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B64" w:rsidRPr="00113B64" w:rsidRDefault="00113B64" w:rsidP="00BD6D72">
      <w:pPr>
        <w:rPr>
          <w:rFonts w:ascii="Calibri" w:eastAsia="Times New Roman" w:hAnsi="Calibri" w:cs="Times New Roman"/>
          <w:b/>
          <w:color w:val="00B050"/>
          <w:sz w:val="28"/>
          <w:szCs w:val="28"/>
          <w:lang w:eastAsia="ru-RU"/>
        </w:rPr>
      </w:pPr>
    </w:p>
    <w:p w:rsidR="00113B64" w:rsidRPr="00113B64" w:rsidRDefault="00113B64" w:rsidP="00113B64">
      <w:pPr>
        <w:rPr>
          <w:rFonts w:ascii="Bookman Old Style" w:eastAsia="Times New Roman" w:hAnsi="Bookman Old Style" w:cs="Times New Roman"/>
          <w:b/>
          <w:sz w:val="24"/>
          <w:szCs w:val="24"/>
          <w:lang w:eastAsia="ru-RU"/>
        </w:rPr>
      </w:pPr>
      <w:r w:rsidRPr="00113B64">
        <w:rPr>
          <w:rFonts w:ascii="Monotype Corsiva" w:eastAsia="Times New Roman" w:hAnsi="Monotype Corsiva" w:cs="Times New Roman"/>
          <w:b/>
          <w:sz w:val="28"/>
          <w:szCs w:val="28"/>
          <w:lang w:eastAsia="ru-RU"/>
        </w:rPr>
        <w:t xml:space="preserve">     </w:t>
      </w:r>
      <w:r w:rsidRPr="00113B64">
        <w:rPr>
          <w:rFonts w:ascii="Bookman Old Style" w:eastAsia="Times New Roman" w:hAnsi="Bookman Old Style" w:cs="Times New Roman"/>
          <w:b/>
          <w:sz w:val="24"/>
          <w:szCs w:val="24"/>
          <w:lang w:eastAsia="ru-RU"/>
        </w:rPr>
        <w:t xml:space="preserve">Принят на </w:t>
      </w:r>
      <w:proofErr w:type="spellStart"/>
      <w:r w:rsidRPr="00113B64">
        <w:rPr>
          <w:rFonts w:ascii="Bookman Old Style" w:eastAsia="Times New Roman" w:hAnsi="Bookman Old Style" w:cs="Times New Roman"/>
          <w:b/>
          <w:sz w:val="24"/>
          <w:szCs w:val="24"/>
          <w:lang w:eastAsia="ru-RU"/>
        </w:rPr>
        <w:t>пед</w:t>
      </w:r>
      <w:proofErr w:type="gramStart"/>
      <w:r w:rsidRPr="00113B64">
        <w:rPr>
          <w:rFonts w:ascii="Bookman Old Style" w:eastAsia="Times New Roman" w:hAnsi="Bookman Old Style" w:cs="Times New Roman"/>
          <w:b/>
          <w:sz w:val="24"/>
          <w:szCs w:val="24"/>
          <w:lang w:eastAsia="ru-RU"/>
        </w:rPr>
        <w:t>.с</w:t>
      </w:r>
      <w:proofErr w:type="gramEnd"/>
      <w:r w:rsidRPr="00113B64">
        <w:rPr>
          <w:rFonts w:ascii="Bookman Old Style" w:eastAsia="Times New Roman" w:hAnsi="Bookman Old Style" w:cs="Times New Roman"/>
          <w:b/>
          <w:sz w:val="24"/>
          <w:szCs w:val="24"/>
          <w:lang w:eastAsia="ru-RU"/>
        </w:rPr>
        <w:t>овете</w:t>
      </w:r>
      <w:proofErr w:type="spellEnd"/>
      <w:r w:rsidRPr="00113B64">
        <w:rPr>
          <w:rFonts w:ascii="Bookman Old Style" w:eastAsia="Times New Roman" w:hAnsi="Bookman Old Style" w:cs="Times New Roman"/>
          <w:b/>
          <w:sz w:val="24"/>
          <w:szCs w:val="24"/>
          <w:lang w:eastAsia="ru-RU"/>
        </w:rPr>
        <w:t xml:space="preserve">                       </w:t>
      </w:r>
      <w:r w:rsidR="008A6B8E">
        <w:rPr>
          <w:rFonts w:ascii="Bookman Old Style" w:eastAsia="Times New Roman" w:hAnsi="Bookman Old Style" w:cs="Times New Roman"/>
          <w:b/>
          <w:sz w:val="24"/>
          <w:szCs w:val="24"/>
          <w:lang w:eastAsia="ru-RU"/>
        </w:rPr>
        <w:t xml:space="preserve">    </w:t>
      </w:r>
      <w:r w:rsidRPr="00113B64">
        <w:rPr>
          <w:rFonts w:ascii="Bookman Old Style" w:eastAsia="Times New Roman" w:hAnsi="Bookman Old Style" w:cs="Times New Roman"/>
          <w:b/>
          <w:sz w:val="24"/>
          <w:szCs w:val="24"/>
          <w:lang w:eastAsia="ru-RU"/>
        </w:rPr>
        <w:t xml:space="preserve">                  </w:t>
      </w:r>
      <w:r w:rsidR="008A6B8E">
        <w:rPr>
          <w:rFonts w:ascii="Bookman Old Style" w:eastAsia="Times New Roman" w:hAnsi="Bookman Old Style" w:cs="Times New Roman"/>
          <w:b/>
          <w:sz w:val="24"/>
          <w:szCs w:val="24"/>
          <w:lang w:eastAsia="ru-RU"/>
        </w:rPr>
        <w:t xml:space="preserve">    </w:t>
      </w:r>
      <w:r w:rsidRPr="00113B64">
        <w:rPr>
          <w:rFonts w:ascii="Bookman Old Style" w:eastAsia="Times New Roman" w:hAnsi="Bookman Old Style" w:cs="Times New Roman"/>
          <w:b/>
          <w:sz w:val="24"/>
          <w:szCs w:val="24"/>
          <w:lang w:eastAsia="ru-RU"/>
        </w:rPr>
        <w:t xml:space="preserve">  «УТВЕРЖДАЮ»</w:t>
      </w:r>
    </w:p>
    <w:p w:rsidR="00113B64" w:rsidRPr="00113B64" w:rsidRDefault="00113B64" w:rsidP="00113B64">
      <w:pPr>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 xml:space="preserve">    Протокол №1                                   </w:t>
      </w:r>
      <w:r w:rsidR="008A6B8E">
        <w:rPr>
          <w:rFonts w:ascii="Bookman Old Style" w:eastAsia="Times New Roman" w:hAnsi="Bookman Old Style" w:cs="Times New Roman"/>
          <w:b/>
          <w:sz w:val="24"/>
          <w:szCs w:val="24"/>
          <w:lang w:eastAsia="ru-RU"/>
        </w:rPr>
        <w:t xml:space="preserve">      </w:t>
      </w:r>
      <w:r w:rsidRPr="00113B64">
        <w:rPr>
          <w:rFonts w:ascii="Bookman Old Style" w:eastAsia="Times New Roman" w:hAnsi="Bookman Old Style" w:cs="Times New Roman"/>
          <w:b/>
          <w:sz w:val="24"/>
          <w:szCs w:val="24"/>
          <w:lang w:eastAsia="ru-RU"/>
        </w:rPr>
        <w:t xml:space="preserve"> заведующий МКДОУ д/с№13                                                              </w:t>
      </w:r>
    </w:p>
    <w:p w:rsidR="00113B64" w:rsidRPr="00113B64" w:rsidRDefault="00113B64" w:rsidP="00113B64">
      <w:pPr>
        <w:rPr>
          <w:rFonts w:ascii="Bookman Old Style" w:eastAsia="Times New Roman" w:hAnsi="Bookman Old Style" w:cs="Times New Roman"/>
          <w:b/>
          <w:sz w:val="24"/>
          <w:szCs w:val="24"/>
          <w:lang w:eastAsia="ru-RU"/>
        </w:rPr>
      </w:pPr>
      <w:r>
        <w:rPr>
          <w:rFonts w:ascii="Bookman Old Style" w:eastAsia="Times New Roman" w:hAnsi="Bookman Old Style" w:cs="Times New Roman"/>
          <w:b/>
          <w:sz w:val="24"/>
          <w:szCs w:val="24"/>
          <w:lang w:eastAsia="ru-RU"/>
        </w:rPr>
        <w:t xml:space="preserve">    </w:t>
      </w:r>
      <w:r w:rsidR="00A63481">
        <w:rPr>
          <w:rFonts w:ascii="Bookman Old Style" w:eastAsia="Times New Roman" w:hAnsi="Bookman Old Style" w:cs="Times New Roman"/>
          <w:b/>
          <w:sz w:val="24"/>
          <w:szCs w:val="24"/>
          <w:lang w:eastAsia="ru-RU"/>
        </w:rPr>
        <w:t xml:space="preserve">от </w:t>
      </w:r>
      <w:r w:rsidR="009B37FE">
        <w:rPr>
          <w:rFonts w:ascii="Bookman Old Style" w:eastAsia="Times New Roman" w:hAnsi="Bookman Old Style" w:cs="Times New Roman"/>
          <w:b/>
          <w:sz w:val="24"/>
          <w:szCs w:val="24"/>
          <w:lang w:eastAsia="ru-RU"/>
        </w:rPr>
        <w:t>30</w:t>
      </w:r>
      <w:r w:rsidRPr="00113B64">
        <w:rPr>
          <w:rFonts w:ascii="Bookman Old Style" w:eastAsia="Times New Roman" w:hAnsi="Bookman Old Style" w:cs="Times New Roman"/>
          <w:b/>
          <w:sz w:val="24"/>
          <w:szCs w:val="24"/>
          <w:lang w:eastAsia="ru-RU"/>
        </w:rPr>
        <w:t xml:space="preserve"> августа 20</w:t>
      </w:r>
      <w:r w:rsidR="009B37FE">
        <w:rPr>
          <w:rFonts w:ascii="Bookman Old Style" w:eastAsia="Times New Roman" w:hAnsi="Bookman Old Style" w:cs="Times New Roman"/>
          <w:b/>
          <w:sz w:val="24"/>
          <w:szCs w:val="24"/>
          <w:lang w:eastAsia="ru-RU"/>
        </w:rPr>
        <w:t>21</w:t>
      </w:r>
      <w:r w:rsidRPr="00113B64">
        <w:rPr>
          <w:rFonts w:ascii="Bookman Old Style" w:eastAsia="Times New Roman" w:hAnsi="Bookman Old Style" w:cs="Times New Roman"/>
          <w:b/>
          <w:sz w:val="24"/>
          <w:szCs w:val="24"/>
          <w:lang w:eastAsia="ru-RU"/>
        </w:rPr>
        <w:t xml:space="preserve">г.                            </w:t>
      </w:r>
      <w:r w:rsidR="008A6B8E">
        <w:rPr>
          <w:rFonts w:ascii="Bookman Old Style" w:eastAsia="Times New Roman" w:hAnsi="Bookman Old Style" w:cs="Times New Roman"/>
          <w:b/>
          <w:sz w:val="24"/>
          <w:szCs w:val="24"/>
          <w:lang w:eastAsia="ru-RU"/>
        </w:rPr>
        <w:t xml:space="preserve">      </w:t>
      </w:r>
      <w:r w:rsidRPr="00113B64">
        <w:rPr>
          <w:rFonts w:ascii="Bookman Old Style" w:eastAsia="Times New Roman" w:hAnsi="Bookman Old Style" w:cs="Times New Roman"/>
          <w:b/>
          <w:sz w:val="24"/>
          <w:szCs w:val="24"/>
          <w:lang w:eastAsia="ru-RU"/>
        </w:rPr>
        <w:t xml:space="preserve"> </w:t>
      </w:r>
      <w:proofErr w:type="spellStart"/>
      <w:r w:rsidRPr="00113B64">
        <w:rPr>
          <w:rFonts w:ascii="Bookman Old Style" w:eastAsia="Times New Roman" w:hAnsi="Bookman Old Style" w:cs="Times New Roman"/>
          <w:b/>
          <w:sz w:val="24"/>
          <w:szCs w:val="24"/>
          <w:lang w:eastAsia="ru-RU"/>
        </w:rPr>
        <w:t>___________Олейникова</w:t>
      </w:r>
      <w:proofErr w:type="spellEnd"/>
      <w:r w:rsidRPr="00113B64">
        <w:rPr>
          <w:rFonts w:ascii="Bookman Old Style" w:eastAsia="Times New Roman" w:hAnsi="Bookman Old Style" w:cs="Times New Roman"/>
          <w:b/>
          <w:sz w:val="24"/>
          <w:szCs w:val="24"/>
          <w:lang w:eastAsia="ru-RU"/>
        </w:rPr>
        <w:t xml:space="preserve"> Е.В.</w:t>
      </w:r>
    </w:p>
    <w:p w:rsidR="00113B64" w:rsidRPr="00113B64" w:rsidRDefault="00113B64" w:rsidP="00113B64">
      <w:pPr>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 xml:space="preserve">                       </w:t>
      </w:r>
    </w:p>
    <w:p w:rsidR="00113B64" w:rsidRPr="00113B64" w:rsidRDefault="00113B64" w:rsidP="00113B64">
      <w:pPr>
        <w:jc w:val="right"/>
        <w:rPr>
          <w:rFonts w:ascii="Bookman Old Style" w:eastAsia="Times New Roman" w:hAnsi="Bookman Old Style" w:cs="Times New Roman"/>
          <w:b/>
          <w:sz w:val="24"/>
          <w:szCs w:val="24"/>
          <w:lang w:eastAsia="ru-RU"/>
        </w:rPr>
      </w:pPr>
    </w:p>
    <w:p w:rsidR="00113B64" w:rsidRPr="00113B64" w:rsidRDefault="00113B64" w:rsidP="00113B64">
      <w:pPr>
        <w:jc w:val="right"/>
        <w:rPr>
          <w:rFonts w:ascii="Bookman Old Style" w:eastAsia="Times New Roman" w:hAnsi="Bookman Old Style" w:cs="Times New Roman"/>
          <w:b/>
          <w:sz w:val="24"/>
          <w:szCs w:val="24"/>
          <w:lang w:eastAsia="ru-RU"/>
        </w:rPr>
      </w:pPr>
    </w:p>
    <w:p w:rsidR="00113B64" w:rsidRPr="00113B64" w:rsidRDefault="00113B64" w:rsidP="00113B64">
      <w:pPr>
        <w:rPr>
          <w:rFonts w:ascii="Bookman Old Style" w:eastAsia="Times New Roman" w:hAnsi="Bookman Old Style" w:cs="Aharoni"/>
          <w:sz w:val="24"/>
          <w:szCs w:val="24"/>
          <w:lang w:eastAsia="ru-RU"/>
        </w:rPr>
      </w:pPr>
    </w:p>
    <w:p w:rsidR="00113B64" w:rsidRPr="00113B64" w:rsidRDefault="00113B64" w:rsidP="00113B64">
      <w:pPr>
        <w:rPr>
          <w:rFonts w:ascii="Bookman Old Style" w:eastAsia="Times New Roman" w:hAnsi="Bookman Old Style" w:cs="Aharoni"/>
          <w:sz w:val="24"/>
          <w:szCs w:val="24"/>
          <w:lang w:eastAsia="ru-RU"/>
        </w:rPr>
      </w:pPr>
    </w:p>
    <w:p w:rsidR="00113B64" w:rsidRPr="00113B64" w:rsidRDefault="00113B64" w:rsidP="00113B64">
      <w:pPr>
        <w:rPr>
          <w:rFonts w:ascii="Bookman Old Style" w:eastAsia="Times New Roman" w:hAnsi="Bookman Old Style" w:cs="Aharoni"/>
          <w:sz w:val="24"/>
          <w:szCs w:val="24"/>
          <w:lang w:eastAsia="ru-RU"/>
        </w:rPr>
      </w:pPr>
    </w:p>
    <w:p w:rsidR="00113B64" w:rsidRPr="00113B64" w:rsidRDefault="00DE6CC2" w:rsidP="00113B64">
      <w:pPr>
        <w:jc w:val="center"/>
        <w:rPr>
          <w:rFonts w:ascii="Bookman Old Style" w:eastAsia="Times New Roman" w:hAnsi="Bookman Old Style" w:cs="Times New Roman"/>
          <w:sz w:val="24"/>
          <w:szCs w:val="24"/>
          <w:lang w:eastAsia="ru-RU"/>
        </w:rPr>
      </w:pPr>
      <w:r w:rsidRPr="00DE6CC2">
        <w:rPr>
          <w:rFonts w:ascii="Bookman Old Style" w:eastAsia="Times New Roman" w:hAnsi="Bookman Old Style" w:cs="Aharoni"/>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93.75pt;height:40.5pt" fillcolor="blue" strokecolor="blue">
            <v:fill rotate="t"/>
            <v:shadow on="t" opacity="52429f"/>
            <v:textpath style="font-family:&quot;Arial&quot;;font-style:italic;v-text-kern:t" trim="t" fitpath="t" string="Годовой  план  работы"/>
          </v:shape>
        </w:pict>
      </w:r>
    </w:p>
    <w:p w:rsidR="00113B64" w:rsidRPr="00113B64" w:rsidRDefault="00113B64" w:rsidP="00113B64">
      <w:pPr>
        <w:jc w:val="center"/>
        <w:rPr>
          <w:rFonts w:ascii="Bookman Old Style" w:eastAsia="Times New Roman" w:hAnsi="Bookman Old Style" w:cs="Times New Roman"/>
          <w:b/>
          <w:color w:val="FF0000"/>
          <w:sz w:val="24"/>
          <w:szCs w:val="24"/>
          <w:lang w:eastAsia="ru-RU"/>
        </w:rPr>
      </w:pPr>
      <w:r w:rsidRPr="00113B64">
        <w:rPr>
          <w:rFonts w:ascii="Bookman Old Style" w:eastAsia="Times New Roman" w:hAnsi="Bookman Old Style" w:cs="Times New Roman"/>
          <w:b/>
          <w:color w:val="FF0000"/>
          <w:sz w:val="24"/>
          <w:szCs w:val="24"/>
          <w:lang w:eastAsia="ru-RU"/>
        </w:rPr>
        <w:t>Муниципального казенного  дошкольного</w:t>
      </w:r>
    </w:p>
    <w:p w:rsidR="00113B64" w:rsidRPr="00113B64" w:rsidRDefault="00113B64" w:rsidP="00113B64">
      <w:pPr>
        <w:jc w:val="center"/>
        <w:rPr>
          <w:rFonts w:ascii="Bookman Old Style" w:eastAsia="Times New Roman" w:hAnsi="Bookman Old Style" w:cs="Times New Roman"/>
          <w:b/>
          <w:color w:val="FF0000"/>
          <w:sz w:val="24"/>
          <w:szCs w:val="24"/>
          <w:lang w:eastAsia="ru-RU"/>
        </w:rPr>
      </w:pPr>
      <w:r w:rsidRPr="00113B64">
        <w:rPr>
          <w:rFonts w:ascii="Bookman Old Style" w:eastAsia="Times New Roman" w:hAnsi="Bookman Old Style" w:cs="Times New Roman"/>
          <w:b/>
          <w:color w:val="FF0000"/>
          <w:sz w:val="24"/>
          <w:szCs w:val="24"/>
          <w:lang w:eastAsia="ru-RU"/>
        </w:rPr>
        <w:t>образовательного  учреждения</w:t>
      </w:r>
    </w:p>
    <w:p w:rsidR="00113B64" w:rsidRPr="00113B64" w:rsidRDefault="00113B64" w:rsidP="00113B64">
      <w:pPr>
        <w:jc w:val="center"/>
        <w:rPr>
          <w:rFonts w:ascii="Bookman Old Style" w:eastAsia="Times New Roman" w:hAnsi="Bookman Old Style" w:cs="Aharoni"/>
          <w:b/>
          <w:color w:val="0070C0"/>
          <w:sz w:val="24"/>
          <w:szCs w:val="24"/>
          <w:lang w:eastAsia="ru-RU"/>
        </w:rPr>
      </w:pPr>
      <w:r w:rsidRPr="00113B64">
        <w:rPr>
          <w:rFonts w:ascii="Bookman Old Style" w:eastAsia="Times New Roman" w:hAnsi="Bookman Old Style" w:cs="Aharoni"/>
          <w:b/>
          <w:color w:val="0070C0"/>
          <w:sz w:val="24"/>
          <w:szCs w:val="24"/>
          <w:lang w:eastAsia="ru-RU"/>
        </w:rPr>
        <w:t>«Детский  сад № 13"Светлячок"г</w:t>
      </w:r>
      <w:proofErr w:type="gramStart"/>
      <w:r w:rsidRPr="00113B64">
        <w:rPr>
          <w:rFonts w:ascii="Bookman Old Style" w:eastAsia="Times New Roman" w:hAnsi="Bookman Old Style" w:cs="Aharoni"/>
          <w:b/>
          <w:color w:val="0070C0"/>
          <w:sz w:val="24"/>
          <w:szCs w:val="24"/>
          <w:lang w:eastAsia="ru-RU"/>
        </w:rPr>
        <w:t>.К</w:t>
      </w:r>
      <w:proofErr w:type="gramEnd"/>
      <w:r w:rsidRPr="00113B64">
        <w:rPr>
          <w:rFonts w:ascii="Bookman Old Style" w:eastAsia="Times New Roman" w:hAnsi="Bookman Old Style" w:cs="Aharoni"/>
          <w:b/>
          <w:color w:val="0070C0"/>
          <w:sz w:val="24"/>
          <w:szCs w:val="24"/>
          <w:lang w:eastAsia="ru-RU"/>
        </w:rPr>
        <w:t>изляра</w:t>
      </w:r>
    </w:p>
    <w:p w:rsidR="00113B64" w:rsidRPr="00113B64" w:rsidRDefault="00113B64" w:rsidP="00113B64">
      <w:pPr>
        <w:jc w:val="center"/>
        <w:rPr>
          <w:rFonts w:ascii="Bookman Old Style" w:eastAsia="Times New Roman" w:hAnsi="Bookman Old Style" w:cs="Aharoni"/>
          <w:b/>
          <w:color w:val="0070C0"/>
          <w:sz w:val="24"/>
          <w:szCs w:val="24"/>
          <w:lang w:eastAsia="ru-RU"/>
        </w:rPr>
      </w:pPr>
      <w:r w:rsidRPr="00113B64">
        <w:rPr>
          <w:rFonts w:ascii="Bookman Old Style" w:eastAsia="Times New Roman" w:hAnsi="Bookman Old Style" w:cs="Aharoni"/>
          <w:b/>
          <w:color w:val="0070C0"/>
          <w:sz w:val="24"/>
          <w:szCs w:val="24"/>
          <w:lang w:eastAsia="ru-RU"/>
        </w:rPr>
        <w:t xml:space="preserve">на  </w:t>
      </w:r>
      <w:r>
        <w:rPr>
          <w:rFonts w:ascii="Bookman Old Style" w:eastAsia="Times New Roman" w:hAnsi="Bookman Old Style" w:cs="Aharoni"/>
          <w:b/>
          <w:color w:val="FF0000"/>
          <w:sz w:val="24"/>
          <w:szCs w:val="24"/>
          <w:lang w:eastAsia="ru-RU"/>
        </w:rPr>
        <w:t>20</w:t>
      </w:r>
      <w:r w:rsidR="009B37FE">
        <w:rPr>
          <w:rFonts w:ascii="Bookman Old Style" w:eastAsia="Times New Roman" w:hAnsi="Bookman Old Style" w:cs="Aharoni"/>
          <w:b/>
          <w:color w:val="FF0000"/>
          <w:sz w:val="24"/>
          <w:szCs w:val="24"/>
          <w:lang w:eastAsia="ru-RU"/>
        </w:rPr>
        <w:t>21</w:t>
      </w:r>
      <w:r>
        <w:rPr>
          <w:rFonts w:ascii="Bookman Old Style" w:eastAsia="Times New Roman" w:hAnsi="Bookman Old Style" w:cs="Aharoni"/>
          <w:b/>
          <w:color w:val="FF0000"/>
          <w:sz w:val="24"/>
          <w:szCs w:val="24"/>
          <w:lang w:eastAsia="ru-RU"/>
        </w:rPr>
        <w:t>-202</w:t>
      </w:r>
      <w:r w:rsidR="009B37FE">
        <w:rPr>
          <w:rFonts w:ascii="Bookman Old Style" w:eastAsia="Times New Roman" w:hAnsi="Bookman Old Style" w:cs="Aharoni"/>
          <w:b/>
          <w:color w:val="FF0000"/>
          <w:sz w:val="24"/>
          <w:szCs w:val="24"/>
          <w:lang w:eastAsia="ru-RU"/>
        </w:rPr>
        <w:t>2</w:t>
      </w:r>
      <w:r w:rsidRPr="00113B64">
        <w:rPr>
          <w:rFonts w:ascii="Bookman Old Style" w:eastAsia="Times New Roman" w:hAnsi="Bookman Old Style" w:cs="Aharoni"/>
          <w:b/>
          <w:color w:val="0070C0"/>
          <w:sz w:val="24"/>
          <w:szCs w:val="24"/>
          <w:lang w:eastAsia="ru-RU"/>
        </w:rPr>
        <w:t xml:space="preserve"> учебный  год</w:t>
      </w:r>
    </w:p>
    <w:p w:rsidR="00113B64" w:rsidRPr="00113B64" w:rsidRDefault="00113B64" w:rsidP="00113B64">
      <w:pPr>
        <w:jc w:val="center"/>
        <w:rPr>
          <w:rFonts w:ascii="Bookman Old Style" w:eastAsia="Times New Roman" w:hAnsi="Bookman Old Style" w:cs="Aharoni"/>
          <w:b/>
          <w:color w:val="0070C0"/>
          <w:sz w:val="24"/>
          <w:szCs w:val="24"/>
          <w:lang w:eastAsia="ru-RU"/>
        </w:rPr>
      </w:pPr>
    </w:p>
    <w:p w:rsidR="00113B64" w:rsidRPr="00113B64" w:rsidRDefault="00113B64" w:rsidP="00113B64">
      <w:pPr>
        <w:jc w:val="center"/>
        <w:rPr>
          <w:rFonts w:ascii="Bookman Old Style" w:eastAsia="Times New Roman" w:hAnsi="Bookman Old Style" w:cs="Aharoni"/>
          <w:b/>
          <w:color w:val="0070C0"/>
          <w:sz w:val="24"/>
          <w:szCs w:val="24"/>
          <w:lang w:eastAsia="ru-RU"/>
        </w:rPr>
      </w:pPr>
    </w:p>
    <w:p w:rsidR="00113B64" w:rsidRPr="00113B64" w:rsidRDefault="00113B64" w:rsidP="00113B64">
      <w:pPr>
        <w:jc w:val="center"/>
        <w:rPr>
          <w:rFonts w:ascii="Bookman Old Style" w:eastAsia="Times New Roman" w:hAnsi="Bookman Old Style" w:cs="Aharoni"/>
          <w:b/>
          <w:color w:val="0070C0"/>
          <w:sz w:val="24"/>
          <w:szCs w:val="24"/>
          <w:lang w:eastAsia="ru-RU"/>
        </w:rPr>
      </w:pPr>
    </w:p>
    <w:p w:rsidR="00113B64" w:rsidRPr="00113B64" w:rsidRDefault="00113B64" w:rsidP="00113B64">
      <w:pPr>
        <w:jc w:val="center"/>
        <w:rPr>
          <w:rFonts w:ascii="Bookman Old Style" w:eastAsia="Times New Roman" w:hAnsi="Bookman Old Style" w:cs="Aharoni"/>
          <w:b/>
          <w:color w:val="0070C0"/>
          <w:sz w:val="24"/>
          <w:szCs w:val="24"/>
          <w:lang w:eastAsia="ru-RU"/>
        </w:rPr>
      </w:pPr>
    </w:p>
    <w:p w:rsidR="00113B64" w:rsidRPr="00113B64" w:rsidRDefault="00113B64" w:rsidP="00113B64">
      <w:pPr>
        <w:jc w:val="center"/>
        <w:rPr>
          <w:rFonts w:ascii="Bookman Old Style" w:eastAsia="Times New Roman" w:hAnsi="Bookman Old Style" w:cs="Aharoni"/>
          <w:b/>
          <w:color w:val="0070C0"/>
          <w:sz w:val="24"/>
          <w:szCs w:val="24"/>
          <w:lang w:eastAsia="ru-RU"/>
        </w:rPr>
      </w:pPr>
    </w:p>
    <w:p w:rsidR="00113B64" w:rsidRPr="00113B64" w:rsidRDefault="00113B64" w:rsidP="00113B64">
      <w:pPr>
        <w:jc w:val="center"/>
        <w:rPr>
          <w:rFonts w:ascii="Bookman Old Style" w:eastAsia="Times New Roman" w:hAnsi="Bookman Old Style" w:cs="Aharoni"/>
          <w:b/>
          <w:color w:val="0070C0"/>
          <w:sz w:val="24"/>
          <w:szCs w:val="24"/>
          <w:lang w:eastAsia="ru-RU"/>
        </w:rPr>
      </w:pPr>
    </w:p>
    <w:p w:rsidR="00113B64" w:rsidRPr="00113B64" w:rsidRDefault="00113B64" w:rsidP="00113B64">
      <w:pPr>
        <w:jc w:val="center"/>
        <w:rPr>
          <w:rFonts w:ascii="Bookman Old Style" w:eastAsia="Times New Roman" w:hAnsi="Bookman Old Style" w:cs="Aharoni"/>
          <w:b/>
          <w:color w:val="0070C0"/>
          <w:sz w:val="24"/>
          <w:szCs w:val="24"/>
          <w:lang w:eastAsia="ru-RU"/>
        </w:rPr>
      </w:pPr>
    </w:p>
    <w:p w:rsidR="00113B64" w:rsidRPr="00113B64" w:rsidRDefault="00113B64" w:rsidP="00113B64">
      <w:pPr>
        <w:jc w:val="center"/>
        <w:rPr>
          <w:rFonts w:ascii="Bookman Old Style" w:eastAsia="Times New Roman" w:hAnsi="Bookman Old Style" w:cs="Aharoni"/>
          <w:b/>
          <w:color w:val="0070C0"/>
          <w:sz w:val="24"/>
          <w:szCs w:val="24"/>
          <w:lang w:eastAsia="ru-RU"/>
        </w:rPr>
      </w:pPr>
    </w:p>
    <w:p w:rsidR="00113B64" w:rsidRPr="00113B64" w:rsidRDefault="00113B64" w:rsidP="00113B64">
      <w:pPr>
        <w:rPr>
          <w:rFonts w:ascii="Bookman Old Style" w:eastAsia="Times New Roman" w:hAnsi="Bookman Old Style" w:cs="Aharoni"/>
          <w:b/>
          <w:color w:val="0070C0"/>
          <w:sz w:val="24"/>
          <w:szCs w:val="24"/>
          <w:lang w:eastAsia="ru-RU"/>
        </w:rPr>
      </w:pPr>
    </w:p>
    <w:p w:rsidR="00113B64" w:rsidRPr="00113B64" w:rsidRDefault="00113B64" w:rsidP="00113B64">
      <w:pPr>
        <w:rPr>
          <w:rFonts w:ascii="Bookman Old Style" w:eastAsia="Times New Roman" w:hAnsi="Bookman Old Style" w:cs="Aharoni"/>
          <w:b/>
          <w:color w:val="0070C0"/>
          <w:sz w:val="24"/>
          <w:szCs w:val="24"/>
          <w:lang w:eastAsia="ru-RU"/>
        </w:rPr>
      </w:pPr>
    </w:p>
    <w:p w:rsidR="00113B64" w:rsidRPr="00113B64" w:rsidRDefault="00113B64" w:rsidP="00113B64">
      <w:pPr>
        <w:rPr>
          <w:rFonts w:ascii="Bookman Old Style" w:eastAsia="Times New Roman" w:hAnsi="Bookman Old Style" w:cs="Aharoni"/>
          <w:b/>
          <w:color w:val="0070C0"/>
          <w:sz w:val="24"/>
          <w:szCs w:val="24"/>
          <w:lang w:eastAsia="ru-RU"/>
        </w:rPr>
      </w:pPr>
    </w:p>
    <w:p w:rsidR="00113B64" w:rsidRPr="00113B64" w:rsidRDefault="00BD6D72" w:rsidP="00113B64">
      <w:pPr>
        <w:rPr>
          <w:rFonts w:ascii="Bookman Old Style" w:eastAsia="Times New Roman" w:hAnsi="Bookman Old Style" w:cs="Aharoni"/>
          <w:b/>
          <w:color w:val="0070C0"/>
          <w:sz w:val="24"/>
          <w:szCs w:val="24"/>
          <w:lang w:eastAsia="ru-RU"/>
        </w:rPr>
      </w:pPr>
      <w:r>
        <w:rPr>
          <w:rFonts w:ascii="Bookman Old Style" w:eastAsia="Times New Roman" w:hAnsi="Bookman Old Style" w:cs="Aharoni"/>
          <w:b/>
          <w:color w:val="0070C0"/>
          <w:sz w:val="24"/>
          <w:szCs w:val="24"/>
          <w:lang w:eastAsia="ru-RU"/>
        </w:rPr>
        <w:t xml:space="preserve">                                     </w:t>
      </w:r>
      <w:r w:rsidR="008A6B8E">
        <w:rPr>
          <w:rFonts w:ascii="Bookman Old Style" w:eastAsia="Times New Roman" w:hAnsi="Bookman Old Style" w:cs="Aharoni"/>
          <w:b/>
          <w:color w:val="0070C0"/>
          <w:sz w:val="24"/>
          <w:szCs w:val="24"/>
          <w:lang w:eastAsia="ru-RU"/>
        </w:rPr>
        <w:t xml:space="preserve">       </w:t>
      </w:r>
      <w:r w:rsidR="009B37FE">
        <w:rPr>
          <w:rFonts w:ascii="Bookman Old Style" w:eastAsia="Times New Roman" w:hAnsi="Bookman Old Style" w:cs="Aharoni"/>
          <w:b/>
          <w:color w:val="0070C0"/>
          <w:sz w:val="24"/>
          <w:szCs w:val="24"/>
          <w:lang w:eastAsia="ru-RU"/>
        </w:rPr>
        <w:t xml:space="preserve">   г</w:t>
      </w:r>
      <w:proofErr w:type="gramStart"/>
      <w:r w:rsidR="009B37FE">
        <w:rPr>
          <w:rFonts w:ascii="Bookman Old Style" w:eastAsia="Times New Roman" w:hAnsi="Bookman Old Style" w:cs="Aharoni"/>
          <w:b/>
          <w:color w:val="0070C0"/>
          <w:sz w:val="24"/>
          <w:szCs w:val="24"/>
          <w:lang w:eastAsia="ru-RU"/>
        </w:rPr>
        <w:t>.К</w:t>
      </w:r>
      <w:proofErr w:type="gramEnd"/>
      <w:r w:rsidR="009B37FE">
        <w:rPr>
          <w:rFonts w:ascii="Bookman Old Style" w:eastAsia="Times New Roman" w:hAnsi="Bookman Old Style" w:cs="Aharoni"/>
          <w:b/>
          <w:color w:val="0070C0"/>
          <w:sz w:val="24"/>
          <w:szCs w:val="24"/>
          <w:lang w:eastAsia="ru-RU"/>
        </w:rPr>
        <w:t>изляр,2021</w:t>
      </w:r>
      <w:r>
        <w:rPr>
          <w:rFonts w:ascii="Bookman Old Style" w:eastAsia="Times New Roman" w:hAnsi="Bookman Old Style" w:cs="Aharoni"/>
          <w:b/>
          <w:color w:val="0070C0"/>
          <w:sz w:val="24"/>
          <w:szCs w:val="24"/>
          <w:lang w:eastAsia="ru-RU"/>
        </w:rPr>
        <w:t>г.</w:t>
      </w:r>
    </w:p>
    <w:p w:rsidR="00BD6D72" w:rsidRDefault="00BD6D72" w:rsidP="00113B64">
      <w:pPr>
        <w:keepNext/>
        <w:spacing w:before="240" w:after="60" w:line="240" w:lineRule="auto"/>
        <w:outlineLvl w:val="3"/>
        <w:rPr>
          <w:rFonts w:ascii="Bookman Old Style" w:eastAsia="Times New Roman" w:hAnsi="Bookman Old Style" w:cs="Times New Roman"/>
          <w:b/>
          <w:bCs/>
          <w:color w:val="FF0000"/>
          <w:sz w:val="24"/>
          <w:szCs w:val="24"/>
          <w:lang w:eastAsia="ru-RU"/>
        </w:rPr>
      </w:pPr>
    </w:p>
    <w:p w:rsidR="00113B64" w:rsidRPr="00113B64" w:rsidRDefault="00113B64" w:rsidP="00113B64">
      <w:pPr>
        <w:keepNext/>
        <w:spacing w:before="240" w:after="60" w:line="240" w:lineRule="auto"/>
        <w:outlineLvl w:val="3"/>
        <w:rPr>
          <w:rFonts w:ascii="Bookman Old Style" w:eastAsia="Times New Roman" w:hAnsi="Bookman Old Style" w:cs="Times New Roman"/>
          <w:b/>
          <w:bCs/>
          <w:color w:val="FF0000"/>
          <w:sz w:val="24"/>
          <w:szCs w:val="24"/>
          <w:lang w:eastAsia="ru-RU"/>
        </w:rPr>
      </w:pPr>
      <w:r w:rsidRPr="00113B64">
        <w:rPr>
          <w:rFonts w:ascii="Bookman Old Style" w:eastAsia="Times New Roman" w:hAnsi="Bookman Old Style" w:cs="Times New Roman"/>
          <w:b/>
          <w:bCs/>
          <w:color w:val="FF0000"/>
          <w:sz w:val="24"/>
          <w:szCs w:val="24"/>
          <w:lang w:eastAsia="ru-RU"/>
        </w:rPr>
        <w:t>АДРЕС:</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368830,  РД,  г. Кизляр, ул. </w:t>
      </w:r>
      <w:proofErr w:type="gramStart"/>
      <w:r w:rsidRPr="00113B64">
        <w:rPr>
          <w:rFonts w:ascii="Bookman Old Style" w:eastAsia="Times New Roman" w:hAnsi="Bookman Old Style" w:cs="Times New Roman"/>
          <w:sz w:val="24"/>
          <w:szCs w:val="24"/>
          <w:lang w:eastAsia="ru-RU"/>
        </w:rPr>
        <w:t>Кооперативная</w:t>
      </w:r>
      <w:proofErr w:type="gramEnd"/>
      <w:r w:rsidRPr="00113B64">
        <w:rPr>
          <w:rFonts w:ascii="Bookman Old Style" w:eastAsia="Times New Roman" w:hAnsi="Bookman Old Style" w:cs="Times New Roman"/>
          <w:sz w:val="24"/>
          <w:szCs w:val="24"/>
          <w:lang w:eastAsia="ru-RU"/>
        </w:rPr>
        <w:t>,4</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телефон: 2-21-53</w:t>
      </w:r>
    </w:p>
    <w:p w:rsidR="00113B64" w:rsidRPr="00113B64" w:rsidRDefault="00113B64" w:rsidP="00113B64">
      <w:pPr>
        <w:shd w:val="clear" w:color="auto" w:fill="FFFFFF"/>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Cs/>
          <w:sz w:val="24"/>
          <w:szCs w:val="24"/>
          <w:lang w:eastAsia="ru-RU"/>
        </w:rPr>
        <w:t>адрес электронной почты:</w:t>
      </w:r>
    </w:p>
    <w:p w:rsidR="00113B64" w:rsidRPr="00113B64" w:rsidRDefault="00113B64" w:rsidP="00113B64">
      <w:pPr>
        <w:shd w:val="clear" w:color="auto" w:fill="FFFFFF"/>
        <w:spacing w:after="0" w:line="240" w:lineRule="auto"/>
        <w:rPr>
          <w:rFonts w:ascii="Bookman Old Style" w:eastAsia="Times New Roman" w:hAnsi="Bookman Old Style" w:cs="Times New Roman"/>
          <w:bCs/>
          <w:sz w:val="24"/>
          <w:szCs w:val="24"/>
          <w:lang w:eastAsia="ru-RU"/>
        </w:rPr>
      </w:pPr>
    </w:p>
    <w:p w:rsidR="00113B64" w:rsidRPr="00113B64" w:rsidRDefault="00113B64" w:rsidP="00113B64">
      <w:pPr>
        <w:shd w:val="clear" w:color="auto" w:fill="FFFFFF"/>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Cs/>
          <w:sz w:val="24"/>
          <w:szCs w:val="24"/>
          <w:lang w:eastAsia="ru-RU"/>
        </w:rPr>
        <w:t>dsvetlyachok13@mail.ru</w:t>
      </w: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keepNext/>
        <w:spacing w:before="240" w:after="60" w:line="240" w:lineRule="auto"/>
        <w:outlineLvl w:val="3"/>
        <w:rPr>
          <w:rFonts w:ascii="Bookman Old Style" w:eastAsia="Times New Roman" w:hAnsi="Bookman Old Style" w:cs="Times New Roman"/>
          <w:b/>
          <w:bCs/>
          <w:color w:val="FF0000"/>
          <w:sz w:val="24"/>
          <w:szCs w:val="24"/>
          <w:lang w:eastAsia="ru-RU"/>
        </w:rPr>
      </w:pPr>
      <w:r w:rsidRPr="00113B64">
        <w:rPr>
          <w:rFonts w:ascii="Bookman Old Style" w:eastAsia="Times New Roman" w:hAnsi="Bookman Old Style" w:cs="Times New Roman"/>
          <w:b/>
          <w:bCs/>
          <w:color w:val="FF0000"/>
          <w:sz w:val="24"/>
          <w:szCs w:val="24"/>
          <w:lang w:eastAsia="ru-RU"/>
        </w:rPr>
        <w:t>РЕЖИМ РАБОТЫ ДОУ:</w:t>
      </w:r>
    </w:p>
    <w:p w:rsidR="00113B64" w:rsidRPr="00113B64" w:rsidRDefault="00113B64" w:rsidP="00113B64">
      <w:pPr>
        <w:numPr>
          <w:ilvl w:val="0"/>
          <w:numId w:val="3"/>
        </w:num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пятидневная рабочая неделя</w:t>
      </w:r>
    </w:p>
    <w:p w:rsidR="00113B64" w:rsidRPr="00113B64" w:rsidRDefault="00113B64" w:rsidP="00113B64">
      <w:pPr>
        <w:numPr>
          <w:ilvl w:val="0"/>
          <w:numId w:val="3"/>
        </w:num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работа групп: с 7.30 - 18.00</w:t>
      </w:r>
    </w:p>
    <w:p w:rsidR="00113B64" w:rsidRPr="00113B64" w:rsidRDefault="00113B64" w:rsidP="00113B64">
      <w:pPr>
        <w:numPr>
          <w:ilvl w:val="0"/>
          <w:numId w:val="3"/>
        </w:num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функционируют 7 групп</w:t>
      </w:r>
    </w:p>
    <w:p w:rsidR="00113B64" w:rsidRPr="00113B64" w:rsidRDefault="00113B64" w:rsidP="00113B64">
      <w:pPr>
        <w:keepNext/>
        <w:spacing w:after="0" w:line="240" w:lineRule="auto"/>
        <w:outlineLvl w:val="2"/>
        <w:rPr>
          <w:rFonts w:ascii="Bookman Old Style" w:eastAsia="Times New Roman" w:hAnsi="Bookman Old Style" w:cs="Times New Roman"/>
          <w:b/>
          <w:bCs/>
          <w:color w:val="FF0000"/>
          <w:sz w:val="24"/>
          <w:szCs w:val="24"/>
          <w:lang w:eastAsia="ru-RU"/>
        </w:rPr>
      </w:pPr>
    </w:p>
    <w:p w:rsidR="00113B64" w:rsidRPr="00113B64" w:rsidRDefault="00113B64" w:rsidP="00113B64">
      <w:pPr>
        <w:keepNext/>
        <w:spacing w:after="0" w:line="240" w:lineRule="auto"/>
        <w:outlineLvl w:val="2"/>
        <w:rPr>
          <w:rFonts w:ascii="Bookman Old Style" w:eastAsia="Times New Roman" w:hAnsi="Bookman Old Style" w:cs="Times New Roman"/>
          <w:b/>
          <w:bCs/>
          <w:color w:val="FF0000"/>
          <w:sz w:val="24"/>
          <w:szCs w:val="24"/>
          <w:lang w:eastAsia="ru-RU"/>
        </w:rPr>
      </w:pPr>
      <w:r w:rsidRPr="00113B64">
        <w:rPr>
          <w:rFonts w:ascii="Bookman Old Style" w:eastAsia="Times New Roman" w:hAnsi="Bookman Old Style" w:cs="Times New Roman"/>
          <w:b/>
          <w:bCs/>
          <w:color w:val="FF0000"/>
          <w:sz w:val="24"/>
          <w:szCs w:val="24"/>
          <w:lang w:eastAsia="ru-RU"/>
        </w:rPr>
        <w:t>Администрация:</w:t>
      </w:r>
    </w:p>
    <w:p w:rsidR="00113B64" w:rsidRPr="00113B64" w:rsidRDefault="00113B64" w:rsidP="00113B64">
      <w:pPr>
        <w:spacing w:before="240" w:after="60" w:line="240" w:lineRule="auto"/>
        <w:outlineLvl w:val="4"/>
        <w:rPr>
          <w:rFonts w:ascii="Bookman Old Style" w:eastAsia="Times New Roman" w:hAnsi="Bookman Old Style" w:cs="Times New Roman"/>
          <w:bCs/>
          <w:iCs/>
          <w:color w:val="0070C0"/>
          <w:sz w:val="24"/>
          <w:szCs w:val="24"/>
          <w:lang w:eastAsia="ru-RU"/>
        </w:rPr>
      </w:pPr>
      <w:r w:rsidRPr="00113B64">
        <w:rPr>
          <w:rFonts w:ascii="Bookman Old Style" w:eastAsia="Times New Roman" w:hAnsi="Bookman Old Style" w:cs="Times New Roman"/>
          <w:bCs/>
          <w:iCs/>
          <w:sz w:val="24"/>
          <w:szCs w:val="24"/>
          <w:lang w:eastAsia="ru-RU"/>
        </w:rPr>
        <w:t xml:space="preserve">Заведующий: </w:t>
      </w:r>
      <w:proofErr w:type="spellStart"/>
      <w:r w:rsidRPr="00113B64">
        <w:rPr>
          <w:rFonts w:ascii="Bookman Old Style" w:eastAsia="Times New Roman" w:hAnsi="Bookman Old Style" w:cs="Times New Roman"/>
          <w:bCs/>
          <w:iCs/>
          <w:sz w:val="24"/>
          <w:szCs w:val="24"/>
          <w:lang w:eastAsia="ru-RU"/>
        </w:rPr>
        <w:t>Олейникова</w:t>
      </w:r>
      <w:proofErr w:type="spellEnd"/>
      <w:r w:rsidRPr="00113B64">
        <w:rPr>
          <w:rFonts w:ascii="Bookman Old Style" w:eastAsia="Times New Roman" w:hAnsi="Bookman Old Style" w:cs="Times New Roman"/>
          <w:bCs/>
          <w:iCs/>
          <w:sz w:val="24"/>
          <w:szCs w:val="24"/>
          <w:lang w:eastAsia="ru-RU"/>
        </w:rPr>
        <w:t xml:space="preserve"> Елена Викторовна</w:t>
      </w:r>
    </w:p>
    <w:p w:rsidR="00113B64" w:rsidRPr="00113B64" w:rsidRDefault="00113B64" w:rsidP="00113B64">
      <w:pPr>
        <w:spacing w:before="240" w:after="60" w:line="240" w:lineRule="auto"/>
        <w:outlineLvl w:val="4"/>
        <w:rPr>
          <w:rFonts w:ascii="Bookman Old Style" w:eastAsia="Times New Roman" w:hAnsi="Bookman Old Style" w:cs="Times New Roman"/>
          <w:bCs/>
          <w:iCs/>
          <w:sz w:val="24"/>
          <w:szCs w:val="24"/>
          <w:lang w:eastAsia="ru-RU"/>
        </w:rPr>
      </w:pPr>
      <w:r w:rsidRPr="00113B64">
        <w:rPr>
          <w:rFonts w:ascii="Bookman Old Style" w:eastAsia="Times New Roman" w:hAnsi="Bookman Old Style" w:cs="Times New Roman"/>
          <w:bCs/>
          <w:iCs/>
          <w:sz w:val="24"/>
          <w:szCs w:val="24"/>
          <w:lang w:eastAsia="ru-RU"/>
        </w:rPr>
        <w:t xml:space="preserve">Заместитель заведующего  по ВМР: Магомедова </w:t>
      </w:r>
      <w:proofErr w:type="spellStart"/>
      <w:r w:rsidRPr="00113B64">
        <w:rPr>
          <w:rFonts w:ascii="Bookman Old Style" w:eastAsia="Times New Roman" w:hAnsi="Bookman Old Style" w:cs="Times New Roman"/>
          <w:bCs/>
          <w:iCs/>
          <w:sz w:val="24"/>
          <w:szCs w:val="24"/>
          <w:lang w:eastAsia="ru-RU"/>
        </w:rPr>
        <w:t>Наида</w:t>
      </w:r>
      <w:proofErr w:type="spellEnd"/>
      <w:r w:rsidRPr="00113B64">
        <w:rPr>
          <w:rFonts w:ascii="Bookman Old Style" w:eastAsia="Times New Roman" w:hAnsi="Bookman Old Style" w:cs="Times New Roman"/>
          <w:bCs/>
          <w:iCs/>
          <w:sz w:val="24"/>
          <w:szCs w:val="24"/>
          <w:lang w:eastAsia="ru-RU"/>
        </w:rPr>
        <w:t xml:space="preserve"> </w:t>
      </w:r>
      <w:proofErr w:type="spellStart"/>
      <w:r w:rsidRPr="00113B64">
        <w:rPr>
          <w:rFonts w:ascii="Bookman Old Style" w:eastAsia="Times New Roman" w:hAnsi="Bookman Old Style" w:cs="Times New Roman"/>
          <w:bCs/>
          <w:iCs/>
          <w:sz w:val="24"/>
          <w:szCs w:val="24"/>
          <w:lang w:eastAsia="ru-RU"/>
        </w:rPr>
        <w:t>Казибеговна</w:t>
      </w:r>
      <w:proofErr w:type="spellEnd"/>
    </w:p>
    <w:p w:rsidR="00113B64" w:rsidRPr="00113B64" w:rsidRDefault="00113B64" w:rsidP="00113B64">
      <w:pPr>
        <w:spacing w:before="240" w:after="60" w:line="240" w:lineRule="auto"/>
        <w:outlineLvl w:val="4"/>
        <w:rPr>
          <w:rFonts w:ascii="Bookman Old Style" w:eastAsia="Times New Roman" w:hAnsi="Bookman Old Style" w:cs="Times New Roman"/>
          <w:bCs/>
          <w:iCs/>
          <w:color w:val="0070C0"/>
          <w:sz w:val="24"/>
          <w:szCs w:val="24"/>
          <w:lang w:eastAsia="ru-RU"/>
        </w:rPr>
      </w:pPr>
      <w:r w:rsidRPr="00113B64">
        <w:rPr>
          <w:rFonts w:ascii="Bookman Old Style" w:eastAsia="Times New Roman" w:hAnsi="Bookman Old Style" w:cs="Times New Roman"/>
          <w:bCs/>
          <w:iCs/>
          <w:sz w:val="24"/>
          <w:szCs w:val="24"/>
          <w:lang w:eastAsia="ru-RU"/>
        </w:rPr>
        <w:t>Завхоз: Абрамова Галина Фёдоровна</w:t>
      </w: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
          <w:bCs/>
          <w:iCs/>
          <w:color w:val="FF0000"/>
          <w:sz w:val="24"/>
          <w:szCs w:val="24"/>
          <w:lang w:eastAsia="ru-RU"/>
        </w:rPr>
      </w:pPr>
      <w:r w:rsidRPr="00113B64">
        <w:rPr>
          <w:rFonts w:ascii="Bookman Old Style" w:eastAsia="Times New Roman" w:hAnsi="Bookman Old Style" w:cs="Times New Roman"/>
          <w:b/>
          <w:bCs/>
          <w:iCs/>
          <w:color w:val="FF0000"/>
          <w:sz w:val="24"/>
          <w:szCs w:val="24"/>
          <w:lang w:eastAsia="ru-RU"/>
        </w:rPr>
        <w:t xml:space="preserve">Специалисты:  </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Музыкальный руководитель: </w:t>
      </w:r>
      <w:r w:rsidR="009B37FE">
        <w:rPr>
          <w:rFonts w:ascii="Bookman Old Style" w:eastAsia="Times New Roman" w:hAnsi="Bookman Old Style" w:cs="Times New Roman"/>
          <w:sz w:val="24"/>
          <w:szCs w:val="24"/>
          <w:lang w:eastAsia="ru-RU"/>
        </w:rPr>
        <w:t>Крамаренко Анна Алексеевна</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Учитель-логопед:  Соловьёва Ирина Александровна</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Инструктор по ФИЗО</w:t>
      </w:r>
      <w:r w:rsidR="009B37FE">
        <w:rPr>
          <w:rFonts w:ascii="Bookman Old Style" w:eastAsia="Times New Roman" w:hAnsi="Bookman Old Style" w:cs="Times New Roman"/>
          <w:sz w:val="24"/>
          <w:szCs w:val="24"/>
          <w:lang w:eastAsia="ru-RU"/>
        </w:rPr>
        <w:t>: Лукичёва Галина Викторовна</w:t>
      </w: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Cs/>
          <w:iCs/>
          <w:sz w:val="24"/>
          <w:szCs w:val="24"/>
          <w:lang w:eastAsia="ru-RU"/>
        </w:rPr>
      </w:pP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Cs/>
          <w:iCs/>
          <w:sz w:val="24"/>
          <w:szCs w:val="24"/>
          <w:lang w:eastAsia="ru-RU"/>
        </w:rPr>
      </w:pP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Cs/>
          <w:iCs/>
          <w:sz w:val="24"/>
          <w:szCs w:val="24"/>
          <w:lang w:eastAsia="ru-RU"/>
        </w:rPr>
      </w:pP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Cs/>
          <w:iCs/>
          <w:sz w:val="24"/>
          <w:szCs w:val="24"/>
          <w:lang w:eastAsia="ru-RU"/>
        </w:rPr>
      </w:pP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Cs/>
          <w:iCs/>
          <w:sz w:val="24"/>
          <w:szCs w:val="24"/>
          <w:lang w:eastAsia="ru-RU"/>
        </w:rPr>
      </w:pP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Cs/>
          <w:iCs/>
          <w:sz w:val="24"/>
          <w:szCs w:val="24"/>
          <w:lang w:eastAsia="ru-RU"/>
        </w:rPr>
      </w:pP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Cs/>
          <w:iCs/>
          <w:sz w:val="24"/>
          <w:szCs w:val="24"/>
          <w:lang w:eastAsia="ru-RU"/>
        </w:rPr>
      </w:pP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Cs/>
          <w:iCs/>
          <w:sz w:val="24"/>
          <w:szCs w:val="24"/>
          <w:lang w:eastAsia="ru-RU"/>
        </w:rPr>
      </w:pPr>
    </w:p>
    <w:p w:rsidR="00113B64" w:rsidRPr="00113B64" w:rsidRDefault="00113B64" w:rsidP="00113B64">
      <w:pPr>
        <w:tabs>
          <w:tab w:val="left" w:pos="4845"/>
        </w:tabs>
        <w:spacing w:before="240" w:after="60" w:line="240" w:lineRule="auto"/>
        <w:outlineLvl w:val="4"/>
        <w:rPr>
          <w:rFonts w:ascii="Bookman Old Style" w:eastAsia="Times New Roman" w:hAnsi="Bookman Old Style" w:cs="Times New Roman"/>
          <w:bCs/>
          <w:iCs/>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Default="00113B64" w:rsidP="00113B64">
      <w:pPr>
        <w:rPr>
          <w:rFonts w:ascii="Bookman Old Style" w:eastAsia="Times New Roman" w:hAnsi="Bookman Old Style" w:cs="Times New Roman"/>
          <w:b/>
          <w:color w:val="FF0000"/>
          <w:sz w:val="24"/>
          <w:szCs w:val="24"/>
          <w:lang w:eastAsia="ru-RU"/>
        </w:rPr>
      </w:pPr>
    </w:p>
    <w:p w:rsidR="00BD6D72" w:rsidRDefault="00BD6D72" w:rsidP="00113B64">
      <w:pPr>
        <w:rPr>
          <w:rFonts w:ascii="Bookman Old Style" w:eastAsia="Times New Roman" w:hAnsi="Bookman Old Style" w:cs="Times New Roman"/>
          <w:b/>
          <w:color w:val="FF0000"/>
          <w:sz w:val="24"/>
          <w:szCs w:val="24"/>
          <w:lang w:eastAsia="ru-RU"/>
        </w:rPr>
      </w:pPr>
    </w:p>
    <w:p w:rsidR="00132B9B" w:rsidRPr="00113B64" w:rsidRDefault="00132B9B" w:rsidP="00113B64">
      <w:pPr>
        <w:rPr>
          <w:rFonts w:ascii="Bookman Old Style" w:eastAsia="Times New Roman" w:hAnsi="Bookman Old Style" w:cs="Times New Roman"/>
          <w:b/>
          <w:color w:val="FF0000"/>
          <w:sz w:val="24"/>
          <w:szCs w:val="24"/>
          <w:lang w:eastAsia="ru-RU"/>
        </w:rPr>
      </w:pPr>
    </w:p>
    <w:p w:rsidR="00113B64" w:rsidRDefault="00113B64" w:rsidP="009E28BD">
      <w:pPr>
        <w:contextualSpacing/>
        <w:rPr>
          <w:rFonts w:ascii="Bookman Old Style" w:eastAsia="Times New Roman" w:hAnsi="Bookman Old Style" w:cs="Times New Roman"/>
          <w:b/>
          <w:color w:val="FF0000"/>
          <w:sz w:val="24"/>
          <w:szCs w:val="24"/>
          <w:lang w:eastAsia="ru-RU"/>
        </w:rPr>
      </w:pPr>
    </w:p>
    <w:p w:rsidR="009E28BD" w:rsidRPr="00AF27F2" w:rsidRDefault="00AF27F2" w:rsidP="00AF27F2">
      <w:pPr>
        <w:jc w:val="center"/>
        <w:rPr>
          <w:rFonts w:ascii="Bookman Old Style" w:eastAsia="Times New Roman" w:hAnsi="Bookman Old Style" w:cs="Times New Roman"/>
          <w:b/>
          <w:color w:val="FF0000"/>
          <w:sz w:val="24"/>
          <w:szCs w:val="24"/>
          <w:lang w:eastAsia="ru-RU"/>
        </w:rPr>
      </w:pPr>
      <w:r w:rsidRPr="00113B64">
        <w:rPr>
          <w:rFonts w:ascii="Bookman Old Style" w:eastAsia="Times New Roman" w:hAnsi="Bookman Old Style" w:cs="Times New Roman"/>
          <w:b/>
          <w:color w:val="FF0000"/>
          <w:sz w:val="24"/>
          <w:szCs w:val="24"/>
          <w:lang w:eastAsia="ru-RU"/>
        </w:rPr>
        <w:t>Содержание  годового  плана</w:t>
      </w:r>
    </w:p>
    <w:tbl>
      <w:tblPr>
        <w:tblpPr w:leftFromText="180" w:rightFromText="180" w:vertAnchor="text" w:horzAnchor="margin" w:tblpY="367"/>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7"/>
        <w:gridCol w:w="1276"/>
      </w:tblGrid>
      <w:tr w:rsidR="00AF27F2" w:rsidRPr="00113B64" w:rsidTr="00AF27F2">
        <w:tc>
          <w:tcPr>
            <w:tcW w:w="8897" w:type="dxa"/>
            <w:tcBorders>
              <w:top w:val="single" w:sz="4" w:space="0" w:color="auto"/>
              <w:left w:val="single" w:sz="4" w:space="0" w:color="auto"/>
              <w:bottom w:val="single" w:sz="4" w:space="0" w:color="auto"/>
              <w:right w:val="single" w:sz="4" w:space="0" w:color="auto"/>
            </w:tcBorders>
            <w:hideMark/>
          </w:tcPr>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Названия</w:t>
            </w:r>
          </w:p>
        </w:tc>
        <w:tc>
          <w:tcPr>
            <w:tcW w:w="1276" w:type="dxa"/>
            <w:tcBorders>
              <w:top w:val="single" w:sz="4" w:space="0" w:color="auto"/>
              <w:left w:val="single" w:sz="4" w:space="0" w:color="auto"/>
              <w:bottom w:val="single" w:sz="4" w:space="0" w:color="auto"/>
              <w:right w:val="single" w:sz="4" w:space="0" w:color="auto"/>
            </w:tcBorders>
            <w:hideMark/>
          </w:tcPr>
          <w:p w:rsidR="00AF27F2" w:rsidRPr="00113B64" w:rsidRDefault="00AF27F2" w:rsidP="00AF27F2">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w:t>
            </w:r>
          </w:p>
          <w:p w:rsidR="00AF27F2" w:rsidRPr="00113B64" w:rsidRDefault="00AF27F2" w:rsidP="00AF27F2">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страниц</w:t>
            </w:r>
          </w:p>
        </w:tc>
      </w:tr>
      <w:tr w:rsidR="00AF27F2" w:rsidRPr="00113B64" w:rsidTr="00AF27F2">
        <w:tc>
          <w:tcPr>
            <w:tcW w:w="8897" w:type="dxa"/>
            <w:tcBorders>
              <w:top w:val="single" w:sz="4" w:space="0" w:color="auto"/>
              <w:left w:val="single" w:sz="4" w:space="0" w:color="auto"/>
              <w:bottom w:val="single" w:sz="4" w:space="0" w:color="auto"/>
              <w:right w:val="single" w:sz="4" w:space="0" w:color="auto"/>
            </w:tcBorders>
          </w:tcPr>
          <w:p w:rsidR="00AF27F2" w:rsidRPr="00113B64" w:rsidRDefault="00AF27F2" w:rsidP="00AF27F2">
            <w:pPr>
              <w:jc w:val="both"/>
              <w:rPr>
                <w:rFonts w:ascii="Bookman Old Style" w:eastAsia="Times New Roman" w:hAnsi="Bookman Old Style" w:cs="Times New Roman"/>
                <w:b/>
                <w:sz w:val="24"/>
                <w:szCs w:val="24"/>
                <w:lang w:eastAsia="ru-RU"/>
              </w:rPr>
            </w:pP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1. Анализ  результатов  деятельности  детского  сада  за  прошедший  учебный  год.</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1.1.Расстановка педагогов по группам на 20</w:t>
            </w:r>
            <w:r>
              <w:rPr>
                <w:rFonts w:ascii="Bookman Old Style" w:eastAsia="Times New Roman" w:hAnsi="Bookman Old Style" w:cs="Times New Roman"/>
                <w:b/>
                <w:sz w:val="24"/>
                <w:szCs w:val="24"/>
                <w:lang w:eastAsia="ru-RU"/>
              </w:rPr>
              <w:t>2</w:t>
            </w:r>
            <w:r w:rsidR="009B37FE">
              <w:rPr>
                <w:rFonts w:ascii="Bookman Old Style" w:eastAsia="Times New Roman" w:hAnsi="Bookman Old Style" w:cs="Times New Roman"/>
                <w:b/>
                <w:sz w:val="24"/>
                <w:szCs w:val="24"/>
                <w:lang w:eastAsia="ru-RU"/>
              </w:rPr>
              <w:t>1</w:t>
            </w:r>
            <w:r w:rsidRPr="00113B64">
              <w:rPr>
                <w:rFonts w:ascii="Bookman Old Style" w:eastAsia="Times New Roman" w:hAnsi="Bookman Old Style" w:cs="Times New Roman"/>
                <w:b/>
                <w:sz w:val="24"/>
                <w:szCs w:val="24"/>
                <w:lang w:eastAsia="ru-RU"/>
              </w:rPr>
              <w:t>-20</w:t>
            </w:r>
            <w:r>
              <w:rPr>
                <w:rFonts w:ascii="Bookman Old Style" w:eastAsia="Times New Roman" w:hAnsi="Bookman Old Style" w:cs="Times New Roman"/>
                <w:b/>
                <w:sz w:val="24"/>
                <w:szCs w:val="24"/>
                <w:lang w:eastAsia="ru-RU"/>
              </w:rPr>
              <w:t>2</w:t>
            </w:r>
            <w:r w:rsidR="009B37FE">
              <w:rPr>
                <w:rFonts w:ascii="Bookman Old Style" w:eastAsia="Times New Roman" w:hAnsi="Bookman Old Style" w:cs="Times New Roman"/>
                <w:b/>
                <w:sz w:val="24"/>
                <w:szCs w:val="24"/>
                <w:lang w:eastAsia="ru-RU"/>
              </w:rPr>
              <w:t>2</w:t>
            </w:r>
            <w:r w:rsidRPr="00113B64">
              <w:rPr>
                <w:rFonts w:ascii="Bookman Old Style" w:eastAsia="Times New Roman" w:hAnsi="Bookman Old Style" w:cs="Times New Roman"/>
                <w:b/>
                <w:sz w:val="24"/>
                <w:szCs w:val="24"/>
                <w:lang w:eastAsia="ru-RU"/>
              </w:rPr>
              <w:t>г.</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1.2.Сведения о кадрах на 20</w:t>
            </w:r>
            <w:r>
              <w:rPr>
                <w:rFonts w:ascii="Bookman Old Style" w:eastAsia="Times New Roman" w:hAnsi="Bookman Old Style" w:cs="Times New Roman"/>
                <w:b/>
                <w:sz w:val="24"/>
                <w:szCs w:val="24"/>
                <w:lang w:eastAsia="ru-RU"/>
              </w:rPr>
              <w:t>2</w:t>
            </w:r>
            <w:r w:rsidR="009B37FE">
              <w:rPr>
                <w:rFonts w:ascii="Bookman Old Style" w:eastAsia="Times New Roman" w:hAnsi="Bookman Old Style" w:cs="Times New Roman"/>
                <w:b/>
                <w:sz w:val="24"/>
                <w:szCs w:val="24"/>
                <w:lang w:eastAsia="ru-RU"/>
              </w:rPr>
              <w:t>1</w:t>
            </w:r>
            <w:r w:rsidRPr="00113B64">
              <w:rPr>
                <w:rFonts w:ascii="Bookman Old Style" w:eastAsia="Times New Roman" w:hAnsi="Bookman Old Style" w:cs="Times New Roman"/>
                <w:b/>
                <w:sz w:val="24"/>
                <w:szCs w:val="24"/>
                <w:lang w:eastAsia="ru-RU"/>
              </w:rPr>
              <w:t>-20</w:t>
            </w:r>
            <w:r>
              <w:rPr>
                <w:rFonts w:ascii="Bookman Old Style" w:eastAsia="Times New Roman" w:hAnsi="Bookman Old Style" w:cs="Times New Roman"/>
                <w:b/>
                <w:sz w:val="24"/>
                <w:szCs w:val="24"/>
                <w:lang w:eastAsia="ru-RU"/>
              </w:rPr>
              <w:t>2</w:t>
            </w:r>
            <w:r w:rsidR="009B37FE">
              <w:rPr>
                <w:rFonts w:ascii="Bookman Old Style" w:eastAsia="Times New Roman" w:hAnsi="Bookman Old Style" w:cs="Times New Roman"/>
                <w:b/>
                <w:sz w:val="24"/>
                <w:szCs w:val="24"/>
                <w:lang w:eastAsia="ru-RU"/>
              </w:rPr>
              <w:t>2</w:t>
            </w:r>
            <w:r w:rsidRPr="00113B64">
              <w:rPr>
                <w:rFonts w:ascii="Bookman Old Style" w:eastAsia="Times New Roman" w:hAnsi="Bookman Old Style" w:cs="Times New Roman"/>
                <w:b/>
                <w:sz w:val="24"/>
                <w:szCs w:val="24"/>
                <w:lang w:eastAsia="ru-RU"/>
              </w:rPr>
              <w:t xml:space="preserve">г. </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 xml:space="preserve">2.Цели и задачи </w:t>
            </w:r>
            <w:proofErr w:type="spellStart"/>
            <w:r w:rsidRPr="00113B64">
              <w:rPr>
                <w:rFonts w:ascii="Bookman Old Style" w:eastAsia="Times New Roman" w:hAnsi="Bookman Old Style" w:cs="Times New Roman"/>
                <w:b/>
                <w:sz w:val="24"/>
                <w:szCs w:val="24"/>
                <w:lang w:eastAsia="ru-RU"/>
              </w:rPr>
              <w:t>воспитательно</w:t>
            </w:r>
            <w:proofErr w:type="spellEnd"/>
            <w:r>
              <w:rPr>
                <w:rFonts w:ascii="Bookman Old Style" w:eastAsia="Times New Roman" w:hAnsi="Bookman Old Style" w:cs="Times New Roman"/>
                <w:b/>
                <w:sz w:val="24"/>
                <w:szCs w:val="24"/>
                <w:lang w:eastAsia="ru-RU"/>
              </w:rPr>
              <w:t xml:space="preserve"> - образовательной работы на 202</w:t>
            </w:r>
            <w:r w:rsidR="009B37FE">
              <w:rPr>
                <w:rFonts w:ascii="Bookman Old Style" w:eastAsia="Times New Roman" w:hAnsi="Bookman Old Style" w:cs="Times New Roman"/>
                <w:b/>
                <w:sz w:val="24"/>
                <w:szCs w:val="24"/>
                <w:lang w:eastAsia="ru-RU"/>
              </w:rPr>
              <w:t>1</w:t>
            </w:r>
            <w:r w:rsidRPr="00113B64">
              <w:rPr>
                <w:rFonts w:ascii="Bookman Old Style" w:eastAsia="Times New Roman" w:hAnsi="Bookman Old Style" w:cs="Times New Roman"/>
                <w:b/>
                <w:sz w:val="24"/>
                <w:szCs w:val="24"/>
                <w:lang w:eastAsia="ru-RU"/>
              </w:rPr>
              <w:t>-20</w:t>
            </w:r>
            <w:r>
              <w:rPr>
                <w:rFonts w:ascii="Bookman Old Style" w:eastAsia="Times New Roman" w:hAnsi="Bookman Old Style" w:cs="Times New Roman"/>
                <w:b/>
                <w:sz w:val="24"/>
                <w:szCs w:val="24"/>
                <w:lang w:eastAsia="ru-RU"/>
              </w:rPr>
              <w:t>2</w:t>
            </w:r>
            <w:r w:rsidR="009B37FE">
              <w:rPr>
                <w:rFonts w:ascii="Bookman Old Style" w:eastAsia="Times New Roman" w:hAnsi="Bookman Old Style" w:cs="Times New Roman"/>
                <w:b/>
                <w:sz w:val="24"/>
                <w:szCs w:val="24"/>
                <w:lang w:eastAsia="ru-RU"/>
              </w:rPr>
              <w:t>2</w:t>
            </w:r>
            <w:r>
              <w:rPr>
                <w:rFonts w:ascii="Bookman Old Style" w:eastAsia="Times New Roman" w:hAnsi="Bookman Old Style" w:cs="Times New Roman"/>
                <w:b/>
                <w:sz w:val="24"/>
                <w:szCs w:val="24"/>
                <w:lang w:eastAsia="ru-RU"/>
              </w:rPr>
              <w:t xml:space="preserve"> </w:t>
            </w:r>
            <w:proofErr w:type="spellStart"/>
            <w:r w:rsidRPr="00113B64">
              <w:rPr>
                <w:rFonts w:ascii="Bookman Old Style" w:eastAsia="Times New Roman" w:hAnsi="Bookman Old Style" w:cs="Times New Roman"/>
                <w:b/>
                <w:sz w:val="24"/>
                <w:szCs w:val="24"/>
                <w:lang w:eastAsia="ru-RU"/>
              </w:rPr>
              <w:t>уч</w:t>
            </w:r>
            <w:proofErr w:type="gramStart"/>
            <w:r w:rsidRPr="00113B64">
              <w:rPr>
                <w:rFonts w:ascii="Bookman Old Style" w:eastAsia="Times New Roman" w:hAnsi="Bookman Old Style" w:cs="Times New Roman"/>
                <w:b/>
                <w:sz w:val="24"/>
                <w:szCs w:val="24"/>
                <w:lang w:eastAsia="ru-RU"/>
              </w:rPr>
              <w:t>.г</w:t>
            </w:r>
            <w:proofErr w:type="gramEnd"/>
            <w:r w:rsidRPr="00113B64">
              <w:rPr>
                <w:rFonts w:ascii="Bookman Old Style" w:eastAsia="Times New Roman" w:hAnsi="Bookman Old Style" w:cs="Times New Roman"/>
                <w:b/>
                <w:sz w:val="24"/>
                <w:szCs w:val="24"/>
                <w:lang w:eastAsia="ru-RU"/>
              </w:rPr>
              <w:t>од</w:t>
            </w:r>
            <w:proofErr w:type="spellEnd"/>
            <w:r w:rsidRPr="00113B64">
              <w:rPr>
                <w:rFonts w:ascii="Bookman Old Style" w:eastAsia="Times New Roman" w:hAnsi="Bookman Old Style" w:cs="Times New Roman"/>
                <w:b/>
                <w:sz w:val="24"/>
                <w:szCs w:val="24"/>
                <w:lang w:eastAsia="ru-RU"/>
              </w:rPr>
              <w:t>.</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3. Система  мероприятий  по  реализации  задач:</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sz w:val="24"/>
                <w:szCs w:val="24"/>
                <w:lang w:eastAsia="ru-RU"/>
              </w:rPr>
              <w:t>3.1. Программно-методическое  обеспечение  воспитательно-образовательного  процесса.</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3.2. Педагогические  советы.</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Тематический контроль. Оперативный контроль.</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3.3.Производственные совещания при заведующей.</w:t>
            </w:r>
          </w:p>
          <w:p w:rsidR="00AF27F2" w:rsidRPr="00113B64" w:rsidRDefault="00AF27F2" w:rsidP="00AF27F2">
            <w:pPr>
              <w:jc w:val="both"/>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3.4.</w:t>
            </w:r>
            <w:r w:rsidRPr="00113B64">
              <w:rPr>
                <w:rFonts w:ascii="Bookman Old Style" w:eastAsia="Times New Roman" w:hAnsi="Bookman Old Style" w:cs="Times New Roman"/>
                <w:sz w:val="24"/>
                <w:szCs w:val="24"/>
                <w:lang w:eastAsia="ru-RU"/>
              </w:rPr>
              <w:t>Методические совещания.</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3.5. Семинары. Семинар</w:t>
            </w:r>
            <w:proofErr w:type="gramStart"/>
            <w:r w:rsidRPr="00113B64">
              <w:rPr>
                <w:rFonts w:ascii="Bookman Old Style" w:eastAsia="Times New Roman" w:hAnsi="Bookman Old Style" w:cs="Times New Roman"/>
                <w:sz w:val="24"/>
                <w:szCs w:val="24"/>
                <w:lang w:eastAsia="ru-RU"/>
              </w:rPr>
              <w:t>ы-</w:t>
            </w:r>
            <w:proofErr w:type="gramEnd"/>
            <w:r w:rsidRPr="00113B64">
              <w:rPr>
                <w:rFonts w:ascii="Bookman Old Style" w:eastAsia="Times New Roman" w:hAnsi="Bookman Old Style" w:cs="Times New Roman"/>
                <w:sz w:val="24"/>
                <w:szCs w:val="24"/>
                <w:lang w:eastAsia="ru-RU"/>
              </w:rPr>
              <w:t xml:space="preserve"> практикумы.</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3.6. Консультации.</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3.7.Открытые просмотры педагогической деятельности.</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3.8.Досуги и развлечения.</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3.9.Смотры, конкурсы, выставки.</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4. Самообразование педагогов.</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5.Работа в методическом кабинете.</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6.Работа медицинского кабинета.</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6.1.План санитарно-оздоровительных мероприятий.</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7.Взаимодействие с родителями.</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7.1.Планирование работы с родителями.</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7.2.План проведения общих родительских собраний.</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7.3.Групповые собрания</w:t>
            </w:r>
          </w:p>
          <w:p w:rsidR="00AF27F2" w:rsidRPr="00113B64" w:rsidRDefault="00AF27F2" w:rsidP="00AF27F2">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lastRenderedPageBreak/>
              <w:t>8.План работы по преемственности ДОУ и школы.</w:t>
            </w:r>
          </w:p>
          <w:p w:rsidR="00AF27F2" w:rsidRPr="009B37FE" w:rsidRDefault="00AF27F2" w:rsidP="009B37FE">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9.Административно-хозяйственная работа.</w:t>
            </w:r>
          </w:p>
        </w:tc>
        <w:tc>
          <w:tcPr>
            <w:tcW w:w="1276" w:type="dxa"/>
            <w:tcBorders>
              <w:top w:val="single" w:sz="4" w:space="0" w:color="auto"/>
              <w:left w:val="single" w:sz="4" w:space="0" w:color="auto"/>
              <w:bottom w:val="single" w:sz="4" w:space="0" w:color="auto"/>
              <w:right w:val="single" w:sz="4" w:space="0" w:color="auto"/>
            </w:tcBorders>
          </w:tcPr>
          <w:p w:rsidR="00AF27F2" w:rsidRPr="00113B64" w:rsidRDefault="00AF27F2" w:rsidP="00AF27F2">
            <w:pPr>
              <w:jc w:val="both"/>
              <w:rPr>
                <w:rFonts w:ascii="Bookman Old Style" w:eastAsia="Times New Roman" w:hAnsi="Bookman Old Style" w:cs="Times New Roman"/>
                <w:sz w:val="24"/>
                <w:szCs w:val="24"/>
                <w:lang w:eastAsia="ru-RU"/>
              </w:rPr>
            </w:pP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5-20</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21</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22</w:t>
            </w:r>
          </w:p>
          <w:p w:rsidR="00AF27F2" w:rsidRPr="00113B64" w:rsidRDefault="00AF27F2" w:rsidP="00AF27F2">
            <w:pPr>
              <w:jc w:val="both"/>
              <w:rPr>
                <w:rFonts w:ascii="Bookman Old Style" w:eastAsia="Times New Roman" w:hAnsi="Bookman Old Style" w:cs="Times New Roman"/>
                <w:sz w:val="24"/>
                <w:szCs w:val="24"/>
                <w:lang w:eastAsia="ru-RU"/>
              </w:rPr>
            </w:pP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24,25</w:t>
            </w:r>
          </w:p>
          <w:p w:rsidR="00AF27F2" w:rsidRPr="00113B64" w:rsidRDefault="00AF27F2" w:rsidP="00AF27F2">
            <w:pPr>
              <w:jc w:val="both"/>
              <w:rPr>
                <w:rFonts w:ascii="Bookman Old Style" w:eastAsia="Times New Roman" w:hAnsi="Bookman Old Style" w:cs="Times New Roman"/>
                <w:sz w:val="24"/>
                <w:szCs w:val="24"/>
                <w:lang w:eastAsia="ru-RU"/>
              </w:rPr>
            </w:pP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26-28</w:t>
            </w:r>
          </w:p>
          <w:p w:rsidR="00AF27F2" w:rsidRPr="00113B64" w:rsidRDefault="00AF27F2" w:rsidP="00AF27F2">
            <w:pPr>
              <w:jc w:val="both"/>
              <w:rPr>
                <w:rFonts w:ascii="Bookman Old Style" w:eastAsia="Times New Roman" w:hAnsi="Bookman Old Style" w:cs="Times New Roman"/>
                <w:sz w:val="24"/>
                <w:szCs w:val="24"/>
                <w:lang w:eastAsia="ru-RU"/>
              </w:rPr>
            </w:pP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29</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30</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31</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33</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35</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36</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37</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38</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39</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40</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41</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42</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45</w:t>
            </w:r>
          </w:p>
          <w:p w:rsidR="00AF27F2" w:rsidRPr="00113B64" w:rsidRDefault="00AF27F2" w:rsidP="00AF27F2">
            <w:pPr>
              <w:jc w:val="both"/>
              <w:rPr>
                <w:rFonts w:ascii="Bookman Old Style" w:eastAsia="Times New Roman" w:hAnsi="Bookman Old Style" w:cs="Times New Roman"/>
                <w:sz w:val="24"/>
                <w:szCs w:val="24"/>
                <w:lang w:eastAsia="ru-RU"/>
              </w:rPr>
            </w:pP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48</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49</w:t>
            </w: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lastRenderedPageBreak/>
              <w:t>54</w:t>
            </w:r>
          </w:p>
          <w:p w:rsidR="00AF27F2" w:rsidRPr="00113B64" w:rsidRDefault="00AF27F2" w:rsidP="00AF27F2">
            <w:pPr>
              <w:jc w:val="both"/>
              <w:rPr>
                <w:rFonts w:ascii="Bookman Old Style" w:eastAsia="Times New Roman" w:hAnsi="Bookman Old Style" w:cs="Times New Roman"/>
                <w:sz w:val="24"/>
                <w:szCs w:val="24"/>
                <w:lang w:eastAsia="ru-RU"/>
              </w:rPr>
            </w:pPr>
          </w:p>
          <w:p w:rsidR="00AF27F2" w:rsidRPr="00113B64" w:rsidRDefault="00AF27F2" w:rsidP="00AF27F2">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55</w:t>
            </w:r>
          </w:p>
        </w:tc>
      </w:tr>
    </w:tbl>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Calibri" w:eastAsia="Calibri" w:hAnsi="Calibri" w:cs="Times New Roman"/>
        </w:rPr>
      </w:pPr>
    </w:p>
    <w:p w:rsidR="00113B64" w:rsidRDefault="00113B64" w:rsidP="00113B64">
      <w:pPr>
        <w:rPr>
          <w:rFonts w:ascii="Bookman Old Style" w:hAnsi="Bookman Old Style"/>
          <w:i/>
        </w:rPr>
      </w:pPr>
    </w:p>
    <w:p w:rsidR="00113B64" w:rsidRDefault="00113B64" w:rsidP="00113B64">
      <w:pPr>
        <w:rPr>
          <w:rFonts w:ascii="Bookman Old Style" w:hAnsi="Bookman Old Style"/>
          <w:i/>
        </w:rPr>
      </w:pPr>
    </w:p>
    <w:p w:rsidR="009B37FE" w:rsidRDefault="009B37FE" w:rsidP="00113B64">
      <w:pPr>
        <w:rPr>
          <w:rFonts w:ascii="Bookman Old Style" w:hAnsi="Bookman Old Style"/>
          <w:i/>
        </w:rPr>
      </w:pPr>
    </w:p>
    <w:p w:rsidR="009B37FE" w:rsidRDefault="009B37FE" w:rsidP="00113B64">
      <w:pPr>
        <w:rPr>
          <w:rFonts w:ascii="Bookman Old Style" w:hAnsi="Bookman Old Style"/>
          <w:i/>
        </w:rPr>
      </w:pPr>
    </w:p>
    <w:p w:rsidR="009B37FE" w:rsidRDefault="009B37FE" w:rsidP="00113B64">
      <w:pPr>
        <w:rPr>
          <w:rFonts w:ascii="Bookman Old Style" w:hAnsi="Bookman Old Style"/>
          <w:i/>
        </w:rPr>
      </w:pPr>
    </w:p>
    <w:p w:rsidR="00B8198B" w:rsidRDefault="00B8198B" w:rsidP="00B8198B">
      <w:pPr>
        <w:keepNext/>
        <w:keepLines/>
        <w:tabs>
          <w:tab w:val="left" w:pos="0"/>
        </w:tabs>
        <w:spacing w:after="0" w:line="240" w:lineRule="auto"/>
        <w:contextualSpacing/>
        <w:jc w:val="center"/>
        <w:outlineLvl w:val="0"/>
        <w:rPr>
          <w:rFonts w:ascii="Bookman Old Style" w:eastAsiaTheme="majorEastAsia" w:hAnsi="Bookman Old Style" w:cs="Times New Roman"/>
          <w:b/>
          <w:bCs/>
          <w:color w:val="7030A0"/>
          <w:lang w:eastAsia="ru-RU"/>
        </w:rPr>
      </w:pPr>
    </w:p>
    <w:p w:rsidR="009B37FE" w:rsidRPr="00DA4ECB" w:rsidRDefault="009B37FE" w:rsidP="009B37FE">
      <w:pPr>
        <w:keepNext/>
        <w:keepLines/>
        <w:tabs>
          <w:tab w:val="left" w:pos="0"/>
        </w:tabs>
        <w:spacing w:after="0" w:line="240" w:lineRule="auto"/>
        <w:contextualSpacing/>
        <w:jc w:val="center"/>
        <w:outlineLvl w:val="0"/>
        <w:rPr>
          <w:rFonts w:ascii="Bookman Old Style" w:eastAsiaTheme="majorEastAsia" w:hAnsi="Bookman Old Style" w:cs="Times New Roman"/>
          <w:b/>
          <w:bCs/>
          <w:color w:val="7030A0"/>
          <w:lang w:eastAsia="ru-RU"/>
        </w:rPr>
      </w:pPr>
      <w:r w:rsidRPr="00DA4ECB">
        <w:rPr>
          <w:rFonts w:ascii="Bookman Old Style" w:eastAsiaTheme="majorEastAsia" w:hAnsi="Bookman Old Style" w:cs="Times New Roman"/>
          <w:b/>
          <w:bCs/>
          <w:color w:val="7030A0"/>
          <w:lang w:eastAsia="ru-RU"/>
        </w:rPr>
        <w:t>ПРОБЛЕМНО-ОРИЕНТИРОВАННЫЙ АНАЛИЗ                                           ОБРАЗОВАТЕЛЬНОЙ ДЕЯТЕЛЬНОСТИ  МКДОУ Д/С №13 «СВЕТЛЯЧОК»                      ЗА 20</w:t>
      </w:r>
      <w:r>
        <w:rPr>
          <w:rFonts w:ascii="Bookman Old Style" w:eastAsiaTheme="majorEastAsia" w:hAnsi="Bookman Old Style" w:cs="Times New Roman"/>
          <w:b/>
          <w:bCs/>
          <w:color w:val="7030A0"/>
          <w:lang w:eastAsia="ru-RU"/>
        </w:rPr>
        <w:t>20</w:t>
      </w:r>
      <w:r w:rsidRPr="00DA4ECB">
        <w:rPr>
          <w:rFonts w:ascii="Bookman Old Style" w:eastAsiaTheme="majorEastAsia" w:hAnsi="Bookman Old Style" w:cs="Times New Roman"/>
          <w:b/>
          <w:bCs/>
          <w:color w:val="7030A0"/>
          <w:lang w:eastAsia="ru-RU"/>
        </w:rPr>
        <w:t xml:space="preserve"> – 20</w:t>
      </w:r>
      <w:r>
        <w:rPr>
          <w:rFonts w:ascii="Bookman Old Style" w:eastAsiaTheme="majorEastAsia" w:hAnsi="Bookman Old Style" w:cs="Times New Roman"/>
          <w:b/>
          <w:bCs/>
          <w:color w:val="7030A0"/>
          <w:lang w:eastAsia="ru-RU"/>
        </w:rPr>
        <w:t>21</w:t>
      </w:r>
      <w:r w:rsidRPr="00DA4ECB">
        <w:rPr>
          <w:rFonts w:ascii="Bookman Old Style" w:eastAsiaTheme="majorEastAsia" w:hAnsi="Bookman Old Style" w:cs="Times New Roman"/>
          <w:b/>
          <w:bCs/>
          <w:color w:val="7030A0"/>
          <w:lang w:eastAsia="ru-RU"/>
        </w:rPr>
        <w:t xml:space="preserve"> УЧЕБНЫЙ ГОД.</w:t>
      </w:r>
    </w:p>
    <w:p w:rsidR="009B37FE" w:rsidRPr="00DA4ECB" w:rsidRDefault="009B37FE" w:rsidP="009B37FE">
      <w:pPr>
        <w:tabs>
          <w:tab w:val="left" w:pos="426"/>
        </w:tabs>
        <w:spacing w:after="0" w:line="240" w:lineRule="auto"/>
        <w:ind w:firstLine="426"/>
        <w:contextualSpacing/>
        <w:jc w:val="both"/>
        <w:rPr>
          <w:rFonts w:ascii="Bookman Old Style" w:eastAsiaTheme="minorEastAsia" w:hAnsi="Bookman Old Style" w:cs="Times New Roman"/>
          <w:color w:val="7030A0"/>
          <w:lang w:eastAsia="ru-RU"/>
        </w:rPr>
      </w:pPr>
    </w:p>
    <w:p w:rsidR="009B37FE" w:rsidRPr="00DA4ECB" w:rsidRDefault="009B37FE" w:rsidP="009B37FE">
      <w:pPr>
        <w:tabs>
          <w:tab w:val="left" w:pos="426"/>
        </w:tabs>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Муниципальное дошкольное образовательное учреждение МКДОУ </w:t>
      </w:r>
      <w:proofErr w:type="spellStart"/>
      <w:r w:rsidRPr="00DA4ECB">
        <w:rPr>
          <w:rFonts w:ascii="Bookman Old Style" w:eastAsiaTheme="minorEastAsia" w:hAnsi="Bookman Old Style" w:cs="Times New Roman"/>
          <w:lang w:eastAsia="ru-RU"/>
        </w:rPr>
        <w:t>д</w:t>
      </w:r>
      <w:proofErr w:type="spellEnd"/>
      <w:r w:rsidRPr="00DA4ECB">
        <w:rPr>
          <w:rFonts w:ascii="Bookman Old Style" w:eastAsiaTheme="minorEastAsia" w:hAnsi="Bookman Old Style" w:cs="Times New Roman"/>
          <w:lang w:eastAsia="ru-RU"/>
        </w:rPr>
        <w:t xml:space="preserve">/с № 13 «Светлячок» имеет следующий статус: </w:t>
      </w:r>
    </w:p>
    <w:p w:rsidR="009B37FE" w:rsidRPr="00DA4ECB" w:rsidRDefault="009B37FE" w:rsidP="009B37FE">
      <w:pPr>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Calibri" w:hAnsi="Bookman Old Style" w:cs="Times New Roman"/>
          <w:b/>
          <w:i/>
          <w:lang w:eastAsia="ru-RU"/>
        </w:rPr>
        <w:t>Тип</w:t>
      </w:r>
      <w:r w:rsidRPr="00DA4ECB">
        <w:rPr>
          <w:rFonts w:ascii="Bookman Old Style" w:eastAsia="Calibri" w:hAnsi="Bookman Old Style" w:cs="Times New Roman"/>
          <w:i/>
          <w:lang w:eastAsia="ru-RU"/>
        </w:rPr>
        <w:t>:</w:t>
      </w:r>
      <w:r w:rsidRPr="00DA4ECB">
        <w:rPr>
          <w:rFonts w:ascii="Bookman Old Style" w:eastAsia="Calibri" w:hAnsi="Bookman Old Style" w:cs="Times New Roman"/>
          <w:lang w:eastAsia="ru-RU"/>
        </w:rPr>
        <w:t xml:space="preserve"> </w:t>
      </w:r>
      <w:r w:rsidRPr="00DA4ECB">
        <w:rPr>
          <w:rFonts w:ascii="Bookman Old Style" w:eastAsia="Calibri" w:hAnsi="Bookman Old Style" w:cs="Times New Roman"/>
          <w:u w:val="single"/>
          <w:lang w:eastAsia="ru-RU"/>
        </w:rPr>
        <w:t>дошкольное образовательное учреждение</w:t>
      </w:r>
    </w:p>
    <w:p w:rsidR="009B37FE" w:rsidRPr="00DA4ECB" w:rsidRDefault="009B37FE" w:rsidP="009B37FE">
      <w:pPr>
        <w:spacing w:after="0" w:line="240" w:lineRule="auto"/>
        <w:ind w:firstLine="567"/>
        <w:contextualSpacing/>
        <w:jc w:val="both"/>
        <w:rPr>
          <w:rFonts w:ascii="Bookman Old Style" w:eastAsia="Calibri" w:hAnsi="Bookman Old Style" w:cs="Times New Roman"/>
          <w:lang w:eastAsia="ru-RU"/>
        </w:rPr>
      </w:pPr>
      <w:r w:rsidRPr="00DA4ECB">
        <w:rPr>
          <w:rFonts w:ascii="Bookman Old Style" w:eastAsia="Calibri" w:hAnsi="Bookman Old Style" w:cs="Times New Roman"/>
          <w:b/>
          <w:i/>
          <w:lang w:eastAsia="ru-RU"/>
        </w:rPr>
        <w:t>Вид</w:t>
      </w:r>
      <w:r w:rsidRPr="00DA4ECB">
        <w:rPr>
          <w:rFonts w:ascii="Bookman Old Style" w:eastAsia="Calibri" w:hAnsi="Bookman Old Style" w:cs="Times New Roman"/>
          <w:i/>
          <w:lang w:eastAsia="ru-RU"/>
        </w:rPr>
        <w:t xml:space="preserve">: </w:t>
      </w:r>
      <w:proofErr w:type="spellStart"/>
      <w:r w:rsidRPr="00DA4ECB">
        <w:rPr>
          <w:rFonts w:ascii="Bookman Old Style" w:eastAsia="Calibri" w:hAnsi="Bookman Old Style" w:cs="Times New Roman"/>
          <w:u w:val="single"/>
          <w:lang w:eastAsia="ru-RU"/>
        </w:rPr>
        <w:t>общеразвивающий</w:t>
      </w:r>
      <w:proofErr w:type="spellEnd"/>
    </w:p>
    <w:p w:rsidR="009B37FE" w:rsidRPr="00DA4ECB" w:rsidRDefault="009B37FE" w:rsidP="009B37FE">
      <w:pPr>
        <w:spacing w:after="0" w:line="240" w:lineRule="auto"/>
        <w:ind w:firstLine="567"/>
        <w:contextualSpacing/>
        <w:jc w:val="both"/>
        <w:rPr>
          <w:rFonts w:ascii="Bookman Old Style" w:eastAsia="Calibri" w:hAnsi="Bookman Old Style" w:cs="Times New Roman"/>
          <w:lang w:eastAsia="ru-RU"/>
        </w:rPr>
      </w:pPr>
      <w:r w:rsidRPr="00DA4ECB">
        <w:rPr>
          <w:rFonts w:ascii="Bookman Old Style" w:eastAsia="Calibri" w:hAnsi="Bookman Old Style" w:cs="Times New Roman"/>
          <w:lang w:eastAsia="ru-RU"/>
        </w:rPr>
        <w:t>В соответствии с установленным государственным статусом образовательное учреждение реализует образовательные программы дошкольного образования</w:t>
      </w:r>
      <w:r w:rsidRPr="00DA4ECB">
        <w:rPr>
          <w:rFonts w:ascii="Bookman Old Style" w:eastAsiaTheme="minorEastAsia" w:hAnsi="Bookman Old Style" w:cs="Times New Roman"/>
          <w:lang w:eastAsia="ru-RU"/>
        </w:rPr>
        <w:t xml:space="preserve"> с осуществлением физического и психического развития, коррекции и оздоровления всех воспитанников – по Уставу</w:t>
      </w:r>
      <w:r w:rsidRPr="00DA4ECB">
        <w:rPr>
          <w:rFonts w:ascii="Bookman Old Style" w:eastAsia="Calibri" w:hAnsi="Bookman Old Style" w:cs="Times New Roman"/>
          <w:lang w:eastAsia="ru-RU"/>
        </w:rPr>
        <w:t xml:space="preserve"> (</w:t>
      </w:r>
      <w:r w:rsidRPr="00DA4ECB">
        <w:rPr>
          <w:rFonts w:ascii="Bookman Old Style" w:eastAsia="Calibri" w:hAnsi="Bookman Old Style" w:cs="Times New Roman"/>
          <w:b/>
          <w:lang w:eastAsia="ru-RU"/>
        </w:rPr>
        <w:t>лицензия</w:t>
      </w:r>
      <w:r w:rsidRPr="00DA4ECB">
        <w:rPr>
          <w:rFonts w:ascii="Bookman Old Style" w:eastAsia="Calibri" w:hAnsi="Bookman Old Style" w:cs="Times New Roman"/>
          <w:lang w:eastAsia="ru-RU"/>
        </w:rPr>
        <w:t xml:space="preserve"> № 5685 от 02.02.2012 г.).</w:t>
      </w:r>
    </w:p>
    <w:p w:rsidR="009B37FE" w:rsidRPr="00DA4ECB" w:rsidRDefault="009B37FE" w:rsidP="009B37FE">
      <w:pPr>
        <w:spacing w:after="0" w:line="240" w:lineRule="auto"/>
        <w:ind w:firstLine="567"/>
        <w:contextualSpacing/>
        <w:jc w:val="both"/>
        <w:rPr>
          <w:rFonts w:ascii="Bookman Old Style" w:eastAsia="Calibri" w:hAnsi="Bookman Old Style" w:cs="Times New Roman"/>
          <w:lang w:eastAsia="ru-RU"/>
        </w:rPr>
      </w:pPr>
      <w:r w:rsidRPr="00DA4ECB">
        <w:rPr>
          <w:rFonts w:ascii="Bookman Old Style" w:eastAsiaTheme="minorEastAsia" w:hAnsi="Bookman Old Style" w:cs="Times New Roman"/>
          <w:b/>
          <w:lang w:eastAsia="ru-RU"/>
        </w:rPr>
        <w:t>Местонахождение</w:t>
      </w:r>
      <w:r w:rsidRPr="00DA4ECB">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u w:val="single"/>
          <w:lang w:eastAsia="ru-RU"/>
        </w:rPr>
        <w:t xml:space="preserve">РД, г. Кизляр, ул. </w:t>
      </w:r>
      <w:proofErr w:type="gramStart"/>
      <w:r w:rsidRPr="00DA4ECB">
        <w:rPr>
          <w:rFonts w:ascii="Bookman Old Style" w:eastAsiaTheme="minorEastAsia" w:hAnsi="Bookman Old Style" w:cs="Times New Roman"/>
          <w:u w:val="single"/>
          <w:lang w:eastAsia="ru-RU"/>
        </w:rPr>
        <w:t>Кооперативная</w:t>
      </w:r>
      <w:proofErr w:type="gramEnd"/>
      <w:r w:rsidRPr="00DA4ECB">
        <w:rPr>
          <w:rFonts w:ascii="Bookman Old Style" w:eastAsiaTheme="minorEastAsia" w:hAnsi="Bookman Old Style" w:cs="Times New Roman"/>
          <w:u w:val="single"/>
          <w:lang w:eastAsia="ru-RU"/>
        </w:rPr>
        <w:t>,4</w:t>
      </w:r>
    </w:p>
    <w:p w:rsidR="009B37FE" w:rsidRPr="00DA4ECB" w:rsidRDefault="009B37FE" w:rsidP="009B37FE">
      <w:pPr>
        <w:spacing w:after="0" w:line="240" w:lineRule="auto"/>
        <w:ind w:firstLine="567"/>
        <w:contextualSpacing/>
        <w:jc w:val="both"/>
        <w:rPr>
          <w:rFonts w:ascii="Bookman Old Style" w:eastAsia="Calibri" w:hAnsi="Bookman Old Style" w:cs="Times New Roman"/>
          <w:lang w:eastAsia="ru-RU"/>
        </w:rPr>
      </w:pPr>
      <w:r w:rsidRPr="00DA4ECB">
        <w:rPr>
          <w:rFonts w:ascii="Bookman Old Style" w:eastAsiaTheme="minorEastAsia" w:hAnsi="Bookman Old Style" w:cs="Times New Roman"/>
          <w:b/>
          <w:lang w:eastAsia="ru-RU"/>
        </w:rPr>
        <w:t>т/факс</w:t>
      </w:r>
      <w:r w:rsidRPr="00DA4ECB">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u w:val="single"/>
          <w:lang w:eastAsia="ru-RU"/>
        </w:rPr>
        <w:t>8(87239)2-21-53</w:t>
      </w:r>
    </w:p>
    <w:p w:rsidR="009B37FE" w:rsidRPr="00DA4ECB" w:rsidRDefault="009B37FE" w:rsidP="009B37FE">
      <w:pPr>
        <w:spacing w:after="0" w:line="240" w:lineRule="auto"/>
        <w:ind w:firstLine="567"/>
        <w:contextualSpacing/>
        <w:jc w:val="both"/>
        <w:rPr>
          <w:rFonts w:ascii="Bookman Old Style" w:eastAsiaTheme="minorEastAsia" w:hAnsi="Bookman Old Style" w:cs="Times New Roman"/>
          <w:lang w:eastAsia="ru-RU"/>
        </w:rPr>
      </w:pPr>
      <w:proofErr w:type="gramStart"/>
      <w:r w:rsidRPr="00DA4ECB">
        <w:rPr>
          <w:rFonts w:ascii="Bookman Old Style" w:eastAsiaTheme="minorEastAsia" w:hAnsi="Bookman Old Style" w:cs="Times New Roman"/>
          <w:b/>
          <w:lang w:eastAsia="ru-RU"/>
        </w:rPr>
        <w:t>е</w:t>
      </w:r>
      <w:proofErr w:type="gramEnd"/>
      <w:r w:rsidRPr="00DA4ECB">
        <w:rPr>
          <w:rFonts w:ascii="Bookman Old Style" w:eastAsiaTheme="minorEastAsia" w:hAnsi="Bookman Old Style" w:cs="Times New Roman"/>
          <w:b/>
          <w:lang w:eastAsia="ru-RU"/>
        </w:rPr>
        <w:t>-</w:t>
      </w:r>
      <w:r w:rsidRPr="00DA4ECB">
        <w:rPr>
          <w:rFonts w:ascii="Bookman Old Style" w:eastAsiaTheme="minorEastAsia" w:hAnsi="Bookman Old Style" w:cs="Times New Roman"/>
          <w:b/>
          <w:lang w:val="en-US" w:eastAsia="ru-RU"/>
        </w:rPr>
        <w:t>mail</w:t>
      </w:r>
      <w:r w:rsidRPr="00DA4ECB">
        <w:rPr>
          <w:rFonts w:ascii="Bookman Old Style" w:eastAsiaTheme="minorEastAsia" w:hAnsi="Bookman Old Style" w:cs="Times New Roman"/>
          <w:lang w:eastAsia="ru-RU"/>
        </w:rPr>
        <w:t xml:space="preserve">: </w:t>
      </w:r>
      <w:proofErr w:type="spellStart"/>
      <w:r w:rsidRPr="00DA4ECB">
        <w:rPr>
          <w:rFonts w:ascii="Bookman Old Style" w:eastAsiaTheme="minorEastAsia" w:hAnsi="Bookman Old Style" w:cs="Times New Roman"/>
          <w:u w:val="single"/>
          <w:shd w:val="clear" w:color="auto" w:fill="F7F7F7"/>
          <w:lang w:val="en-US" w:eastAsia="ru-RU"/>
        </w:rPr>
        <w:t>dsvetlychok</w:t>
      </w:r>
      <w:proofErr w:type="spellEnd"/>
      <w:r w:rsidRPr="00DA4ECB">
        <w:rPr>
          <w:rFonts w:ascii="Bookman Old Style" w:eastAsiaTheme="minorEastAsia" w:hAnsi="Bookman Old Style" w:cs="Times New Roman"/>
          <w:u w:val="single"/>
          <w:shd w:val="clear" w:color="auto" w:fill="F7F7F7"/>
          <w:lang w:eastAsia="ru-RU"/>
        </w:rPr>
        <w:t>13@</w:t>
      </w:r>
      <w:r w:rsidRPr="00DA4ECB">
        <w:rPr>
          <w:rFonts w:ascii="Bookman Old Style" w:eastAsiaTheme="minorEastAsia" w:hAnsi="Bookman Old Style" w:cs="Times New Roman"/>
          <w:u w:val="single"/>
          <w:shd w:val="clear" w:color="auto" w:fill="F7F7F7"/>
          <w:lang w:val="en-US" w:eastAsia="ru-RU"/>
        </w:rPr>
        <w:t>mail</w:t>
      </w:r>
      <w:r w:rsidRPr="00DA4ECB">
        <w:rPr>
          <w:rFonts w:ascii="Bookman Old Style" w:eastAsiaTheme="minorEastAsia" w:hAnsi="Bookman Old Style" w:cs="Times New Roman"/>
          <w:u w:val="single"/>
          <w:shd w:val="clear" w:color="auto" w:fill="F7F7F7"/>
          <w:lang w:eastAsia="ru-RU"/>
        </w:rPr>
        <w:t>.</w:t>
      </w:r>
      <w:proofErr w:type="spellStart"/>
      <w:r w:rsidRPr="00DA4ECB">
        <w:rPr>
          <w:rFonts w:ascii="Bookman Old Style" w:eastAsiaTheme="minorEastAsia" w:hAnsi="Bookman Old Style" w:cs="Times New Roman"/>
          <w:u w:val="single"/>
          <w:shd w:val="clear" w:color="auto" w:fill="F7F7F7"/>
          <w:lang w:val="en-US" w:eastAsia="ru-RU"/>
        </w:rPr>
        <w:t>ru</w:t>
      </w:r>
      <w:proofErr w:type="spellEnd"/>
    </w:p>
    <w:p w:rsidR="009B37FE" w:rsidRPr="00DA4ECB" w:rsidRDefault="009B37FE" w:rsidP="009B37FE">
      <w:pPr>
        <w:tabs>
          <w:tab w:val="num" w:pos="0"/>
          <w:tab w:val="left" w:pos="720"/>
        </w:tabs>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Режим работы</w:t>
      </w:r>
      <w:r w:rsidRPr="00DA4ECB">
        <w:rPr>
          <w:rFonts w:ascii="Bookman Old Style" w:eastAsiaTheme="minorEastAsia" w:hAnsi="Bookman Old Style" w:cs="Times New Roman"/>
          <w:lang w:eastAsia="ru-RU"/>
        </w:rPr>
        <w:t xml:space="preserve"> МКДОУ и длительность пребывания в нем детей определяются Уставом, договором, заключаемым между дошкольным образовательным МКДОУ и Учредителем:</w:t>
      </w:r>
    </w:p>
    <w:p w:rsidR="009B37FE" w:rsidRPr="00DA4ECB" w:rsidRDefault="009B37FE" w:rsidP="009B37FE">
      <w:pPr>
        <w:tabs>
          <w:tab w:val="num" w:pos="0"/>
          <w:tab w:val="left" w:pos="720"/>
        </w:tabs>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пятидневная рабочая неделя (выходные дни: суббота, воскресенье, праздничные дни)</w:t>
      </w:r>
    </w:p>
    <w:p w:rsidR="009B37FE" w:rsidRPr="00DA4ECB" w:rsidRDefault="009B37FE" w:rsidP="009B37FE">
      <w:pPr>
        <w:tabs>
          <w:tab w:val="num" w:pos="0"/>
          <w:tab w:val="left" w:pos="720"/>
        </w:tabs>
        <w:spacing w:after="0" w:line="240" w:lineRule="auto"/>
        <w:ind w:firstLine="567"/>
        <w:contextualSpacing/>
        <w:jc w:val="both"/>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Ежедневный график пребывания детей в МКДОУ:</w:t>
      </w:r>
    </w:p>
    <w:p w:rsidR="009B37FE" w:rsidRPr="00DA4ECB" w:rsidRDefault="009B37FE" w:rsidP="009B37FE">
      <w:pPr>
        <w:tabs>
          <w:tab w:val="num" w:pos="0"/>
          <w:tab w:val="left" w:pos="720"/>
        </w:tabs>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u w:val="single"/>
          <w:lang w:eastAsia="ru-RU"/>
        </w:rPr>
        <w:t>7</w:t>
      </w:r>
      <w:r w:rsidRPr="00DA4ECB">
        <w:rPr>
          <w:rFonts w:ascii="Bookman Old Style" w:eastAsiaTheme="minorEastAsia" w:hAnsi="Bookman Old Style" w:cs="Times New Roman"/>
          <w:lang w:eastAsia="ru-RU"/>
        </w:rPr>
        <w:t xml:space="preserve"> групп с часовым пребыванием </w:t>
      </w:r>
      <w:r w:rsidRPr="00DA4ECB">
        <w:rPr>
          <w:rFonts w:ascii="Bookman Old Style" w:eastAsiaTheme="minorEastAsia" w:hAnsi="Bookman Old Style" w:cs="Times New Roman"/>
          <w:u w:val="single"/>
          <w:lang w:eastAsia="ru-RU"/>
        </w:rPr>
        <w:t>10 часов 30 минут</w:t>
      </w:r>
      <w:r w:rsidRPr="00DA4ECB">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u w:val="single"/>
          <w:lang w:eastAsia="ru-RU"/>
        </w:rPr>
        <w:t xml:space="preserve">с </w:t>
      </w:r>
      <w:r w:rsidRPr="00DA4ECB">
        <w:rPr>
          <w:rFonts w:ascii="Bookman Old Style" w:eastAsiaTheme="minorEastAsia" w:hAnsi="Bookman Old Style" w:cs="Times New Roman"/>
          <w:u w:val="single"/>
          <w:lang w:eastAsia="ru-RU"/>
        </w:rPr>
        <w:softHyphen/>
      </w:r>
      <w:r w:rsidRPr="00DA4ECB">
        <w:rPr>
          <w:rFonts w:ascii="Bookman Old Style" w:eastAsiaTheme="minorEastAsia" w:hAnsi="Bookman Old Style" w:cs="Times New Roman"/>
          <w:u w:val="single"/>
          <w:lang w:eastAsia="ru-RU"/>
        </w:rPr>
        <w:softHyphen/>
      </w:r>
      <w:r w:rsidRPr="00DA4ECB">
        <w:rPr>
          <w:rFonts w:ascii="Bookman Old Style" w:eastAsiaTheme="minorEastAsia" w:hAnsi="Bookman Old Style" w:cs="Times New Roman"/>
          <w:u w:val="single"/>
          <w:lang w:eastAsia="ru-RU"/>
        </w:rPr>
        <w:softHyphen/>
        <w:t>7:30 до 18:00</w:t>
      </w:r>
      <w:r w:rsidRPr="00DA4ECB">
        <w:rPr>
          <w:rFonts w:ascii="Bookman Old Style" w:eastAsiaTheme="minorEastAsia" w:hAnsi="Bookman Old Style" w:cs="Times New Roman"/>
          <w:lang w:eastAsia="ru-RU"/>
        </w:rPr>
        <w:t>.</w:t>
      </w:r>
    </w:p>
    <w:p w:rsidR="009B37FE" w:rsidRPr="00DA4ECB" w:rsidRDefault="009B37FE" w:rsidP="009B37FE">
      <w:pPr>
        <w:spacing w:after="0" w:line="240" w:lineRule="auto"/>
        <w:contextualSpacing/>
        <w:rPr>
          <w:rFonts w:ascii="Bookman Old Style" w:eastAsia="Calibri" w:hAnsi="Bookman Old Style" w:cs="Times New Roman"/>
          <w:i/>
          <w:lang w:eastAsia="ru-RU"/>
        </w:rPr>
      </w:pPr>
      <w:r w:rsidRPr="00DA4ECB">
        <w:rPr>
          <w:rFonts w:ascii="Bookman Old Style" w:eastAsia="Calibri" w:hAnsi="Bookman Old Style" w:cs="Times New Roman"/>
          <w:i/>
          <w:lang w:eastAsia="ru-RU"/>
        </w:rPr>
        <w:t xml:space="preserve">      </w:t>
      </w:r>
    </w:p>
    <w:p w:rsidR="009B37FE" w:rsidRPr="00DA4ECB" w:rsidRDefault="009B37FE" w:rsidP="009B37FE">
      <w:pPr>
        <w:spacing w:after="0"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В 2020</w:t>
      </w:r>
      <w:r w:rsidRPr="00DA4ECB">
        <w:rPr>
          <w:rFonts w:ascii="Bookman Old Style" w:eastAsiaTheme="minorEastAsia" w:hAnsi="Bookman Old Style" w:cs="Times New Roman"/>
          <w:b/>
          <w:i/>
          <w:lang w:eastAsia="ru-RU"/>
        </w:rPr>
        <w:t xml:space="preserve"> – 20</w:t>
      </w:r>
      <w:r>
        <w:rPr>
          <w:rFonts w:ascii="Bookman Old Style" w:eastAsiaTheme="minorEastAsia" w:hAnsi="Bookman Old Style" w:cs="Times New Roman"/>
          <w:b/>
          <w:i/>
          <w:lang w:eastAsia="ru-RU"/>
        </w:rPr>
        <w:t>21</w:t>
      </w:r>
      <w:r w:rsidRPr="00DA4ECB">
        <w:rPr>
          <w:rFonts w:ascii="Bookman Old Style" w:eastAsiaTheme="minorEastAsia" w:hAnsi="Bookman Old Style" w:cs="Times New Roman"/>
          <w:b/>
          <w:i/>
          <w:lang w:eastAsia="ru-RU"/>
        </w:rPr>
        <w:t xml:space="preserve"> учебном году коллективом решались следующие задачи:</w:t>
      </w:r>
    </w:p>
    <w:p w:rsidR="009B37FE" w:rsidRPr="00DA4ECB" w:rsidRDefault="009B37FE" w:rsidP="009B37FE">
      <w:pPr>
        <w:widowControl w:val="0"/>
        <w:numPr>
          <w:ilvl w:val="0"/>
          <w:numId w:val="4"/>
        </w:num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Совершенствовать речевое развитие детей посредством игровых технологий в условиях ДОУ;</w:t>
      </w:r>
    </w:p>
    <w:p w:rsidR="009B37FE" w:rsidRPr="00A135ED" w:rsidRDefault="009B37FE" w:rsidP="009B37FE">
      <w:pPr>
        <w:widowControl w:val="0"/>
        <w:numPr>
          <w:ilvl w:val="0"/>
          <w:numId w:val="4"/>
        </w:num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Продолжать работу по созданию условий для сохранения и укрепления здоровья воспитанников, формировать у детей представление о здоровом образе жизни</w:t>
      </w:r>
      <w:r w:rsidRPr="00DA4ECB">
        <w:rPr>
          <w:rFonts w:ascii="Bookman Old Style" w:eastAsiaTheme="minorEastAsia" w:hAnsi="Bookman Old Style" w:cs="Times New Roman"/>
          <w:lang w:eastAsia="ru-RU"/>
        </w:rPr>
        <w:t>.</w:t>
      </w:r>
    </w:p>
    <w:p w:rsidR="009B37FE" w:rsidRPr="00DA4ECB" w:rsidRDefault="009B37FE" w:rsidP="009B37FE">
      <w:pPr>
        <w:widowControl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Содержание образовательной деятельности МКДОУ </w:t>
      </w:r>
      <w:proofErr w:type="spellStart"/>
      <w:r w:rsidRPr="00DA4ECB">
        <w:rPr>
          <w:rFonts w:ascii="Bookman Old Style" w:eastAsiaTheme="minorEastAsia" w:hAnsi="Bookman Old Style" w:cs="Times New Roman"/>
          <w:lang w:eastAsia="ru-RU"/>
        </w:rPr>
        <w:t>д</w:t>
      </w:r>
      <w:proofErr w:type="spellEnd"/>
      <w:r w:rsidRPr="00DA4ECB">
        <w:rPr>
          <w:rFonts w:ascii="Bookman Old Style" w:eastAsiaTheme="minorEastAsia" w:hAnsi="Bookman Old Style" w:cs="Times New Roman"/>
          <w:lang w:eastAsia="ru-RU"/>
        </w:rPr>
        <w:t xml:space="preserve">/с №13 определяется основной общеобразовательной программой ДОУ, разработанной на основе Федерального государственного образовательного стандарта к структуре основной общеобразовательной программы дошкольного образования, в которой отражены, как приоритетные направления, так и программно-методическое обеспечение воспитательно-образовательного процесса. </w:t>
      </w:r>
    </w:p>
    <w:p w:rsidR="009B37FE" w:rsidRPr="00DA4ECB" w:rsidRDefault="009B37FE" w:rsidP="009B37FE">
      <w:pPr>
        <w:widowControl w:val="0"/>
        <w:spacing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b/>
          <w:lang w:eastAsia="ru-RU"/>
        </w:rPr>
        <w:t>Цель</w:t>
      </w:r>
      <w:r w:rsidRPr="00DA4ECB">
        <w:rPr>
          <w:rFonts w:ascii="Bookman Old Style" w:eastAsiaTheme="minorEastAsia" w:hAnsi="Bookman Old Style" w:cs="Times New Roman"/>
          <w:lang w:eastAsia="ru-RU"/>
        </w:rPr>
        <w:t>: продолжать систематизировать и структурировать способы и формы педагогической работы ДОУ для правильной организации образовательного процесса в соответствии с действующим законодательством по 5 направлениям: физическое, познавательное, социально-коммуникативное, художественно-эстетическое, речевое развитие.</w:t>
      </w:r>
    </w:p>
    <w:p w:rsidR="009B37FE" w:rsidRDefault="009B37FE" w:rsidP="009B37FE">
      <w:pPr>
        <w:widowControl w:val="0"/>
        <w:spacing w:line="240" w:lineRule="auto"/>
        <w:ind w:firstLine="567"/>
        <w:rPr>
          <w:rFonts w:ascii="Bookman Old Style" w:eastAsiaTheme="minorEastAsia" w:hAnsi="Bookman Old Style" w:cs="Times New Roman"/>
          <w:lang w:eastAsia="ru-RU"/>
        </w:rPr>
      </w:pPr>
      <w:r w:rsidRPr="00DA4ECB">
        <w:rPr>
          <w:rFonts w:ascii="Bookman Old Style" w:eastAsiaTheme="minorEastAsia" w:hAnsi="Bookman Old Style" w:cs="Times New Roman"/>
          <w:bCs/>
          <w:iCs/>
          <w:lang w:eastAsia="ru-RU"/>
        </w:rPr>
        <w:t xml:space="preserve">С учетом интеграции образовательных областей в соответствии с Федеральным Государственным Образовательным Стандартом, было выявлено, что планирование работы в ДОУ ведется с учетом приоритетного направления. </w:t>
      </w:r>
      <w:r w:rsidRPr="00DA4ECB">
        <w:rPr>
          <w:rFonts w:ascii="Bookman Old Style" w:eastAsia="SimHei" w:hAnsi="Bookman Old Style" w:cs="Times New Roman"/>
          <w:lang w:eastAsia="ru-RU"/>
        </w:rPr>
        <w:t xml:space="preserve">Приоритетным направлением работы </w:t>
      </w:r>
      <w:proofErr w:type="gramStart"/>
      <w:r w:rsidRPr="00DA4ECB">
        <w:rPr>
          <w:rFonts w:ascii="Bookman Old Style" w:eastAsia="SimHei" w:hAnsi="Bookman Old Style" w:cs="Times New Roman"/>
          <w:lang w:eastAsia="ru-RU"/>
        </w:rPr>
        <w:t>нашего</w:t>
      </w:r>
      <w:proofErr w:type="gramEnd"/>
      <w:r w:rsidRPr="00DA4ECB">
        <w:rPr>
          <w:rFonts w:ascii="Bookman Old Style" w:eastAsia="SimHei" w:hAnsi="Bookman Old Style" w:cs="Times New Roman"/>
          <w:lang w:eastAsia="ru-RU"/>
        </w:rPr>
        <w:t xml:space="preserve"> ДОУ является: художественно-эстетическое и физическое развитие.</w:t>
      </w:r>
      <w:r>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lang w:eastAsia="ru-RU"/>
        </w:rPr>
        <w:t xml:space="preserve">В учреждении реализуются следующие образовательные программы:           </w:t>
      </w:r>
    </w:p>
    <w:p w:rsidR="009B37FE" w:rsidRPr="00DA4ECB" w:rsidRDefault="009B37FE" w:rsidP="009B37FE">
      <w:pPr>
        <w:widowControl w:val="0"/>
        <w:spacing w:line="240" w:lineRule="auto"/>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b/>
          <w:color w:val="000000"/>
          <w:u w:val="single"/>
          <w:lang w:eastAsia="ru-RU" w:bidi="ru-RU"/>
        </w:rPr>
        <w:t xml:space="preserve">Основная: </w:t>
      </w:r>
    </w:p>
    <w:p w:rsidR="009B37FE" w:rsidRDefault="009B37FE" w:rsidP="009B37FE">
      <w:pPr>
        <w:spacing w:line="240" w:lineRule="auto"/>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Общеобразовательная программа дошкольного образования «От рождения до школы» под редакцией Н. Е. </w:t>
      </w:r>
      <w:proofErr w:type="spellStart"/>
      <w:r w:rsidRPr="00DA4ECB">
        <w:rPr>
          <w:rFonts w:ascii="Bookman Old Style" w:eastAsiaTheme="minorEastAsia" w:hAnsi="Bookman Old Style" w:cs="Times New Roman"/>
          <w:lang w:eastAsia="ru-RU"/>
        </w:rPr>
        <w:t>Вераксы</w:t>
      </w:r>
      <w:proofErr w:type="spellEnd"/>
      <w:r w:rsidRPr="00DA4ECB">
        <w:rPr>
          <w:rFonts w:ascii="Bookman Old Style" w:eastAsiaTheme="minorEastAsia" w:hAnsi="Bookman Old Style" w:cs="Times New Roman"/>
          <w:lang w:eastAsia="ru-RU"/>
        </w:rPr>
        <w:t>, Т. С. Комаровой, М. А. Васильевой в соответствии с ФГОС ДО.</w:t>
      </w:r>
    </w:p>
    <w:p w:rsidR="009B37FE" w:rsidRPr="00DA4ECB" w:rsidRDefault="009B37FE" w:rsidP="009B37FE">
      <w:pPr>
        <w:spacing w:line="240" w:lineRule="auto"/>
        <w:rPr>
          <w:rFonts w:ascii="Bookman Old Style" w:eastAsiaTheme="minorEastAsia" w:hAnsi="Bookman Old Style" w:cs="Times New Roman"/>
          <w:b/>
          <w:color w:val="000000"/>
          <w:u w:val="single"/>
          <w:lang w:eastAsia="ru-RU" w:bidi="ru-RU"/>
        </w:rPr>
      </w:pPr>
      <w:r w:rsidRPr="00DA4ECB">
        <w:rPr>
          <w:rFonts w:ascii="Bookman Old Style" w:eastAsiaTheme="minorEastAsia" w:hAnsi="Bookman Old Style" w:cs="Times New Roman"/>
          <w:b/>
          <w:color w:val="000000"/>
          <w:u w:val="single"/>
          <w:lang w:eastAsia="ru-RU" w:bidi="ru-RU"/>
        </w:rPr>
        <w:t>Дополнительные (парциальные):</w:t>
      </w:r>
    </w:p>
    <w:p w:rsidR="009B37FE" w:rsidRPr="00DA4ECB" w:rsidRDefault="009B37FE" w:rsidP="009B37FE">
      <w:pPr>
        <w:widowControl w:val="0"/>
        <w:spacing w:after="0" w:line="240" w:lineRule="auto"/>
        <w:ind w:firstLine="567"/>
        <w:jc w:val="both"/>
        <w:rPr>
          <w:rFonts w:ascii="Bookman Old Style" w:eastAsiaTheme="minorEastAsia" w:hAnsi="Bookman Old Style" w:cs="Times New Roman"/>
          <w:bCs/>
          <w:iCs/>
          <w:lang w:eastAsia="ru-RU"/>
        </w:rPr>
      </w:pPr>
      <w:r w:rsidRPr="00DA4ECB">
        <w:rPr>
          <w:rFonts w:ascii="Bookman Old Style" w:eastAsiaTheme="minorEastAsia" w:hAnsi="Bookman Old Style" w:cs="Times New Roman"/>
          <w:bCs/>
          <w:iCs/>
          <w:lang w:eastAsia="ru-RU"/>
        </w:rPr>
        <w:t xml:space="preserve">-По </w:t>
      </w:r>
      <w:proofErr w:type="spellStart"/>
      <w:r w:rsidRPr="00DA4ECB">
        <w:rPr>
          <w:rFonts w:ascii="Bookman Old Style" w:eastAsiaTheme="minorEastAsia" w:hAnsi="Bookman Old Style" w:cs="Times New Roman"/>
          <w:bCs/>
          <w:iCs/>
          <w:lang w:eastAsia="ru-RU"/>
        </w:rPr>
        <w:t>гражданско</w:t>
      </w:r>
      <w:proofErr w:type="spellEnd"/>
      <w:r w:rsidRPr="00DA4ECB">
        <w:rPr>
          <w:rFonts w:ascii="Bookman Old Style" w:eastAsiaTheme="minorEastAsia" w:hAnsi="Bookman Old Style" w:cs="Times New Roman"/>
          <w:bCs/>
          <w:iCs/>
          <w:lang w:eastAsia="ru-RU"/>
        </w:rPr>
        <w:t xml:space="preserve"> – патриотическому воспитанию </w:t>
      </w:r>
      <w:proofErr w:type="spellStart"/>
      <w:r w:rsidRPr="00DA4ECB">
        <w:rPr>
          <w:rFonts w:ascii="Bookman Old Style" w:eastAsiaTheme="minorEastAsia" w:hAnsi="Bookman Old Style" w:cs="Times New Roman"/>
          <w:bCs/>
          <w:iCs/>
          <w:lang w:eastAsia="ru-RU"/>
        </w:rPr>
        <w:t>Н.Г.Зеленова</w:t>
      </w:r>
      <w:proofErr w:type="spellEnd"/>
      <w:r w:rsidRPr="00DA4ECB">
        <w:rPr>
          <w:rFonts w:ascii="Bookman Old Style" w:eastAsiaTheme="minorEastAsia" w:hAnsi="Bookman Old Style" w:cs="Times New Roman"/>
          <w:bCs/>
          <w:iCs/>
          <w:lang w:eastAsia="ru-RU"/>
        </w:rPr>
        <w:t xml:space="preserve"> «Мы живем в России»</w:t>
      </w:r>
    </w:p>
    <w:p w:rsidR="009B37FE" w:rsidRPr="00DA4ECB" w:rsidRDefault="009B37FE" w:rsidP="009B37FE">
      <w:pPr>
        <w:widowControl w:val="0"/>
        <w:spacing w:after="0" w:line="240" w:lineRule="auto"/>
        <w:ind w:firstLine="567"/>
        <w:jc w:val="both"/>
        <w:rPr>
          <w:rFonts w:ascii="Bookman Old Style" w:eastAsiaTheme="minorEastAsia" w:hAnsi="Bookman Old Style" w:cs="Times New Roman"/>
          <w:bCs/>
          <w:iCs/>
          <w:lang w:eastAsia="ru-RU"/>
        </w:rPr>
      </w:pPr>
      <w:r w:rsidRPr="00DA4ECB">
        <w:rPr>
          <w:rFonts w:ascii="Bookman Old Style" w:eastAsiaTheme="minorEastAsia" w:hAnsi="Bookman Old Style" w:cs="Times New Roman"/>
          <w:bCs/>
          <w:iCs/>
          <w:lang w:eastAsia="ru-RU"/>
        </w:rPr>
        <w:t xml:space="preserve">-По формированию экологической культуры (Детство) О.А. </w:t>
      </w:r>
      <w:proofErr w:type="spellStart"/>
      <w:r w:rsidRPr="00DA4ECB">
        <w:rPr>
          <w:rFonts w:ascii="Bookman Old Style" w:eastAsiaTheme="minorEastAsia" w:hAnsi="Bookman Old Style" w:cs="Times New Roman"/>
          <w:bCs/>
          <w:iCs/>
          <w:lang w:eastAsia="ru-RU"/>
        </w:rPr>
        <w:t>Воронкевич</w:t>
      </w:r>
      <w:proofErr w:type="spellEnd"/>
      <w:r w:rsidRPr="00DA4ECB">
        <w:rPr>
          <w:rFonts w:ascii="Bookman Old Style" w:eastAsiaTheme="minorEastAsia" w:hAnsi="Bookman Old Style" w:cs="Times New Roman"/>
          <w:bCs/>
          <w:iCs/>
          <w:lang w:eastAsia="ru-RU"/>
        </w:rPr>
        <w:t xml:space="preserve"> «Добро пожаловать в экологию», Н.С. Николаева «Юный эколог»</w:t>
      </w:r>
    </w:p>
    <w:p w:rsidR="009B37FE" w:rsidRPr="00DA4ECB" w:rsidRDefault="009B37FE" w:rsidP="009B37FE">
      <w:pPr>
        <w:widowControl w:val="0"/>
        <w:spacing w:after="0" w:line="240" w:lineRule="auto"/>
        <w:ind w:firstLine="567"/>
        <w:jc w:val="both"/>
        <w:rPr>
          <w:rFonts w:ascii="Bookman Old Style" w:eastAsiaTheme="minorEastAsia" w:hAnsi="Bookman Old Style" w:cs="Times New Roman"/>
          <w:bCs/>
          <w:iCs/>
          <w:lang w:eastAsia="ru-RU"/>
        </w:rPr>
      </w:pPr>
      <w:r w:rsidRPr="00DA4ECB">
        <w:rPr>
          <w:rFonts w:ascii="Bookman Old Style" w:eastAsiaTheme="minorEastAsia" w:hAnsi="Bookman Old Style" w:cs="Times New Roman"/>
          <w:bCs/>
          <w:iCs/>
          <w:lang w:eastAsia="ru-RU"/>
        </w:rPr>
        <w:t>-Программа по художественному воспитанию, обучению и развитию рисования И.А.Лыкова «Цветные ладошки»</w:t>
      </w:r>
    </w:p>
    <w:p w:rsidR="009B37FE" w:rsidRPr="00DA4ECB" w:rsidRDefault="009B37FE" w:rsidP="009B37FE">
      <w:pPr>
        <w:spacing w:after="0"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lastRenderedPageBreak/>
        <w:t xml:space="preserve">        -«Региональная образовательная программа дошкольного образования РД» </w:t>
      </w:r>
      <w:proofErr w:type="spellStart"/>
      <w:r w:rsidRPr="00DA4ECB">
        <w:rPr>
          <w:rFonts w:ascii="Bookman Old Style" w:eastAsiaTheme="minorEastAsia" w:hAnsi="Bookman Old Style" w:cs="Times New Roman"/>
          <w:lang w:eastAsia="ru-RU"/>
        </w:rPr>
        <w:t>М.М.Байрамбекова</w:t>
      </w:r>
      <w:proofErr w:type="spellEnd"/>
      <w:r w:rsidRPr="00DA4ECB">
        <w:rPr>
          <w:rFonts w:ascii="Bookman Old Style" w:eastAsiaTheme="minorEastAsia" w:hAnsi="Bookman Old Style" w:cs="Times New Roman"/>
          <w:lang w:eastAsia="ru-RU"/>
        </w:rPr>
        <w:t xml:space="preserve">  </w:t>
      </w:r>
    </w:p>
    <w:p w:rsidR="009B37FE" w:rsidRPr="00DA4ECB" w:rsidRDefault="009B37FE" w:rsidP="009B37FE">
      <w:pPr>
        <w:spacing w:after="0"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-Программа по подготовке к обучению грамоте «От звука к букве» и программа по формированию элементарных математических представлений «Математические ступени» Е.В.Колесниковой.</w:t>
      </w:r>
    </w:p>
    <w:p w:rsidR="009B37FE" w:rsidRPr="00DA4ECB" w:rsidRDefault="009B37FE" w:rsidP="009B37FE">
      <w:pPr>
        <w:spacing w:after="0" w:line="240" w:lineRule="auto"/>
        <w:ind w:firstLine="567"/>
        <w:contextualSpacing/>
        <w:jc w:val="both"/>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Программно - методическое обеспечение</w:t>
      </w:r>
      <w:r w:rsidRPr="00DA4ECB">
        <w:rPr>
          <w:rFonts w:ascii="Bookman Old Style" w:eastAsiaTheme="minorEastAsia" w:hAnsi="Bookman Old Style" w:cs="Times New Roman"/>
          <w:lang w:eastAsia="ru-RU"/>
        </w:rPr>
        <w:t xml:space="preserve"> – имеется, но не совсем в полном объёме. Методическая литература и пособия приобретались в течение года по мере поступления финансирования.</w:t>
      </w:r>
      <w:r w:rsidRPr="00DA4ECB">
        <w:rPr>
          <w:rFonts w:ascii="Bookman Old Style" w:eastAsiaTheme="minorEastAsia" w:hAnsi="Bookman Old Style" w:cs="Times New Roman"/>
          <w:b/>
          <w:lang w:eastAsia="ru-RU"/>
        </w:rPr>
        <w:t xml:space="preserve"> </w:t>
      </w:r>
    </w:p>
    <w:p w:rsidR="009B37FE" w:rsidRPr="00DA4ECB" w:rsidRDefault="009B37FE" w:rsidP="009B37FE">
      <w:pPr>
        <w:tabs>
          <w:tab w:val="center" w:pos="5587"/>
        </w:tabs>
        <w:spacing w:after="0" w:line="240" w:lineRule="auto"/>
        <w:ind w:firstLine="567"/>
        <w:contextualSpacing/>
        <w:rPr>
          <w:rFonts w:ascii="Bookman Old Style" w:eastAsiaTheme="minorEastAsia" w:hAnsi="Bookman Old Style" w:cs="Times New Roman"/>
          <w:lang w:eastAsia="ru-RU"/>
        </w:rPr>
      </w:pPr>
    </w:p>
    <w:p w:rsidR="009B37FE" w:rsidRPr="00CD0041" w:rsidRDefault="009B37FE" w:rsidP="009B37FE">
      <w:pPr>
        <w:tabs>
          <w:tab w:val="center" w:pos="5587"/>
        </w:tabs>
        <w:spacing w:after="0" w:line="240" w:lineRule="auto"/>
        <w:ind w:firstLine="567"/>
        <w:contextualSpacing/>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 xml:space="preserve">В ДОУ функционирует </w:t>
      </w:r>
      <w:r w:rsidRPr="00CD0041">
        <w:rPr>
          <w:rFonts w:ascii="Bookman Old Style" w:eastAsiaTheme="minorEastAsia" w:hAnsi="Bookman Old Style" w:cs="Times New Roman"/>
          <w:b/>
          <w:lang w:eastAsia="ru-RU"/>
        </w:rPr>
        <w:t>7 групп</w:t>
      </w:r>
    </w:p>
    <w:p w:rsidR="009B37FE" w:rsidRPr="00DA4ECB" w:rsidRDefault="009B37FE" w:rsidP="009B37FE">
      <w:pPr>
        <w:spacing w:after="0" w:line="240" w:lineRule="auto"/>
        <w:ind w:firstLine="709"/>
        <w:contextualSpacing/>
        <w:rPr>
          <w:rFonts w:ascii="Bookman Old Style" w:eastAsiaTheme="minorEastAsia" w:hAnsi="Bookman Old Style" w:cs="Times New Roman"/>
          <w:i/>
          <w:lang w:eastAsia="ru-RU"/>
        </w:rPr>
      </w:pPr>
    </w:p>
    <w:p w:rsidR="009B37FE" w:rsidRPr="00DA4ECB" w:rsidRDefault="009B37FE" w:rsidP="009B37FE">
      <w:pPr>
        <w:spacing w:after="0" w:line="240" w:lineRule="auto"/>
        <w:ind w:firstLine="709"/>
        <w:contextualSpacing/>
        <w:jc w:val="center"/>
        <w:rPr>
          <w:rFonts w:ascii="Bookman Old Style" w:eastAsiaTheme="minorEastAsia" w:hAnsi="Bookman Old Style" w:cs="Times New Roman"/>
          <w:b/>
          <w:i/>
          <w:lang w:eastAsia="ru-RU"/>
        </w:rPr>
      </w:pPr>
      <w:r w:rsidRPr="00DA4ECB">
        <w:rPr>
          <w:rFonts w:ascii="Bookman Old Style" w:eastAsiaTheme="minorEastAsia" w:hAnsi="Bookman Old Style" w:cs="Times New Roman"/>
          <w:b/>
          <w:i/>
          <w:lang w:eastAsia="ru-RU"/>
        </w:rPr>
        <w:t>Наполняемость групп:</w:t>
      </w:r>
    </w:p>
    <w:p w:rsidR="009B37FE" w:rsidRPr="00DA4ECB" w:rsidRDefault="009B37FE" w:rsidP="009B37FE">
      <w:pPr>
        <w:keepNext/>
        <w:keepLines/>
        <w:tabs>
          <w:tab w:val="left" w:pos="708"/>
        </w:tabs>
        <w:spacing w:after="0" w:line="240" w:lineRule="auto"/>
        <w:contextualSpacing/>
        <w:outlineLvl w:val="0"/>
        <w:rPr>
          <w:rFonts w:ascii="Bookman Old Style" w:eastAsiaTheme="majorEastAsia" w:hAnsi="Bookman Old Style" w:cs="Times New Roman"/>
          <w:b/>
          <w:bCs/>
          <w:lang w:eastAsia="ru-RU"/>
        </w:rPr>
      </w:pPr>
      <w:r>
        <w:rPr>
          <w:rFonts w:ascii="Bookman Old Style" w:eastAsiaTheme="majorEastAsia" w:hAnsi="Bookman Old Style" w:cs="Times New Roman"/>
          <w:b/>
          <w:bCs/>
          <w:lang w:eastAsia="ru-RU"/>
        </w:rPr>
        <w:t xml:space="preserve">Дошкольные группы всего: </w:t>
      </w:r>
      <w:r w:rsidRPr="00DA4ECB">
        <w:rPr>
          <w:rFonts w:ascii="Bookman Old Style" w:eastAsiaTheme="majorEastAsia" w:hAnsi="Bookman Old Style" w:cs="Times New Roman"/>
          <w:b/>
          <w:bCs/>
          <w:lang w:eastAsia="ru-RU"/>
        </w:rPr>
        <w:t xml:space="preserve"> человек, в том числе:</w:t>
      </w:r>
    </w:p>
    <w:p w:rsidR="009B37FE" w:rsidRDefault="009B37FE" w:rsidP="009B37FE">
      <w:pPr>
        <w:spacing w:after="0" w:line="240" w:lineRule="auto"/>
        <w:contextualSpacing/>
        <w:rPr>
          <w:rFonts w:ascii="Bookman Old Style" w:eastAsiaTheme="minorEastAsia" w:hAnsi="Bookman Old Style" w:cs="Times New Roman"/>
          <w:lang w:eastAsia="ru-RU"/>
        </w:rPr>
      </w:pPr>
      <w:r>
        <w:rPr>
          <w:rFonts w:ascii="Bookman Old Style" w:eastAsiaTheme="minorEastAsia" w:hAnsi="Bookman Old Style" w:cs="Times New Roman"/>
          <w:lang w:eastAsia="ru-RU"/>
        </w:rPr>
        <w:t>Подготовительная группа «А» - 25</w:t>
      </w:r>
    </w:p>
    <w:p w:rsidR="009B37FE" w:rsidRPr="00DA4ECB" w:rsidRDefault="009B37FE" w:rsidP="009B37FE">
      <w:pPr>
        <w:spacing w:after="0" w:line="240" w:lineRule="auto"/>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Подготовительн</w:t>
      </w:r>
      <w:r>
        <w:rPr>
          <w:rFonts w:ascii="Bookman Old Style" w:eastAsiaTheme="minorEastAsia" w:hAnsi="Bookman Old Style" w:cs="Times New Roman"/>
          <w:lang w:eastAsia="ru-RU"/>
        </w:rPr>
        <w:t>а</w:t>
      </w:r>
      <w:r w:rsidRPr="00DA4ECB">
        <w:rPr>
          <w:rFonts w:ascii="Bookman Old Style" w:eastAsiaTheme="minorEastAsia" w:hAnsi="Bookman Old Style" w:cs="Times New Roman"/>
          <w:lang w:eastAsia="ru-RU"/>
        </w:rPr>
        <w:t>я группа</w:t>
      </w:r>
      <w:r>
        <w:rPr>
          <w:rFonts w:ascii="Bookman Old Style" w:eastAsiaTheme="minorEastAsia" w:hAnsi="Bookman Old Style" w:cs="Times New Roman"/>
          <w:lang w:eastAsia="ru-RU"/>
        </w:rPr>
        <w:t xml:space="preserve"> «Б»</w:t>
      </w:r>
      <w:r w:rsidRPr="00DA4ECB">
        <w:rPr>
          <w:rFonts w:ascii="Bookman Old Style" w:eastAsiaTheme="minorEastAsia" w:hAnsi="Bookman Old Style" w:cs="Times New Roman"/>
          <w:lang w:eastAsia="ru-RU"/>
        </w:rPr>
        <w:t xml:space="preserve"> – </w:t>
      </w:r>
      <w:r>
        <w:rPr>
          <w:rFonts w:ascii="Bookman Old Style" w:eastAsiaTheme="minorEastAsia" w:hAnsi="Bookman Old Style" w:cs="Times New Roman"/>
          <w:lang w:eastAsia="ru-RU"/>
        </w:rPr>
        <w:t>28</w:t>
      </w:r>
    </w:p>
    <w:p w:rsidR="009B37FE" w:rsidRPr="00DA4ECB" w:rsidRDefault="009B37FE" w:rsidP="009B37FE">
      <w:pPr>
        <w:spacing w:after="0" w:line="240" w:lineRule="auto"/>
        <w:contextualSpacing/>
        <w:rPr>
          <w:rFonts w:ascii="Bookman Old Style" w:eastAsiaTheme="minorEastAsia" w:hAnsi="Bookman Old Style" w:cs="Times New Roman"/>
          <w:lang w:eastAsia="ru-RU"/>
        </w:rPr>
      </w:pPr>
      <w:r>
        <w:rPr>
          <w:rFonts w:ascii="Bookman Old Style" w:eastAsiaTheme="minorEastAsia" w:hAnsi="Bookman Old Style" w:cs="Times New Roman"/>
          <w:lang w:eastAsia="ru-RU"/>
        </w:rPr>
        <w:t>Старшая группа «А» – 25</w:t>
      </w:r>
    </w:p>
    <w:p w:rsidR="009B37FE" w:rsidRDefault="009B37FE" w:rsidP="009B37FE">
      <w:pPr>
        <w:spacing w:after="0" w:line="240" w:lineRule="auto"/>
        <w:contextualSpacing/>
        <w:rPr>
          <w:rFonts w:ascii="Bookman Old Style" w:eastAsiaTheme="minorEastAsia" w:hAnsi="Bookman Old Style" w:cs="Times New Roman"/>
          <w:lang w:eastAsia="ru-RU"/>
        </w:rPr>
      </w:pPr>
      <w:r>
        <w:rPr>
          <w:rFonts w:ascii="Bookman Old Style" w:eastAsiaTheme="minorEastAsia" w:hAnsi="Bookman Old Style" w:cs="Times New Roman"/>
          <w:lang w:eastAsia="ru-RU"/>
        </w:rPr>
        <w:t>Старшая группа «Б» – 26</w:t>
      </w:r>
    </w:p>
    <w:p w:rsidR="009B37FE" w:rsidRPr="00DA4ECB" w:rsidRDefault="009B37FE" w:rsidP="009B37FE">
      <w:pPr>
        <w:spacing w:after="0" w:line="240" w:lineRule="auto"/>
        <w:contextualSpacing/>
        <w:rPr>
          <w:rFonts w:ascii="Bookman Old Style" w:eastAsiaTheme="minorEastAsia" w:hAnsi="Bookman Old Style" w:cs="Times New Roman"/>
          <w:lang w:eastAsia="ru-RU"/>
        </w:rPr>
      </w:pPr>
      <w:r>
        <w:rPr>
          <w:rFonts w:ascii="Bookman Old Style" w:eastAsiaTheme="minorEastAsia" w:hAnsi="Bookman Old Style" w:cs="Times New Roman"/>
          <w:lang w:eastAsia="ru-RU"/>
        </w:rPr>
        <w:t>Старшая группа «В» - 23</w:t>
      </w:r>
    </w:p>
    <w:p w:rsidR="009B37FE" w:rsidRPr="00DA4ECB" w:rsidRDefault="009B37FE" w:rsidP="009B37FE">
      <w:pPr>
        <w:spacing w:after="0" w:line="240" w:lineRule="auto"/>
        <w:contextualSpacing/>
        <w:rPr>
          <w:rFonts w:ascii="Bookman Old Style" w:eastAsiaTheme="minorEastAsia" w:hAnsi="Bookman Old Style" w:cs="Times New Roman"/>
          <w:lang w:eastAsia="ru-RU"/>
        </w:rPr>
      </w:pPr>
      <w:r>
        <w:rPr>
          <w:rFonts w:ascii="Bookman Old Style" w:eastAsiaTheme="minorEastAsia" w:hAnsi="Bookman Old Style" w:cs="Times New Roman"/>
          <w:lang w:eastAsia="ru-RU"/>
        </w:rPr>
        <w:t>Средняя группа – 29</w:t>
      </w:r>
    </w:p>
    <w:p w:rsidR="009B37FE" w:rsidRPr="00DA4ECB" w:rsidRDefault="009B37FE" w:rsidP="009B37FE">
      <w:pPr>
        <w:spacing w:after="0" w:line="240" w:lineRule="auto"/>
        <w:contextualSpacing/>
        <w:rPr>
          <w:rFonts w:ascii="Bookman Old Style" w:eastAsiaTheme="minorEastAsia" w:hAnsi="Bookman Old Style" w:cs="Times New Roman"/>
          <w:lang w:eastAsia="ru-RU"/>
        </w:rPr>
      </w:pPr>
      <w:r>
        <w:rPr>
          <w:rFonts w:ascii="Bookman Old Style" w:eastAsiaTheme="minorEastAsia" w:hAnsi="Bookman Old Style" w:cs="Times New Roman"/>
          <w:lang w:eastAsia="ru-RU"/>
        </w:rPr>
        <w:t>Вторая младшая группа</w:t>
      </w:r>
      <w:r w:rsidRPr="00DA4ECB">
        <w:rPr>
          <w:rFonts w:ascii="Bookman Old Style" w:eastAsiaTheme="minorEastAsia" w:hAnsi="Bookman Old Style" w:cs="Times New Roman"/>
          <w:lang w:eastAsia="ru-RU"/>
        </w:rPr>
        <w:t xml:space="preserve"> – </w:t>
      </w:r>
      <w:r>
        <w:rPr>
          <w:rFonts w:ascii="Bookman Old Style" w:eastAsiaTheme="minorEastAsia" w:hAnsi="Bookman Old Style" w:cs="Times New Roman"/>
          <w:lang w:eastAsia="ru-RU"/>
        </w:rPr>
        <w:t>17</w:t>
      </w:r>
    </w:p>
    <w:p w:rsidR="009B37FE" w:rsidRDefault="009B37FE" w:rsidP="009B37FE">
      <w:pPr>
        <w:keepNext/>
        <w:keepLines/>
        <w:tabs>
          <w:tab w:val="left" w:pos="708"/>
        </w:tabs>
        <w:spacing w:after="0" w:line="240" w:lineRule="auto"/>
        <w:contextualSpacing/>
        <w:jc w:val="center"/>
        <w:outlineLvl w:val="0"/>
        <w:rPr>
          <w:rFonts w:ascii="Bookman Old Style" w:eastAsiaTheme="minorEastAsia" w:hAnsi="Bookman Old Style" w:cs="Times New Roman"/>
          <w:lang w:eastAsia="ru-RU"/>
        </w:rPr>
      </w:pPr>
    </w:p>
    <w:p w:rsidR="009B37FE" w:rsidRPr="00DA4ECB" w:rsidRDefault="009B37FE" w:rsidP="009B37FE">
      <w:pPr>
        <w:keepNext/>
        <w:keepLines/>
        <w:tabs>
          <w:tab w:val="left" w:pos="708"/>
        </w:tabs>
        <w:spacing w:after="0" w:line="240" w:lineRule="auto"/>
        <w:contextualSpacing/>
        <w:jc w:val="center"/>
        <w:outlineLvl w:val="0"/>
        <w:rPr>
          <w:rFonts w:ascii="Bookman Old Style" w:eastAsiaTheme="majorEastAsia" w:hAnsi="Bookman Old Style" w:cs="Times New Roman"/>
          <w:b/>
          <w:bCs/>
          <w:i/>
          <w:lang w:eastAsia="ru-RU"/>
        </w:rPr>
      </w:pPr>
      <w:r w:rsidRPr="00DA4ECB">
        <w:rPr>
          <w:rFonts w:ascii="Bookman Old Style" w:eastAsiaTheme="majorEastAsia" w:hAnsi="Bookman Old Style" w:cs="Times New Roman"/>
          <w:b/>
          <w:bCs/>
          <w:i/>
          <w:lang w:eastAsia="ru-RU"/>
        </w:rPr>
        <w:t>Общая численность:</w:t>
      </w:r>
    </w:p>
    <w:tbl>
      <w:tblPr>
        <w:tblW w:w="0" w:type="auto"/>
        <w:jc w:val="center"/>
        <w:tblLook w:val="04A0"/>
      </w:tblPr>
      <w:tblGrid>
        <w:gridCol w:w="1565"/>
        <w:gridCol w:w="1985"/>
        <w:gridCol w:w="2126"/>
        <w:gridCol w:w="1881"/>
      </w:tblGrid>
      <w:tr w:rsidR="009B37FE" w:rsidRPr="00DA4ECB" w:rsidTr="009B37FE">
        <w:trPr>
          <w:jc w:val="center"/>
        </w:trPr>
        <w:tc>
          <w:tcPr>
            <w:tcW w:w="1565" w:type="dxa"/>
            <w:tcBorders>
              <w:top w:val="single" w:sz="4" w:space="0" w:color="auto"/>
              <w:left w:val="single" w:sz="4" w:space="0" w:color="auto"/>
              <w:bottom w:val="single" w:sz="4" w:space="0" w:color="auto"/>
              <w:right w:val="single" w:sz="4" w:space="0" w:color="auto"/>
            </w:tcBorders>
            <w:vAlign w:val="center"/>
            <w:hideMark/>
          </w:tcPr>
          <w:p w:rsidR="009B37FE" w:rsidRPr="00DA4ECB" w:rsidRDefault="009B37FE" w:rsidP="009B37FE">
            <w:pPr>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Дата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9B37FE" w:rsidRPr="00DA4ECB" w:rsidRDefault="009B37FE" w:rsidP="009B37FE">
            <w:pPr>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01.09.20</w:t>
            </w:r>
            <w:r>
              <w:rPr>
                <w:rFonts w:ascii="Bookman Old Style" w:eastAsiaTheme="minorEastAsia" w:hAnsi="Bookman Old Style" w:cs="Times New Roman"/>
                <w:b/>
                <w:lang w:eastAsia="ru-RU"/>
              </w:rPr>
              <w:t>20</w:t>
            </w:r>
            <w:r w:rsidRPr="00DA4ECB">
              <w:rPr>
                <w:rFonts w:ascii="Bookman Old Style" w:eastAsiaTheme="minorEastAsia" w:hAnsi="Bookman Old Style" w:cs="Times New Roman"/>
                <w:b/>
                <w:lang w:eastAsia="ru-RU"/>
              </w:rPr>
              <w:t>г.</w:t>
            </w:r>
          </w:p>
        </w:tc>
        <w:tc>
          <w:tcPr>
            <w:tcW w:w="2126" w:type="dxa"/>
            <w:tcBorders>
              <w:top w:val="single" w:sz="4" w:space="0" w:color="auto"/>
              <w:left w:val="single" w:sz="4" w:space="0" w:color="auto"/>
              <w:bottom w:val="single" w:sz="4" w:space="0" w:color="auto"/>
              <w:right w:val="single" w:sz="4" w:space="0" w:color="auto"/>
            </w:tcBorders>
            <w:vAlign w:val="center"/>
            <w:hideMark/>
          </w:tcPr>
          <w:p w:rsidR="009B37FE" w:rsidRPr="00DA4ECB" w:rsidRDefault="009B37FE" w:rsidP="009B37FE">
            <w:pPr>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09.01.20</w:t>
            </w:r>
            <w:r>
              <w:rPr>
                <w:rFonts w:ascii="Bookman Old Style" w:eastAsiaTheme="minorEastAsia" w:hAnsi="Bookman Old Style" w:cs="Times New Roman"/>
                <w:b/>
                <w:lang w:eastAsia="ru-RU"/>
              </w:rPr>
              <w:t>21</w:t>
            </w:r>
            <w:r w:rsidRPr="00DA4ECB">
              <w:rPr>
                <w:rFonts w:ascii="Bookman Old Style" w:eastAsiaTheme="minorEastAsia" w:hAnsi="Bookman Old Style" w:cs="Times New Roman"/>
                <w:b/>
                <w:lang w:eastAsia="ru-RU"/>
              </w:rPr>
              <w:t>г.</w:t>
            </w:r>
          </w:p>
        </w:tc>
        <w:tc>
          <w:tcPr>
            <w:tcW w:w="1881" w:type="dxa"/>
            <w:tcBorders>
              <w:top w:val="single" w:sz="4" w:space="0" w:color="auto"/>
              <w:left w:val="single" w:sz="4" w:space="0" w:color="auto"/>
              <w:bottom w:val="single" w:sz="4" w:space="0" w:color="auto"/>
              <w:right w:val="single" w:sz="4" w:space="0" w:color="auto"/>
            </w:tcBorders>
            <w:vAlign w:val="center"/>
            <w:hideMark/>
          </w:tcPr>
          <w:p w:rsidR="009B37FE" w:rsidRPr="00DA4ECB" w:rsidRDefault="009B37FE" w:rsidP="009B37FE">
            <w:pPr>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31.05.20</w:t>
            </w:r>
            <w:r>
              <w:rPr>
                <w:rFonts w:ascii="Bookman Old Style" w:eastAsiaTheme="minorEastAsia" w:hAnsi="Bookman Old Style" w:cs="Times New Roman"/>
                <w:b/>
                <w:lang w:eastAsia="ru-RU"/>
              </w:rPr>
              <w:t>21</w:t>
            </w:r>
            <w:r w:rsidRPr="00DA4ECB">
              <w:rPr>
                <w:rFonts w:ascii="Bookman Old Style" w:eastAsiaTheme="minorEastAsia" w:hAnsi="Bookman Old Style" w:cs="Times New Roman"/>
                <w:b/>
                <w:lang w:eastAsia="ru-RU"/>
              </w:rPr>
              <w:t>г.</w:t>
            </w:r>
          </w:p>
        </w:tc>
      </w:tr>
      <w:tr w:rsidR="009B37FE" w:rsidRPr="00DA4ECB" w:rsidTr="009B37FE">
        <w:trPr>
          <w:jc w:val="center"/>
        </w:trPr>
        <w:tc>
          <w:tcPr>
            <w:tcW w:w="1565" w:type="dxa"/>
            <w:tcBorders>
              <w:top w:val="single" w:sz="4" w:space="0" w:color="auto"/>
              <w:left w:val="single" w:sz="4" w:space="0" w:color="auto"/>
              <w:bottom w:val="single" w:sz="4" w:space="0" w:color="auto"/>
              <w:right w:val="single" w:sz="4" w:space="0" w:color="auto"/>
            </w:tcBorders>
            <w:vAlign w:val="center"/>
            <w:hideMark/>
          </w:tcPr>
          <w:p w:rsidR="009B37FE" w:rsidRPr="00DA4ECB" w:rsidRDefault="009B37FE" w:rsidP="009B37FE">
            <w:pPr>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По плану</w:t>
            </w:r>
          </w:p>
        </w:tc>
        <w:tc>
          <w:tcPr>
            <w:tcW w:w="1985" w:type="dxa"/>
            <w:tcBorders>
              <w:top w:val="single" w:sz="4" w:space="0" w:color="auto"/>
              <w:left w:val="single" w:sz="4" w:space="0" w:color="auto"/>
              <w:bottom w:val="single" w:sz="4" w:space="0" w:color="auto"/>
              <w:right w:val="single" w:sz="4" w:space="0" w:color="auto"/>
            </w:tcBorders>
            <w:vAlign w:val="center"/>
            <w:hideMark/>
          </w:tcPr>
          <w:p w:rsidR="009B37FE" w:rsidRPr="00DA4ECB" w:rsidRDefault="009B37FE" w:rsidP="009B37FE">
            <w:pPr>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140</w:t>
            </w:r>
          </w:p>
        </w:tc>
        <w:tc>
          <w:tcPr>
            <w:tcW w:w="2126" w:type="dxa"/>
            <w:tcBorders>
              <w:top w:val="single" w:sz="4" w:space="0" w:color="auto"/>
              <w:left w:val="single" w:sz="4" w:space="0" w:color="auto"/>
              <w:bottom w:val="single" w:sz="4" w:space="0" w:color="auto"/>
              <w:right w:val="single" w:sz="4" w:space="0" w:color="auto"/>
            </w:tcBorders>
            <w:vAlign w:val="center"/>
            <w:hideMark/>
          </w:tcPr>
          <w:p w:rsidR="009B37FE" w:rsidRPr="00DA4ECB" w:rsidRDefault="009B37FE" w:rsidP="009B37FE">
            <w:pPr>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140</w:t>
            </w:r>
          </w:p>
        </w:tc>
        <w:tc>
          <w:tcPr>
            <w:tcW w:w="1881" w:type="dxa"/>
            <w:tcBorders>
              <w:top w:val="single" w:sz="4" w:space="0" w:color="auto"/>
              <w:left w:val="single" w:sz="4" w:space="0" w:color="auto"/>
              <w:bottom w:val="single" w:sz="4" w:space="0" w:color="auto"/>
              <w:right w:val="single" w:sz="4" w:space="0" w:color="auto"/>
            </w:tcBorders>
            <w:vAlign w:val="center"/>
          </w:tcPr>
          <w:p w:rsidR="009B37FE" w:rsidRPr="00DA4ECB" w:rsidRDefault="009B37FE" w:rsidP="009B37FE">
            <w:pPr>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140</w:t>
            </w:r>
          </w:p>
        </w:tc>
      </w:tr>
      <w:tr w:rsidR="009B37FE" w:rsidRPr="00DA4ECB" w:rsidTr="009B37FE">
        <w:trPr>
          <w:jc w:val="center"/>
        </w:trPr>
        <w:tc>
          <w:tcPr>
            <w:tcW w:w="1565" w:type="dxa"/>
            <w:tcBorders>
              <w:top w:val="single" w:sz="4" w:space="0" w:color="auto"/>
              <w:left w:val="single" w:sz="4" w:space="0" w:color="auto"/>
              <w:bottom w:val="single" w:sz="4" w:space="0" w:color="auto"/>
              <w:right w:val="single" w:sz="4" w:space="0" w:color="auto"/>
            </w:tcBorders>
            <w:vAlign w:val="center"/>
            <w:hideMark/>
          </w:tcPr>
          <w:p w:rsidR="009B37FE" w:rsidRPr="00DA4ECB" w:rsidRDefault="009B37FE" w:rsidP="009B37FE">
            <w:pPr>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По факту</w:t>
            </w:r>
          </w:p>
        </w:tc>
        <w:tc>
          <w:tcPr>
            <w:tcW w:w="1985" w:type="dxa"/>
            <w:tcBorders>
              <w:top w:val="single" w:sz="4" w:space="0" w:color="auto"/>
              <w:left w:val="single" w:sz="4" w:space="0" w:color="auto"/>
              <w:bottom w:val="single" w:sz="4" w:space="0" w:color="auto"/>
              <w:right w:val="single" w:sz="4" w:space="0" w:color="auto"/>
            </w:tcBorders>
            <w:vAlign w:val="center"/>
            <w:hideMark/>
          </w:tcPr>
          <w:p w:rsidR="009B37FE" w:rsidRPr="00DA4ECB" w:rsidRDefault="009B37FE" w:rsidP="009B37FE">
            <w:pPr>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173</w:t>
            </w:r>
          </w:p>
        </w:tc>
        <w:tc>
          <w:tcPr>
            <w:tcW w:w="2126" w:type="dxa"/>
            <w:tcBorders>
              <w:top w:val="single" w:sz="4" w:space="0" w:color="auto"/>
              <w:left w:val="single" w:sz="4" w:space="0" w:color="auto"/>
              <w:bottom w:val="single" w:sz="4" w:space="0" w:color="auto"/>
              <w:right w:val="single" w:sz="4" w:space="0" w:color="auto"/>
            </w:tcBorders>
            <w:vAlign w:val="center"/>
            <w:hideMark/>
          </w:tcPr>
          <w:p w:rsidR="009B37FE" w:rsidRPr="00DA4ECB" w:rsidRDefault="009B37FE" w:rsidP="009B37FE">
            <w:pPr>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173</w:t>
            </w:r>
          </w:p>
        </w:tc>
        <w:tc>
          <w:tcPr>
            <w:tcW w:w="1881" w:type="dxa"/>
            <w:tcBorders>
              <w:top w:val="single" w:sz="4" w:space="0" w:color="auto"/>
              <w:left w:val="single" w:sz="4" w:space="0" w:color="auto"/>
              <w:bottom w:val="single" w:sz="4" w:space="0" w:color="auto"/>
              <w:right w:val="single" w:sz="4" w:space="0" w:color="auto"/>
            </w:tcBorders>
            <w:vAlign w:val="center"/>
          </w:tcPr>
          <w:p w:rsidR="009B37FE" w:rsidRPr="00DA4ECB" w:rsidRDefault="009B37FE" w:rsidP="009B37FE">
            <w:pPr>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173</w:t>
            </w:r>
          </w:p>
        </w:tc>
      </w:tr>
    </w:tbl>
    <w:p w:rsidR="009B37FE" w:rsidRPr="00DA4ECB" w:rsidRDefault="009B37FE" w:rsidP="009B37FE">
      <w:pPr>
        <w:spacing w:after="0" w:line="240" w:lineRule="auto"/>
        <w:ind w:firstLine="900"/>
        <w:contextualSpacing/>
        <w:jc w:val="both"/>
        <w:rPr>
          <w:rFonts w:ascii="Bookman Old Style" w:eastAsiaTheme="minorEastAsia" w:hAnsi="Bookman Old Style" w:cs="Times New Roman"/>
          <w:lang w:eastAsia="ru-RU"/>
        </w:rPr>
      </w:pPr>
    </w:p>
    <w:p w:rsidR="009B37FE" w:rsidRPr="00DA4ECB" w:rsidRDefault="009B37FE" w:rsidP="009B37FE">
      <w:pPr>
        <w:keepNext/>
        <w:keepLines/>
        <w:tabs>
          <w:tab w:val="left" w:pos="708"/>
        </w:tabs>
        <w:spacing w:after="0" w:line="240" w:lineRule="auto"/>
        <w:ind w:firstLine="567"/>
        <w:contextualSpacing/>
        <w:outlineLvl w:val="0"/>
        <w:rPr>
          <w:rFonts w:ascii="Bookman Old Style" w:eastAsiaTheme="majorEastAsia" w:hAnsi="Bookman Old Style" w:cs="Times New Roman"/>
          <w:b/>
          <w:bCs/>
          <w:i/>
          <w:lang w:eastAsia="ru-RU"/>
        </w:rPr>
      </w:pPr>
      <w:r w:rsidRPr="00DA4ECB">
        <w:rPr>
          <w:rFonts w:ascii="Bookman Old Style" w:eastAsiaTheme="majorEastAsia" w:hAnsi="Bookman Old Style" w:cs="Times New Roman"/>
          <w:b/>
          <w:bCs/>
          <w:i/>
          <w:lang w:eastAsia="ru-RU"/>
        </w:rPr>
        <w:t>Дифференциация по возрасту:</w:t>
      </w:r>
    </w:p>
    <w:p w:rsidR="009B37FE" w:rsidRPr="00DA4ECB" w:rsidRDefault="009B37FE" w:rsidP="009B37FE">
      <w:pPr>
        <w:spacing w:after="0" w:line="240" w:lineRule="auto"/>
        <w:ind w:firstLine="567"/>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от 1,6 мес. до 2 лет – 0 чел</w:t>
      </w:r>
      <w:r w:rsidRPr="00DA4ECB">
        <w:rPr>
          <w:rFonts w:ascii="Bookman Old Style" w:eastAsiaTheme="minorEastAsia" w:hAnsi="Bookman Old Style" w:cs="Times New Roman"/>
          <w:b/>
          <w:lang w:eastAsia="ru-RU"/>
        </w:rPr>
        <w:t xml:space="preserve">. </w:t>
      </w:r>
    </w:p>
    <w:p w:rsidR="009B37FE" w:rsidRPr="00DA4ECB" w:rsidRDefault="009B37FE" w:rsidP="009B37FE">
      <w:pPr>
        <w:tabs>
          <w:tab w:val="left" w:pos="9469"/>
        </w:tabs>
        <w:spacing w:after="0" w:line="240" w:lineRule="auto"/>
        <w:ind w:firstLine="567"/>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от 2 - 3 лет – </w:t>
      </w:r>
      <w:r w:rsidRPr="00DA4ECB">
        <w:rPr>
          <w:rFonts w:ascii="Bookman Old Style" w:eastAsiaTheme="minorEastAsia" w:hAnsi="Bookman Old Style" w:cs="Times New Roman"/>
          <w:u w:val="single"/>
          <w:lang w:eastAsia="ru-RU"/>
        </w:rPr>
        <w:t>0</w:t>
      </w:r>
      <w:r w:rsidRPr="00DA4ECB">
        <w:rPr>
          <w:rFonts w:ascii="Bookman Old Style" w:eastAsiaTheme="minorEastAsia" w:hAnsi="Bookman Old Style" w:cs="Times New Roman"/>
          <w:lang w:eastAsia="ru-RU"/>
        </w:rPr>
        <w:t xml:space="preserve"> чел.</w:t>
      </w:r>
      <w:r w:rsidRPr="00DA4ECB">
        <w:rPr>
          <w:rFonts w:ascii="Bookman Old Style" w:eastAsiaTheme="minorEastAsia" w:hAnsi="Bookman Old Style" w:cs="Times New Roman"/>
          <w:lang w:eastAsia="ru-RU"/>
        </w:rPr>
        <w:tab/>
      </w:r>
    </w:p>
    <w:p w:rsidR="009B37FE" w:rsidRPr="00DA4ECB" w:rsidRDefault="009B37FE" w:rsidP="009B37FE">
      <w:pPr>
        <w:spacing w:after="0" w:line="240" w:lineRule="auto"/>
        <w:ind w:firstLine="567"/>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от 3 - 4 лет – </w:t>
      </w:r>
      <w:r>
        <w:rPr>
          <w:rFonts w:ascii="Bookman Old Style" w:eastAsiaTheme="minorEastAsia" w:hAnsi="Bookman Old Style" w:cs="Times New Roman"/>
          <w:u w:val="single"/>
          <w:lang w:eastAsia="ru-RU"/>
        </w:rPr>
        <w:t xml:space="preserve">17 </w:t>
      </w:r>
      <w:r w:rsidRPr="00DA4ECB">
        <w:rPr>
          <w:rFonts w:ascii="Bookman Old Style" w:eastAsiaTheme="minorEastAsia" w:hAnsi="Bookman Old Style" w:cs="Times New Roman"/>
          <w:lang w:eastAsia="ru-RU"/>
        </w:rPr>
        <w:t>чел.</w:t>
      </w:r>
    </w:p>
    <w:p w:rsidR="009B37FE" w:rsidRPr="00DA4ECB" w:rsidRDefault="009B37FE" w:rsidP="009B37FE">
      <w:pPr>
        <w:spacing w:after="0" w:line="240" w:lineRule="auto"/>
        <w:ind w:firstLine="567"/>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от 4 - 5 лет – </w:t>
      </w:r>
      <w:r>
        <w:rPr>
          <w:rFonts w:ascii="Bookman Old Style" w:eastAsiaTheme="minorEastAsia" w:hAnsi="Bookman Old Style" w:cs="Times New Roman"/>
          <w:u w:val="single"/>
          <w:lang w:eastAsia="ru-RU"/>
        </w:rPr>
        <w:t>29</w:t>
      </w:r>
      <w:r w:rsidRPr="00DA4ECB">
        <w:rPr>
          <w:rFonts w:ascii="Bookman Old Style" w:eastAsiaTheme="minorEastAsia" w:hAnsi="Bookman Old Style" w:cs="Times New Roman"/>
          <w:lang w:eastAsia="ru-RU"/>
        </w:rPr>
        <w:t xml:space="preserve"> чел.</w:t>
      </w:r>
    </w:p>
    <w:p w:rsidR="009B37FE" w:rsidRPr="00DA4ECB" w:rsidRDefault="009B37FE" w:rsidP="009B37FE">
      <w:pPr>
        <w:spacing w:after="0" w:line="240" w:lineRule="auto"/>
        <w:ind w:firstLine="567"/>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от 5 - 6 лет – </w:t>
      </w:r>
      <w:r>
        <w:rPr>
          <w:rFonts w:ascii="Bookman Old Style" w:eastAsiaTheme="minorEastAsia" w:hAnsi="Bookman Old Style" w:cs="Times New Roman"/>
          <w:u w:val="single"/>
          <w:lang w:eastAsia="ru-RU"/>
        </w:rPr>
        <w:t>74</w:t>
      </w:r>
      <w:r w:rsidRPr="00DA4ECB">
        <w:rPr>
          <w:rFonts w:ascii="Bookman Old Style" w:eastAsiaTheme="minorEastAsia" w:hAnsi="Bookman Old Style" w:cs="Times New Roman"/>
          <w:lang w:eastAsia="ru-RU"/>
        </w:rPr>
        <w:t xml:space="preserve"> чел.</w:t>
      </w:r>
    </w:p>
    <w:p w:rsidR="009B37FE" w:rsidRPr="00DA4ECB" w:rsidRDefault="009B37FE" w:rsidP="009B37FE">
      <w:pPr>
        <w:spacing w:after="0" w:line="240" w:lineRule="auto"/>
        <w:ind w:firstLine="567"/>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от 6 - 7 лет – </w:t>
      </w:r>
      <w:r>
        <w:rPr>
          <w:rFonts w:ascii="Bookman Old Style" w:eastAsiaTheme="minorEastAsia" w:hAnsi="Bookman Old Style" w:cs="Times New Roman"/>
          <w:u w:val="single"/>
          <w:lang w:eastAsia="ru-RU"/>
        </w:rPr>
        <w:t>53</w:t>
      </w:r>
      <w:r w:rsidRPr="00DA4ECB">
        <w:rPr>
          <w:rFonts w:ascii="Bookman Old Style" w:eastAsiaTheme="minorEastAsia" w:hAnsi="Bookman Old Style" w:cs="Times New Roman"/>
          <w:lang w:eastAsia="ru-RU"/>
        </w:rPr>
        <w:t xml:space="preserve"> чел.</w:t>
      </w:r>
    </w:p>
    <w:p w:rsidR="009B37FE" w:rsidRPr="00DA4ECB" w:rsidRDefault="009B37FE" w:rsidP="009B37FE">
      <w:pPr>
        <w:spacing w:after="0" w:line="240" w:lineRule="auto"/>
        <w:ind w:firstLine="2127"/>
        <w:contextualSpacing/>
        <w:rPr>
          <w:rFonts w:ascii="Bookman Old Style" w:eastAsiaTheme="minorEastAsia" w:hAnsi="Bookman Old Style" w:cs="Times New Roman"/>
          <w:b/>
          <w:i/>
          <w:lang w:eastAsia="ru-RU"/>
        </w:rPr>
      </w:pPr>
      <w:r w:rsidRPr="00DA4ECB">
        <w:rPr>
          <w:rFonts w:ascii="Bookman Old Style" w:eastAsiaTheme="minorEastAsia" w:hAnsi="Bookman Old Style" w:cs="Times New Roman"/>
          <w:b/>
          <w:i/>
          <w:lang w:eastAsia="ru-RU"/>
        </w:rPr>
        <w:t>Дифференциация по полу</w:t>
      </w:r>
    </w:p>
    <w:p w:rsidR="009B37FE" w:rsidRPr="00DA4ECB" w:rsidRDefault="009B37FE" w:rsidP="009B37FE">
      <w:pPr>
        <w:spacing w:after="0" w:line="240" w:lineRule="auto"/>
        <w:ind w:firstLine="2127"/>
        <w:contextualSpacing/>
        <w:rPr>
          <w:rFonts w:ascii="Bookman Old Style" w:eastAsiaTheme="minorEastAsia" w:hAnsi="Bookman Old Style" w:cs="Times New Roman"/>
          <w:b/>
          <w:i/>
          <w:lang w:eastAsia="ru-RU"/>
        </w:rPr>
      </w:pPr>
      <w:r w:rsidRPr="00DA4ECB">
        <w:rPr>
          <w:rFonts w:ascii="Bookman Old Style" w:eastAsiaTheme="minorEastAsia" w:hAnsi="Bookman Old Style" w:cs="Times New Roman"/>
          <w:b/>
          <w:i/>
          <w:lang w:eastAsia="ru-RU"/>
        </w:rPr>
        <w:t>(</w:t>
      </w:r>
      <w:proofErr w:type="spellStart"/>
      <w:r w:rsidRPr="00DA4ECB">
        <w:rPr>
          <w:rFonts w:ascii="Bookman Old Style" w:eastAsiaTheme="minorEastAsia" w:hAnsi="Bookman Old Style" w:cs="Times New Roman"/>
          <w:b/>
          <w:i/>
          <w:lang w:eastAsia="ru-RU"/>
        </w:rPr>
        <w:t>гендерное</w:t>
      </w:r>
      <w:proofErr w:type="spellEnd"/>
      <w:r w:rsidRPr="00DA4ECB">
        <w:rPr>
          <w:rFonts w:ascii="Bookman Old Style" w:eastAsiaTheme="minorEastAsia" w:hAnsi="Bookman Old Style" w:cs="Times New Roman"/>
          <w:b/>
          <w:i/>
          <w:lang w:eastAsia="ru-RU"/>
        </w:rPr>
        <w:t xml:space="preserve"> воспитание):</w:t>
      </w:r>
    </w:p>
    <w:p w:rsidR="009B37FE" w:rsidRPr="00DA4ECB" w:rsidRDefault="009B37FE" w:rsidP="009B37FE">
      <w:pPr>
        <w:spacing w:after="0" w:line="240" w:lineRule="auto"/>
        <w:ind w:firstLine="2127"/>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мальчики – </w:t>
      </w:r>
      <w:r>
        <w:rPr>
          <w:rFonts w:ascii="Bookman Old Style" w:eastAsiaTheme="minorEastAsia" w:hAnsi="Bookman Old Style" w:cs="Times New Roman"/>
          <w:u w:val="single"/>
          <w:lang w:eastAsia="ru-RU"/>
        </w:rPr>
        <w:t>89</w:t>
      </w:r>
      <w:r w:rsidRPr="00DA4ECB">
        <w:rPr>
          <w:rFonts w:ascii="Bookman Old Style" w:eastAsiaTheme="minorEastAsia" w:hAnsi="Bookman Old Style" w:cs="Times New Roman"/>
          <w:lang w:eastAsia="ru-RU"/>
        </w:rPr>
        <w:t xml:space="preserve"> чел.</w:t>
      </w:r>
    </w:p>
    <w:p w:rsidR="009B37FE" w:rsidRPr="00DA4ECB" w:rsidRDefault="009B37FE" w:rsidP="009B37FE">
      <w:pPr>
        <w:spacing w:after="0" w:line="240" w:lineRule="auto"/>
        <w:ind w:firstLine="2127"/>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девочки – </w:t>
      </w:r>
      <w:r>
        <w:rPr>
          <w:rFonts w:ascii="Bookman Old Style" w:eastAsiaTheme="minorEastAsia" w:hAnsi="Bookman Old Style" w:cs="Times New Roman"/>
          <w:u w:val="single"/>
          <w:lang w:eastAsia="ru-RU"/>
        </w:rPr>
        <w:t>84</w:t>
      </w:r>
      <w:r w:rsidRPr="00DA4ECB">
        <w:rPr>
          <w:rFonts w:ascii="Bookman Old Style" w:eastAsiaTheme="minorEastAsia" w:hAnsi="Bookman Old Style" w:cs="Times New Roman"/>
          <w:lang w:eastAsia="ru-RU"/>
        </w:rPr>
        <w:t xml:space="preserve"> чел.</w:t>
      </w:r>
    </w:p>
    <w:p w:rsidR="009B37FE" w:rsidRPr="00DA3ACD" w:rsidRDefault="009B37FE" w:rsidP="009B37FE">
      <w:pPr>
        <w:spacing w:after="0" w:line="240" w:lineRule="auto"/>
        <w:ind w:firstLine="900"/>
        <w:contextualSpacing/>
        <w:jc w:val="both"/>
        <w:rPr>
          <w:rFonts w:ascii="Bookman Old Style" w:eastAsiaTheme="minorEastAsia" w:hAnsi="Bookman Old Style" w:cs="Times New Roman"/>
          <w:lang w:eastAsia="ru-RU"/>
        </w:rPr>
      </w:pPr>
    </w:p>
    <w:p w:rsidR="009B37FE" w:rsidRPr="00DA3ACD" w:rsidRDefault="009B37FE" w:rsidP="009B37FE">
      <w:pPr>
        <w:keepNext/>
        <w:keepLines/>
        <w:tabs>
          <w:tab w:val="left" w:pos="708"/>
        </w:tabs>
        <w:spacing w:after="0" w:line="240" w:lineRule="auto"/>
        <w:contextualSpacing/>
        <w:jc w:val="center"/>
        <w:outlineLvl w:val="0"/>
        <w:rPr>
          <w:rFonts w:ascii="Bookman Old Style" w:eastAsiaTheme="majorEastAsia" w:hAnsi="Bookman Old Style" w:cs="Times New Roman"/>
          <w:b/>
          <w:bCs/>
          <w:lang w:eastAsia="ru-RU"/>
        </w:rPr>
      </w:pPr>
      <w:r w:rsidRPr="00DA3ACD">
        <w:rPr>
          <w:rFonts w:ascii="Bookman Old Style" w:eastAsiaTheme="majorEastAsia" w:hAnsi="Bookman Old Style" w:cs="Times New Roman"/>
          <w:b/>
          <w:bCs/>
          <w:lang w:eastAsia="ru-RU"/>
        </w:rPr>
        <w:t>Дифференциация по состоянию здоровья и физическому развитию:</w:t>
      </w:r>
    </w:p>
    <w:p w:rsidR="009B37FE" w:rsidRPr="00DA3ACD" w:rsidRDefault="009B37FE" w:rsidP="009B37FE">
      <w:pPr>
        <w:spacing w:line="240" w:lineRule="auto"/>
        <w:rPr>
          <w:rFonts w:ascii="Bookman Old Style" w:eastAsiaTheme="minorEastAsia" w:hAnsi="Bookman Old Style"/>
          <w:lang w:eastAsia="ru-RU"/>
        </w:rPr>
      </w:pPr>
    </w:p>
    <w:tbl>
      <w:tblPr>
        <w:tblW w:w="37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52"/>
        <w:gridCol w:w="2524"/>
        <w:gridCol w:w="2902"/>
      </w:tblGrid>
      <w:tr w:rsidR="009B37FE" w:rsidRPr="00DA3ACD" w:rsidTr="009B37FE">
        <w:trPr>
          <w:trHeight w:val="522"/>
          <w:jc w:val="center"/>
        </w:trPr>
        <w:tc>
          <w:tcPr>
            <w:tcW w:w="1556" w:type="pct"/>
            <w:tcBorders>
              <w:top w:val="single" w:sz="4" w:space="0" w:color="auto"/>
              <w:left w:val="single" w:sz="4" w:space="0" w:color="auto"/>
              <w:bottom w:val="single" w:sz="4" w:space="0" w:color="auto"/>
              <w:right w:val="single" w:sz="4" w:space="0" w:color="auto"/>
            </w:tcBorders>
            <w:vAlign w:val="center"/>
            <w:hideMark/>
          </w:tcPr>
          <w:p w:rsidR="009B37FE" w:rsidRPr="00DA3ACD" w:rsidRDefault="009B37FE" w:rsidP="009B37FE">
            <w:pPr>
              <w:spacing w:after="0" w:line="240" w:lineRule="auto"/>
              <w:contextualSpacing/>
              <w:jc w:val="center"/>
              <w:rPr>
                <w:rFonts w:ascii="Bookman Old Style" w:eastAsiaTheme="minorEastAsia" w:hAnsi="Bookman Old Style" w:cs="Times New Roman"/>
                <w:b/>
              </w:rPr>
            </w:pPr>
            <w:r w:rsidRPr="00DA3ACD">
              <w:rPr>
                <w:rFonts w:ascii="Bookman Old Style" w:eastAsiaTheme="minorEastAsia" w:hAnsi="Bookman Old Style" w:cs="Times New Roman"/>
                <w:b/>
              </w:rPr>
              <w:t>Группы здоровья</w:t>
            </w:r>
          </w:p>
        </w:tc>
        <w:tc>
          <w:tcPr>
            <w:tcW w:w="1602" w:type="pct"/>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contextualSpacing/>
              <w:jc w:val="center"/>
              <w:rPr>
                <w:rFonts w:ascii="Bookman Old Style" w:eastAsiaTheme="minorEastAsia" w:hAnsi="Bookman Old Style" w:cs="Times New Roman"/>
                <w:b/>
              </w:rPr>
            </w:pPr>
            <w:r w:rsidRPr="00DA3ACD">
              <w:rPr>
                <w:rFonts w:ascii="Bookman Old Style" w:eastAsiaTheme="minorEastAsia" w:hAnsi="Bookman Old Style" w:cs="Times New Roman"/>
                <w:b/>
              </w:rPr>
              <w:t>2019-2020г.</w:t>
            </w:r>
          </w:p>
        </w:tc>
        <w:tc>
          <w:tcPr>
            <w:tcW w:w="1842" w:type="pct"/>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contextualSpacing/>
              <w:jc w:val="center"/>
              <w:rPr>
                <w:rFonts w:ascii="Bookman Old Style" w:eastAsiaTheme="minorEastAsia" w:hAnsi="Bookman Old Style" w:cs="Times New Roman"/>
                <w:b/>
              </w:rPr>
            </w:pPr>
            <w:r>
              <w:rPr>
                <w:rFonts w:ascii="Bookman Old Style" w:eastAsiaTheme="minorEastAsia" w:hAnsi="Bookman Old Style" w:cs="Times New Roman"/>
                <w:b/>
              </w:rPr>
              <w:t>2020</w:t>
            </w:r>
            <w:r w:rsidRPr="00DA3ACD">
              <w:rPr>
                <w:rFonts w:ascii="Bookman Old Style" w:eastAsiaTheme="minorEastAsia" w:hAnsi="Bookman Old Style" w:cs="Times New Roman"/>
                <w:b/>
              </w:rPr>
              <w:t>-20</w:t>
            </w:r>
            <w:r>
              <w:rPr>
                <w:rFonts w:ascii="Bookman Old Style" w:eastAsiaTheme="minorEastAsia" w:hAnsi="Bookman Old Style" w:cs="Times New Roman"/>
                <w:b/>
              </w:rPr>
              <w:t>21</w:t>
            </w:r>
            <w:r w:rsidRPr="00DA3ACD">
              <w:rPr>
                <w:rFonts w:ascii="Bookman Old Style" w:eastAsiaTheme="minorEastAsia" w:hAnsi="Bookman Old Style" w:cs="Times New Roman"/>
                <w:b/>
              </w:rPr>
              <w:t>г.</w:t>
            </w:r>
          </w:p>
        </w:tc>
      </w:tr>
      <w:tr w:rsidR="009B37FE" w:rsidRPr="00DA3ACD" w:rsidTr="009B37FE">
        <w:trPr>
          <w:trHeight w:val="522"/>
          <w:jc w:val="center"/>
        </w:trPr>
        <w:tc>
          <w:tcPr>
            <w:tcW w:w="1556" w:type="pct"/>
            <w:tcBorders>
              <w:top w:val="single" w:sz="4" w:space="0" w:color="auto"/>
              <w:left w:val="single" w:sz="4" w:space="0" w:color="auto"/>
              <w:bottom w:val="single" w:sz="4" w:space="0" w:color="auto"/>
              <w:right w:val="single" w:sz="4" w:space="0" w:color="auto"/>
            </w:tcBorders>
            <w:vAlign w:val="center"/>
            <w:hideMark/>
          </w:tcPr>
          <w:p w:rsidR="009B37FE" w:rsidRPr="00DA3ACD" w:rsidRDefault="009B37FE" w:rsidP="009B37FE">
            <w:pPr>
              <w:spacing w:after="0" w:line="240" w:lineRule="auto"/>
              <w:contextualSpacing/>
              <w:jc w:val="center"/>
              <w:rPr>
                <w:rFonts w:ascii="Bookman Old Style" w:eastAsiaTheme="minorEastAsia" w:hAnsi="Bookman Old Style" w:cs="Times New Roman"/>
                <w:b/>
              </w:rPr>
            </w:pPr>
            <w:r w:rsidRPr="00DA3ACD">
              <w:rPr>
                <w:rFonts w:ascii="Bookman Old Style" w:eastAsiaTheme="minorEastAsia" w:hAnsi="Bookman Old Style" w:cs="Times New Roman"/>
                <w:b/>
                <w:lang w:val="en-US"/>
              </w:rPr>
              <w:t>I</w:t>
            </w:r>
            <w:r w:rsidRPr="00DA3ACD">
              <w:rPr>
                <w:rFonts w:ascii="Bookman Old Style" w:eastAsiaTheme="minorEastAsia" w:hAnsi="Bookman Old Style" w:cs="Times New Roman"/>
                <w:b/>
              </w:rPr>
              <w:t xml:space="preserve"> гр. здоровья</w:t>
            </w:r>
          </w:p>
        </w:tc>
        <w:tc>
          <w:tcPr>
            <w:tcW w:w="1602" w:type="pct"/>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48</w:t>
            </w:r>
          </w:p>
        </w:tc>
        <w:tc>
          <w:tcPr>
            <w:tcW w:w="1842" w:type="pct"/>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62</w:t>
            </w:r>
          </w:p>
        </w:tc>
      </w:tr>
      <w:tr w:rsidR="009B37FE" w:rsidRPr="00DA3ACD" w:rsidTr="009B37FE">
        <w:trPr>
          <w:trHeight w:val="522"/>
          <w:jc w:val="center"/>
        </w:trPr>
        <w:tc>
          <w:tcPr>
            <w:tcW w:w="1556" w:type="pct"/>
            <w:tcBorders>
              <w:top w:val="single" w:sz="4" w:space="0" w:color="auto"/>
              <w:left w:val="single" w:sz="4" w:space="0" w:color="auto"/>
              <w:bottom w:val="single" w:sz="4" w:space="0" w:color="auto"/>
              <w:right w:val="single" w:sz="4" w:space="0" w:color="auto"/>
            </w:tcBorders>
            <w:vAlign w:val="center"/>
            <w:hideMark/>
          </w:tcPr>
          <w:p w:rsidR="009B37FE" w:rsidRPr="00DA3ACD" w:rsidRDefault="009B37FE" w:rsidP="009B37FE">
            <w:pPr>
              <w:spacing w:after="0" w:line="240" w:lineRule="auto"/>
              <w:contextualSpacing/>
              <w:jc w:val="center"/>
              <w:rPr>
                <w:rFonts w:ascii="Bookman Old Style" w:eastAsiaTheme="minorEastAsia" w:hAnsi="Bookman Old Style" w:cs="Times New Roman"/>
                <w:b/>
              </w:rPr>
            </w:pPr>
            <w:r w:rsidRPr="00DA3ACD">
              <w:rPr>
                <w:rFonts w:ascii="Bookman Old Style" w:eastAsiaTheme="minorEastAsia" w:hAnsi="Bookman Old Style" w:cs="Times New Roman"/>
                <w:b/>
                <w:lang w:val="en-US"/>
              </w:rPr>
              <w:t>II</w:t>
            </w:r>
            <w:r w:rsidRPr="00DA3ACD">
              <w:rPr>
                <w:rFonts w:ascii="Bookman Old Style" w:eastAsiaTheme="minorEastAsia" w:hAnsi="Bookman Old Style" w:cs="Times New Roman"/>
                <w:b/>
              </w:rPr>
              <w:t xml:space="preserve"> гр. здоровья</w:t>
            </w:r>
          </w:p>
        </w:tc>
        <w:tc>
          <w:tcPr>
            <w:tcW w:w="1602" w:type="pct"/>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108</w:t>
            </w:r>
          </w:p>
        </w:tc>
        <w:tc>
          <w:tcPr>
            <w:tcW w:w="1842" w:type="pct"/>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103</w:t>
            </w:r>
          </w:p>
        </w:tc>
      </w:tr>
      <w:tr w:rsidR="009B37FE" w:rsidRPr="00DA3ACD" w:rsidTr="009B37FE">
        <w:trPr>
          <w:trHeight w:val="522"/>
          <w:jc w:val="center"/>
        </w:trPr>
        <w:tc>
          <w:tcPr>
            <w:tcW w:w="1556" w:type="pct"/>
            <w:tcBorders>
              <w:top w:val="single" w:sz="4" w:space="0" w:color="auto"/>
              <w:left w:val="single" w:sz="4" w:space="0" w:color="auto"/>
              <w:bottom w:val="single" w:sz="4" w:space="0" w:color="auto"/>
              <w:right w:val="single" w:sz="4" w:space="0" w:color="auto"/>
            </w:tcBorders>
            <w:vAlign w:val="center"/>
            <w:hideMark/>
          </w:tcPr>
          <w:p w:rsidR="009B37FE" w:rsidRPr="00DA3ACD" w:rsidRDefault="009B37FE" w:rsidP="009B37FE">
            <w:pPr>
              <w:spacing w:after="0" w:line="240" w:lineRule="auto"/>
              <w:contextualSpacing/>
              <w:jc w:val="center"/>
              <w:rPr>
                <w:rFonts w:ascii="Bookman Old Style" w:eastAsiaTheme="minorEastAsia" w:hAnsi="Bookman Old Style" w:cs="Times New Roman"/>
                <w:b/>
              </w:rPr>
            </w:pPr>
            <w:r w:rsidRPr="00DA3ACD">
              <w:rPr>
                <w:rFonts w:ascii="Bookman Old Style" w:eastAsiaTheme="minorEastAsia" w:hAnsi="Bookman Old Style" w:cs="Times New Roman"/>
                <w:b/>
                <w:lang w:val="en-US"/>
              </w:rPr>
              <w:t>III</w:t>
            </w:r>
            <w:r w:rsidRPr="00DA3ACD">
              <w:rPr>
                <w:rFonts w:ascii="Bookman Old Style" w:eastAsiaTheme="minorEastAsia" w:hAnsi="Bookman Old Style" w:cs="Times New Roman"/>
                <w:b/>
              </w:rPr>
              <w:t xml:space="preserve"> гр. здоровья</w:t>
            </w:r>
          </w:p>
        </w:tc>
        <w:tc>
          <w:tcPr>
            <w:tcW w:w="1602" w:type="pct"/>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11</w:t>
            </w:r>
          </w:p>
        </w:tc>
        <w:tc>
          <w:tcPr>
            <w:tcW w:w="1842" w:type="pct"/>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8</w:t>
            </w:r>
          </w:p>
        </w:tc>
      </w:tr>
      <w:tr w:rsidR="009B37FE" w:rsidRPr="00DA3ACD" w:rsidTr="009B37FE">
        <w:trPr>
          <w:trHeight w:val="522"/>
          <w:jc w:val="center"/>
        </w:trPr>
        <w:tc>
          <w:tcPr>
            <w:tcW w:w="1556" w:type="pct"/>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contextualSpacing/>
              <w:jc w:val="center"/>
              <w:rPr>
                <w:rFonts w:ascii="Bookman Old Style" w:eastAsiaTheme="minorEastAsia" w:hAnsi="Bookman Old Style" w:cs="Times New Roman"/>
                <w:b/>
                <w:lang w:val="en-US"/>
              </w:rPr>
            </w:pPr>
            <w:r w:rsidRPr="00DA3ACD">
              <w:rPr>
                <w:rFonts w:ascii="Bookman Old Style" w:eastAsiaTheme="minorEastAsia" w:hAnsi="Bookman Old Style" w:cs="Times New Roman"/>
                <w:b/>
                <w:lang w:val="en-US"/>
              </w:rPr>
              <w:t>IV</w:t>
            </w:r>
            <w:r w:rsidRPr="00DA3ACD">
              <w:rPr>
                <w:rFonts w:ascii="Bookman Old Style" w:eastAsiaTheme="minorEastAsia" w:hAnsi="Bookman Old Style" w:cs="Times New Roman"/>
                <w:b/>
              </w:rPr>
              <w:t xml:space="preserve"> гр. здоровья</w:t>
            </w:r>
          </w:p>
        </w:tc>
        <w:tc>
          <w:tcPr>
            <w:tcW w:w="1602" w:type="pct"/>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2</w:t>
            </w:r>
          </w:p>
        </w:tc>
        <w:tc>
          <w:tcPr>
            <w:tcW w:w="1842" w:type="pct"/>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1</w:t>
            </w:r>
          </w:p>
        </w:tc>
      </w:tr>
      <w:tr w:rsidR="009B37FE" w:rsidRPr="00DA3ACD" w:rsidTr="009B37FE">
        <w:trPr>
          <w:trHeight w:val="522"/>
          <w:jc w:val="center"/>
        </w:trPr>
        <w:tc>
          <w:tcPr>
            <w:tcW w:w="1556" w:type="pct"/>
            <w:tcBorders>
              <w:top w:val="single" w:sz="4" w:space="0" w:color="auto"/>
              <w:left w:val="single" w:sz="4" w:space="0" w:color="auto"/>
              <w:bottom w:val="single" w:sz="4" w:space="0" w:color="auto"/>
              <w:right w:val="single" w:sz="4" w:space="0" w:color="auto"/>
            </w:tcBorders>
            <w:vAlign w:val="center"/>
            <w:hideMark/>
          </w:tcPr>
          <w:p w:rsidR="009B37FE" w:rsidRPr="00DA3ACD" w:rsidRDefault="009B37FE" w:rsidP="009B37FE">
            <w:pPr>
              <w:spacing w:after="0" w:line="240" w:lineRule="auto"/>
              <w:contextualSpacing/>
              <w:jc w:val="center"/>
              <w:rPr>
                <w:rFonts w:ascii="Bookman Old Style" w:eastAsiaTheme="minorEastAsia" w:hAnsi="Bookman Old Style" w:cs="Times New Roman"/>
                <w:b/>
              </w:rPr>
            </w:pPr>
            <w:r w:rsidRPr="00DA3ACD">
              <w:rPr>
                <w:rFonts w:ascii="Bookman Old Style" w:eastAsiaTheme="minorEastAsia" w:hAnsi="Bookman Old Style" w:cs="Times New Roman"/>
                <w:b/>
                <w:lang w:val="en-US"/>
              </w:rPr>
              <w:t>V</w:t>
            </w:r>
            <w:r w:rsidRPr="00DA3ACD">
              <w:rPr>
                <w:rFonts w:ascii="Bookman Old Style" w:eastAsiaTheme="minorEastAsia" w:hAnsi="Bookman Old Style" w:cs="Times New Roman"/>
                <w:b/>
              </w:rPr>
              <w:t xml:space="preserve"> гр. здоровья</w:t>
            </w:r>
          </w:p>
        </w:tc>
        <w:tc>
          <w:tcPr>
            <w:tcW w:w="1602" w:type="pct"/>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4</w:t>
            </w:r>
          </w:p>
        </w:tc>
        <w:tc>
          <w:tcPr>
            <w:tcW w:w="1842" w:type="pct"/>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4</w:t>
            </w:r>
          </w:p>
        </w:tc>
      </w:tr>
      <w:tr w:rsidR="009B37FE" w:rsidRPr="00DA3ACD" w:rsidTr="009B37FE">
        <w:trPr>
          <w:trHeight w:val="522"/>
          <w:jc w:val="center"/>
        </w:trPr>
        <w:tc>
          <w:tcPr>
            <w:tcW w:w="1556" w:type="pct"/>
            <w:tcBorders>
              <w:top w:val="single" w:sz="4" w:space="0" w:color="auto"/>
              <w:left w:val="single" w:sz="4" w:space="0" w:color="auto"/>
              <w:bottom w:val="single" w:sz="4" w:space="0" w:color="auto"/>
              <w:right w:val="single" w:sz="4" w:space="0" w:color="auto"/>
            </w:tcBorders>
            <w:vAlign w:val="center"/>
            <w:hideMark/>
          </w:tcPr>
          <w:p w:rsidR="009B37FE" w:rsidRPr="00DA3ACD" w:rsidRDefault="009B37FE" w:rsidP="009B37FE">
            <w:pPr>
              <w:spacing w:after="0" w:line="240" w:lineRule="auto"/>
              <w:contextualSpacing/>
              <w:jc w:val="center"/>
              <w:rPr>
                <w:rFonts w:ascii="Bookman Old Style" w:eastAsiaTheme="minorEastAsia" w:hAnsi="Bookman Old Style" w:cs="Times New Roman"/>
                <w:b/>
              </w:rPr>
            </w:pPr>
            <w:r w:rsidRPr="00DA3ACD">
              <w:rPr>
                <w:rFonts w:ascii="Bookman Old Style" w:eastAsiaTheme="minorEastAsia" w:hAnsi="Bookman Old Style" w:cs="Times New Roman"/>
                <w:b/>
              </w:rPr>
              <w:t>ЧБД</w:t>
            </w:r>
          </w:p>
        </w:tc>
        <w:tc>
          <w:tcPr>
            <w:tcW w:w="1602" w:type="pct"/>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3</w:t>
            </w:r>
          </w:p>
        </w:tc>
        <w:tc>
          <w:tcPr>
            <w:tcW w:w="1842" w:type="pct"/>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2</w:t>
            </w:r>
          </w:p>
        </w:tc>
      </w:tr>
    </w:tbl>
    <w:p w:rsidR="009B37FE" w:rsidRPr="00DA3ACD" w:rsidRDefault="009B37FE" w:rsidP="009B37FE">
      <w:pPr>
        <w:spacing w:after="0" w:line="240" w:lineRule="auto"/>
        <w:ind w:firstLine="709"/>
        <w:contextualSpacing/>
        <w:jc w:val="both"/>
        <w:rPr>
          <w:rFonts w:ascii="Bookman Old Style" w:eastAsia="Calibri" w:hAnsi="Bookman Old Style" w:cs="Times New Roman"/>
          <w:i/>
          <w:lang w:eastAsia="ru-RU"/>
        </w:rPr>
      </w:pPr>
    </w:p>
    <w:p w:rsidR="009B37FE" w:rsidRPr="00DA3ACD" w:rsidRDefault="009B37FE" w:rsidP="009B37FE">
      <w:pPr>
        <w:tabs>
          <w:tab w:val="left" w:pos="360"/>
        </w:tabs>
        <w:spacing w:line="240" w:lineRule="auto"/>
        <w:rPr>
          <w:rFonts w:ascii="Bookman Old Style" w:eastAsiaTheme="minorEastAsia" w:hAnsi="Bookman Old Style" w:cs="Times New Roman"/>
          <w:b/>
          <w:lang w:eastAsia="ru-RU"/>
        </w:rPr>
      </w:pPr>
    </w:p>
    <w:p w:rsidR="009B37FE" w:rsidRPr="00DA3ACD" w:rsidRDefault="009B37FE" w:rsidP="009B37FE">
      <w:pPr>
        <w:tabs>
          <w:tab w:val="left" w:pos="360"/>
        </w:tabs>
        <w:spacing w:line="240" w:lineRule="auto"/>
        <w:jc w:val="center"/>
        <w:rPr>
          <w:rFonts w:ascii="Bookman Old Style" w:eastAsiaTheme="minorEastAsia" w:hAnsi="Bookman Old Style" w:cs="Times New Roman"/>
          <w:b/>
          <w:lang w:eastAsia="ru-RU"/>
        </w:rPr>
      </w:pPr>
      <w:r w:rsidRPr="00DA3ACD">
        <w:rPr>
          <w:rFonts w:ascii="Bookman Old Style" w:eastAsiaTheme="minorEastAsia" w:hAnsi="Bookman Old Style" w:cs="Times New Roman"/>
          <w:b/>
          <w:lang w:eastAsia="ru-RU"/>
        </w:rPr>
        <w:t>Анализ заболеваемости:</w:t>
      </w:r>
    </w:p>
    <w:tbl>
      <w:tblPr>
        <w:tblW w:w="7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1"/>
        <w:gridCol w:w="2251"/>
        <w:gridCol w:w="2326"/>
      </w:tblGrid>
      <w:tr w:rsidR="009B37FE" w:rsidRPr="00DA3ACD" w:rsidTr="009B37FE">
        <w:trPr>
          <w:jc w:val="center"/>
        </w:trPr>
        <w:tc>
          <w:tcPr>
            <w:tcW w:w="2991" w:type="dxa"/>
            <w:tcBorders>
              <w:top w:val="single" w:sz="4" w:space="0" w:color="auto"/>
              <w:left w:val="single" w:sz="4" w:space="0" w:color="auto"/>
              <w:bottom w:val="single" w:sz="4" w:space="0" w:color="auto"/>
              <w:right w:val="single" w:sz="4" w:space="0" w:color="auto"/>
            </w:tcBorders>
            <w:vAlign w:val="center"/>
            <w:hideMark/>
          </w:tcPr>
          <w:p w:rsidR="009B37FE" w:rsidRPr="00DA3ACD" w:rsidRDefault="009B37FE" w:rsidP="009B37FE">
            <w:pPr>
              <w:spacing w:after="0" w:line="240" w:lineRule="auto"/>
              <w:jc w:val="center"/>
              <w:rPr>
                <w:rFonts w:ascii="Bookman Old Style" w:eastAsiaTheme="minorEastAsia" w:hAnsi="Bookman Old Style" w:cs="Times New Roman"/>
                <w:b/>
                <w:lang w:eastAsia="ru-RU"/>
              </w:rPr>
            </w:pPr>
            <w:r w:rsidRPr="00DA3ACD">
              <w:rPr>
                <w:rFonts w:ascii="Bookman Old Style" w:eastAsiaTheme="minorEastAsia" w:hAnsi="Bookman Old Style" w:cs="Times New Roman"/>
                <w:b/>
                <w:lang w:eastAsia="ru-RU"/>
              </w:rPr>
              <w:t>Болезни</w:t>
            </w:r>
          </w:p>
        </w:tc>
        <w:tc>
          <w:tcPr>
            <w:tcW w:w="2251" w:type="dxa"/>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b/>
                <w:lang w:eastAsia="ru-RU"/>
              </w:rPr>
            </w:pPr>
            <w:r w:rsidRPr="00DA3ACD">
              <w:rPr>
                <w:rFonts w:ascii="Bookman Old Style" w:eastAsiaTheme="minorEastAsia" w:hAnsi="Bookman Old Style" w:cs="Times New Roman"/>
                <w:b/>
                <w:lang w:eastAsia="ru-RU"/>
              </w:rPr>
              <w:t>2019-2020г.</w:t>
            </w:r>
          </w:p>
        </w:tc>
        <w:tc>
          <w:tcPr>
            <w:tcW w:w="2326" w:type="dxa"/>
            <w:tcBorders>
              <w:top w:val="single" w:sz="4" w:space="0" w:color="auto"/>
              <w:left w:val="single" w:sz="4" w:space="0" w:color="auto"/>
              <w:bottom w:val="single" w:sz="4" w:space="0" w:color="auto"/>
              <w:right w:val="single" w:sz="4" w:space="0" w:color="auto"/>
            </w:tcBorders>
            <w:vAlign w:val="center"/>
            <w:hideMark/>
          </w:tcPr>
          <w:p w:rsidR="009B37FE" w:rsidRPr="00DA3ACD" w:rsidRDefault="009B37FE" w:rsidP="009B37FE">
            <w:pPr>
              <w:spacing w:after="0" w:line="240" w:lineRule="auto"/>
              <w:jc w:val="center"/>
              <w:rPr>
                <w:rFonts w:ascii="Bookman Old Style" w:eastAsiaTheme="minorEastAsia" w:hAnsi="Bookman Old Style" w:cs="Times New Roman"/>
                <w:b/>
                <w:lang w:eastAsia="ru-RU"/>
              </w:rPr>
            </w:pPr>
            <w:r>
              <w:rPr>
                <w:rFonts w:ascii="Bookman Old Style" w:eastAsiaTheme="minorEastAsia" w:hAnsi="Bookman Old Style" w:cs="Times New Roman"/>
                <w:b/>
                <w:lang w:eastAsia="ru-RU"/>
              </w:rPr>
              <w:t>2020-2021</w:t>
            </w:r>
            <w:r w:rsidRPr="00DA3ACD">
              <w:rPr>
                <w:rFonts w:ascii="Bookman Old Style" w:eastAsiaTheme="minorEastAsia" w:hAnsi="Bookman Old Style" w:cs="Times New Roman"/>
                <w:b/>
                <w:lang w:eastAsia="ru-RU"/>
              </w:rPr>
              <w:t>г.</w:t>
            </w:r>
          </w:p>
        </w:tc>
      </w:tr>
      <w:tr w:rsidR="009B37FE" w:rsidRPr="00DA3ACD" w:rsidTr="009B37FE">
        <w:trPr>
          <w:jc w:val="center"/>
        </w:trPr>
        <w:tc>
          <w:tcPr>
            <w:tcW w:w="2991" w:type="dxa"/>
            <w:tcBorders>
              <w:top w:val="single" w:sz="4" w:space="0" w:color="auto"/>
              <w:left w:val="single" w:sz="4" w:space="0" w:color="auto"/>
              <w:bottom w:val="single" w:sz="4" w:space="0" w:color="auto"/>
              <w:right w:val="single" w:sz="4" w:space="0" w:color="auto"/>
            </w:tcBorders>
            <w:vAlign w:val="center"/>
            <w:hideMark/>
          </w:tcPr>
          <w:p w:rsidR="009B37FE" w:rsidRPr="00DA3ACD" w:rsidRDefault="009B37FE" w:rsidP="009B37FE">
            <w:pPr>
              <w:spacing w:after="0" w:line="240" w:lineRule="auto"/>
              <w:jc w:val="center"/>
              <w:rPr>
                <w:rFonts w:ascii="Bookman Old Style" w:eastAsiaTheme="minorEastAsia" w:hAnsi="Bookman Old Style" w:cs="Times New Roman"/>
                <w:b/>
                <w:lang w:eastAsia="ru-RU"/>
              </w:rPr>
            </w:pPr>
            <w:r w:rsidRPr="00DA3ACD">
              <w:rPr>
                <w:rFonts w:ascii="Bookman Old Style" w:eastAsiaTheme="minorEastAsia" w:hAnsi="Bookman Old Style" w:cs="Times New Roman"/>
                <w:b/>
                <w:lang w:eastAsia="ru-RU"/>
              </w:rPr>
              <w:t>Пневмония</w:t>
            </w:r>
          </w:p>
        </w:tc>
        <w:tc>
          <w:tcPr>
            <w:tcW w:w="2251" w:type="dxa"/>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1</w:t>
            </w:r>
          </w:p>
        </w:tc>
        <w:tc>
          <w:tcPr>
            <w:tcW w:w="2326" w:type="dxa"/>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w:t>
            </w:r>
          </w:p>
        </w:tc>
      </w:tr>
      <w:tr w:rsidR="009B37FE" w:rsidRPr="00DA3ACD" w:rsidTr="009B37FE">
        <w:trPr>
          <w:jc w:val="center"/>
        </w:trPr>
        <w:tc>
          <w:tcPr>
            <w:tcW w:w="2991" w:type="dxa"/>
            <w:tcBorders>
              <w:top w:val="single" w:sz="4" w:space="0" w:color="auto"/>
              <w:left w:val="single" w:sz="4" w:space="0" w:color="auto"/>
              <w:bottom w:val="single" w:sz="4" w:space="0" w:color="auto"/>
              <w:right w:val="single" w:sz="4" w:space="0" w:color="auto"/>
            </w:tcBorders>
            <w:vAlign w:val="center"/>
            <w:hideMark/>
          </w:tcPr>
          <w:p w:rsidR="009B37FE" w:rsidRPr="00DA3ACD" w:rsidRDefault="009B37FE" w:rsidP="009B37FE">
            <w:pPr>
              <w:spacing w:after="0" w:line="240" w:lineRule="auto"/>
              <w:jc w:val="center"/>
              <w:rPr>
                <w:rFonts w:ascii="Bookman Old Style" w:eastAsiaTheme="minorEastAsia" w:hAnsi="Bookman Old Style" w:cs="Times New Roman"/>
                <w:b/>
                <w:lang w:eastAsia="ru-RU"/>
              </w:rPr>
            </w:pPr>
            <w:r w:rsidRPr="00DA3ACD">
              <w:rPr>
                <w:rFonts w:ascii="Bookman Old Style" w:eastAsiaTheme="minorEastAsia" w:hAnsi="Bookman Old Style" w:cs="Times New Roman"/>
                <w:b/>
                <w:lang w:eastAsia="ru-RU"/>
              </w:rPr>
              <w:t>Ангина</w:t>
            </w:r>
          </w:p>
        </w:tc>
        <w:tc>
          <w:tcPr>
            <w:tcW w:w="2251" w:type="dxa"/>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2</w:t>
            </w:r>
          </w:p>
        </w:tc>
        <w:tc>
          <w:tcPr>
            <w:tcW w:w="2326" w:type="dxa"/>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2</w:t>
            </w:r>
          </w:p>
        </w:tc>
      </w:tr>
      <w:tr w:rsidR="009B37FE" w:rsidRPr="00DA3ACD" w:rsidTr="009B37FE">
        <w:trPr>
          <w:jc w:val="center"/>
        </w:trPr>
        <w:tc>
          <w:tcPr>
            <w:tcW w:w="2991" w:type="dxa"/>
            <w:tcBorders>
              <w:top w:val="single" w:sz="4" w:space="0" w:color="auto"/>
              <w:left w:val="single" w:sz="4" w:space="0" w:color="auto"/>
              <w:bottom w:val="single" w:sz="4" w:space="0" w:color="auto"/>
              <w:right w:val="single" w:sz="4" w:space="0" w:color="auto"/>
            </w:tcBorders>
            <w:vAlign w:val="center"/>
            <w:hideMark/>
          </w:tcPr>
          <w:p w:rsidR="009B37FE" w:rsidRPr="00DA3ACD" w:rsidRDefault="009B37FE" w:rsidP="009B37FE">
            <w:pPr>
              <w:spacing w:after="0" w:line="240" w:lineRule="auto"/>
              <w:jc w:val="center"/>
              <w:rPr>
                <w:rFonts w:ascii="Bookman Old Style" w:eastAsiaTheme="minorEastAsia" w:hAnsi="Bookman Old Style" w:cs="Times New Roman"/>
                <w:b/>
                <w:lang w:eastAsia="ru-RU"/>
              </w:rPr>
            </w:pPr>
            <w:r w:rsidRPr="00DA3ACD">
              <w:rPr>
                <w:rFonts w:ascii="Bookman Old Style" w:eastAsiaTheme="minorEastAsia" w:hAnsi="Bookman Old Style" w:cs="Times New Roman"/>
                <w:b/>
                <w:lang w:eastAsia="ru-RU"/>
              </w:rPr>
              <w:t>ОРЗ, ОРВИ</w:t>
            </w:r>
          </w:p>
        </w:tc>
        <w:tc>
          <w:tcPr>
            <w:tcW w:w="2251" w:type="dxa"/>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144</w:t>
            </w:r>
          </w:p>
        </w:tc>
        <w:tc>
          <w:tcPr>
            <w:tcW w:w="2326" w:type="dxa"/>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63</w:t>
            </w:r>
          </w:p>
        </w:tc>
      </w:tr>
      <w:tr w:rsidR="009B37FE" w:rsidRPr="00DA3ACD" w:rsidTr="009B37FE">
        <w:trPr>
          <w:jc w:val="center"/>
        </w:trPr>
        <w:tc>
          <w:tcPr>
            <w:tcW w:w="2991" w:type="dxa"/>
            <w:tcBorders>
              <w:top w:val="single" w:sz="4" w:space="0" w:color="auto"/>
              <w:left w:val="single" w:sz="4" w:space="0" w:color="auto"/>
              <w:bottom w:val="single" w:sz="4" w:space="0" w:color="auto"/>
              <w:right w:val="single" w:sz="4" w:space="0" w:color="auto"/>
            </w:tcBorders>
            <w:vAlign w:val="center"/>
            <w:hideMark/>
          </w:tcPr>
          <w:p w:rsidR="009B37FE" w:rsidRPr="00DA3ACD" w:rsidRDefault="009B37FE" w:rsidP="009B37FE">
            <w:pPr>
              <w:spacing w:after="0" w:line="240" w:lineRule="auto"/>
              <w:jc w:val="center"/>
              <w:rPr>
                <w:rFonts w:ascii="Bookman Old Style" w:eastAsiaTheme="minorEastAsia" w:hAnsi="Bookman Old Style" w:cs="Times New Roman"/>
                <w:b/>
                <w:lang w:eastAsia="ru-RU"/>
              </w:rPr>
            </w:pPr>
            <w:r w:rsidRPr="00DA3ACD">
              <w:rPr>
                <w:rFonts w:ascii="Bookman Old Style" w:eastAsiaTheme="minorEastAsia" w:hAnsi="Bookman Old Style" w:cs="Times New Roman"/>
                <w:b/>
                <w:lang w:eastAsia="ru-RU"/>
              </w:rPr>
              <w:t>Кишечная инфекция</w:t>
            </w:r>
          </w:p>
        </w:tc>
        <w:tc>
          <w:tcPr>
            <w:tcW w:w="2251" w:type="dxa"/>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w:t>
            </w:r>
          </w:p>
        </w:tc>
        <w:tc>
          <w:tcPr>
            <w:tcW w:w="2326" w:type="dxa"/>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w:t>
            </w:r>
          </w:p>
        </w:tc>
      </w:tr>
      <w:tr w:rsidR="009B37FE" w:rsidRPr="00DA3ACD" w:rsidTr="009B37FE">
        <w:trPr>
          <w:trHeight w:val="609"/>
          <w:jc w:val="center"/>
        </w:trPr>
        <w:tc>
          <w:tcPr>
            <w:tcW w:w="2991" w:type="dxa"/>
            <w:tcBorders>
              <w:top w:val="single" w:sz="4" w:space="0" w:color="auto"/>
              <w:left w:val="single" w:sz="4" w:space="0" w:color="auto"/>
              <w:bottom w:val="single" w:sz="4" w:space="0" w:color="auto"/>
              <w:right w:val="single" w:sz="4" w:space="0" w:color="auto"/>
            </w:tcBorders>
            <w:vAlign w:val="center"/>
            <w:hideMark/>
          </w:tcPr>
          <w:p w:rsidR="009B37FE" w:rsidRPr="00DA3ACD" w:rsidRDefault="009B37FE" w:rsidP="009B37FE">
            <w:pPr>
              <w:spacing w:after="0" w:line="240" w:lineRule="auto"/>
              <w:jc w:val="center"/>
              <w:rPr>
                <w:rFonts w:ascii="Bookman Old Style" w:eastAsiaTheme="minorEastAsia" w:hAnsi="Bookman Old Style" w:cs="Times New Roman"/>
                <w:b/>
                <w:lang w:eastAsia="ru-RU"/>
              </w:rPr>
            </w:pPr>
            <w:r w:rsidRPr="00DA3ACD">
              <w:rPr>
                <w:rFonts w:ascii="Bookman Old Style" w:eastAsiaTheme="minorEastAsia" w:hAnsi="Bookman Old Style" w:cs="Times New Roman"/>
                <w:b/>
                <w:lang w:eastAsia="ru-RU"/>
              </w:rPr>
              <w:t>Инфекционные заболевания</w:t>
            </w:r>
          </w:p>
        </w:tc>
        <w:tc>
          <w:tcPr>
            <w:tcW w:w="2251" w:type="dxa"/>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21 (в</w:t>
            </w:r>
            <w:proofErr w:type="gramStart"/>
            <w:r w:rsidRPr="00DA3ACD">
              <w:rPr>
                <w:rFonts w:ascii="Bookman Old Style" w:eastAsiaTheme="minorEastAsia" w:hAnsi="Bookman Old Style" w:cs="Times New Roman"/>
                <w:lang w:eastAsia="ru-RU"/>
              </w:rPr>
              <w:t>.о</w:t>
            </w:r>
            <w:proofErr w:type="gramEnd"/>
            <w:r w:rsidRPr="00DA3ACD">
              <w:rPr>
                <w:rFonts w:ascii="Bookman Old Style" w:eastAsiaTheme="minorEastAsia" w:hAnsi="Bookman Old Style" w:cs="Times New Roman"/>
                <w:lang w:eastAsia="ru-RU"/>
              </w:rPr>
              <w:t>спа)</w:t>
            </w:r>
          </w:p>
        </w:tc>
        <w:tc>
          <w:tcPr>
            <w:tcW w:w="2326" w:type="dxa"/>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2</w:t>
            </w:r>
            <w:r w:rsidRPr="00DA3ACD">
              <w:rPr>
                <w:rFonts w:ascii="Bookman Old Style" w:eastAsiaTheme="minorEastAsia" w:hAnsi="Bookman Old Style" w:cs="Times New Roman"/>
                <w:lang w:eastAsia="ru-RU"/>
              </w:rPr>
              <w:t xml:space="preserve"> (в</w:t>
            </w:r>
            <w:proofErr w:type="gramStart"/>
            <w:r w:rsidRPr="00DA3ACD">
              <w:rPr>
                <w:rFonts w:ascii="Bookman Old Style" w:eastAsiaTheme="minorEastAsia" w:hAnsi="Bookman Old Style" w:cs="Times New Roman"/>
                <w:lang w:eastAsia="ru-RU"/>
              </w:rPr>
              <w:t>.о</w:t>
            </w:r>
            <w:proofErr w:type="gramEnd"/>
            <w:r w:rsidRPr="00DA3ACD">
              <w:rPr>
                <w:rFonts w:ascii="Bookman Old Style" w:eastAsiaTheme="minorEastAsia" w:hAnsi="Bookman Old Style" w:cs="Times New Roman"/>
                <w:lang w:eastAsia="ru-RU"/>
              </w:rPr>
              <w:t>спа)</w:t>
            </w:r>
          </w:p>
        </w:tc>
      </w:tr>
      <w:tr w:rsidR="009B37FE" w:rsidRPr="00DA3ACD" w:rsidTr="009B37FE">
        <w:trPr>
          <w:jc w:val="center"/>
        </w:trPr>
        <w:tc>
          <w:tcPr>
            <w:tcW w:w="2991" w:type="dxa"/>
            <w:tcBorders>
              <w:top w:val="single" w:sz="4" w:space="0" w:color="auto"/>
              <w:left w:val="single" w:sz="4" w:space="0" w:color="auto"/>
              <w:bottom w:val="single" w:sz="4" w:space="0" w:color="auto"/>
              <w:right w:val="single" w:sz="4" w:space="0" w:color="auto"/>
            </w:tcBorders>
            <w:vAlign w:val="center"/>
            <w:hideMark/>
          </w:tcPr>
          <w:p w:rsidR="009B37FE" w:rsidRPr="00DA3ACD" w:rsidRDefault="009B37FE" w:rsidP="009B37FE">
            <w:pPr>
              <w:spacing w:after="0" w:line="240" w:lineRule="auto"/>
              <w:jc w:val="center"/>
              <w:rPr>
                <w:rFonts w:ascii="Bookman Old Style" w:eastAsiaTheme="minorEastAsia" w:hAnsi="Bookman Old Style" w:cs="Times New Roman"/>
                <w:b/>
                <w:lang w:eastAsia="ru-RU"/>
              </w:rPr>
            </w:pPr>
            <w:r w:rsidRPr="00DA3ACD">
              <w:rPr>
                <w:rFonts w:ascii="Bookman Old Style" w:eastAsiaTheme="minorEastAsia" w:hAnsi="Bookman Old Style" w:cs="Times New Roman"/>
                <w:b/>
                <w:lang w:eastAsia="ru-RU"/>
              </w:rPr>
              <w:t>Травмы</w:t>
            </w:r>
          </w:p>
        </w:tc>
        <w:tc>
          <w:tcPr>
            <w:tcW w:w="2251" w:type="dxa"/>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w:t>
            </w:r>
          </w:p>
        </w:tc>
        <w:tc>
          <w:tcPr>
            <w:tcW w:w="2326" w:type="dxa"/>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w:t>
            </w:r>
          </w:p>
        </w:tc>
      </w:tr>
      <w:tr w:rsidR="009B37FE" w:rsidRPr="00DA3ACD" w:rsidTr="009B37FE">
        <w:trPr>
          <w:jc w:val="center"/>
        </w:trPr>
        <w:tc>
          <w:tcPr>
            <w:tcW w:w="2991" w:type="dxa"/>
            <w:tcBorders>
              <w:top w:val="single" w:sz="4" w:space="0" w:color="auto"/>
              <w:left w:val="single" w:sz="4" w:space="0" w:color="auto"/>
              <w:bottom w:val="single" w:sz="4" w:space="0" w:color="auto"/>
              <w:right w:val="single" w:sz="4" w:space="0" w:color="auto"/>
            </w:tcBorders>
            <w:vAlign w:val="center"/>
            <w:hideMark/>
          </w:tcPr>
          <w:p w:rsidR="009B37FE" w:rsidRPr="00DA3ACD" w:rsidRDefault="009B37FE" w:rsidP="009B37FE">
            <w:pPr>
              <w:spacing w:after="0" w:line="240" w:lineRule="auto"/>
              <w:jc w:val="center"/>
              <w:rPr>
                <w:rFonts w:ascii="Bookman Old Style" w:eastAsiaTheme="minorEastAsia" w:hAnsi="Bookman Old Style" w:cs="Times New Roman"/>
                <w:b/>
                <w:lang w:eastAsia="ru-RU"/>
              </w:rPr>
            </w:pPr>
            <w:r w:rsidRPr="00DA3ACD">
              <w:rPr>
                <w:rFonts w:ascii="Bookman Old Style" w:eastAsiaTheme="minorEastAsia" w:hAnsi="Bookman Old Style" w:cs="Times New Roman"/>
                <w:b/>
                <w:lang w:eastAsia="ru-RU"/>
              </w:rPr>
              <w:t>Прочие</w:t>
            </w:r>
          </w:p>
        </w:tc>
        <w:tc>
          <w:tcPr>
            <w:tcW w:w="2251" w:type="dxa"/>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32</w:t>
            </w:r>
          </w:p>
        </w:tc>
        <w:tc>
          <w:tcPr>
            <w:tcW w:w="2326" w:type="dxa"/>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8</w:t>
            </w:r>
          </w:p>
        </w:tc>
      </w:tr>
      <w:tr w:rsidR="009B37FE" w:rsidRPr="00DA3ACD" w:rsidTr="009B37FE">
        <w:trPr>
          <w:jc w:val="center"/>
        </w:trPr>
        <w:tc>
          <w:tcPr>
            <w:tcW w:w="2991" w:type="dxa"/>
            <w:tcBorders>
              <w:top w:val="single" w:sz="4" w:space="0" w:color="auto"/>
              <w:left w:val="single" w:sz="4" w:space="0" w:color="auto"/>
              <w:bottom w:val="single" w:sz="4" w:space="0" w:color="auto"/>
              <w:right w:val="single" w:sz="4" w:space="0" w:color="auto"/>
            </w:tcBorders>
            <w:vAlign w:val="center"/>
            <w:hideMark/>
          </w:tcPr>
          <w:p w:rsidR="009B37FE" w:rsidRPr="00DA3ACD" w:rsidRDefault="009B37FE" w:rsidP="009B37FE">
            <w:pPr>
              <w:spacing w:after="0" w:line="240" w:lineRule="auto"/>
              <w:jc w:val="center"/>
              <w:rPr>
                <w:rFonts w:ascii="Bookman Old Style" w:eastAsiaTheme="minorEastAsia" w:hAnsi="Bookman Old Style" w:cs="Times New Roman"/>
                <w:b/>
                <w:lang w:eastAsia="ru-RU"/>
              </w:rPr>
            </w:pPr>
            <w:r w:rsidRPr="00DA3ACD">
              <w:rPr>
                <w:rFonts w:ascii="Bookman Old Style" w:eastAsiaTheme="minorEastAsia" w:hAnsi="Bookman Old Style" w:cs="Times New Roman"/>
                <w:b/>
                <w:lang w:eastAsia="ru-RU"/>
              </w:rPr>
              <w:t>Всего</w:t>
            </w:r>
          </w:p>
        </w:tc>
        <w:tc>
          <w:tcPr>
            <w:tcW w:w="2251" w:type="dxa"/>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200</w:t>
            </w:r>
          </w:p>
        </w:tc>
        <w:tc>
          <w:tcPr>
            <w:tcW w:w="2326" w:type="dxa"/>
            <w:tcBorders>
              <w:top w:val="single" w:sz="4" w:space="0" w:color="auto"/>
              <w:left w:val="single" w:sz="4" w:space="0" w:color="auto"/>
              <w:bottom w:val="single" w:sz="4" w:space="0" w:color="auto"/>
              <w:right w:val="single" w:sz="4" w:space="0" w:color="auto"/>
            </w:tcBorders>
            <w:vAlign w:val="center"/>
          </w:tcPr>
          <w:p w:rsidR="009B37FE" w:rsidRPr="00DA3ACD" w:rsidRDefault="009B37FE" w:rsidP="009B37FE">
            <w:pPr>
              <w:spacing w:after="0" w:line="240" w:lineRule="auto"/>
              <w:jc w:val="center"/>
              <w:rPr>
                <w:rFonts w:ascii="Bookman Old Style" w:eastAsiaTheme="minorEastAsia" w:hAnsi="Bookman Old Style" w:cs="Times New Roman"/>
                <w:lang w:eastAsia="ru-RU"/>
              </w:rPr>
            </w:pPr>
            <w:r>
              <w:rPr>
                <w:rFonts w:ascii="Bookman Old Style" w:eastAsiaTheme="minorEastAsia" w:hAnsi="Bookman Old Style" w:cs="Times New Roman"/>
                <w:lang w:eastAsia="ru-RU"/>
              </w:rPr>
              <w:t>75</w:t>
            </w:r>
          </w:p>
        </w:tc>
      </w:tr>
    </w:tbl>
    <w:p w:rsidR="009B37FE" w:rsidRPr="00DA3ACD" w:rsidRDefault="009B37FE" w:rsidP="009B37FE">
      <w:pPr>
        <w:spacing w:after="0" w:line="240" w:lineRule="auto"/>
        <w:ind w:firstLine="709"/>
        <w:contextualSpacing/>
        <w:jc w:val="both"/>
        <w:rPr>
          <w:rFonts w:ascii="Bookman Old Style" w:eastAsia="Calibri" w:hAnsi="Bookman Old Style" w:cs="Times New Roman"/>
          <w:lang w:eastAsia="ru-RU"/>
        </w:rPr>
      </w:pPr>
    </w:p>
    <w:p w:rsidR="009B37FE" w:rsidRPr="00DA3ACD" w:rsidRDefault="009B37FE" w:rsidP="009B37FE">
      <w:pPr>
        <w:tabs>
          <w:tab w:val="left" w:pos="360"/>
        </w:tabs>
        <w:spacing w:line="240" w:lineRule="auto"/>
        <w:ind w:firstLine="567"/>
        <w:jc w:val="both"/>
        <w:rPr>
          <w:rFonts w:ascii="Bookman Old Style" w:eastAsiaTheme="minorEastAsia" w:hAnsi="Bookman Old Style" w:cs="Times New Roman"/>
          <w:lang w:eastAsia="ru-RU"/>
        </w:rPr>
      </w:pPr>
      <w:r w:rsidRPr="00DA3ACD">
        <w:rPr>
          <w:rFonts w:ascii="Bookman Old Style" w:eastAsiaTheme="minorEastAsia" w:hAnsi="Bookman Old Style" w:cs="Times New Roman"/>
          <w:lang w:eastAsia="ru-RU"/>
        </w:rPr>
        <w:t xml:space="preserve">Дней, пропущенных по болезни меньше чем в прошлом году. Одной из причин пропусков является нарушение родителями режима адаптации и не </w:t>
      </w:r>
      <w:r w:rsidRPr="00DA3ACD">
        <w:rPr>
          <w:rFonts w:ascii="Bookman Old Style" w:eastAsiaTheme="minorEastAsia" w:hAnsi="Bookman Old Style"/>
          <w:shd w:val="clear" w:color="auto" w:fill="FFFFFF"/>
          <w:lang w:eastAsia="ru-RU"/>
        </w:rPr>
        <w:t xml:space="preserve">сформировавшего иммунитета. </w:t>
      </w:r>
    </w:p>
    <w:p w:rsidR="009B37FE" w:rsidRPr="00DA3ACD" w:rsidRDefault="009B37FE" w:rsidP="009B37FE">
      <w:pPr>
        <w:tabs>
          <w:tab w:val="left" w:pos="9923"/>
        </w:tabs>
        <w:spacing w:line="240" w:lineRule="auto"/>
        <w:ind w:firstLine="567"/>
        <w:jc w:val="both"/>
        <w:rPr>
          <w:rFonts w:ascii="Bookman Old Style" w:eastAsiaTheme="minorEastAsia" w:hAnsi="Bookman Old Style" w:cs="Times New Roman"/>
          <w:lang w:eastAsia="ru-RU"/>
        </w:rPr>
      </w:pPr>
      <w:r w:rsidRPr="00DA3ACD">
        <w:rPr>
          <w:rFonts w:ascii="Bookman Old Style" w:eastAsiaTheme="minorEastAsia" w:hAnsi="Bookman Old Style" w:cs="Times New Roman"/>
          <w:b/>
          <w:lang w:eastAsia="ru-RU"/>
        </w:rPr>
        <w:t xml:space="preserve">Вывод: </w:t>
      </w:r>
      <w:r w:rsidRPr="00DA3ACD">
        <w:rPr>
          <w:rFonts w:ascii="Bookman Old Style" w:eastAsiaTheme="minorEastAsia" w:hAnsi="Bookman Old Style" w:cs="Times New Roman"/>
          <w:lang w:eastAsia="ru-RU"/>
        </w:rPr>
        <w:t>Плановым медицинским обследованием охвачены 100% воспитанников, заболеваемость остаётся высокой в ДОУ за счёт большого числа детей с низким иммунитетом, что влечёт за собой инфекционные заболеваемости детей.</w:t>
      </w:r>
    </w:p>
    <w:p w:rsidR="009B37FE" w:rsidRPr="00DA3ACD" w:rsidRDefault="009B37FE" w:rsidP="009B37FE">
      <w:pPr>
        <w:spacing w:after="0" w:line="240" w:lineRule="auto"/>
        <w:ind w:firstLine="709"/>
        <w:contextualSpacing/>
        <w:jc w:val="center"/>
        <w:rPr>
          <w:rFonts w:ascii="Bookman Old Style" w:eastAsia="Calibri" w:hAnsi="Bookman Old Style" w:cs="Times New Roman"/>
          <w:b/>
          <w:i/>
          <w:lang w:eastAsia="ru-RU"/>
        </w:rPr>
      </w:pPr>
      <w:r>
        <w:rPr>
          <w:rFonts w:ascii="Bookman Old Style" w:eastAsia="Calibri" w:hAnsi="Bookman Old Style" w:cs="Times New Roman"/>
          <w:b/>
          <w:i/>
          <w:lang w:eastAsia="ru-RU"/>
        </w:rPr>
        <w:t>Информация по выпускникам 2020-</w:t>
      </w:r>
      <w:r w:rsidRPr="00DA3ACD">
        <w:rPr>
          <w:rFonts w:ascii="Bookman Old Style" w:eastAsia="Calibri" w:hAnsi="Bookman Old Style" w:cs="Times New Roman"/>
          <w:b/>
          <w:i/>
          <w:lang w:eastAsia="ru-RU"/>
        </w:rPr>
        <w:t>20</w:t>
      </w:r>
      <w:r>
        <w:rPr>
          <w:rFonts w:ascii="Bookman Old Style" w:eastAsia="Calibri" w:hAnsi="Bookman Old Style" w:cs="Times New Roman"/>
          <w:b/>
          <w:i/>
          <w:lang w:eastAsia="ru-RU"/>
        </w:rPr>
        <w:t xml:space="preserve">21 </w:t>
      </w:r>
      <w:r w:rsidRPr="00DA3ACD">
        <w:rPr>
          <w:rFonts w:ascii="Bookman Old Style" w:eastAsia="Calibri" w:hAnsi="Bookman Old Style" w:cs="Times New Roman"/>
          <w:b/>
          <w:i/>
          <w:lang w:eastAsia="ru-RU"/>
        </w:rPr>
        <w:t>учебного года:</w:t>
      </w:r>
    </w:p>
    <w:p w:rsidR="009B37FE" w:rsidRPr="00DA3ACD" w:rsidRDefault="009B37FE" w:rsidP="009B37FE">
      <w:pPr>
        <w:spacing w:after="0" w:line="240" w:lineRule="auto"/>
        <w:ind w:firstLine="567"/>
        <w:contextualSpacing/>
        <w:jc w:val="both"/>
        <w:rPr>
          <w:rFonts w:ascii="Bookman Old Style" w:eastAsia="Calibri" w:hAnsi="Bookman Old Style" w:cs="Times New Roman"/>
          <w:i/>
          <w:lang w:eastAsia="ru-RU"/>
        </w:rPr>
      </w:pPr>
      <w:r w:rsidRPr="00DA3ACD">
        <w:rPr>
          <w:rFonts w:ascii="Bookman Old Style" w:eastAsia="Calibri" w:hAnsi="Bookman Old Style" w:cs="Times New Roman"/>
          <w:i/>
          <w:lang w:eastAsia="ru-RU"/>
        </w:rPr>
        <w:t>Всего выпускников</w:t>
      </w:r>
      <w:r w:rsidRPr="00DA3ACD">
        <w:rPr>
          <w:rFonts w:ascii="Bookman Old Style" w:eastAsiaTheme="minorEastAsia" w:hAnsi="Bookman Old Style" w:cs="Times New Roman"/>
          <w:i/>
          <w:lang w:eastAsia="ru-RU"/>
        </w:rPr>
        <w:t xml:space="preserve"> – </w:t>
      </w:r>
      <w:r>
        <w:rPr>
          <w:rFonts w:ascii="Bookman Old Style" w:eastAsiaTheme="minorEastAsia" w:hAnsi="Bookman Old Style" w:cs="Times New Roman"/>
          <w:i/>
          <w:lang w:eastAsia="ru-RU"/>
        </w:rPr>
        <w:t>53</w:t>
      </w:r>
      <w:r w:rsidRPr="00DA3ACD">
        <w:rPr>
          <w:rFonts w:ascii="Bookman Old Style" w:eastAsiaTheme="minorEastAsia" w:hAnsi="Bookman Old Style" w:cs="Times New Roman"/>
          <w:i/>
          <w:lang w:eastAsia="ru-RU"/>
        </w:rPr>
        <w:t xml:space="preserve"> детей</w:t>
      </w:r>
      <w:r w:rsidRPr="00DA3ACD">
        <w:rPr>
          <w:rFonts w:ascii="Bookman Old Style" w:eastAsia="Calibri" w:hAnsi="Bookman Old Style" w:cs="Times New Roman"/>
          <w:i/>
          <w:lang w:eastAsia="ru-RU"/>
        </w:rPr>
        <w:t>, из них:</w:t>
      </w:r>
    </w:p>
    <w:p w:rsidR="009B37FE" w:rsidRPr="00DA3ACD" w:rsidRDefault="009B37FE" w:rsidP="009B37FE">
      <w:pPr>
        <w:spacing w:after="0" w:line="240" w:lineRule="auto"/>
        <w:ind w:firstLine="567"/>
        <w:contextualSpacing/>
        <w:jc w:val="both"/>
        <w:rPr>
          <w:rFonts w:ascii="Bookman Old Style" w:eastAsia="Calibri" w:hAnsi="Bookman Old Style" w:cs="Times New Roman"/>
          <w:i/>
          <w:lang w:eastAsia="ru-RU"/>
        </w:rPr>
      </w:pPr>
      <w:r w:rsidRPr="00DA3ACD">
        <w:rPr>
          <w:rFonts w:ascii="Bookman Old Style" w:eastAsia="Calibri" w:hAnsi="Bookman Old Style" w:cs="Times New Roman"/>
          <w:i/>
          <w:lang w:eastAsia="ru-RU"/>
        </w:rPr>
        <w:t xml:space="preserve">- с </w:t>
      </w:r>
      <w:r w:rsidRPr="00DA3ACD">
        <w:rPr>
          <w:rFonts w:ascii="Bookman Old Style" w:eastAsia="Calibri" w:hAnsi="Bookman Old Style" w:cs="Times New Roman"/>
          <w:i/>
          <w:lang w:val="en-US" w:eastAsia="ru-RU"/>
        </w:rPr>
        <w:t>I</w:t>
      </w:r>
      <w:r w:rsidRPr="00DA3ACD">
        <w:rPr>
          <w:rFonts w:ascii="Bookman Old Style" w:eastAsia="Calibri" w:hAnsi="Bookman Old Style" w:cs="Times New Roman"/>
          <w:i/>
          <w:lang w:eastAsia="ru-RU"/>
        </w:rPr>
        <w:t xml:space="preserve"> гру</w:t>
      </w:r>
      <w:r w:rsidRPr="00DA3ACD">
        <w:rPr>
          <w:rFonts w:ascii="Bookman Old Style" w:eastAsiaTheme="minorEastAsia" w:hAnsi="Bookman Old Style" w:cs="Times New Roman"/>
          <w:i/>
          <w:lang w:eastAsia="ru-RU"/>
        </w:rPr>
        <w:t xml:space="preserve">ппой здоровья – </w:t>
      </w:r>
      <w:r>
        <w:rPr>
          <w:rFonts w:ascii="Bookman Old Style" w:eastAsiaTheme="minorEastAsia" w:hAnsi="Bookman Old Style" w:cs="Times New Roman"/>
          <w:i/>
          <w:lang w:eastAsia="ru-RU"/>
        </w:rPr>
        <w:t>20</w:t>
      </w:r>
      <w:r w:rsidRPr="00DA3ACD">
        <w:rPr>
          <w:rFonts w:ascii="Bookman Old Style" w:eastAsiaTheme="minorEastAsia" w:hAnsi="Bookman Old Style" w:cs="Times New Roman"/>
          <w:i/>
          <w:lang w:eastAsia="ru-RU"/>
        </w:rPr>
        <w:t xml:space="preserve"> </w:t>
      </w:r>
      <w:r w:rsidRPr="00DA3ACD">
        <w:rPr>
          <w:rFonts w:ascii="Bookman Old Style" w:eastAsia="Calibri" w:hAnsi="Bookman Old Style" w:cs="Times New Roman"/>
          <w:i/>
          <w:lang w:eastAsia="ru-RU"/>
        </w:rPr>
        <w:t>человек,</w:t>
      </w:r>
    </w:p>
    <w:p w:rsidR="009B37FE" w:rsidRPr="00DA3ACD" w:rsidRDefault="009B37FE" w:rsidP="009B37FE">
      <w:pPr>
        <w:spacing w:after="0" w:line="240" w:lineRule="auto"/>
        <w:ind w:firstLine="567"/>
        <w:contextualSpacing/>
        <w:jc w:val="both"/>
        <w:rPr>
          <w:rFonts w:ascii="Bookman Old Style" w:eastAsia="Calibri" w:hAnsi="Bookman Old Style" w:cs="Times New Roman"/>
          <w:i/>
          <w:lang w:eastAsia="ru-RU"/>
        </w:rPr>
      </w:pPr>
      <w:r w:rsidRPr="00DA3ACD">
        <w:rPr>
          <w:rFonts w:ascii="Bookman Old Style" w:eastAsia="Calibri" w:hAnsi="Bookman Old Style" w:cs="Times New Roman"/>
          <w:i/>
          <w:lang w:eastAsia="ru-RU"/>
        </w:rPr>
        <w:t xml:space="preserve">- со </w:t>
      </w:r>
      <w:r w:rsidRPr="00DA3ACD">
        <w:rPr>
          <w:rFonts w:ascii="Bookman Old Style" w:eastAsia="Calibri" w:hAnsi="Bookman Old Style" w:cs="Times New Roman"/>
          <w:i/>
          <w:lang w:val="en-US" w:eastAsia="ru-RU"/>
        </w:rPr>
        <w:t>II</w:t>
      </w:r>
      <w:r>
        <w:rPr>
          <w:rFonts w:ascii="Bookman Old Style" w:eastAsiaTheme="minorEastAsia" w:hAnsi="Bookman Old Style" w:cs="Times New Roman"/>
          <w:i/>
          <w:lang w:eastAsia="ru-RU"/>
        </w:rPr>
        <w:t xml:space="preserve"> группой здоровья – 27</w:t>
      </w:r>
      <w:r w:rsidRPr="00DA3ACD">
        <w:rPr>
          <w:rFonts w:ascii="Bookman Old Style" w:eastAsiaTheme="minorEastAsia" w:hAnsi="Bookman Old Style" w:cs="Times New Roman"/>
          <w:i/>
          <w:lang w:eastAsia="ru-RU"/>
        </w:rPr>
        <w:t xml:space="preserve"> </w:t>
      </w:r>
      <w:r w:rsidRPr="00DA3ACD">
        <w:rPr>
          <w:rFonts w:ascii="Bookman Old Style" w:eastAsia="Calibri" w:hAnsi="Bookman Old Style" w:cs="Times New Roman"/>
          <w:i/>
          <w:lang w:eastAsia="ru-RU"/>
        </w:rPr>
        <w:t>человек,</w:t>
      </w:r>
    </w:p>
    <w:p w:rsidR="009B37FE" w:rsidRPr="00DA3ACD" w:rsidRDefault="009B37FE" w:rsidP="009B37FE">
      <w:pPr>
        <w:spacing w:after="0" w:line="240" w:lineRule="auto"/>
        <w:ind w:firstLine="567"/>
        <w:contextualSpacing/>
        <w:jc w:val="both"/>
        <w:rPr>
          <w:rFonts w:ascii="Bookman Old Style" w:eastAsia="Calibri" w:hAnsi="Bookman Old Style" w:cs="Times New Roman"/>
          <w:i/>
          <w:lang w:eastAsia="ru-RU"/>
        </w:rPr>
      </w:pPr>
      <w:r w:rsidRPr="00DA3ACD">
        <w:rPr>
          <w:rFonts w:ascii="Bookman Old Style" w:eastAsia="Calibri" w:hAnsi="Bookman Old Style" w:cs="Times New Roman"/>
          <w:i/>
          <w:lang w:eastAsia="ru-RU"/>
        </w:rPr>
        <w:t xml:space="preserve">- с </w:t>
      </w:r>
      <w:r w:rsidRPr="00DA3ACD">
        <w:rPr>
          <w:rFonts w:ascii="Bookman Old Style" w:eastAsia="Calibri" w:hAnsi="Bookman Old Style" w:cs="Times New Roman"/>
          <w:i/>
          <w:lang w:val="en-US" w:eastAsia="ru-RU"/>
        </w:rPr>
        <w:t>III</w:t>
      </w:r>
      <w:r w:rsidRPr="00DA3ACD">
        <w:rPr>
          <w:rFonts w:ascii="Bookman Old Style" w:eastAsiaTheme="minorEastAsia" w:hAnsi="Bookman Old Style" w:cs="Times New Roman"/>
          <w:i/>
          <w:lang w:eastAsia="ru-RU"/>
        </w:rPr>
        <w:t xml:space="preserve"> группой здоровья – </w:t>
      </w:r>
      <w:r>
        <w:rPr>
          <w:rFonts w:ascii="Bookman Old Style" w:eastAsiaTheme="minorEastAsia" w:hAnsi="Bookman Old Style" w:cs="Times New Roman"/>
          <w:i/>
          <w:lang w:eastAsia="ru-RU"/>
        </w:rPr>
        <w:t>3</w:t>
      </w:r>
      <w:r w:rsidRPr="00DA3ACD">
        <w:rPr>
          <w:rFonts w:ascii="Bookman Old Style" w:eastAsiaTheme="minorEastAsia" w:hAnsi="Bookman Old Style" w:cs="Times New Roman"/>
          <w:i/>
          <w:lang w:eastAsia="ru-RU"/>
        </w:rPr>
        <w:t xml:space="preserve"> </w:t>
      </w:r>
      <w:r>
        <w:rPr>
          <w:rFonts w:ascii="Bookman Old Style" w:eastAsia="Calibri" w:hAnsi="Bookman Old Style" w:cs="Times New Roman"/>
          <w:i/>
          <w:lang w:eastAsia="ru-RU"/>
        </w:rPr>
        <w:t>человек,</w:t>
      </w:r>
    </w:p>
    <w:p w:rsidR="009B37FE" w:rsidRDefault="009B37FE" w:rsidP="009B37FE">
      <w:pPr>
        <w:spacing w:after="0" w:line="240" w:lineRule="auto"/>
        <w:ind w:firstLine="567"/>
        <w:contextualSpacing/>
        <w:jc w:val="both"/>
        <w:rPr>
          <w:rFonts w:ascii="Bookman Old Style" w:eastAsia="Calibri" w:hAnsi="Bookman Old Style" w:cs="Times New Roman"/>
          <w:i/>
          <w:lang w:eastAsia="ru-RU"/>
        </w:rPr>
      </w:pPr>
      <w:r w:rsidRPr="00DA3ACD">
        <w:rPr>
          <w:rFonts w:ascii="Bookman Old Style" w:eastAsia="Calibri" w:hAnsi="Bookman Old Style" w:cs="Times New Roman"/>
          <w:i/>
          <w:lang w:eastAsia="ru-RU"/>
        </w:rPr>
        <w:t xml:space="preserve">- с </w:t>
      </w:r>
      <w:r w:rsidRPr="00DA3ACD">
        <w:rPr>
          <w:rFonts w:ascii="Bookman Old Style" w:eastAsia="Calibri" w:hAnsi="Bookman Old Style" w:cs="Times New Roman"/>
          <w:i/>
          <w:lang w:val="en-US" w:eastAsia="ru-RU"/>
        </w:rPr>
        <w:t>IV</w:t>
      </w:r>
      <w:r>
        <w:rPr>
          <w:rFonts w:ascii="Bookman Old Style" w:eastAsia="Calibri" w:hAnsi="Bookman Old Style" w:cs="Times New Roman"/>
          <w:i/>
          <w:lang w:eastAsia="ru-RU"/>
        </w:rPr>
        <w:t xml:space="preserve"> группой здоровья – 0</w:t>
      </w:r>
      <w:r w:rsidRPr="00DA3ACD">
        <w:rPr>
          <w:rFonts w:ascii="Bookman Old Style" w:eastAsia="Calibri" w:hAnsi="Bookman Old Style" w:cs="Times New Roman"/>
          <w:i/>
          <w:lang w:eastAsia="ru-RU"/>
        </w:rPr>
        <w:t xml:space="preserve"> </w:t>
      </w:r>
      <w:r>
        <w:rPr>
          <w:rFonts w:ascii="Bookman Old Style" w:eastAsia="Calibri" w:hAnsi="Bookman Old Style" w:cs="Times New Roman"/>
          <w:i/>
          <w:lang w:eastAsia="ru-RU"/>
        </w:rPr>
        <w:t>человек</w:t>
      </w:r>
    </w:p>
    <w:p w:rsidR="009B37FE" w:rsidRDefault="009B37FE" w:rsidP="009B37FE">
      <w:pPr>
        <w:spacing w:after="0" w:line="240" w:lineRule="auto"/>
        <w:ind w:firstLine="567"/>
        <w:contextualSpacing/>
        <w:jc w:val="both"/>
        <w:rPr>
          <w:rFonts w:ascii="Bookman Old Style" w:eastAsia="Calibri" w:hAnsi="Bookman Old Style" w:cs="Times New Roman"/>
          <w:i/>
          <w:lang w:eastAsia="ru-RU"/>
        </w:rPr>
      </w:pPr>
      <w:r>
        <w:rPr>
          <w:rFonts w:ascii="Bookman Old Style" w:eastAsia="Calibri" w:hAnsi="Bookman Old Style" w:cs="Times New Roman"/>
          <w:i/>
          <w:lang w:eastAsia="ru-RU"/>
        </w:rPr>
        <w:t xml:space="preserve">- с </w:t>
      </w:r>
      <w:r w:rsidRPr="00DA3ACD">
        <w:rPr>
          <w:rFonts w:ascii="Bookman Old Style" w:eastAsia="Calibri" w:hAnsi="Bookman Old Style" w:cs="Times New Roman"/>
          <w:i/>
          <w:lang w:val="en-US" w:eastAsia="ru-RU"/>
        </w:rPr>
        <w:t>V</w:t>
      </w:r>
      <w:r>
        <w:rPr>
          <w:rFonts w:ascii="Bookman Old Style" w:eastAsia="Calibri" w:hAnsi="Bookman Old Style" w:cs="Times New Roman"/>
          <w:i/>
          <w:lang w:eastAsia="ru-RU"/>
        </w:rPr>
        <w:t xml:space="preserve"> группой здоровья – 3</w:t>
      </w:r>
      <w:r w:rsidRPr="00DA3ACD">
        <w:rPr>
          <w:rFonts w:ascii="Bookman Old Style" w:eastAsia="Calibri" w:hAnsi="Bookman Old Style" w:cs="Times New Roman"/>
          <w:i/>
          <w:lang w:eastAsia="ru-RU"/>
        </w:rPr>
        <w:t xml:space="preserve"> </w:t>
      </w:r>
      <w:r>
        <w:rPr>
          <w:rFonts w:ascii="Bookman Old Style" w:eastAsia="Calibri" w:hAnsi="Bookman Old Style" w:cs="Times New Roman"/>
          <w:i/>
          <w:lang w:eastAsia="ru-RU"/>
        </w:rPr>
        <w:t>человек</w:t>
      </w:r>
    </w:p>
    <w:p w:rsidR="009B37FE" w:rsidRPr="00DA3ACD" w:rsidRDefault="009B37FE" w:rsidP="009B37FE">
      <w:pPr>
        <w:spacing w:after="0" w:line="240" w:lineRule="auto"/>
        <w:ind w:firstLine="567"/>
        <w:contextualSpacing/>
        <w:jc w:val="both"/>
        <w:rPr>
          <w:rFonts w:ascii="Bookman Old Style" w:eastAsia="Calibri" w:hAnsi="Bookman Old Style" w:cs="Times New Roman"/>
          <w:i/>
          <w:lang w:eastAsia="ru-RU"/>
        </w:rPr>
      </w:pPr>
    </w:p>
    <w:p w:rsidR="009B37FE" w:rsidRPr="00DA4ECB" w:rsidRDefault="009B37FE" w:rsidP="009B37FE">
      <w:pPr>
        <w:spacing w:after="0" w:line="240" w:lineRule="auto"/>
        <w:contextualSpacing/>
        <w:rPr>
          <w:rFonts w:ascii="Bookman Old Style" w:eastAsia="Calibri" w:hAnsi="Bookman Old Style" w:cs="Times New Roman"/>
          <w:b/>
          <w:i/>
          <w:lang w:eastAsia="ru-RU"/>
        </w:rPr>
      </w:pPr>
    </w:p>
    <w:p w:rsidR="009B37FE" w:rsidRPr="00DA4ECB" w:rsidRDefault="009B37FE" w:rsidP="009B37FE">
      <w:pPr>
        <w:spacing w:after="0" w:line="240" w:lineRule="auto"/>
        <w:ind w:firstLine="567"/>
        <w:contextualSpacing/>
        <w:jc w:val="center"/>
        <w:rPr>
          <w:rFonts w:ascii="Bookman Old Style" w:eastAsia="Calibri" w:hAnsi="Bookman Old Style" w:cs="Times New Roman"/>
          <w:b/>
          <w:i/>
          <w:lang w:eastAsia="ru-RU"/>
        </w:rPr>
      </w:pPr>
      <w:r w:rsidRPr="00DA4ECB">
        <w:rPr>
          <w:rFonts w:ascii="Bookman Old Style" w:eastAsia="Calibri" w:hAnsi="Bookman Old Style" w:cs="Times New Roman"/>
          <w:b/>
          <w:i/>
          <w:lang w:eastAsia="ru-RU"/>
        </w:rPr>
        <w:t>Анализ у/</w:t>
      </w:r>
      <w:proofErr w:type="gramStart"/>
      <w:r w:rsidRPr="00DA4ECB">
        <w:rPr>
          <w:rFonts w:ascii="Bookman Old Style" w:eastAsia="Calibri" w:hAnsi="Bookman Old Style" w:cs="Times New Roman"/>
          <w:b/>
          <w:i/>
          <w:lang w:eastAsia="ru-RU"/>
        </w:rPr>
        <w:t>г</w:t>
      </w:r>
      <w:proofErr w:type="gramEnd"/>
      <w:r w:rsidRPr="00DA4ECB">
        <w:rPr>
          <w:rFonts w:ascii="Bookman Old Style" w:eastAsia="Calibri" w:hAnsi="Bookman Old Style" w:cs="Times New Roman"/>
          <w:b/>
          <w:i/>
          <w:lang w:eastAsia="ru-RU"/>
        </w:rPr>
        <w:t xml:space="preserve"> с позиции мед</w:t>
      </w:r>
      <w:r>
        <w:rPr>
          <w:rFonts w:ascii="Bookman Old Style" w:eastAsia="Calibri" w:hAnsi="Bookman Old Style" w:cs="Times New Roman"/>
          <w:b/>
          <w:i/>
          <w:lang w:eastAsia="ru-RU"/>
        </w:rPr>
        <w:t xml:space="preserve">персонала, </w:t>
      </w:r>
      <w:r w:rsidRPr="00DA4ECB">
        <w:rPr>
          <w:rFonts w:ascii="Bookman Old Style" w:eastAsia="Calibri" w:hAnsi="Bookman Old Style" w:cs="Times New Roman"/>
          <w:b/>
          <w:i/>
          <w:lang w:eastAsia="ru-RU"/>
        </w:rPr>
        <w:t>учителя – логопеда</w:t>
      </w:r>
    </w:p>
    <w:p w:rsidR="009B37FE" w:rsidRPr="00DA4ECB" w:rsidRDefault="009B37FE" w:rsidP="009B37FE">
      <w:pPr>
        <w:numPr>
          <w:ilvl w:val="0"/>
          <w:numId w:val="5"/>
        </w:numPr>
        <w:spacing w:after="0" w:line="240" w:lineRule="auto"/>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начале учебного года был проведен мониторинг качественного освоения программы всех возрастных групп по следующим показателям:</w:t>
      </w:r>
    </w:p>
    <w:p w:rsidR="009B37FE" w:rsidRPr="00DA4ECB" w:rsidRDefault="009B37FE" w:rsidP="009B37FE">
      <w:pPr>
        <w:spacing w:after="0" w:line="240" w:lineRule="auto"/>
        <w:ind w:left="927"/>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Познавательное развитие</w:t>
      </w:r>
    </w:p>
    <w:p w:rsidR="009B37FE" w:rsidRPr="00DA4ECB" w:rsidRDefault="009B37FE" w:rsidP="009B37FE">
      <w:pPr>
        <w:spacing w:after="0" w:line="240" w:lineRule="auto"/>
        <w:ind w:left="927"/>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 Социально </w:t>
      </w:r>
      <w:proofErr w:type="gramStart"/>
      <w:r w:rsidRPr="00DA4ECB">
        <w:rPr>
          <w:rFonts w:ascii="Bookman Old Style" w:eastAsiaTheme="minorEastAsia" w:hAnsi="Bookman Old Style" w:cs="Times New Roman"/>
          <w:lang w:eastAsia="ru-RU"/>
        </w:rPr>
        <w:t>–к</w:t>
      </w:r>
      <w:proofErr w:type="gramEnd"/>
      <w:r w:rsidRPr="00DA4ECB">
        <w:rPr>
          <w:rFonts w:ascii="Bookman Old Style" w:eastAsiaTheme="minorEastAsia" w:hAnsi="Bookman Old Style" w:cs="Times New Roman"/>
          <w:lang w:eastAsia="ru-RU"/>
        </w:rPr>
        <w:t>оммуникативное развитие.</w:t>
      </w:r>
    </w:p>
    <w:p w:rsidR="009B37FE" w:rsidRPr="00DA4ECB" w:rsidRDefault="009B37FE" w:rsidP="009B37FE">
      <w:pPr>
        <w:spacing w:after="0" w:line="240" w:lineRule="auto"/>
        <w:ind w:left="927"/>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Речевое развитие</w:t>
      </w:r>
    </w:p>
    <w:p w:rsidR="009B37FE" w:rsidRPr="00DA4ECB" w:rsidRDefault="009B37FE" w:rsidP="009B37FE">
      <w:pPr>
        <w:spacing w:after="0" w:line="240" w:lineRule="auto"/>
        <w:ind w:left="927"/>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Художественно-эстетическое развитие</w:t>
      </w:r>
    </w:p>
    <w:p w:rsidR="009B37FE" w:rsidRPr="00DA4ECB" w:rsidRDefault="009B37FE" w:rsidP="009B37FE">
      <w:pPr>
        <w:spacing w:after="0" w:line="240" w:lineRule="auto"/>
        <w:ind w:left="927"/>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Физкультурное развитие.</w:t>
      </w:r>
    </w:p>
    <w:p w:rsidR="009B37FE" w:rsidRPr="00BC3F27" w:rsidRDefault="009B37FE" w:rsidP="009B37FE">
      <w:pPr>
        <w:spacing w:after="0" w:line="240" w:lineRule="auto"/>
        <w:ind w:firstLine="567"/>
        <w:jc w:val="both"/>
        <w:rPr>
          <w:rFonts w:ascii="Bookman Old Style" w:eastAsiaTheme="minorEastAsia" w:hAnsi="Bookman Old Style" w:cs="Times New Roman"/>
          <w:b/>
          <w:lang w:eastAsia="ru-RU"/>
        </w:rPr>
      </w:pPr>
      <w:r w:rsidRPr="00BC3F27">
        <w:rPr>
          <w:rFonts w:ascii="Bookman Old Style" w:eastAsiaTheme="minorEastAsia" w:hAnsi="Bookman Old Style" w:cs="Times New Roman"/>
          <w:b/>
          <w:lang w:eastAsia="ru-RU"/>
        </w:rPr>
        <w:t>Средний балл на начало учебного года – 2,0</w:t>
      </w:r>
    </w:p>
    <w:p w:rsidR="009B37FE" w:rsidRPr="00BC3F27" w:rsidRDefault="009B37FE" w:rsidP="009B37FE">
      <w:pPr>
        <w:spacing w:after="0" w:line="240" w:lineRule="auto"/>
        <w:ind w:firstLine="567"/>
        <w:jc w:val="both"/>
        <w:rPr>
          <w:rFonts w:ascii="Bookman Old Style" w:eastAsiaTheme="minorEastAsia" w:hAnsi="Bookman Old Style" w:cs="Times New Roman"/>
          <w:b/>
          <w:lang w:eastAsia="ru-RU"/>
        </w:rPr>
      </w:pPr>
      <w:r w:rsidRPr="00BC3F27">
        <w:rPr>
          <w:rFonts w:ascii="Bookman Old Style" w:eastAsiaTheme="minorEastAsia" w:hAnsi="Bookman Old Style" w:cs="Times New Roman"/>
          <w:b/>
          <w:lang w:eastAsia="ru-RU"/>
        </w:rPr>
        <w:t>Промежуточный этап мониторинга показал уровень освоения программного материала – 2,1б.</w:t>
      </w:r>
    </w:p>
    <w:p w:rsidR="009B37FE" w:rsidRPr="001A7129" w:rsidRDefault="009B37FE" w:rsidP="009B37FE">
      <w:pPr>
        <w:spacing w:after="0" w:line="240" w:lineRule="auto"/>
        <w:ind w:firstLine="567"/>
        <w:jc w:val="both"/>
        <w:rPr>
          <w:rFonts w:ascii="Bookman Old Style" w:eastAsiaTheme="minorEastAsia" w:hAnsi="Bookman Old Style" w:cs="Times New Roman"/>
          <w:b/>
          <w:lang w:eastAsia="ru-RU"/>
        </w:rPr>
      </w:pPr>
      <w:r w:rsidRPr="001A7129">
        <w:rPr>
          <w:rFonts w:ascii="Bookman Old Style" w:eastAsiaTheme="minorEastAsia" w:hAnsi="Bookman Old Style" w:cs="Times New Roman"/>
          <w:b/>
          <w:lang w:eastAsia="ru-RU"/>
        </w:rPr>
        <w:t>По результатам итогового этапа мониторинг уровень освоения программного материала воспитанниками составил 2,3 б.</w:t>
      </w:r>
    </w:p>
    <w:p w:rsidR="009B37FE" w:rsidRPr="00DA4ECB" w:rsidRDefault="009B37FE" w:rsidP="009B37FE">
      <w:pPr>
        <w:spacing w:after="0" w:line="240" w:lineRule="auto"/>
        <w:ind w:firstLine="567"/>
        <w:jc w:val="both"/>
        <w:rPr>
          <w:rFonts w:ascii="Bookman Old Style" w:eastAsiaTheme="minorEastAsia" w:hAnsi="Bookman Old Style" w:cs="Times New Roman"/>
          <w:b/>
          <w:lang w:eastAsia="ru-RU"/>
        </w:rPr>
      </w:pPr>
    </w:p>
    <w:p w:rsidR="009B37FE" w:rsidRPr="00DA4ECB" w:rsidRDefault="009B37FE" w:rsidP="009B37FE">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2.</w:t>
      </w:r>
      <w:r w:rsidRPr="00DA4ECB">
        <w:rPr>
          <w:rFonts w:ascii="Bookman Old Style" w:eastAsiaTheme="minorEastAsia" w:hAnsi="Bookman Old Style" w:cs="Times New Roman"/>
          <w:lang w:eastAsia="ru-RU"/>
        </w:rPr>
        <w:t xml:space="preserve"> </w:t>
      </w:r>
      <w:proofErr w:type="gramStart"/>
      <w:r w:rsidRPr="00DA4ECB">
        <w:rPr>
          <w:rFonts w:ascii="Bookman Old Style" w:eastAsiaTheme="minorEastAsia" w:hAnsi="Bookman Old Style" w:cs="Times New Roman"/>
          <w:lang w:eastAsia="ru-RU"/>
        </w:rPr>
        <w:t>Для укрепления здоровья и закаливания детского организма в физкультурном зале имеется спортивный инвентарь и дидактические игры – «Угадай вид спорта», «Кому что нужно?», «Летние и зимние виды спорта», плакаты «Строение тела», «Утренняя гимнастика», «Закаливающие процедуры» картинами «Вид спорта», «Спортивный инвентарь», и др. Уголки в средних, старших, подготовительных группах оформлены эстетично, соответствуют возрасту детей, достаточное количество оборудования обеспечивает двигательную активность детей в</w:t>
      </w:r>
      <w:proofErr w:type="gramEnd"/>
      <w:r w:rsidRPr="00DA4ECB">
        <w:rPr>
          <w:rFonts w:ascii="Bookman Old Style" w:eastAsiaTheme="minorEastAsia" w:hAnsi="Bookman Old Style" w:cs="Times New Roman"/>
          <w:lang w:eastAsia="ru-RU"/>
        </w:rPr>
        <w:t xml:space="preserve"> течение дня. </w:t>
      </w:r>
      <w:proofErr w:type="gramStart"/>
      <w:r w:rsidRPr="00DA4ECB">
        <w:rPr>
          <w:rFonts w:ascii="Bookman Old Style" w:eastAsiaTheme="minorEastAsia" w:hAnsi="Bookman Old Style" w:cs="Times New Roman"/>
          <w:lang w:eastAsia="ru-RU"/>
        </w:rPr>
        <w:t>Имеются в наборе разминочные комплексы: мишени и мешочки для бросания).</w:t>
      </w:r>
      <w:proofErr w:type="gramEnd"/>
      <w:r w:rsidRPr="00DA4ECB">
        <w:rPr>
          <w:rFonts w:ascii="Bookman Old Style" w:eastAsiaTheme="minorEastAsia" w:hAnsi="Bookman Old Style" w:cs="Times New Roman"/>
          <w:lang w:eastAsia="ru-RU"/>
        </w:rPr>
        <w:t xml:space="preserve"> Имеются корригирующие дорожки для профилактики плоскостопия и нарушения осанки. </w:t>
      </w:r>
    </w:p>
    <w:p w:rsidR="009B37FE" w:rsidRPr="00BC3F27" w:rsidRDefault="009B37FE" w:rsidP="009B37FE">
      <w:pPr>
        <w:spacing w:line="240" w:lineRule="auto"/>
        <w:ind w:firstLine="567"/>
        <w:jc w:val="both"/>
        <w:rPr>
          <w:rFonts w:ascii="Bookman Old Style" w:eastAsiaTheme="minorEastAsia" w:hAnsi="Bookman Old Style" w:cs="Times New Roman"/>
          <w:lang w:eastAsia="ru-RU"/>
        </w:rPr>
      </w:pPr>
      <w:r w:rsidRPr="00BC3F27">
        <w:rPr>
          <w:rFonts w:ascii="Bookman Old Style" w:eastAsiaTheme="minorEastAsia" w:hAnsi="Bookman Old Style" w:cs="Times New Roman"/>
          <w:lang w:eastAsia="ru-RU"/>
        </w:rPr>
        <w:t xml:space="preserve">Для определения уровня физического развития воспитанников был проведен анализ мониторинга. Совместно с воспитателем 2 раза в год (в начале и конце года) проводится обследование уровня двигательной активности и физической подготовки детей каждой группы. Мониторинг уровня освоения учебного материала дает возможность </w:t>
      </w:r>
      <w:r w:rsidRPr="00BC3F27">
        <w:rPr>
          <w:rFonts w:ascii="Bookman Old Style" w:eastAsiaTheme="minorEastAsia" w:hAnsi="Bookman Old Style" w:cs="Times New Roman"/>
          <w:lang w:eastAsia="ru-RU"/>
        </w:rPr>
        <w:lastRenderedPageBreak/>
        <w:t>спрогнозировать положительные изменения этих показателей на конец учебного года. Результаты обследований, проведенных в начале учебного года можно представить в таблице (2 младшая и средняя группы на начало учебного года не обследовались, так как проходил адаптационный период, первичное обследование данной группы прошло зимой 2021г., вторичное весной 2021г.)</w:t>
      </w:r>
    </w:p>
    <w:tbl>
      <w:tblPr>
        <w:tblW w:w="0" w:type="auto"/>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3"/>
        <w:gridCol w:w="2108"/>
        <w:gridCol w:w="2221"/>
        <w:gridCol w:w="2159"/>
      </w:tblGrid>
      <w:tr w:rsidR="009B37FE" w:rsidRPr="00FF75B4" w:rsidTr="009B37FE">
        <w:trPr>
          <w:trHeight w:val="495"/>
        </w:trPr>
        <w:tc>
          <w:tcPr>
            <w:tcW w:w="2423" w:type="dxa"/>
            <w:tcBorders>
              <w:top w:val="single" w:sz="4" w:space="0" w:color="auto"/>
              <w:left w:val="single" w:sz="4" w:space="0" w:color="auto"/>
              <w:bottom w:val="single" w:sz="4" w:space="0" w:color="auto"/>
              <w:right w:val="single" w:sz="4" w:space="0" w:color="auto"/>
            </w:tcBorders>
            <w:hideMark/>
          </w:tcPr>
          <w:p w:rsidR="009B37FE" w:rsidRPr="00D663F5" w:rsidRDefault="009B37FE" w:rsidP="009B37FE">
            <w:pPr>
              <w:spacing w:line="240" w:lineRule="auto"/>
              <w:jc w:val="center"/>
              <w:rPr>
                <w:rFonts w:ascii="Bookman Old Style" w:eastAsiaTheme="minorEastAsia" w:hAnsi="Bookman Old Style" w:cs="Times New Roman"/>
                <w:lang w:eastAsia="ru-RU"/>
              </w:rPr>
            </w:pPr>
            <w:r w:rsidRPr="00D663F5">
              <w:rPr>
                <w:rFonts w:ascii="Bookman Old Style" w:eastAsiaTheme="minorEastAsia" w:hAnsi="Bookman Old Style" w:cs="Times New Roman"/>
                <w:lang w:eastAsia="ru-RU"/>
              </w:rPr>
              <w:t>Время   проведения</w:t>
            </w:r>
          </w:p>
        </w:tc>
        <w:tc>
          <w:tcPr>
            <w:tcW w:w="2108" w:type="dxa"/>
            <w:tcBorders>
              <w:top w:val="single" w:sz="4" w:space="0" w:color="auto"/>
              <w:left w:val="single" w:sz="4" w:space="0" w:color="auto"/>
              <w:bottom w:val="single" w:sz="4" w:space="0" w:color="auto"/>
              <w:right w:val="single" w:sz="4" w:space="0" w:color="auto"/>
            </w:tcBorders>
            <w:hideMark/>
          </w:tcPr>
          <w:p w:rsidR="009B37FE" w:rsidRPr="00D663F5" w:rsidRDefault="009B37FE" w:rsidP="009B37FE">
            <w:pPr>
              <w:spacing w:line="240" w:lineRule="auto"/>
              <w:ind w:firstLine="567"/>
              <w:jc w:val="center"/>
              <w:rPr>
                <w:rFonts w:ascii="Bookman Old Style" w:eastAsiaTheme="minorEastAsia" w:hAnsi="Bookman Old Style" w:cs="Times New Roman"/>
                <w:lang w:eastAsia="ru-RU"/>
              </w:rPr>
            </w:pPr>
            <w:r w:rsidRPr="00D663F5">
              <w:rPr>
                <w:rFonts w:ascii="Bookman Old Style" w:eastAsiaTheme="minorEastAsia" w:hAnsi="Bookman Old Style" w:cs="Times New Roman"/>
                <w:lang w:eastAsia="ru-RU"/>
              </w:rPr>
              <w:t>Высокий       уровень</w:t>
            </w:r>
          </w:p>
        </w:tc>
        <w:tc>
          <w:tcPr>
            <w:tcW w:w="2221" w:type="dxa"/>
            <w:tcBorders>
              <w:top w:val="single" w:sz="4" w:space="0" w:color="auto"/>
              <w:left w:val="single" w:sz="4" w:space="0" w:color="auto"/>
              <w:bottom w:val="single" w:sz="4" w:space="0" w:color="auto"/>
              <w:right w:val="single" w:sz="4" w:space="0" w:color="auto"/>
            </w:tcBorders>
            <w:hideMark/>
          </w:tcPr>
          <w:p w:rsidR="009B37FE" w:rsidRPr="00D663F5" w:rsidRDefault="009B37FE" w:rsidP="009B37FE">
            <w:pPr>
              <w:spacing w:line="240" w:lineRule="auto"/>
              <w:ind w:firstLine="567"/>
              <w:jc w:val="center"/>
              <w:rPr>
                <w:rFonts w:ascii="Bookman Old Style" w:eastAsiaTheme="minorEastAsia" w:hAnsi="Bookman Old Style" w:cs="Times New Roman"/>
                <w:lang w:eastAsia="ru-RU"/>
              </w:rPr>
            </w:pPr>
            <w:r w:rsidRPr="00D663F5">
              <w:rPr>
                <w:rFonts w:ascii="Bookman Old Style" w:eastAsiaTheme="minorEastAsia" w:hAnsi="Bookman Old Style" w:cs="Times New Roman"/>
                <w:lang w:eastAsia="ru-RU"/>
              </w:rPr>
              <w:t>Средний   уровень</w:t>
            </w:r>
          </w:p>
        </w:tc>
        <w:tc>
          <w:tcPr>
            <w:tcW w:w="2159" w:type="dxa"/>
            <w:tcBorders>
              <w:top w:val="single" w:sz="4" w:space="0" w:color="auto"/>
              <w:left w:val="single" w:sz="4" w:space="0" w:color="auto"/>
              <w:bottom w:val="single" w:sz="4" w:space="0" w:color="auto"/>
              <w:right w:val="single" w:sz="4" w:space="0" w:color="auto"/>
            </w:tcBorders>
            <w:hideMark/>
          </w:tcPr>
          <w:p w:rsidR="009B37FE" w:rsidRPr="00D663F5" w:rsidRDefault="009B37FE" w:rsidP="009B37FE">
            <w:pPr>
              <w:spacing w:line="240" w:lineRule="auto"/>
              <w:ind w:firstLine="567"/>
              <w:jc w:val="center"/>
              <w:rPr>
                <w:rFonts w:ascii="Bookman Old Style" w:eastAsiaTheme="minorEastAsia" w:hAnsi="Bookman Old Style" w:cs="Times New Roman"/>
                <w:lang w:eastAsia="ru-RU"/>
              </w:rPr>
            </w:pPr>
            <w:r w:rsidRPr="00D663F5">
              <w:rPr>
                <w:rFonts w:ascii="Bookman Old Style" w:eastAsiaTheme="minorEastAsia" w:hAnsi="Bookman Old Style" w:cs="Times New Roman"/>
                <w:lang w:eastAsia="ru-RU"/>
              </w:rPr>
              <w:t>Низкий уровень</w:t>
            </w:r>
          </w:p>
        </w:tc>
      </w:tr>
      <w:tr w:rsidR="009B37FE" w:rsidRPr="00FF75B4" w:rsidTr="009B37FE">
        <w:trPr>
          <w:trHeight w:val="495"/>
        </w:trPr>
        <w:tc>
          <w:tcPr>
            <w:tcW w:w="2423" w:type="dxa"/>
            <w:tcBorders>
              <w:top w:val="single" w:sz="4" w:space="0" w:color="auto"/>
              <w:left w:val="single" w:sz="4" w:space="0" w:color="auto"/>
              <w:bottom w:val="single" w:sz="4" w:space="0" w:color="auto"/>
              <w:right w:val="single" w:sz="4" w:space="0" w:color="auto"/>
            </w:tcBorders>
            <w:hideMark/>
          </w:tcPr>
          <w:p w:rsidR="009B37FE" w:rsidRPr="00D663F5" w:rsidRDefault="009B37FE" w:rsidP="009B37FE">
            <w:pPr>
              <w:spacing w:line="240" w:lineRule="auto"/>
              <w:ind w:firstLine="567"/>
              <w:jc w:val="both"/>
              <w:rPr>
                <w:rFonts w:ascii="Bookman Old Style" w:eastAsiaTheme="minorEastAsia" w:hAnsi="Bookman Old Style" w:cs="Times New Roman"/>
                <w:lang w:eastAsia="ru-RU"/>
              </w:rPr>
            </w:pPr>
            <w:r w:rsidRPr="00D663F5">
              <w:rPr>
                <w:rFonts w:ascii="Bookman Old Style" w:eastAsiaTheme="minorEastAsia" w:hAnsi="Bookman Old Style" w:cs="Times New Roman"/>
                <w:lang w:eastAsia="ru-RU"/>
              </w:rPr>
              <w:t>Осень 2020 г.</w:t>
            </w:r>
          </w:p>
        </w:tc>
        <w:tc>
          <w:tcPr>
            <w:tcW w:w="2108" w:type="dxa"/>
            <w:tcBorders>
              <w:top w:val="single" w:sz="4" w:space="0" w:color="auto"/>
              <w:left w:val="single" w:sz="4" w:space="0" w:color="auto"/>
              <w:bottom w:val="single" w:sz="4" w:space="0" w:color="auto"/>
              <w:right w:val="single" w:sz="4" w:space="0" w:color="auto"/>
            </w:tcBorders>
            <w:hideMark/>
          </w:tcPr>
          <w:p w:rsidR="009B37FE" w:rsidRPr="00D663F5" w:rsidRDefault="009B37FE" w:rsidP="009B37FE">
            <w:pPr>
              <w:spacing w:line="240" w:lineRule="auto"/>
              <w:ind w:firstLine="567"/>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   </w:t>
            </w:r>
            <w:r w:rsidRPr="00D663F5">
              <w:rPr>
                <w:rFonts w:ascii="Bookman Old Style" w:eastAsiaTheme="minorEastAsia" w:hAnsi="Bookman Old Style" w:cs="Times New Roman"/>
                <w:lang w:eastAsia="ru-RU"/>
              </w:rPr>
              <w:t>12%</w:t>
            </w:r>
          </w:p>
        </w:tc>
        <w:tc>
          <w:tcPr>
            <w:tcW w:w="2221" w:type="dxa"/>
            <w:tcBorders>
              <w:top w:val="single" w:sz="4" w:space="0" w:color="auto"/>
              <w:left w:val="single" w:sz="4" w:space="0" w:color="auto"/>
              <w:bottom w:val="single" w:sz="4" w:space="0" w:color="auto"/>
              <w:right w:val="single" w:sz="4" w:space="0" w:color="auto"/>
            </w:tcBorders>
          </w:tcPr>
          <w:p w:rsidR="009B37FE" w:rsidRPr="00D663F5" w:rsidRDefault="009B37FE" w:rsidP="009B37FE">
            <w:pPr>
              <w:spacing w:line="240" w:lineRule="auto"/>
              <w:ind w:firstLine="567"/>
              <w:jc w:val="center"/>
              <w:rPr>
                <w:rFonts w:ascii="Bookman Old Style" w:eastAsiaTheme="minorEastAsia" w:hAnsi="Bookman Old Style" w:cs="Times New Roman"/>
                <w:lang w:eastAsia="ru-RU"/>
              </w:rPr>
            </w:pPr>
            <w:r w:rsidRPr="00D663F5">
              <w:rPr>
                <w:rFonts w:ascii="Bookman Old Style" w:eastAsiaTheme="minorEastAsia" w:hAnsi="Bookman Old Style" w:cs="Times New Roman"/>
                <w:lang w:eastAsia="ru-RU"/>
              </w:rPr>
              <w:t>61%</w:t>
            </w:r>
          </w:p>
        </w:tc>
        <w:tc>
          <w:tcPr>
            <w:tcW w:w="2159" w:type="dxa"/>
            <w:tcBorders>
              <w:top w:val="single" w:sz="4" w:space="0" w:color="auto"/>
              <w:left w:val="single" w:sz="4" w:space="0" w:color="auto"/>
              <w:bottom w:val="single" w:sz="4" w:space="0" w:color="auto"/>
              <w:right w:val="single" w:sz="4" w:space="0" w:color="auto"/>
            </w:tcBorders>
          </w:tcPr>
          <w:p w:rsidR="009B37FE" w:rsidRPr="00D663F5" w:rsidRDefault="009B37FE" w:rsidP="009B37FE">
            <w:pPr>
              <w:spacing w:line="240" w:lineRule="auto"/>
              <w:ind w:firstLine="567"/>
              <w:jc w:val="center"/>
              <w:rPr>
                <w:rFonts w:ascii="Bookman Old Style" w:eastAsiaTheme="minorEastAsia" w:hAnsi="Bookman Old Style" w:cs="Times New Roman"/>
                <w:lang w:eastAsia="ru-RU"/>
              </w:rPr>
            </w:pPr>
            <w:r w:rsidRPr="00D663F5">
              <w:rPr>
                <w:rFonts w:ascii="Bookman Old Style" w:eastAsiaTheme="minorEastAsia" w:hAnsi="Bookman Old Style" w:cs="Times New Roman"/>
                <w:lang w:eastAsia="ru-RU"/>
              </w:rPr>
              <w:t>27%</w:t>
            </w:r>
          </w:p>
        </w:tc>
      </w:tr>
      <w:tr w:rsidR="009B37FE" w:rsidRPr="00FF75B4" w:rsidTr="009B37FE">
        <w:trPr>
          <w:trHeight w:val="495"/>
        </w:trPr>
        <w:tc>
          <w:tcPr>
            <w:tcW w:w="2423" w:type="dxa"/>
            <w:tcBorders>
              <w:top w:val="single" w:sz="4" w:space="0" w:color="auto"/>
              <w:left w:val="single" w:sz="4" w:space="0" w:color="auto"/>
              <w:bottom w:val="single" w:sz="4" w:space="0" w:color="auto"/>
              <w:right w:val="single" w:sz="4" w:space="0" w:color="auto"/>
            </w:tcBorders>
          </w:tcPr>
          <w:p w:rsidR="009B37FE" w:rsidRPr="00D663F5" w:rsidRDefault="009B37FE" w:rsidP="009B37FE">
            <w:pPr>
              <w:spacing w:after="0" w:line="240" w:lineRule="auto"/>
              <w:rPr>
                <w:rFonts w:ascii="Bookman Old Style" w:eastAsiaTheme="minorEastAsia" w:hAnsi="Bookman Old Style" w:cs="Times New Roman"/>
                <w:lang w:eastAsia="ru-RU"/>
              </w:rPr>
            </w:pPr>
            <w:r w:rsidRPr="00D663F5">
              <w:rPr>
                <w:rFonts w:ascii="Bookman Old Style" w:eastAsiaTheme="minorEastAsia" w:hAnsi="Bookman Old Style" w:cs="Times New Roman"/>
                <w:lang w:eastAsia="ru-RU"/>
              </w:rPr>
              <w:t xml:space="preserve">    Зима 2021 г.</w:t>
            </w:r>
          </w:p>
          <w:p w:rsidR="009B37FE" w:rsidRPr="00D663F5" w:rsidRDefault="009B37FE" w:rsidP="009B37FE">
            <w:pPr>
              <w:spacing w:after="0" w:line="240" w:lineRule="auto"/>
              <w:rPr>
                <w:rFonts w:ascii="Bookman Old Style" w:eastAsiaTheme="minorEastAsia" w:hAnsi="Bookman Old Style" w:cs="Times New Roman"/>
                <w:lang w:eastAsia="ru-RU"/>
              </w:rPr>
            </w:pPr>
            <w:r w:rsidRPr="00D663F5">
              <w:rPr>
                <w:rFonts w:ascii="Bookman Old Style" w:eastAsiaTheme="minorEastAsia" w:hAnsi="Bookman Old Style" w:cs="Times New Roman"/>
                <w:lang w:eastAsia="ru-RU"/>
              </w:rPr>
              <w:t>(2 мл</w:t>
            </w:r>
            <w:proofErr w:type="gramStart"/>
            <w:r w:rsidRPr="00D663F5">
              <w:rPr>
                <w:rFonts w:ascii="Bookman Old Style" w:eastAsiaTheme="minorEastAsia" w:hAnsi="Bookman Old Style" w:cs="Times New Roman"/>
                <w:lang w:eastAsia="ru-RU"/>
              </w:rPr>
              <w:t>.</w:t>
            </w:r>
            <w:proofErr w:type="gramEnd"/>
            <w:r w:rsidRPr="00D663F5">
              <w:rPr>
                <w:rFonts w:ascii="Bookman Old Style" w:eastAsiaTheme="minorEastAsia" w:hAnsi="Bookman Old Style" w:cs="Times New Roman"/>
                <w:lang w:eastAsia="ru-RU"/>
              </w:rPr>
              <w:t xml:space="preserve"> </w:t>
            </w:r>
            <w:proofErr w:type="gramStart"/>
            <w:r w:rsidRPr="00D663F5">
              <w:rPr>
                <w:rFonts w:ascii="Bookman Old Style" w:eastAsiaTheme="minorEastAsia" w:hAnsi="Bookman Old Style" w:cs="Times New Roman"/>
                <w:lang w:eastAsia="ru-RU"/>
              </w:rPr>
              <w:t>и</w:t>
            </w:r>
            <w:proofErr w:type="gramEnd"/>
            <w:r w:rsidRPr="00D663F5">
              <w:rPr>
                <w:rFonts w:ascii="Bookman Old Style" w:eastAsiaTheme="minorEastAsia" w:hAnsi="Bookman Old Style" w:cs="Times New Roman"/>
                <w:lang w:eastAsia="ru-RU"/>
              </w:rPr>
              <w:t xml:space="preserve"> </w:t>
            </w:r>
            <w:proofErr w:type="spellStart"/>
            <w:r w:rsidRPr="00D663F5">
              <w:rPr>
                <w:rFonts w:ascii="Bookman Old Style" w:eastAsiaTheme="minorEastAsia" w:hAnsi="Bookman Old Style" w:cs="Times New Roman"/>
                <w:lang w:eastAsia="ru-RU"/>
              </w:rPr>
              <w:t>средн.гр</w:t>
            </w:r>
            <w:proofErr w:type="spellEnd"/>
            <w:r w:rsidRPr="00D663F5">
              <w:rPr>
                <w:rFonts w:ascii="Bookman Old Style" w:eastAsiaTheme="minorEastAsia" w:hAnsi="Bookman Old Style" w:cs="Times New Roman"/>
                <w:lang w:eastAsia="ru-RU"/>
              </w:rPr>
              <w:t>.)</w:t>
            </w:r>
          </w:p>
        </w:tc>
        <w:tc>
          <w:tcPr>
            <w:tcW w:w="2108" w:type="dxa"/>
            <w:tcBorders>
              <w:top w:val="single" w:sz="4" w:space="0" w:color="auto"/>
              <w:left w:val="single" w:sz="4" w:space="0" w:color="auto"/>
              <w:bottom w:val="single" w:sz="4" w:space="0" w:color="auto"/>
              <w:right w:val="single" w:sz="4" w:space="0" w:color="auto"/>
            </w:tcBorders>
          </w:tcPr>
          <w:p w:rsidR="009B37FE" w:rsidRPr="00D663F5" w:rsidRDefault="009B37FE" w:rsidP="009B37FE">
            <w:pPr>
              <w:spacing w:line="240" w:lineRule="auto"/>
              <w:ind w:firstLine="567"/>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     </w:t>
            </w:r>
            <w:r w:rsidRPr="00D663F5">
              <w:rPr>
                <w:rFonts w:ascii="Bookman Old Style" w:eastAsiaTheme="minorEastAsia" w:hAnsi="Bookman Old Style" w:cs="Times New Roman"/>
                <w:lang w:eastAsia="ru-RU"/>
              </w:rPr>
              <w:t>0%</w:t>
            </w:r>
          </w:p>
        </w:tc>
        <w:tc>
          <w:tcPr>
            <w:tcW w:w="2221" w:type="dxa"/>
            <w:tcBorders>
              <w:top w:val="single" w:sz="4" w:space="0" w:color="auto"/>
              <w:left w:val="single" w:sz="4" w:space="0" w:color="auto"/>
              <w:bottom w:val="single" w:sz="4" w:space="0" w:color="auto"/>
              <w:right w:val="single" w:sz="4" w:space="0" w:color="auto"/>
            </w:tcBorders>
          </w:tcPr>
          <w:p w:rsidR="009B37FE" w:rsidRPr="00D663F5" w:rsidRDefault="009B37FE" w:rsidP="009B37FE">
            <w:pPr>
              <w:spacing w:line="240" w:lineRule="auto"/>
              <w:ind w:firstLine="567"/>
              <w:jc w:val="center"/>
              <w:rPr>
                <w:rFonts w:ascii="Bookman Old Style" w:eastAsiaTheme="minorEastAsia" w:hAnsi="Bookman Old Style" w:cs="Times New Roman"/>
                <w:lang w:eastAsia="ru-RU"/>
              </w:rPr>
            </w:pPr>
            <w:r w:rsidRPr="00D663F5">
              <w:rPr>
                <w:rFonts w:ascii="Bookman Old Style" w:eastAsiaTheme="minorEastAsia" w:hAnsi="Bookman Old Style" w:cs="Times New Roman"/>
                <w:lang w:eastAsia="ru-RU"/>
              </w:rPr>
              <w:t>23%</w:t>
            </w:r>
          </w:p>
        </w:tc>
        <w:tc>
          <w:tcPr>
            <w:tcW w:w="2159" w:type="dxa"/>
            <w:tcBorders>
              <w:top w:val="single" w:sz="4" w:space="0" w:color="auto"/>
              <w:left w:val="single" w:sz="4" w:space="0" w:color="auto"/>
              <w:bottom w:val="single" w:sz="4" w:space="0" w:color="auto"/>
              <w:right w:val="single" w:sz="4" w:space="0" w:color="auto"/>
            </w:tcBorders>
          </w:tcPr>
          <w:p w:rsidR="009B37FE" w:rsidRPr="00D663F5" w:rsidRDefault="009B37FE" w:rsidP="009B37FE">
            <w:pPr>
              <w:spacing w:line="240" w:lineRule="auto"/>
              <w:ind w:firstLine="567"/>
              <w:jc w:val="center"/>
              <w:rPr>
                <w:rFonts w:ascii="Bookman Old Style" w:eastAsiaTheme="minorEastAsia" w:hAnsi="Bookman Old Style" w:cs="Times New Roman"/>
                <w:lang w:eastAsia="ru-RU"/>
              </w:rPr>
            </w:pPr>
            <w:r w:rsidRPr="00D663F5">
              <w:rPr>
                <w:rFonts w:ascii="Bookman Old Style" w:eastAsiaTheme="minorEastAsia" w:hAnsi="Bookman Old Style" w:cs="Times New Roman"/>
                <w:lang w:eastAsia="ru-RU"/>
              </w:rPr>
              <w:t>77%</w:t>
            </w:r>
          </w:p>
        </w:tc>
      </w:tr>
      <w:tr w:rsidR="009B37FE" w:rsidRPr="00FF75B4" w:rsidTr="009B37FE">
        <w:trPr>
          <w:trHeight w:val="201"/>
        </w:trPr>
        <w:tc>
          <w:tcPr>
            <w:tcW w:w="2423" w:type="dxa"/>
            <w:tcBorders>
              <w:top w:val="single" w:sz="4" w:space="0" w:color="auto"/>
              <w:left w:val="single" w:sz="4" w:space="0" w:color="auto"/>
              <w:bottom w:val="single" w:sz="4" w:space="0" w:color="auto"/>
              <w:right w:val="single" w:sz="4" w:space="0" w:color="auto"/>
            </w:tcBorders>
            <w:hideMark/>
          </w:tcPr>
          <w:p w:rsidR="009B37FE" w:rsidRPr="00D663F5" w:rsidRDefault="009B37FE" w:rsidP="009B37FE">
            <w:pPr>
              <w:spacing w:line="240" w:lineRule="auto"/>
              <w:jc w:val="both"/>
              <w:rPr>
                <w:rFonts w:ascii="Bookman Old Style" w:eastAsiaTheme="minorEastAsia" w:hAnsi="Bookman Old Style" w:cs="Times New Roman"/>
                <w:lang w:eastAsia="ru-RU"/>
              </w:rPr>
            </w:pPr>
            <w:r w:rsidRPr="00D663F5">
              <w:rPr>
                <w:rFonts w:ascii="Bookman Old Style" w:eastAsiaTheme="minorEastAsia" w:hAnsi="Bookman Old Style" w:cs="Times New Roman"/>
                <w:lang w:eastAsia="ru-RU"/>
              </w:rPr>
              <w:t xml:space="preserve">     Весна 2021г.</w:t>
            </w:r>
          </w:p>
        </w:tc>
        <w:tc>
          <w:tcPr>
            <w:tcW w:w="2108" w:type="dxa"/>
            <w:tcBorders>
              <w:top w:val="single" w:sz="4" w:space="0" w:color="auto"/>
              <w:left w:val="single" w:sz="4" w:space="0" w:color="auto"/>
              <w:bottom w:val="single" w:sz="4" w:space="0" w:color="auto"/>
              <w:right w:val="single" w:sz="4" w:space="0" w:color="auto"/>
            </w:tcBorders>
          </w:tcPr>
          <w:p w:rsidR="009B37FE" w:rsidRPr="00D663F5" w:rsidRDefault="009B37FE" w:rsidP="009B37FE">
            <w:pPr>
              <w:spacing w:line="240" w:lineRule="auto"/>
              <w:ind w:firstLine="567"/>
              <w:rPr>
                <w:rFonts w:ascii="Bookman Old Style" w:eastAsiaTheme="minorEastAsia" w:hAnsi="Bookman Old Style" w:cs="Times New Roman"/>
                <w:lang w:eastAsia="ru-RU"/>
              </w:rPr>
            </w:pPr>
            <w:r w:rsidRPr="00D663F5">
              <w:rPr>
                <w:rFonts w:ascii="Bookman Old Style" w:eastAsiaTheme="minorEastAsia" w:hAnsi="Bookman Old Style" w:cs="Times New Roman"/>
                <w:lang w:eastAsia="ru-RU"/>
              </w:rPr>
              <w:t xml:space="preserve">     </w:t>
            </w:r>
            <w:r>
              <w:rPr>
                <w:rFonts w:ascii="Bookman Old Style" w:eastAsiaTheme="minorEastAsia" w:hAnsi="Bookman Old Style" w:cs="Times New Roman"/>
                <w:lang w:eastAsia="ru-RU"/>
              </w:rPr>
              <w:t>52%</w:t>
            </w:r>
          </w:p>
        </w:tc>
        <w:tc>
          <w:tcPr>
            <w:tcW w:w="2221" w:type="dxa"/>
            <w:tcBorders>
              <w:top w:val="single" w:sz="4" w:space="0" w:color="auto"/>
              <w:left w:val="single" w:sz="4" w:space="0" w:color="auto"/>
              <w:bottom w:val="single" w:sz="4" w:space="0" w:color="auto"/>
              <w:right w:val="single" w:sz="4" w:space="0" w:color="auto"/>
            </w:tcBorders>
          </w:tcPr>
          <w:p w:rsidR="009B37FE" w:rsidRPr="00D663F5" w:rsidRDefault="009B37FE" w:rsidP="009B37FE">
            <w:pPr>
              <w:spacing w:line="240" w:lineRule="auto"/>
              <w:ind w:firstLine="567"/>
              <w:rPr>
                <w:rFonts w:ascii="Bookman Old Style" w:eastAsiaTheme="minorEastAsia" w:hAnsi="Bookman Old Style" w:cs="Times New Roman"/>
                <w:lang w:eastAsia="ru-RU"/>
              </w:rPr>
            </w:pPr>
            <w:r w:rsidRPr="00D663F5">
              <w:rPr>
                <w:rFonts w:ascii="Bookman Old Style" w:eastAsiaTheme="minorEastAsia" w:hAnsi="Bookman Old Style" w:cs="Times New Roman"/>
                <w:lang w:eastAsia="ru-RU"/>
              </w:rPr>
              <w:t xml:space="preserve">       </w:t>
            </w:r>
            <w:r>
              <w:rPr>
                <w:rFonts w:ascii="Bookman Old Style" w:eastAsiaTheme="minorEastAsia" w:hAnsi="Bookman Old Style" w:cs="Times New Roman"/>
                <w:lang w:eastAsia="ru-RU"/>
              </w:rPr>
              <w:t>46%</w:t>
            </w:r>
          </w:p>
        </w:tc>
        <w:tc>
          <w:tcPr>
            <w:tcW w:w="2159" w:type="dxa"/>
            <w:tcBorders>
              <w:top w:val="single" w:sz="4" w:space="0" w:color="auto"/>
              <w:left w:val="single" w:sz="4" w:space="0" w:color="auto"/>
              <w:bottom w:val="single" w:sz="4" w:space="0" w:color="auto"/>
              <w:right w:val="single" w:sz="4" w:space="0" w:color="auto"/>
            </w:tcBorders>
          </w:tcPr>
          <w:p w:rsidR="009B37FE" w:rsidRPr="00D663F5" w:rsidRDefault="009B37FE" w:rsidP="009B37FE">
            <w:pPr>
              <w:spacing w:line="240" w:lineRule="auto"/>
              <w:ind w:firstLine="567"/>
              <w:rPr>
                <w:rFonts w:ascii="Bookman Old Style" w:eastAsiaTheme="minorEastAsia" w:hAnsi="Bookman Old Style" w:cs="Times New Roman"/>
                <w:lang w:eastAsia="ru-RU"/>
              </w:rPr>
            </w:pPr>
            <w:r w:rsidRPr="00D663F5">
              <w:rPr>
                <w:rFonts w:ascii="Bookman Old Style" w:eastAsiaTheme="minorEastAsia" w:hAnsi="Bookman Old Style" w:cs="Times New Roman"/>
                <w:lang w:eastAsia="ru-RU"/>
              </w:rPr>
              <w:t xml:space="preserve">       </w:t>
            </w:r>
            <w:r>
              <w:rPr>
                <w:rFonts w:ascii="Bookman Old Style" w:eastAsiaTheme="minorEastAsia" w:hAnsi="Bookman Old Style" w:cs="Times New Roman"/>
                <w:lang w:eastAsia="ru-RU"/>
              </w:rPr>
              <w:t>2%</w:t>
            </w:r>
          </w:p>
        </w:tc>
      </w:tr>
    </w:tbl>
    <w:p w:rsidR="009B37FE" w:rsidRPr="00DA4ECB" w:rsidRDefault="009B37FE" w:rsidP="009B37FE">
      <w:pPr>
        <w:spacing w:line="240" w:lineRule="auto"/>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   </w:t>
      </w:r>
    </w:p>
    <w:p w:rsidR="009B37FE" w:rsidRPr="00DA4ECB" w:rsidRDefault="009B37FE" w:rsidP="009B37FE">
      <w:pPr>
        <w:spacing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Вывод:</w:t>
      </w:r>
      <w:r>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lang w:eastAsia="ru-RU"/>
        </w:rPr>
        <w:t xml:space="preserve">Анализ просмотренных занятий по физической культуре в каждой возрастной группе показал, что интерес детей к занятию физической культурой достаточно высок.  Дети правильно выполняют все виды основных </w:t>
      </w:r>
      <w:r>
        <w:rPr>
          <w:rFonts w:ascii="Bookman Old Style" w:eastAsiaTheme="minorEastAsia" w:hAnsi="Bookman Old Style" w:cs="Times New Roman"/>
          <w:lang w:eastAsia="ru-RU"/>
        </w:rPr>
        <w:t>упражнений</w:t>
      </w:r>
      <w:r w:rsidRPr="00DA4ECB">
        <w:rPr>
          <w:rFonts w:ascii="Bookman Old Style" w:eastAsiaTheme="minorEastAsia" w:hAnsi="Bookman Old Style" w:cs="Times New Roman"/>
          <w:lang w:eastAsia="ru-RU"/>
        </w:rPr>
        <w:t>, овладели техникой прыжков в длину с места, возникают трудност</w:t>
      </w:r>
      <w:r>
        <w:rPr>
          <w:rFonts w:ascii="Bookman Old Style" w:eastAsiaTheme="minorEastAsia" w:hAnsi="Bookman Old Style" w:cs="Times New Roman"/>
          <w:lang w:eastAsia="ru-RU"/>
        </w:rPr>
        <w:t xml:space="preserve">и в технике прыжков с разбега. </w:t>
      </w:r>
      <w:r w:rsidRPr="00DA4ECB">
        <w:rPr>
          <w:rFonts w:ascii="Bookman Old Style" w:eastAsiaTheme="minorEastAsia" w:hAnsi="Bookman Old Style" w:cs="Times New Roman"/>
          <w:lang w:eastAsia="ru-RU"/>
        </w:rPr>
        <w:t xml:space="preserve">Также овладели техникой метания предметов вдаль, возникают трудности в метании предметов в цель, умеют перестраиваться в 3 - 4 колонны, в шеренги, используя предварительный расчет, выполняют </w:t>
      </w:r>
      <w:proofErr w:type="spellStart"/>
      <w:r w:rsidRPr="00DA4ECB">
        <w:rPr>
          <w:rFonts w:ascii="Bookman Old Style" w:eastAsiaTheme="minorEastAsia" w:hAnsi="Bookman Old Style" w:cs="Times New Roman"/>
          <w:lang w:eastAsia="ru-RU"/>
        </w:rPr>
        <w:t>общеразвивающие</w:t>
      </w:r>
      <w:proofErr w:type="spellEnd"/>
      <w:r w:rsidRPr="00DA4ECB">
        <w:rPr>
          <w:rFonts w:ascii="Bookman Old Style" w:eastAsiaTheme="minorEastAsia" w:hAnsi="Bookman Old Style" w:cs="Times New Roman"/>
          <w:lang w:eastAsia="ru-RU"/>
        </w:rPr>
        <w:t xml:space="preserve"> движения из разных исходных положений, ритмично, в заданном темпе. Стараются сохранять правильную осанку.</w:t>
      </w:r>
    </w:p>
    <w:p w:rsidR="009B37FE" w:rsidRDefault="009B37FE" w:rsidP="009B37FE">
      <w:pPr>
        <w:pStyle w:val="af5"/>
        <w:numPr>
          <w:ilvl w:val="0"/>
          <w:numId w:val="5"/>
        </w:numPr>
        <w:jc w:val="both"/>
        <w:rPr>
          <w:rFonts w:ascii="Bookman Old Style" w:hAnsi="Bookman Old Style"/>
        </w:rPr>
      </w:pPr>
      <w:r w:rsidRPr="00FF75B4">
        <w:rPr>
          <w:rFonts w:ascii="Bookman Old Style" w:hAnsi="Bookman Old Style"/>
        </w:rPr>
        <w:t>В сентябре 2020 г. на логопедический пункт было зачислено 37 детей-логопатов из  2-х подготовительных групп, 55 детей из 3-х старших групп (факультативно).</w:t>
      </w:r>
    </w:p>
    <w:p w:rsidR="009B37FE" w:rsidRDefault="009B37FE" w:rsidP="009B37FE">
      <w:pPr>
        <w:jc w:val="both"/>
        <w:rPr>
          <w:rFonts w:ascii="Bookman Old Style" w:hAnsi="Bookman Old Style" w:cs="Times New Roman"/>
        </w:rPr>
      </w:pPr>
      <w:r>
        <w:rPr>
          <w:rFonts w:ascii="Bookman Old Style" w:hAnsi="Bookman Old Style" w:cs="Times New Roman"/>
        </w:rPr>
        <w:t>К ноябрю выбыло 8 детей с исправленным звукопроизношением, в марте выбыло еще 11 детей, с которыми была окончена коррекционная работа учителя-логопеда.</w:t>
      </w:r>
    </w:p>
    <w:p w:rsidR="009B37FE" w:rsidRDefault="009B37FE" w:rsidP="009B37FE">
      <w:pPr>
        <w:jc w:val="both"/>
        <w:rPr>
          <w:rFonts w:ascii="Bookman Old Style" w:hAnsi="Bookman Old Style" w:cs="Times New Roman"/>
        </w:rPr>
      </w:pPr>
      <w:r>
        <w:rPr>
          <w:rFonts w:ascii="Bookman Old Style" w:hAnsi="Bookman Old Style" w:cs="Times New Roman"/>
        </w:rPr>
        <w:t>Дети старшего возраста посещали фронтальные занятия учителя-логопеда 1-2 раза в неделю.</w:t>
      </w:r>
    </w:p>
    <w:p w:rsidR="009B37FE" w:rsidRDefault="009B37FE" w:rsidP="009B37FE">
      <w:pPr>
        <w:jc w:val="both"/>
        <w:rPr>
          <w:rFonts w:ascii="Bookman Old Style" w:hAnsi="Bookman Old Style" w:cs="Times New Roman"/>
        </w:rPr>
      </w:pPr>
      <w:r>
        <w:rPr>
          <w:rFonts w:ascii="Bookman Old Style" w:hAnsi="Bookman Old Style" w:cs="Times New Roman"/>
        </w:rPr>
        <w:t>По плану зам</w:t>
      </w:r>
      <w:proofErr w:type="gramStart"/>
      <w:r>
        <w:rPr>
          <w:rFonts w:ascii="Bookman Old Style" w:hAnsi="Bookman Old Style" w:cs="Times New Roman"/>
        </w:rPr>
        <w:t>.з</w:t>
      </w:r>
      <w:proofErr w:type="gramEnd"/>
      <w:r>
        <w:rPr>
          <w:rFonts w:ascii="Bookman Old Style" w:hAnsi="Bookman Old Style" w:cs="Times New Roman"/>
        </w:rPr>
        <w:t>ав. по ВМР учитель-логопед в октябре 2020г. провела семинар-практикум «игровые технологии в речевом развитии дошкольников» с демонстрацией авторских методик и дидактических материалов.</w:t>
      </w:r>
    </w:p>
    <w:p w:rsidR="009B37FE" w:rsidRDefault="009B37FE" w:rsidP="009B37FE">
      <w:pPr>
        <w:jc w:val="both"/>
        <w:rPr>
          <w:rFonts w:ascii="Bookman Old Style" w:hAnsi="Bookman Old Style" w:cs="Times New Roman"/>
        </w:rPr>
      </w:pPr>
      <w:r>
        <w:rPr>
          <w:rFonts w:ascii="Bookman Old Style" w:hAnsi="Bookman Old Style" w:cs="Times New Roman"/>
        </w:rPr>
        <w:t>В апреле 2021г. учитель-логопед провела открытое занятие по развитию связной речи на тему «Играем в ателье». Основная задача занятия - обучение детей сюжетно-ролевой игре и применение полученных на предварительных занятиях знаний в ней. Цель занятия - развитие связной речи, обучение построению фразы из 8-10 слов, накоплению нового лексического материала. Вся изготовленная атрибутика данного занятия была передана в 3 группы для обучения сюжетно-ролевой игре «Ателье».</w:t>
      </w:r>
    </w:p>
    <w:p w:rsidR="009B37FE" w:rsidRPr="000148BB" w:rsidRDefault="009B37FE" w:rsidP="009B37FE">
      <w:pPr>
        <w:jc w:val="both"/>
        <w:rPr>
          <w:rFonts w:ascii="Bookman Old Style" w:hAnsi="Bookman Old Style" w:cs="Times New Roman"/>
        </w:rPr>
      </w:pPr>
      <w:r>
        <w:rPr>
          <w:rFonts w:ascii="Bookman Old Style" w:hAnsi="Bookman Old Style" w:cs="Times New Roman"/>
        </w:rPr>
        <w:t>Учитель-логопед разработала и изготовила новые обучающие игры и пособия «</w:t>
      </w:r>
      <w:proofErr w:type="gramStart"/>
      <w:r>
        <w:rPr>
          <w:rFonts w:ascii="Bookman Old Style" w:hAnsi="Bookman Old Style" w:cs="Times New Roman"/>
        </w:rPr>
        <w:t>Не всяк</w:t>
      </w:r>
      <w:proofErr w:type="gramEnd"/>
      <w:r>
        <w:rPr>
          <w:rFonts w:ascii="Bookman Old Style" w:hAnsi="Bookman Old Style" w:cs="Times New Roman"/>
        </w:rPr>
        <w:t xml:space="preserve"> грибок - в кузовок», «Ягодный сезон», «Говорим на заданную тему».</w:t>
      </w:r>
    </w:p>
    <w:p w:rsidR="009B37FE" w:rsidRPr="00BC3F27" w:rsidRDefault="009B37FE" w:rsidP="009B37FE">
      <w:pPr>
        <w:spacing w:line="240" w:lineRule="auto"/>
        <w:jc w:val="both"/>
        <w:rPr>
          <w:rFonts w:ascii="Bookman Old Style" w:eastAsiaTheme="minorEastAsia" w:hAnsi="Bookman Old Style" w:cs="Times New Roman"/>
          <w:b/>
          <w:lang w:eastAsia="ru-RU"/>
        </w:rPr>
      </w:pPr>
      <w:r w:rsidRPr="00BC3F27">
        <w:rPr>
          <w:rFonts w:ascii="Bookman Old Style" w:eastAsiaTheme="minorEastAsia" w:hAnsi="Bookman Old Style" w:cs="Times New Roman"/>
          <w:b/>
          <w:lang w:eastAsia="ru-RU"/>
        </w:rPr>
        <w:t>Результаты освоения основной образовательной программы детьми в 2020- 2021 учебном году.</w:t>
      </w:r>
    </w:p>
    <w:p w:rsidR="009B37FE" w:rsidRPr="00BC3F27" w:rsidRDefault="009B37FE" w:rsidP="009B37FE">
      <w:pPr>
        <w:spacing w:after="0" w:line="360" w:lineRule="auto"/>
        <w:rPr>
          <w:rFonts w:ascii="Bookman Old Style" w:eastAsia="SimHei" w:hAnsi="Bookman Old Style" w:cs="Times New Roman"/>
          <w:lang w:eastAsia="ru-RU"/>
        </w:rPr>
      </w:pPr>
      <w:r w:rsidRPr="00BC3F27">
        <w:rPr>
          <w:rFonts w:ascii="Bookman Old Style" w:eastAsiaTheme="minorEastAsia" w:hAnsi="Bookman Old Style" w:cs="Times New Roman"/>
          <w:b/>
          <w:lang w:eastAsia="ru-RU"/>
        </w:rPr>
        <w:t xml:space="preserve">   </w:t>
      </w:r>
      <w:r w:rsidRPr="00BC3F27">
        <w:rPr>
          <w:rFonts w:ascii="Bookman Old Style" w:eastAsia="SimHei" w:hAnsi="Bookman Old Style" w:cs="Times New Roman"/>
          <w:lang w:eastAsia="ru-RU"/>
        </w:rPr>
        <w:t xml:space="preserve">Педагогический процесс в детском саду строится в соответствие с требованиями ФГОС </w:t>
      </w:r>
      <w:proofErr w:type="gramStart"/>
      <w:r w:rsidRPr="00BC3F27">
        <w:rPr>
          <w:rFonts w:ascii="Bookman Old Style" w:eastAsia="SimHei" w:hAnsi="Bookman Old Style" w:cs="Times New Roman"/>
          <w:lang w:eastAsia="ru-RU"/>
        </w:rPr>
        <w:t>ДО</w:t>
      </w:r>
      <w:proofErr w:type="gramEnd"/>
      <w:r w:rsidRPr="00BC3F27">
        <w:rPr>
          <w:rFonts w:ascii="Bookman Old Style" w:eastAsia="SimHei" w:hAnsi="Bookman Old Style" w:cs="Times New Roman"/>
          <w:lang w:eastAsia="ru-RU"/>
        </w:rPr>
        <w:t xml:space="preserve"> </w:t>
      </w:r>
      <w:proofErr w:type="gramStart"/>
      <w:r w:rsidRPr="00BC3F27">
        <w:rPr>
          <w:rFonts w:ascii="Bookman Old Style" w:eastAsia="SimHei" w:hAnsi="Bookman Old Style" w:cs="Times New Roman"/>
          <w:lang w:eastAsia="ru-RU"/>
        </w:rPr>
        <w:t>на</w:t>
      </w:r>
      <w:proofErr w:type="gramEnd"/>
      <w:r w:rsidRPr="00BC3F27">
        <w:rPr>
          <w:rFonts w:ascii="Bookman Old Style" w:eastAsia="SimHei" w:hAnsi="Bookman Old Style" w:cs="Times New Roman"/>
          <w:lang w:eastAsia="ru-RU"/>
        </w:rPr>
        <w:t xml:space="preserve"> основе диагностики развития и воспитанности детей.</w:t>
      </w:r>
    </w:p>
    <w:p w:rsidR="009B37FE" w:rsidRPr="00BC3F27" w:rsidRDefault="009B37FE" w:rsidP="009B37FE">
      <w:pPr>
        <w:autoSpaceDE w:val="0"/>
        <w:autoSpaceDN w:val="0"/>
        <w:adjustRightInd w:val="0"/>
        <w:spacing w:after="0" w:line="360" w:lineRule="auto"/>
        <w:ind w:firstLine="567"/>
        <w:rPr>
          <w:rFonts w:ascii="Bookman Old Style" w:eastAsia="Calibri" w:hAnsi="Bookman Old Style" w:cs="Times New Roman"/>
          <w:lang w:eastAsia="ru-RU"/>
        </w:rPr>
      </w:pPr>
      <w:r>
        <w:rPr>
          <w:rFonts w:ascii="Bookman Old Style" w:eastAsia="Calibri" w:hAnsi="Bookman Old Style" w:cs="Times New Roman"/>
          <w:lang w:eastAsia="ru-RU"/>
        </w:rPr>
        <w:t>Анализ диагности</w:t>
      </w:r>
      <w:r w:rsidRPr="00BC3F27">
        <w:rPr>
          <w:rFonts w:ascii="Bookman Old Style" w:eastAsia="Calibri" w:hAnsi="Bookman Old Style" w:cs="Times New Roman"/>
          <w:lang w:eastAsia="ru-RU"/>
        </w:rPr>
        <w:t xml:space="preserve">ки по результатам выполнения примерной программы «От рождения до школы» под редакцией Н. Е. </w:t>
      </w:r>
      <w:proofErr w:type="spellStart"/>
      <w:r w:rsidRPr="00BC3F27">
        <w:rPr>
          <w:rFonts w:ascii="Bookman Old Style" w:eastAsia="Calibri" w:hAnsi="Bookman Old Style" w:cs="Times New Roman"/>
          <w:lang w:eastAsia="ru-RU"/>
        </w:rPr>
        <w:t>Вераксы</w:t>
      </w:r>
      <w:proofErr w:type="spellEnd"/>
      <w:r w:rsidRPr="00BC3F27">
        <w:rPr>
          <w:rFonts w:ascii="Bookman Old Style" w:eastAsia="Calibri" w:hAnsi="Bookman Old Style" w:cs="Times New Roman"/>
          <w:lang w:eastAsia="ru-RU"/>
        </w:rPr>
        <w:t xml:space="preserve"> в соответствии с ФГОС </w:t>
      </w:r>
      <w:proofErr w:type="gramStart"/>
      <w:r w:rsidRPr="00BC3F27">
        <w:rPr>
          <w:rFonts w:ascii="Bookman Old Style" w:eastAsia="Calibri" w:hAnsi="Bookman Old Style" w:cs="Times New Roman"/>
          <w:lang w:eastAsia="ru-RU"/>
        </w:rPr>
        <w:t>ДО</w:t>
      </w:r>
      <w:proofErr w:type="gramEnd"/>
      <w:r w:rsidRPr="00BC3F27">
        <w:rPr>
          <w:rFonts w:ascii="Bookman Old Style" w:eastAsia="Calibri" w:hAnsi="Bookman Old Style" w:cs="Times New Roman"/>
          <w:lang w:eastAsia="ru-RU"/>
        </w:rPr>
        <w:t xml:space="preserve"> показал </w:t>
      </w:r>
      <w:proofErr w:type="gramStart"/>
      <w:r w:rsidRPr="00BC3F27">
        <w:rPr>
          <w:rFonts w:ascii="Bookman Old Style" w:eastAsia="Calibri" w:hAnsi="Bookman Old Style" w:cs="Times New Roman"/>
          <w:lang w:eastAsia="ru-RU"/>
        </w:rPr>
        <w:t>следующие</w:t>
      </w:r>
      <w:proofErr w:type="gramEnd"/>
      <w:r w:rsidRPr="00BC3F27">
        <w:rPr>
          <w:rFonts w:ascii="Bookman Old Style" w:eastAsia="Calibri" w:hAnsi="Bookman Old Style" w:cs="Times New Roman"/>
          <w:lang w:eastAsia="ru-RU"/>
        </w:rPr>
        <w:t xml:space="preserve"> результаты итогового этапа мониторинга: </w:t>
      </w:r>
    </w:p>
    <w:p w:rsidR="009B37FE" w:rsidRPr="00FB5528" w:rsidRDefault="009B37FE" w:rsidP="009B37FE">
      <w:pPr>
        <w:autoSpaceDE w:val="0"/>
        <w:autoSpaceDN w:val="0"/>
        <w:adjustRightInd w:val="0"/>
        <w:spacing w:after="0" w:line="360" w:lineRule="auto"/>
        <w:ind w:firstLine="567"/>
        <w:rPr>
          <w:rFonts w:ascii="Bookman Old Style" w:eastAsia="Calibri" w:hAnsi="Bookman Old Style" w:cs="Times New Roman"/>
          <w:lang w:eastAsia="ru-RU"/>
        </w:rPr>
      </w:pPr>
      <w:r w:rsidRPr="00FB5528">
        <w:rPr>
          <w:rFonts w:ascii="Bookman Old Style" w:eastAsia="Calibri" w:hAnsi="Bookman Old Style" w:cs="Times New Roman"/>
          <w:lang w:eastAsia="ru-RU"/>
        </w:rPr>
        <w:lastRenderedPageBreak/>
        <w:t>2 младшая группа – средний уровень;</w:t>
      </w:r>
    </w:p>
    <w:p w:rsidR="009B37FE" w:rsidRPr="00FB5528" w:rsidRDefault="009B37FE" w:rsidP="009B37FE">
      <w:pPr>
        <w:autoSpaceDE w:val="0"/>
        <w:autoSpaceDN w:val="0"/>
        <w:adjustRightInd w:val="0"/>
        <w:spacing w:after="0" w:line="360" w:lineRule="auto"/>
        <w:ind w:firstLine="567"/>
        <w:rPr>
          <w:rFonts w:ascii="Bookman Old Style" w:eastAsia="Calibri" w:hAnsi="Bookman Old Style" w:cs="Times New Roman"/>
          <w:lang w:eastAsia="ru-RU"/>
        </w:rPr>
      </w:pPr>
      <w:r w:rsidRPr="00FB5528">
        <w:rPr>
          <w:rFonts w:ascii="Bookman Old Style" w:eastAsia="Calibri" w:hAnsi="Bookman Old Style" w:cs="Times New Roman"/>
          <w:lang w:eastAsia="ru-RU"/>
        </w:rPr>
        <w:t xml:space="preserve">Средняя «А» группа – высокий уровень; </w:t>
      </w:r>
    </w:p>
    <w:p w:rsidR="009B37FE" w:rsidRPr="00FB5528" w:rsidRDefault="009B37FE" w:rsidP="009B37FE">
      <w:pPr>
        <w:autoSpaceDE w:val="0"/>
        <w:autoSpaceDN w:val="0"/>
        <w:adjustRightInd w:val="0"/>
        <w:spacing w:after="0" w:line="360" w:lineRule="auto"/>
        <w:ind w:firstLine="567"/>
        <w:rPr>
          <w:rFonts w:ascii="Bookman Old Style" w:eastAsia="Calibri" w:hAnsi="Bookman Old Style" w:cs="Times New Roman"/>
          <w:lang w:eastAsia="ru-RU"/>
        </w:rPr>
      </w:pPr>
      <w:r w:rsidRPr="00FB5528">
        <w:rPr>
          <w:rFonts w:ascii="Bookman Old Style" w:eastAsia="Calibri" w:hAnsi="Bookman Old Style" w:cs="Times New Roman"/>
          <w:lang w:eastAsia="ru-RU"/>
        </w:rPr>
        <w:t xml:space="preserve">Средняя «Б» группа -  средний уровень;                                                                  </w:t>
      </w:r>
    </w:p>
    <w:p w:rsidR="009B37FE" w:rsidRPr="00FB5528" w:rsidRDefault="009B37FE" w:rsidP="009B37FE">
      <w:pPr>
        <w:autoSpaceDE w:val="0"/>
        <w:autoSpaceDN w:val="0"/>
        <w:adjustRightInd w:val="0"/>
        <w:spacing w:after="0" w:line="360" w:lineRule="auto"/>
        <w:ind w:firstLine="567"/>
        <w:rPr>
          <w:rFonts w:ascii="Bookman Old Style" w:eastAsia="Calibri" w:hAnsi="Bookman Old Style" w:cs="Times New Roman"/>
          <w:lang w:eastAsia="ru-RU"/>
        </w:rPr>
      </w:pPr>
      <w:r w:rsidRPr="00FB5528">
        <w:rPr>
          <w:rFonts w:ascii="Bookman Old Style" w:eastAsia="Calibri" w:hAnsi="Bookman Old Style" w:cs="Times New Roman"/>
          <w:lang w:eastAsia="ru-RU"/>
        </w:rPr>
        <w:t>Старшая «А» группа – средний уровень;</w:t>
      </w:r>
    </w:p>
    <w:p w:rsidR="009B37FE" w:rsidRPr="00FB5528" w:rsidRDefault="009B37FE" w:rsidP="009B37FE">
      <w:pPr>
        <w:autoSpaceDE w:val="0"/>
        <w:autoSpaceDN w:val="0"/>
        <w:adjustRightInd w:val="0"/>
        <w:spacing w:after="0" w:line="360" w:lineRule="auto"/>
        <w:ind w:firstLine="567"/>
        <w:rPr>
          <w:rFonts w:ascii="Bookman Old Style" w:eastAsia="Calibri" w:hAnsi="Bookman Old Style" w:cs="Times New Roman"/>
          <w:lang w:eastAsia="ru-RU"/>
        </w:rPr>
      </w:pPr>
      <w:r w:rsidRPr="00FB5528">
        <w:rPr>
          <w:rFonts w:ascii="Bookman Old Style" w:eastAsia="Calibri" w:hAnsi="Bookman Old Style" w:cs="Times New Roman"/>
          <w:lang w:eastAsia="ru-RU"/>
        </w:rPr>
        <w:t>Старшая «Б» группа - средний уровень;</w:t>
      </w:r>
    </w:p>
    <w:p w:rsidR="009B37FE" w:rsidRPr="00FB5528" w:rsidRDefault="009B37FE" w:rsidP="009B37FE">
      <w:pPr>
        <w:autoSpaceDE w:val="0"/>
        <w:autoSpaceDN w:val="0"/>
        <w:adjustRightInd w:val="0"/>
        <w:spacing w:after="0" w:line="360" w:lineRule="auto"/>
        <w:ind w:firstLine="567"/>
        <w:rPr>
          <w:rFonts w:ascii="Bookman Old Style" w:eastAsia="Calibri" w:hAnsi="Bookman Old Style" w:cs="Times New Roman"/>
          <w:lang w:eastAsia="ru-RU"/>
        </w:rPr>
      </w:pPr>
      <w:r w:rsidRPr="00FB5528">
        <w:rPr>
          <w:rFonts w:ascii="Bookman Old Style" w:eastAsia="Calibri" w:hAnsi="Bookman Old Style" w:cs="Times New Roman"/>
          <w:lang w:eastAsia="ru-RU"/>
        </w:rPr>
        <w:t>Подготовительная  «А» группа – средний уровень.</w:t>
      </w:r>
    </w:p>
    <w:p w:rsidR="009B37FE" w:rsidRPr="00FB5528" w:rsidRDefault="009B37FE" w:rsidP="009B37FE">
      <w:pPr>
        <w:autoSpaceDE w:val="0"/>
        <w:autoSpaceDN w:val="0"/>
        <w:adjustRightInd w:val="0"/>
        <w:spacing w:after="0" w:line="360" w:lineRule="auto"/>
        <w:ind w:firstLine="567"/>
        <w:rPr>
          <w:rFonts w:ascii="Bookman Old Style" w:eastAsia="Calibri" w:hAnsi="Bookman Old Style" w:cs="Times New Roman"/>
          <w:lang w:eastAsia="ru-RU"/>
        </w:rPr>
      </w:pPr>
      <w:r w:rsidRPr="00FB5528">
        <w:rPr>
          <w:rFonts w:ascii="Bookman Old Style" w:eastAsia="Calibri" w:hAnsi="Bookman Old Style" w:cs="Times New Roman"/>
          <w:lang w:eastAsia="ru-RU"/>
        </w:rPr>
        <w:t>Подготовительная «Б» группа - средний уровень.</w:t>
      </w:r>
    </w:p>
    <w:p w:rsidR="009B37FE" w:rsidRPr="000148BB" w:rsidRDefault="009B37FE" w:rsidP="009B37FE">
      <w:pPr>
        <w:autoSpaceDE w:val="0"/>
        <w:autoSpaceDN w:val="0"/>
        <w:adjustRightInd w:val="0"/>
        <w:spacing w:after="0" w:line="240" w:lineRule="auto"/>
        <w:rPr>
          <w:rFonts w:ascii="Bookman Old Style" w:eastAsia="Calibri" w:hAnsi="Bookman Old Style" w:cs="Times New Roman"/>
          <w:color w:val="FF0000"/>
          <w:lang w:eastAsia="ru-RU"/>
        </w:rPr>
      </w:pPr>
    </w:p>
    <w:p w:rsidR="009B37FE" w:rsidRPr="000148BB" w:rsidRDefault="009B37FE" w:rsidP="009B37FE">
      <w:pPr>
        <w:autoSpaceDE w:val="0"/>
        <w:autoSpaceDN w:val="0"/>
        <w:adjustRightInd w:val="0"/>
        <w:spacing w:after="0" w:line="240" w:lineRule="auto"/>
        <w:jc w:val="both"/>
        <w:rPr>
          <w:rFonts w:ascii="Bookman Old Style" w:eastAsia="Calibri" w:hAnsi="Bookman Old Style" w:cs="Times New Roman"/>
          <w:color w:val="FF0000"/>
          <w:lang w:eastAsia="ru-RU"/>
        </w:rPr>
      </w:pPr>
    </w:p>
    <w:p w:rsidR="009B37FE" w:rsidRPr="00BC3F27" w:rsidRDefault="009B37FE" w:rsidP="009B37FE">
      <w:pPr>
        <w:widowControl w:val="0"/>
        <w:autoSpaceDE w:val="0"/>
        <w:autoSpaceDN w:val="0"/>
        <w:adjustRightInd w:val="0"/>
        <w:spacing w:after="0" w:line="240" w:lineRule="auto"/>
        <w:jc w:val="center"/>
        <w:rPr>
          <w:rFonts w:ascii="Bookman Old Style" w:eastAsiaTheme="minorEastAsia" w:hAnsi="Bookman Old Style" w:cs="Times New Roman"/>
          <w:b/>
          <w:lang w:eastAsia="ru-RU"/>
        </w:rPr>
      </w:pPr>
      <w:r w:rsidRPr="00BC3F27">
        <w:rPr>
          <w:rFonts w:ascii="Bookman Old Style" w:eastAsiaTheme="minorEastAsia" w:hAnsi="Bookman Old Style" w:cs="Times New Roman"/>
          <w:b/>
          <w:lang w:eastAsia="ru-RU"/>
        </w:rPr>
        <w:t>Уровень развития воспитанников в соответствии с реализуемыми общеобразовательными программами</w:t>
      </w:r>
    </w:p>
    <w:p w:rsidR="009B37FE" w:rsidRPr="00BC3F27" w:rsidRDefault="009B37FE" w:rsidP="009B37FE">
      <w:pPr>
        <w:widowControl w:val="0"/>
        <w:autoSpaceDE w:val="0"/>
        <w:autoSpaceDN w:val="0"/>
        <w:adjustRightInd w:val="0"/>
        <w:spacing w:after="0" w:line="240" w:lineRule="auto"/>
        <w:jc w:val="center"/>
        <w:rPr>
          <w:rFonts w:ascii="Bookman Old Style" w:eastAsiaTheme="minorEastAsia" w:hAnsi="Bookman Old Style" w:cs="Times New Roman"/>
          <w:lang w:eastAsia="ru-RU"/>
        </w:rPr>
      </w:pPr>
    </w:p>
    <w:tbl>
      <w:tblPr>
        <w:tblpPr w:leftFromText="180" w:rightFromText="180" w:bottomFromText="200" w:vertAnchor="text" w:horzAnchor="margin" w:tblpXSpec="center" w:tblpY="409"/>
        <w:tblW w:w="10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567"/>
        <w:gridCol w:w="567"/>
        <w:gridCol w:w="567"/>
        <w:gridCol w:w="567"/>
        <w:gridCol w:w="567"/>
        <w:gridCol w:w="567"/>
        <w:gridCol w:w="567"/>
        <w:gridCol w:w="567"/>
        <w:gridCol w:w="567"/>
        <w:gridCol w:w="567"/>
        <w:gridCol w:w="567"/>
        <w:gridCol w:w="567"/>
        <w:gridCol w:w="567"/>
        <w:gridCol w:w="425"/>
        <w:gridCol w:w="567"/>
        <w:gridCol w:w="567"/>
        <w:gridCol w:w="426"/>
        <w:gridCol w:w="550"/>
      </w:tblGrid>
      <w:tr w:rsidR="009B37FE" w:rsidRPr="00BC3F27" w:rsidTr="009B37FE">
        <w:trPr>
          <w:trHeight w:val="787"/>
        </w:trPr>
        <w:tc>
          <w:tcPr>
            <w:tcW w:w="81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ind w:left="-66"/>
              <w:jc w:val="center"/>
              <w:rPr>
                <w:rFonts w:ascii="Bookman Old Style" w:hAnsi="Bookman Old Style" w:cs="Times New Roman"/>
                <w:b/>
              </w:rPr>
            </w:pPr>
            <w:r w:rsidRPr="00BC3F27">
              <w:rPr>
                <w:rFonts w:ascii="Bookman Old Style" w:hAnsi="Bookman Old Style" w:cs="Times New Roman"/>
                <w:b/>
              </w:rPr>
              <w:t>Группы</w:t>
            </w:r>
          </w:p>
        </w:tc>
        <w:tc>
          <w:tcPr>
            <w:tcW w:w="8363" w:type="dxa"/>
            <w:gridSpan w:val="15"/>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r w:rsidRPr="00BC3F27">
              <w:rPr>
                <w:rFonts w:ascii="Bookman Old Style" w:hAnsi="Bookman Old Style" w:cs="Times New Roman"/>
                <w:b/>
              </w:rPr>
              <w:t>Общий балл</w:t>
            </w:r>
          </w:p>
        </w:tc>
        <w:tc>
          <w:tcPr>
            <w:tcW w:w="1543" w:type="dxa"/>
            <w:gridSpan w:val="3"/>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r w:rsidRPr="00BC3F27">
              <w:rPr>
                <w:rFonts w:ascii="Bookman Old Style" w:hAnsi="Bookman Old Style" w:cs="Times New Roman"/>
                <w:b/>
              </w:rPr>
              <w:t>Общий балл по группам</w:t>
            </w:r>
          </w:p>
        </w:tc>
      </w:tr>
      <w:tr w:rsidR="009B37FE" w:rsidRPr="00BC3F27" w:rsidTr="009B37FE">
        <w:trPr>
          <w:trHeight w:val="943"/>
        </w:trPr>
        <w:tc>
          <w:tcPr>
            <w:tcW w:w="817" w:type="dxa"/>
            <w:vMerge w:val="restart"/>
            <w:tcBorders>
              <w:top w:val="single" w:sz="4" w:space="0" w:color="auto"/>
              <w:left w:val="single" w:sz="4" w:space="0" w:color="auto"/>
              <w:bottom w:val="single" w:sz="4" w:space="0" w:color="auto"/>
              <w:right w:val="single" w:sz="4" w:space="0" w:color="auto"/>
            </w:tcBorders>
          </w:tcPr>
          <w:p w:rsidR="009B37FE" w:rsidRPr="00BC3F27" w:rsidRDefault="009B37FE" w:rsidP="009B37FE">
            <w:pPr>
              <w:ind w:left="-66"/>
              <w:jc w:val="center"/>
              <w:rPr>
                <w:rFonts w:ascii="Bookman Old Style" w:hAnsi="Bookman Old Style" w:cs="Times New Roman"/>
                <w:b/>
              </w:rPr>
            </w:pPr>
          </w:p>
        </w:tc>
        <w:tc>
          <w:tcPr>
            <w:tcW w:w="1701" w:type="dxa"/>
            <w:gridSpan w:val="3"/>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r w:rsidRPr="00BC3F27">
              <w:rPr>
                <w:rFonts w:ascii="Bookman Old Style" w:hAnsi="Bookman Old Style" w:cs="Times New Roman"/>
                <w:b/>
              </w:rPr>
              <w:t>Социально-коммуникативное развитие</w:t>
            </w:r>
          </w:p>
        </w:tc>
        <w:tc>
          <w:tcPr>
            <w:tcW w:w="1701" w:type="dxa"/>
            <w:gridSpan w:val="3"/>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r w:rsidRPr="00BC3F27">
              <w:rPr>
                <w:rFonts w:ascii="Bookman Old Style" w:hAnsi="Bookman Old Style" w:cs="Times New Roman"/>
                <w:b/>
              </w:rPr>
              <w:t>Познавательное развитие</w:t>
            </w:r>
          </w:p>
        </w:tc>
        <w:tc>
          <w:tcPr>
            <w:tcW w:w="1701" w:type="dxa"/>
            <w:gridSpan w:val="3"/>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r w:rsidRPr="00BC3F27">
              <w:rPr>
                <w:rFonts w:ascii="Bookman Old Style" w:hAnsi="Bookman Old Style" w:cs="Times New Roman"/>
                <w:b/>
              </w:rPr>
              <w:t>Речевое развитие</w:t>
            </w:r>
          </w:p>
        </w:tc>
        <w:tc>
          <w:tcPr>
            <w:tcW w:w="1701" w:type="dxa"/>
            <w:gridSpan w:val="3"/>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r w:rsidRPr="00BC3F27">
              <w:rPr>
                <w:rFonts w:ascii="Bookman Old Style" w:hAnsi="Bookman Old Style" w:cs="Times New Roman"/>
                <w:b/>
              </w:rPr>
              <w:t>Художественно-эстетическое развитие</w:t>
            </w:r>
          </w:p>
        </w:tc>
        <w:tc>
          <w:tcPr>
            <w:tcW w:w="1559" w:type="dxa"/>
            <w:gridSpan w:val="3"/>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r w:rsidRPr="00BC3F27">
              <w:rPr>
                <w:rFonts w:ascii="Bookman Old Style" w:hAnsi="Bookman Old Style" w:cs="Times New Roman"/>
                <w:b/>
              </w:rPr>
              <w:t>Физическое развитие</w:t>
            </w:r>
          </w:p>
        </w:tc>
        <w:tc>
          <w:tcPr>
            <w:tcW w:w="1543" w:type="dxa"/>
            <w:gridSpan w:val="3"/>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Bookman Old Style" w:hAnsi="Bookman Old Style" w:cs="Times New Roman"/>
                <w:b/>
              </w:rPr>
            </w:pPr>
          </w:p>
        </w:tc>
      </w:tr>
      <w:tr w:rsidR="009B37FE" w:rsidRPr="00BC3F27" w:rsidTr="009B37FE">
        <w:trPr>
          <w:trHeight w:val="231"/>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B37FE" w:rsidRPr="00BC3F27" w:rsidRDefault="009B37FE" w:rsidP="009B37FE">
            <w:pPr>
              <w:spacing w:after="0" w:line="240" w:lineRule="auto"/>
              <w:rPr>
                <w:rFonts w:ascii="Bookman Old Style" w:hAnsi="Bookman Old Style" w:cs="Times New Roman"/>
                <w:b/>
              </w:rPr>
            </w:pPr>
          </w:p>
        </w:tc>
        <w:tc>
          <w:tcPr>
            <w:tcW w:w="56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proofErr w:type="spellStart"/>
            <w:r w:rsidRPr="00BC3F27">
              <w:rPr>
                <w:rFonts w:ascii="Bookman Old Style" w:hAnsi="Bookman Old Style" w:cs="Times New Roman"/>
                <w:b/>
              </w:rPr>
              <w:t>н</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proofErr w:type="spellStart"/>
            <w:proofErr w:type="gramStart"/>
            <w:r w:rsidRPr="00BC3F27">
              <w:rPr>
                <w:rFonts w:ascii="Bookman Old Style" w:hAnsi="Bookman Old Style" w:cs="Times New Roman"/>
                <w:b/>
              </w:rPr>
              <w:t>п</w:t>
            </w:r>
            <w:proofErr w:type="spellEnd"/>
            <w:proofErr w:type="gramEnd"/>
          </w:p>
        </w:tc>
        <w:tc>
          <w:tcPr>
            <w:tcW w:w="56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r w:rsidRPr="00BC3F27">
              <w:rPr>
                <w:rFonts w:ascii="Bookman Old Style" w:hAnsi="Bookman Old Style" w:cs="Times New Roman"/>
                <w:b/>
              </w:rPr>
              <w:t>и</w:t>
            </w:r>
          </w:p>
        </w:tc>
        <w:tc>
          <w:tcPr>
            <w:tcW w:w="56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proofErr w:type="spellStart"/>
            <w:r w:rsidRPr="00BC3F27">
              <w:rPr>
                <w:rFonts w:ascii="Bookman Old Style" w:hAnsi="Bookman Old Style" w:cs="Times New Roman"/>
                <w:b/>
              </w:rPr>
              <w:t>н</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proofErr w:type="spellStart"/>
            <w:proofErr w:type="gramStart"/>
            <w:r w:rsidRPr="00BC3F27">
              <w:rPr>
                <w:rFonts w:ascii="Bookman Old Style" w:hAnsi="Bookman Old Style" w:cs="Times New Roman"/>
                <w:b/>
              </w:rPr>
              <w:t>п</w:t>
            </w:r>
            <w:proofErr w:type="spellEnd"/>
            <w:proofErr w:type="gramEnd"/>
          </w:p>
        </w:tc>
        <w:tc>
          <w:tcPr>
            <w:tcW w:w="56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r w:rsidRPr="00BC3F27">
              <w:rPr>
                <w:rFonts w:ascii="Bookman Old Style" w:hAnsi="Bookman Old Style" w:cs="Times New Roman"/>
                <w:b/>
              </w:rPr>
              <w:t>и</w:t>
            </w:r>
          </w:p>
        </w:tc>
        <w:tc>
          <w:tcPr>
            <w:tcW w:w="56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proofErr w:type="spellStart"/>
            <w:r w:rsidRPr="00BC3F27">
              <w:rPr>
                <w:rFonts w:ascii="Bookman Old Style" w:hAnsi="Bookman Old Style" w:cs="Times New Roman"/>
                <w:b/>
              </w:rPr>
              <w:t>н</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proofErr w:type="spellStart"/>
            <w:proofErr w:type="gramStart"/>
            <w:r w:rsidRPr="00BC3F27">
              <w:rPr>
                <w:rFonts w:ascii="Bookman Old Style" w:hAnsi="Bookman Old Style" w:cs="Times New Roman"/>
                <w:b/>
              </w:rPr>
              <w:t>п</w:t>
            </w:r>
            <w:proofErr w:type="spellEnd"/>
            <w:proofErr w:type="gramEnd"/>
          </w:p>
        </w:tc>
        <w:tc>
          <w:tcPr>
            <w:tcW w:w="56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r w:rsidRPr="00BC3F27">
              <w:rPr>
                <w:rFonts w:ascii="Bookman Old Style" w:hAnsi="Bookman Old Style" w:cs="Times New Roman"/>
                <w:b/>
              </w:rPr>
              <w:t>и</w:t>
            </w:r>
          </w:p>
        </w:tc>
        <w:tc>
          <w:tcPr>
            <w:tcW w:w="56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proofErr w:type="spellStart"/>
            <w:r w:rsidRPr="00BC3F27">
              <w:rPr>
                <w:rFonts w:ascii="Bookman Old Style" w:hAnsi="Bookman Old Style" w:cs="Times New Roman"/>
                <w:b/>
              </w:rPr>
              <w:t>н</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proofErr w:type="spellStart"/>
            <w:proofErr w:type="gramStart"/>
            <w:r w:rsidRPr="00BC3F27">
              <w:rPr>
                <w:rFonts w:ascii="Bookman Old Style" w:hAnsi="Bookman Old Style" w:cs="Times New Roman"/>
                <w:b/>
              </w:rPr>
              <w:t>п</w:t>
            </w:r>
            <w:proofErr w:type="spellEnd"/>
            <w:proofErr w:type="gramEnd"/>
          </w:p>
        </w:tc>
        <w:tc>
          <w:tcPr>
            <w:tcW w:w="56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r w:rsidRPr="00BC3F27">
              <w:rPr>
                <w:rFonts w:ascii="Bookman Old Style" w:hAnsi="Bookman Old Style" w:cs="Times New Roman"/>
                <w:b/>
              </w:rPr>
              <w:t>и</w:t>
            </w:r>
          </w:p>
        </w:tc>
        <w:tc>
          <w:tcPr>
            <w:tcW w:w="56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proofErr w:type="spellStart"/>
            <w:r w:rsidRPr="00BC3F27">
              <w:rPr>
                <w:rFonts w:ascii="Bookman Old Style" w:hAnsi="Bookman Old Style" w:cs="Times New Roman"/>
                <w:b/>
              </w:rPr>
              <w:t>н</w:t>
            </w:r>
            <w:proofErr w:type="spellEnd"/>
          </w:p>
        </w:tc>
        <w:tc>
          <w:tcPr>
            <w:tcW w:w="425"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proofErr w:type="spellStart"/>
            <w:proofErr w:type="gramStart"/>
            <w:r w:rsidRPr="00BC3F27">
              <w:rPr>
                <w:rFonts w:ascii="Bookman Old Style" w:hAnsi="Bookman Old Style" w:cs="Times New Roman"/>
                <w:b/>
              </w:rPr>
              <w:t>п</w:t>
            </w:r>
            <w:proofErr w:type="spellEnd"/>
            <w:proofErr w:type="gramEnd"/>
          </w:p>
        </w:tc>
        <w:tc>
          <w:tcPr>
            <w:tcW w:w="56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r w:rsidRPr="00BC3F27">
              <w:rPr>
                <w:rFonts w:ascii="Bookman Old Style" w:hAnsi="Bookman Old Style" w:cs="Times New Roman"/>
                <w:b/>
              </w:rPr>
              <w:t>и</w:t>
            </w:r>
          </w:p>
        </w:tc>
        <w:tc>
          <w:tcPr>
            <w:tcW w:w="56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proofErr w:type="spellStart"/>
            <w:r w:rsidRPr="00BC3F27">
              <w:rPr>
                <w:rFonts w:ascii="Bookman Old Style" w:hAnsi="Bookman Old Style" w:cs="Times New Roman"/>
                <w:b/>
              </w:rPr>
              <w:t>н</w:t>
            </w:r>
            <w:proofErr w:type="spellEnd"/>
          </w:p>
        </w:tc>
        <w:tc>
          <w:tcPr>
            <w:tcW w:w="426"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proofErr w:type="spellStart"/>
            <w:proofErr w:type="gramStart"/>
            <w:r w:rsidRPr="00BC3F27">
              <w:rPr>
                <w:rFonts w:ascii="Bookman Old Style" w:hAnsi="Bookman Old Style" w:cs="Times New Roman"/>
                <w:b/>
              </w:rPr>
              <w:t>п</w:t>
            </w:r>
            <w:proofErr w:type="spellEnd"/>
            <w:proofErr w:type="gramEnd"/>
          </w:p>
        </w:tc>
        <w:tc>
          <w:tcPr>
            <w:tcW w:w="550"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jc w:val="center"/>
              <w:rPr>
                <w:rFonts w:ascii="Bookman Old Style" w:hAnsi="Bookman Old Style" w:cs="Times New Roman"/>
                <w:b/>
              </w:rPr>
            </w:pPr>
            <w:r w:rsidRPr="00BC3F27">
              <w:rPr>
                <w:rFonts w:ascii="Bookman Old Style" w:hAnsi="Bookman Old Style" w:cs="Times New Roman"/>
                <w:b/>
              </w:rPr>
              <w:t>и</w:t>
            </w:r>
          </w:p>
        </w:tc>
      </w:tr>
      <w:tr w:rsidR="009B37FE" w:rsidRPr="00BC3F27" w:rsidTr="009B37FE">
        <w:trPr>
          <w:trHeight w:val="442"/>
        </w:trPr>
        <w:tc>
          <w:tcPr>
            <w:tcW w:w="81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ind w:left="-66"/>
              <w:jc w:val="center"/>
              <w:rPr>
                <w:rFonts w:ascii="Bookman Old Style" w:hAnsi="Bookman Old Style" w:cs="Times New Roman"/>
                <w:sz w:val="16"/>
                <w:szCs w:val="18"/>
              </w:rPr>
            </w:pPr>
            <w:r w:rsidRPr="00BC3F27">
              <w:rPr>
                <w:rFonts w:ascii="Bookman Old Style" w:hAnsi="Bookman Old Style" w:cs="Times New Roman"/>
                <w:sz w:val="16"/>
                <w:szCs w:val="18"/>
              </w:rPr>
              <w:t xml:space="preserve">2 </w:t>
            </w:r>
            <w:proofErr w:type="spellStart"/>
            <w:r w:rsidRPr="00BC3F27">
              <w:rPr>
                <w:rFonts w:ascii="Bookman Old Style" w:hAnsi="Bookman Old Style" w:cs="Times New Roman"/>
                <w:sz w:val="16"/>
                <w:szCs w:val="18"/>
              </w:rPr>
              <w:t>мл</w:t>
            </w:r>
            <w:proofErr w:type="gramStart"/>
            <w:r w:rsidRPr="00BC3F27">
              <w:rPr>
                <w:rFonts w:ascii="Bookman Old Style" w:hAnsi="Bookman Old Style" w:cs="Times New Roman"/>
                <w:sz w:val="16"/>
                <w:szCs w:val="18"/>
              </w:rPr>
              <w:t>.г</w:t>
            </w:r>
            <w:proofErr w:type="gramEnd"/>
            <w:r w:rsidRPr="00BC3F27">
              <w:rPr>
                <w:rFonts w:ascii="Bookman Old Style" w:hAnsi="Bookman Old Style" w:cs="Times New Roman"/>
                <w:sz w:val="16"/>
                <w:szCs w:val="18"/>
              </w:rPr>
              <w:t>р</w:t>
            </w:r>
            <w:proofErr w:type="spellEnd"/>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w:t>
            </w:r>
          </w:p>
        </w:tc>
        <w:tc>
          <w:tcPr>
            <w:tcW w:w="425"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1,8</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p>
        </w:tc>
        <w:tc>
          <w:tcPr>
            <w:tcW w:w="426"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w:t>
            </w:r>
          </w:p>
        </w:tc>
        <w:tc>
          <w:tcPr>
            <w:tcW w:w="550"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r>
      <w:tr w:rsidR="009B37FE" w:rsidRPr="00BC3F27" w:rsidTr="009B37FE">
        <w:trPr>
          <w:trHeight w:val="471"/>
        </w:trPr>
        <w:tc>
          <w:tcPr>
            <w:tcW w:w="81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ind w:left="-66"/>
              <w:jc w:val="center"/>
              <w:rPr>
                <w:rFonts w:ascii="Bookman Old Style" w:hAnsi="Bookman Old Style" w:cs="Times New Roman"/>
                <w:sz w:val="16"/>
                <w:szCs w:val="18"/>
              </w:rPr>
            </w:pPr>
            <w:proofErr w:type="spellStart"/>
            <w:r w:rsidRPr="00BC3F27">
              <w:rPr>
                <w:rFonts w:ascii="Bookman Old Style" w:hAnsi="Bookman Old Style" w:cs="Times New Roman"/>
                <w:sz w:val="16"/>
                <w:szCs w:val="18"/>
              </w:rPr>
              <w:t>Средн</w:t>
            </w:r>
            <w:proofErr w:type="spellEnd"/>
            <w:r w:rsidRPr="00BC3F27">
              <w:rPr>
                <w:rFonts w:ascii="Bookman Old Style" w:hAnsi="Bookman Old Style" w:cs="Times New Roman"/>
                <w:sz w:val="16"/>
                <w:szCs w:val="18"/>
              </w:rPr>
              <w:t>.</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2,4</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w:t>
            </w:r>
          </w:p>
        </w:tc>
        <w:tc>
          <w:tcPr>
            <w:tcW w:w="425"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p>
        </w:tc>
        <w:tc>
          <w:tcPr>
            <w:tcW w:w="426"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w:t>
            </w:r>
          </w:p>
        </w:tc>
        <w:tc>
          <w:tcPr>
            <w:tcW w:w="550"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2,3</w:t>
            </w:r>
          </w:p>
        </w:tc>
      </w:tr>
      <w:tr w:rsidR="009B37FE" w:rsidRPr="00BC3F27" w:rsidTr="009B37FE">
        <w:trPr>
          <w:trHeight w:val="551"/>
        </w:trPr>
        <w:tc>
          <w:tcPr>
            <w:tcW w:w="81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ind w:left="-66"/>
              <w:jc w:val="center"/>
              <w:rPr>
                <w:rFonts w:ascii="Bookman Old Style" w:hAnsi="Bookman Old Style" w:cs="Times New Roman"/>
                <w:sz w:val="16"/>
                <w:szCs w:val="18"/>
              </w:rPr>
            </w:pPr>
            <w:proofErr w:type="spellStart"/>
            <w:r w:rsidRPr="00BC3F27">
              <w:rPr>
                <w:rFonts w:ascii="Bookman Old Style" w:hAnsi="Bookman Old Style" w:cs="Times New Roman"/>
                <w:sz w:val="16"/>
                <w:szCs w:val="18"/>
              </w:rPr>
              <w:t>Старш</w:t>
            </w:r>
            <w:proofErr w:type="spellEnd"/>
            <w:r w:rsidRPr="00BC3F27">
              <w:rPr>
                <w:rFonts w:ascii="Bookman Old Style" w:hAnsi="Bookman Old Style" w:cs="Times New Roman"/>
                <w:sz w:val="16"/>
                <w:szCs w:val="18"/>
              </w:rPr>
              <w:t>. «А» гр.</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2,4</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2,4</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2,4</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2,4</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w:t>
            </w:r>
          </w:p>
        </w:tc>
        <w:tc>
          <w:tcPr>
            <w:tcW w:w="426"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50"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2,4</w:t>
            </w:r>
          </w:p>
        </w:tc>
      </w:tr>
      <w:tr w:rsidR="009B37FE" w:rsidRPr="00BC3F27" w:rsidTr="009B37FE">
        <w:trPr>
          <w:trHeight w:val="372"/>
        </w:trPr>
        <w:tc>
          <w:tcPr>
            <w:tcW w:w="81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ind w:left="-66"/>
              <w:jc w:val="center"/>
              <w:rPr>
                <w:rFonts w:ascii="Bookman Old Style" w:hAnsi="Bookman Old Style" w:cs="Times New Roman"/>
                <w:sz w:val="16"/>
                <w:szCs w:val="18"/>
              </w:rPr>
            </w:pPr>
            <w:proofErr w:type="spellStart"/>
            <w:r w:rsidRPr="00BC3F27">
              <w:rPr>
                <w:rFonts w:ascii="Bookman Old Style" w:hAnsi="Bookman Old Style" w:cs="Times New Roman"/>
                <w:sz w:val="16"/>
                <w:szCs w:val="18"/>
              </w:rPr>
              <w:t>Старш</w:t>
            </w:r>
            <w:proofErr w:type="spellEnd"/>
            <w:r w:rsidRPr="00BC3F27">
              <w:rPr>
                <w:rFonts w:ascii="Bookman Old Style" w:hAnsi="Bookman Old Style" w:cs="Times New Roman"/>
                <w:sz w:val="16"/>
                <w:szCs w:val="18"/>
              </w:rPr>
              <w:t>. «Б» гр.</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2,4</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2,5</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2,1</w:t>
            </w:r>
          </w:p>
        </w:tc>
        <w:tc>
          <w:tcPr>
            <w:tcW w:w="426"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50"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2,3</w:t>
            </w:r>
          </w:p>
        </w:tc>
      </w:tr>
      <w:tr w:rsidR="009B37FE" w:rsidRPr="00BC3F27" w:rsidTr="009B37FE">
        <w:trPr>
          <w:trHeight w:val="524"/>
        </w:trPr>
        <w:tc>
          <w:tcPr>
            <w:tcW w:w="81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ind w:left="-66"/>
              <w:jc w:val="center"/>
              <w:rPr>
                <w:rFonts w:ascii="Bookman Old Style" w:hAnsi="Bookman Old Style" w:cs="Times New Roman"/>
                <w:sz w:val="16"/>
                <w:szCs w:val="18"/>
              </w:rPr>
            </w:pPr>
            <w:proofErr w:type="spellStart"/>
            <w:r w:rsidRPr="00BC3F27">
              <w:rPr>
                <w:rFonts w:ascii="Bookman Old Style" w:hAnsi="Bookman Old Style" w:cs="Times New Roman"/>
                <w:sz w:val="16"/>
                <w:szCs w:val="18"/>
              </w:rPr>
              <w:t>Старш</w:t>
            </w:r>
            <w:proofErr w:type="spellEnd"/>
            <w:r w:rsidRPr="00BC3F27">
              <w:rPr>
                <w:rFonts w:ascii="Bookman Old Style" w:hAnsi="Bookman Old Style" w:cs="Times New Roman"/>
                <w:sz w:val="16"/>
                <w:szCs w:val="18"/>
              </w:rPr>
              <w:t>. «В» гр.</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1,8</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1,9</w:t>
            </w:r>
          </w:p>
        </w:tc>
        <w:tc>
          <w:tcPr>
            <w:tcW w:w="425"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2,4</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1,9</w:t>
            </w:r>
          </w:p>
        </w:tc>
        <w:tc>
          <w:tcPr>
            <w:tcW w:w="426"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2,1</w:t>
            </w:r>
          </w:p>
        </w:tc>
        <w:tc>
          <w:tcPr>
            <w:tcW w:w="550"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2,3</w:t>
            </w:r>
          </w:p>
        </w:tc>
      </w:tr>
      <w:tr w:rsidR="009B37FE" w:rsidRPr="00BC3F27" w:rsidTr="009B37FE">
        <w:trPr>
          <w:trHeight w:val="373"/>
        </w:trPr>
        <w:tc>
          <w:tcPr>
            <w:tcW w:w="81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ind w:left="-66"/>
              <w:jc w:val="center"/>
              <w:rPr>
                <w:rFonts w:ascii="Bookman Old Style" w:hAnsi="Bookman Old Style" w:cs="Times New Roman"/>
                <w:sz w:val="16"/>
                <w:szCs w:val="18"/>
              </w:rPr>
            </w:pPr>
            <w:proofErr w:type="spellStart"/>
            <w:r w:rsidRPr="00BC3F27">
              <w:rPr>
                <w:rFonts w:ascii="Bookman Old Style" w:hAnsi="Bookman Old Style" w:cs="Times New Roman"/>
                <w:sz w:val="16"/>
                <w:szCs w:val="18"/>
              </w:rPr>
              <w:t>Подг</w:t>
            </w:r>
            <w:proofErr w:type="spellEnd"/>
            <w:r w:rsidRPr="00BC3F27">
              <w:rPr>
                <w:rFonts w:ascii="Bookman Old Style" w:hAnsi="Bookman Old Style" w:cs="Times New Roman"/>
                <w:sz w:val="16"/>
                <w:szCs w:val="18"/>
              </w:rPr>
              <w:t>. «А» гр.</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2,4</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2,7</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2,5</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2,4</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2,5</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425"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2,6</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2,1</w:t>
            </w:r>
          </w:p>
        </w:tc>
        <w:tc>
          <w:tcPr>
            <w:tcW w:w="426"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2,3</w:t>
            </w:r>
          </w:p>
        </w:tc>
        <w:tc>
          <w:tcPr>
            <w:tcW w:w="550"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2,6</w:t>
            </w:r>
          </w:p>
        </w:tc>
      </w:tr>
      <w:tr w:rsidR="009B37FE" w:rsidRPr="00BC3F27" w:rsidTr="009B37FE">
        <w:trPr>
          <w:trHeight w:val="373"/>
        </w:trPr>
        <w:tc>
          <w:tcPr>
            <w:tcW w:w="81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ind w:left="-66"/>
              <w:jc w:val="center"/>
              <w:rPr>
                <w:rFonts w:ascii="Bookman Old Style" w:hAnsi="Bookman Old Style" w:cs="Times New Roman"/>
                <w:sz w:val="16"/>
                <w:szCs w:val="18"/>
              </w:rPr>
            </w:pPr>
            <w:proofErr w:type="spellStart"/>
            <w:r w:rsidRPr="00BC3F27">
              <w:rPr>
                <w:rFonts w:ascii="Bookman Old Style" w:hAnsi="Bookman Old Style" w:cs="Times New Roman"/>
                <w:sz w:val="16"/>
                <w:szCs w:val="18"/>
              </w:rPr>
              <w:t>Подг</w:t>
            </w:r>
            <w:proofErr w:type="spellEnd"/>
            <w:r w:rsidRPr="00BC3F27">
              <w:rPr>
                <w:rFonts w:ascii="Bookman Old Style" w:hAnsi="Bookman Old Style" w:cs="Times New Roman"/>
                <w:sz w:val="16"/>
                <w:szCs w:val="18"/>
              </w:rPr>
              <w:t>. «Б» гр.</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2,4</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2,7</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2,5</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2,4</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2,6</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2,3</w:t>
            </w:r>
          </w:p>
        </w:tc>
        <w:tc>
          <w:tcPr>
            <w:tcW w:w="425"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2,8</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1,9</w:t>
            </w:r>
          </w:p>
        </w:tc>
        <w:tc>
          <w:tcPr>
            <w:tcW w:w="426"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2,3</w:t>
            </w:r>
          </w:p>
        </w:tc>
        <w:tc>
          <w:tcPr>
            <w:tcW w:w="550"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sz w:val="16"/>
                <w:szCs w:val="16"/>
              </w:rPr>
            </w:pPr>
            <w:r>
              <w:rPr>
                <w:rFonts w:ascii="Times New Roman" w:hAnsi="Times New Roman" w:cs="Times New Roman"/>
                <w:sz w:val="16"/>
                <w:szCs w:val="16"/>
              </w:rPr>
              <w:t>2,6</w:t>
            </w:r>
          </w:p>
        </w:tc>
      </w:tr>
      <w:tr w:rsidR="009B37FE" w:rsidRPr="00BC3F27" w:rsidTr="009B37FE">
        <w:trPr>
          <w:trHeight w:val="636"/>
        </w:trPr>
        <w:tc>
          <w:tcPr>
            <w:tcW w:w="817" w:type="dxa"/>
            <w:tcBorders>
              <w:top w:val="single" w:sz="4" w:space="0" w:color="auto"/>
              <w:left w:val="single" w:sz="4" w:space="0" w:color="auto"/>
              <w:bottom w:val="single" w:sz="4" w:space="0" w:color="auto"/>
              <w:right w:val="single" w:sz="4" w:space="0" w:color="auto"/>
            </w:tcBorders>
            <w:hideMark/>
          </w:tcPr>
          <w:p w:rsidR="009B37FE" w:rsidRPr="00BC3F27" w:rsidRDefault="009B37FE" w:rsidP="009B37FE">
            <w:pPr>
              <w:ind w:left="-66"/>
              <w:jc w:val="center"/>
              <w:rPr>
                <w:rFonts w:ascii="Bookman Old Style" w:hAnsi="Bookman Old Style" w:cs="Times New Roman"/>
                <w:b/>
                <w:sz w:val="16"/>
                <w:szCs w:val="18"/>
              </w:rPr>
            </w:pPr>
            <w:r w:rsidRPr="00BC3F27">
              <w:rPr>
                <w:rFonts w:ascii="Bookman Old Style" w:hAnsi="Bookman Old Style" w:cs="Times New Roman"/>
                <w:b/>
                <w:sz w:val="16"/>
                <w:szCs w:val="18"/>
              </w:rPr>
              <w:t>Общий балл по ОО</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b/>
                <w:sz w:val="16"/>
                <w:szCs w:val="16"/>
              </w:rPr>
            </w:pPr>
            <w:r>
              <w:rPr>
                <w:rFonts w:ascii="Times New Roman" w:hAnsi="Times New Roman" w:cs="Times New Roman"/>
                <w:b/>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b/>
                <w:sz w:val="16"/>
                <w:szCs w:val="16"/>
              </w:rPr>
            </w:pPr>
            <w:r>
              <w:rPr>
                <w:rFonts w:ascii="Times New Roman" w:hAnsi="Times New Roman" w:cs="Times New Roman"/>
                <w:b/>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b/>
                <w:sz w:val="16"/>
                <w:szCs w:val="16"/>
              </w:rPr>
            </w:pPr>
            <w:r>
              <w:rPr>
                <w:rFonts w:ascii="Times New Roman" w:hAnsi="Times New Roman" w:cs="Times New Roman"/>
                <w:b/>
                <w:sz w:val="16"/>
                <w:szCs w:val="16"/>
              </w:rPr>
              <w:t>2,4</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b/>
                <w:sz w:val="16"/>
                <w:szCs w:val="16"/>
              </w:rPr>
            </w:pPr>
            <w:r>
              <w:rPr>
                <w:rFonts w:ascii="Times New Roman" w:hAnsi="Times New Roman" w:cs="Times New Roman"/>
                <w:b/>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b/>
                <w:sz w:val="16"/>
                <w:szCs w:val="16"/>
              </w:rPr>
            </w:pPr>
            <w:r>
              <w:rPr>
                <w:rFonts w:ascii="Times New Roman" w:hAnsi="Times New Roman" w:cs="Times New Roman"/>
                <w:b/>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b/>
                <w:sz w:val="16"/>
                <w:szCs w:val="16"/>
              </w:rPr>
            </w:pPr>
            <w:r>
              <w:rPr>
                <w:rFonts w:ascii="Times New Roman" w:hAnsi="Times New Roman" w:cs="Times New Roman"/>
                <w:b/>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b/>
                <w:sz w:val="16"/>
                <w:szCs w:val="16"/>
              </w:rPr>
            </w:pPr>
            <w:r>
              <w:rPr>
                <w:rFonts w:ascii="Times New Roman" w:hAnsi="Times New Roman" w:cs="Times New Roman"/>
                <w:b/>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b/>
                <w:sz w:val="16"/>
                <w:szCs w:val="16"/>
              </w:rPr>
            </w:pPr>
            <w:r>
              <w:rPr>
                <w:rFonts w:ascii="Times New Roman" w:hAnsi="Times New Roman" w:cs="Times New Roman"/>
                <w:b/>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b/>
                <w:sz w:val="16"/>
                <w:szCs w:val="16"/>
              </w:rPr>
            </w:pPr>
            <w:r>
              <w:rPr>
                <w:rFonts w:ascii="Times New Roman" w:hAnsi="Times New Roman" w:cs="Times New Roman"/>
                <w:b/>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b/>
                <w:sz w:val="16"/>
                <w:szCs w:val="16"/>
              </w:rPr>
            </w:pPr>
            <w:r>
              <w:rPr>
                <w:rFonts w:ascii="Times New Roman" w:hAnsi="Times New Roman" w:cs="Times New Roman"/>
                <w:b/>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b/>
                <w:sz w:val="16"/>
                <w:szCs w:val="16"/>
              </w:rPr>
            </w:pPr>
            <w:r>
              <w:rPr>
                <w:rFonts w:ascii="Times New Roman" w:hAnsi="Times New Roman" w:cs="Times New Roman"/>
                <w:b/>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b/>
                <w:sz w:val="16"/>
                <w:szCs w:val="16"/>
              </w:rPr>
            </w:pPr>
            <w:r>
              <w:rPr>
                <w:rFonts w:ascii="Times New Roman" w:hAnsi="Times New Roman" w:cs="Times New Roman"/>
                <w:b/>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b/>
                <w:sz w:val="16"/>
                <w:szCs w:val="16"/>
              </w:rPr>
            </w:pPr>
            <w:r>
              <w:rPr>
                <w:rFonts w:ascii="Times New Roman" w:hAnsi="Times New Roman" w:cs="Times New Roman"/>
                <w:b/>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b/>
                <w:sz w:val="16"/>
                <w:szCs w:val="16"/>
              </w:rPr>
            </w:pPr>
            <w:r>
              <w:rPr>
                <w:rFonts w:ascii="Times New Roman" w:hAnsi="Times New Roman" w:cs="Times New Roman"/>
                <w:b/>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9B37FE" w:rsidRPr="00C337AF" w:rsidRDefault="009B37FE" w:rsidP="009B37FE">
            <w:pPr>
              <w:jc w:val="center"/>
              <w:rPr>
                <w:rFonts w:ascii="Times New Roman" w:hAnsi="Times New Roman" w:cs="Times New Roman"/>
                <w:b/>
                <w:sz w:val="16"/>
                <w:szCs w:val="16"/>
              </w:rPr>
            </w:pPr>
            <w:r w:rsidRPr="00C337AF">
              <w:rPr>
                <w:rFonts w:ascii="Times New Roman" w:hAnsi="Times New Roman" w:cs="Times New Roman"/>
                <w:b/>
                <w:sz w:val="16"/>
                <w:szCs w:val="16"/>
              </w:rPr>
              <w:t>2,4</w:t>
            </w:r>
          </w:p>
        </w:tc>
        <w:tc>
          <w:tcPr>
            <w:tcW w:w="567"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b/>
                <w:sz w:val="16"/>
                <w:szCs w:val="16"/>
              </w:rPr>
            </w:pPr>
            <w:r>
              <w:rPr>
                <w:rFonts w:ascii="Times New Roman" w:hAnsi="Times New Roman" w:cs="Times New Roman"/>
                <w:b/>
                <w:sz w:val="16"/>
                <w:szCs w:val="16"/>
              </w:rPr>
              <w:t>2</w:t>
            </w:r>
          </w:p>
        </w:tc>
        <w:tc>
          <w:tcPr>
            <w:tcW w:w="426"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b/>
                <w:sz w:val="16"/>
                <w:szCs w:val="16"/>
              </w:rPr>
            </w:pPr>
            <w:r>
              <w:rPr>
                <w:rFonts w:ascii="Times New Roman" w:hAnsi="Times New Roman" w:cs="Times New Roman"/>
                <w:b/>
                <w:sz w:val="16"/>
                <w:szCs w:val="16"/>
              </w:rPr>
              <w:t>2,1</w:t>
            </w:r>
          </w:p>
        </w:tc>
        <w:tc>
          <w:tcPr>
            <w:tcW w:w="550" w:type="dxa"/>
            <w:tcBorders>
              <w:top w:val="single" w:sz="4" w:space="0" w:color="auto"/>
              <w:left w:val="single" w:sz="4" w:space="0" w:color="auto"/>
              <w:bottom w:val="single" w:sz="4" w:space="0" w:color="auto"/>
              <w:right w:val="single" w:sz="4" w:space="0" w:color="auto"/>
            </w:tcBorders>
          </w:tcPr>
          <w:p w:rsidR="009B37FE" w:rsidRPr="00BC3F27" w:rsidRDefault="009B37FE" w:rsidP="009B37FE">
            <w:pPr>
              <w:jc w:val="center"/>
              <w:rPr>
                <w:rFonts w:ascii="Times New Roman" w:hAnsi="Times New Roman" w:cs="Times New Roman"/>
                <w:b/>
                <w:sz w:val="16"/>
                <w:szCs w:val="16"/>
                <w:u w:val="single"/>
              </w:rPr>
            </w:pPr>
            <w:r>
              <w:rPr>
                <w:rFonts w:ascii="Times New Roman" w:hAnsi="Times New Roman" w:cs="Times New Roman"/>
                <w:b/>
                <w:sz w:val="16"/>
                <w:szCs w:val="16"/>
                <w:u w:val="single"/>
              </w:rPr>
              <w:t>2,4</w:t>
            </w:r>
          </w:p>
        </w:tc>
      </w:tr>
    </w:tbl>
    <w:p w:rsidR="009B37FE" w:rsidRPr="000148BB" w:rsidRDefault="009B37FE" w:rsidP="009B37FE">
      <w:pPr>
        <w:spacing w:after="0" w:line="240" w:lineRule="auto"/>
        <w:rPr>
          <w:rFonts w:ascii="Bookman Old Style" w:eastAsiaTheme="minorEastAsia" w:hAnsi="Bookman Old Style" w:cs="Times New Roman"/>
          <w:vanish/>
          <w:color w:val="FF0000"/>
          <w:lang w:eastAsia="ru-RU"/>
        </w:rPr>
      </w:pPr>
    </w:p>
    <w:p w:rsidR="009B37FE" w:rsidRPr="000148BB" w:rsidRDefault="009B37FE" w:rsidP="009B37FE">
      <w:pPr>
        <w:spacing w:after="0" w:line="240" w:lineRule="auto"/>
        <w:contextualSpacing/>
        <w:rPr>
          <w:rFonts w:ascii="Bookman Old Style" w:eastAsia="Calibri" w:hAnsi="Bookman Old Style" w:cs="Times New Roman"/>
          <w:b/>
          <w:color w:val="FF0000"/>
          <w:lang w:eastAsia="ru-RU"/>
        </w:rPr>
      </w:pPr>
    </w:p>
    <w:p w:rsidR="009B37FE" w:rsidRPr="00DA4ECB" w:rsidRDefault="009B37FE" w:rsidP="009B37FE">
      <w:pPr>
        <w:spacing w:after="0" w:line="240" w:lineRule="auto"/>
        <w:contextualSpacing/>
        <w:jc w:val="center"/>
        <w:rPr>
          <w:rFonts w:ascii="Bookman Old Style" w:eastAsia="Calibri" w:hAnsi="Bookman Old Style" w:cs="Times New Roman"/>
          <w:b/>
          <w:lang w:eastAsia="ru-RU"/>
        </w:rPr>
      </w:pPr>
    </w:p>
    <w:p w:rsidR="009B37FE" w:rsidRPr="00DA4ECB" w:rsidRDefault="009B37FE" w:rsidP="009B37FE">
      <w:pPr>
        <w:spacing w:after="0" w:line="240" w:lineRule="auto"/>
        <w:contextualSpacing/>
        <w:jc w:val="center"/>
        <w:rPr>
          <w:rFonts w:ascii="Bookman Old Style" w:eastAsiaTheme="minorEastAsia" w:hAnsi="Bookman Old Style" w:cs="Times New Roman"/>
          <w:b/>
          <w:lang w:eastAsia="ru-RU"/>
        </w:rPr>
      </w:pPr>
      <w:r w:rsidRPr="00DA4ECB">
        <w:rPr>
          <w:rFonts w:ascii="Bookman Old Style" w:eastAsia="Calibri" w:hAnsi="Bookman Old Style" w:cs="Times New Roman"/>
          <w:b/>
          <w:lang w:eastAsia="ru-RU"/>
        </w:rPr>
        <w:t xml:space="preserve">Анализ </w:t>
      </w:r>
      <w:r w:rsidRPr="00DA4ECB">
        <w:rPr>
          <w:rFonts w:ascii="Bookman Old Style" w:eastAsiaTheme="minorEastAsia" w:hAnsi="Bookman Old Style" w:cs="Times New Roman"/>
          <w:b/>
          <w:lang w:eastAsia="ru-RU"/>
        </w:rPr>
        <w:t>методической работы</w:t>
      </w:r>
    </w:p>
    <w:p w:rsidR="009B37FE" w:rsidRPr="00DA4ECB" w:rsidRDefault="009B37FE" w:rsidP="009B37FE">
      <w:pPr>
        <w:spacing w:after="0" w:line="240" w:lineRule="auto"/>
        <w:contextualSpacing/>
        <w:jc w:val="center"/>
        <w:rPr>
          <w:rFonts w:ascii="Bookman Old Style" w:eastAsiaTheme="minorEastAsia" w:hAnsi="Bookman Old Style" w:cs="Times New Roman"/>
          <w:b/>
          <w:lang w:eastAsia="ru-RU"/>
        </w:rPr>
      </w:pPr>
    </w:p>
    <w:p w:rsidR="009B37FE" w:rsidRPr="00DA4ECB" w:rsidRDefault="009B37FE" w:rsidP="009B37FE">
      <w:pPr>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20</w:t>
      </w:r>
      <w:r>
        <w:rPr>
          <w:rFonts w:ascii="Bookman Old Style" w:eastAsiaTheme="minorEastAsia" w:hAnsi="Bookman Old Style" w:cs="Times New Roman"/>
          <w:lang w:eastAsia="ru-RU"/>
        </w:rPr>
        <w:t>20 – 2021</w:t>
      </w:r>
      <w:r w:rsidRPr="00DA4ECB">
        <w:rPr>
          <w:rFonts w:ascii="Bookman Old Style" w:eastAsiaTheme="minorEastAsia" w:hAnsi="Bookman Old Style" w:cs="Times New Roman"/>
          <w:lang w:eastAsia="ru-RU"/>
        </w:rPr>
        <w:t xml:space="preserve"> учебном году методическая работа в ДОУ велась планомерно и целенаправленно.</w:t>
      </w:r>
    </w:p>
    <w:p w:rsidR="009B37FE" w:rsidRPr="00DA4ECB" w:rsidRDefault="009B37FE" w:rsidP="009B37FE">
      <w:pPr>
        <w:widowControl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Образовательный процесс в ДОУ организован в соответствии с циклограммой образовательной деятельности, примерным комплексно-тематическим планированием и перспективным планированием интегративной деятельности для всех возрастных групп в соответствии с ФГОС.</w:t>
      </w:r>
    </w:p>
    <w:p w:rsidR="009B37FE" w:rsidRPr="00DA4ECB" w:rsidRDefault="009B37FE" w:rsidP="009B37FE">
      <w:pPr>
        <w:widowControl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Решение всех программных задач по всем образовательным областям </w:t>
      </w:r>
      <w:r w:rsidRPr="00DA4ECB">
        <w:rPr>
          <w:rFonts w:ascii="Bookman Old Style" w:eastAsiaTheme="minorEastAsia" w:hAnsi="Bookman Old Style" w:cs="Times New Roman"/>
          <w:lang w:eastAsia="ru-RU"/>
        </w:rPr>
        <w:lastRenderedPageBreak/>
        <w:t>предусматривается в рамках:</w:t>
      </w:r>
    </w:p>
    <w:p w:rsidR="009B37FE" w:rsidRPr="00DA4ECB" w:rsidRDefault="009B37FE" w:rsidP="009B37FE">
      <w:pPr>
        <w:widowControl w:val="0"/>
        <w:numPr>
          <w:ilvl w:val="0"/>
          <w:numId w:val="4"/>
        </w:numPr>
        <w:spacing w:after="0"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режимных моментах;</w:t>
      </w:r>
    </w:p>
    <w:p w:rsidR="009B37FE" w:rsidRPr="00DA4ECB" w:rsidRDefault="009B37FE" w:rsidP="009B37FE">
      <w:pPr>
        <w:widowControl w:val="0"/>
        <w:numPr>
          <w:ilvl w:val="0"/>
          <w:numId w:val="4"/>
        </w:numPr>
        <w:spacing w:after="0"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познавательно-практической совместной деятельности взрослых и детей.</w:t>
      </w:r>
    </w:p>
    <w:p w:rsidR="009B37FE" w:rsidRPr="00DA4ECB" w:rsidRDefault="009B37FE" w:rsidP="009B37FE">
      <w:pPr>
        <w:widowControl w:val="0"/>
        <w:spacing w:after="0" w:line="240" w:lineRule="auto"/>
        <w:ind w:firstLine="567"/>
        <w:jc w:val="both"/>
        <w:rPr>
          <w:rFonts w:ascii="Bookman Old Style" w:eastAsiaTheme="minorEastAsia" w:hAnsi="Bookman Old Style" w:cs="Times New Roman"/>
          <w:bCs/>
          <w:iCs/>
          <w:lang w:eastAsia="ru-RU"/>
        </w:rPr>
      </w:pPr>
      <w:r w:rsidRPr="00DA4ECB">
        <w:rPr>
          <w:rFonts w:ascii="Bookman Old Style" w:eastAsiaTheme="minorEastAsia" w:hAnsi="Bookman Old Style" w:cs="Times New Roman"/>
          <w:bCs/>
          <w:iCs/>
          <w:lang w:eastAsia="ru-RU"/>
        </w:rPr>
        <w:t xml:space="preserve">Примерная общеобразовательная программа «От рождения до школы» в соответствии с ФГОС </w:t>
      </w:r>
      <w:proofErr w:type="gramStart"/>
      <w:r w:rsidRPr="00DA4ECB">
        <w:rPr>
          <w:rFonts w:ascii="Bookman Old Style" w:eastAsiaTheme="minorEastAsia" w:hAnsi="Bookman Old Style" w:cs="Times New Roman"/>
          <w:bCs/>
          <w:iCs/>
          <w:lang w:eastAsia="ru-RU"/>
        </w:rPr>
        <w:t>ДО</w:t>
      </w:r>
      <w:proofErr w:type="gramEnd"/>
      <w:r w:rsidRPr="00DA4ECB">
        <w:rPr>
          <w:rFonts w:ascii="Bookman Old Style" w:eastAsiaTheme="minorEastAsia" w:hAnsi="Bookman Old Style" w:cs="Times New Roman"/>
          <w:bCs/>
          <w:iCs/>
          <w:lang w:eastAsia="ru-RU"/>
        </w:rPr>
        <w:t xml:space="preserve"> используется педагогическим коллективом в интеграции с парциальными программами: </w:t>
      </w:r>
    </w:p>
    <w:p w:rsidR="009B37FE" w:rsidRPr="00DA4ECB" w:rsidRDefault="009B37FE" w:rsidP="009B37FE">
      <w:pPr>
        <w:widowControl w:val="0"/>
        <w:spacing w:after="0" w:line="240" w:lineRule="auto"/>
        <w:ind w:firstLine="567"/>
        <w:jc w:val="both"/>
        <w:rPr>
          <w:rFonts w:ascii="Bookman Old Style" w:eastAsiaTheme="minorEastAsia" w:hAnsi="Bookman Old Style" w:cs="Times New Roman"/>
          <w:bCs/>
          <w:iCs/>
          <w:lang w:eastAsia="ru-RU"/>
        </w:rPr>
      </w:pPr>
      <w:r w:rsidRPr="00DA4ECB">
        <w:rPr>
          <w:rFonts w:ascii="Bookman Old Style" w:eastAsiaTheme="minorEastAsia" w:hAnsi="Bookman Old Style" w:cs="Times New Roman"/>
          <w:bCs/>
          <w:iCs/>
          <w:lang w:eastAsia="ru-RU"/>
        </w:rPr>
        <w:t xml:space="preserve">-По </w:t>
      </w:r>
      <w:proofErr w:type="spellStart"/>
      <w:r w:rsidRPr="00DA4ECB">
        <w:rPr>
          <w:rFonts w:ascii="Bookman Old Style" w:eastAsiaTheme="minorEastAsia" w:hAnsi="Bookman Old Style" w:cs="Times New Roman"/>
          <w:bCs/>
          <w:iCs/>
          <w:lang w:eastAsia="ru-RU"/>
        </w:rPr>
        <w:t>гражданско</w:t>
      </w:r>
      <w:proofErr w:type="spellEnd"/>
      <w:r w:rsidRPr="00DA4ECB">
        <w:rPr>
          <w:rFonts w:ascii="Bookman Old Style" w:eastAsiaTheme="minorEastAsia" w:hAnsi="Bookman Old Style" w:cs="Times New Roman"/>
          <w:bCs/>
          <w:iCs/>
          <w:lang w:eastAsia="ru-RU"/>
        </w:rPr>
        <w:t xml:space="preserve"> –</w:t>
      </w:r>
      <w:r>
        <w:rPr>
          <w:rFonts w:ascii="Bookman Old Style" w:eastAsiaTheme="minorEastAsia" w:hAnsi="Bookman Old Style" w:cs="Times New Roman"/>
          <w:bCs/>
          <w:iCs/>
          <w:lang w:eastAsia="ru-RU"/>
        </w:rPr>
        <w:t xml:space="preserve"> </w:t>
      </w:r>
      <w:r w:rsidRPr="00DA4ECB">
        <w:rPr>
          <w:rFonts w:ascii="Bookman Old Style" w:eastAsiaTheme="minorEastAsia" w:hAnsi="Bookman Old Style" w:cs="Times New Roman"/>
          <w:bCs/>
          <w:iCs/>
          <w:lang w:eastAsia="ru-RU"/>
        </w:rPr>
        <w:t xml:space="preserve">патриотическому воспитанию </w:t>
      </w:r>
      <w:proofErr w:type="spellStart"/>
      <w:r w:rsidRPr="00DA4ECB">
        <w:rPr>
          <w:rFonts w:ascii="Bookman Old Style" w:eastAsiaTheme="minorEastAsia" w:hAnsi="Bookman Old Style" w:cs="Times New Roman"/>
          <w:bCs/>
          <w:iCs/>
          <w:lang w:eastAsia="ru-RU"/>
        </w:rPr>
        <w:t>Н.Г.Зеленова</w:t>
      </w:r>
      <w:proofErr w:type="spellEnd"/>
      <w:r w:rsidRPr="00DA4ECB">
        <w:rPr>
          <w:rFonts w:ascii="Bookman Old Style" w:eastAsiaTheme="minorEastAsia" w:hAnsi="Bookman Old Style" w:cs="Times New Roman"/>
          <w:bCs/>
          <w:iCs/>
          <w:lang w:eastAsia="ru-RU"/>
        </w:rPr>
        <w:t xml:space="preserve"> «Мы живем в России»</w:t>
      </w:r>
    </w:p>
    <w:p w:rsidR="009B37FE" w:rsidRPr="00DA4ECB" w:rsidRDefault="009B37FE" w:rsidP="009B37FE">
      <w:pPr>
        <w:widowControl w:val="0"/>
        <w:spacing w:after="0" w:line="240" w:lineRule="auto"/>
        <w:ind w:firstLine="567"/>
        <w:jc w:val="both"/>
        <w:rPr>
          <w:rFonts w:ascii="Bookman Old Style" w:eastAsiaTheme="minorEastAsia" w:hAnsi="Bookman Old Style" w:cs="Times New Roman"/>
          <w:bCs/>
          <w:iCs/>
          <w:lang w:eastAsia="ru-RU"/>
        </w:rPr>
      </w:pPr>
      <w:r w:rsidRPr="00DA4ECB">
        <w:rPr>
          <w:rFonts w:ascii="Bookman Old Style" w:eastAsiaTheme="minorEastAsia" w:hAnsi="Bookman Old Style" w:cs="Times New Roman"/>
          <w:bCs/>
          <w:iCs/>
          <w:lang w:eastAsia="ru-RU"/>
        </w:rPr>
        <w:t xml:space="preserve">-По формированию экологической культуры (Детство) О.А. </w:t>
      </w:r>
      <w:proofErr w:type="spellStart"/>
      <w:r w:rsidRPr="00DA4ECB">
        <w:rPr>
          <w:rFonts w:ascii="Bookman Old Style" w:eastAsiaTheme="minorEastAsia" w:hAnsi="Bookman Old Style" w:cs="Times New Roman"/>
          <w:bCs/>
          <w:iCs/>
          <w:lang w:eastAsia="ru-RU"/>
        </w:rPr>
        <w:t>Воронкевич</w:t>
      </w:r>
      <w:proofErr w:type="spellEnd"/>
      <w:r w:rsidRPr="00DA4ECB">
        <w:rPr>
          <w:rFonts w:ascii="Bookman Old Style" w:eastAsiaTheme="minorEastAsia" w:hAnsi="Bookman Old Style" w:cs="Times New Roman"/>
          <w:bCs/>
          <w:iCs/>
          <w:lang w:eastAsia="ru-RU"/>
        </w:rPr>
        <w:t xml:space="preserve"> «Добро пожаловать в экологию», Н.С. Николаева «Юный эколог»</w:t>
      </w:r>
    </w:p>
    <w:p w:rsidR="009B37FE" w:rsidRPr="00DA4ECB" w:rsidRDefault="009B37FE" w:rsidP="009B37FE">
      <w:pPr>
        <w:widowControl w:val="0"/>
        <w:spacing w:after="0" w:line="240" w:lineRule="auto"/>
        <w:ind w:firstLine="567"/>
        <w:jc w:val="both"/>
        <w:rPr>
          <w:rFonts w:ascii="Bookman Old Style" w:eastAsiaTheme="minorEastAsia" w:hAnsi="Bookman Old Style" w:cs="Times New Roman"/>
          <w:bCs/>
          <w:iCs/>
          <w:lang w:eastAsia="ru-RU"/>
        </w:rPr>
      </w:pPr>
      <w:r w:rsidRPr="00DA4ECB">
        <w:rPr>
          <w:rFonts w:ascii="Bookman Old Style" w:eastAsiaTheme="minorEastAsia" w:hAnsi="Bookman Old Style" w:cs="Times New Roman"/>
          <w:bCs/>
          <w:iCs/>
          <w:lang w:eastAsia="ru-RU"/>
        </w:rPr>
        <w:t>-Программа по художественному воспитанию, обучению и развитию рисования И.А.Лыкова «Цветные ладошки»</w:t>
      </w:r>
    </w:p>
    <w:p w:rsidR="009B37FE" w:rsidRPr="00DA4ECB" w:rsidRDefault="009B37FE" w:rsidP="009B37FE">
      <w:pPr>
        <w:widowControl w:val="0"/>
        <w:spacing w:after="0" w:line="240" w:lineRule="auto"/>
        <w:ind w:firstLine="567"/>
        <w:jc w:val="both"/>
        <w:rPr>
          <w:rFonts w:ascii="Bookman Old Style" w:eastAsiaTheme="minorEastAsia" w:hAnsi="Bookman Old Style" w:cs="Times New Roman"/>
          <w:bCs/>
          <w:iCs/>
          <w:lang w:eastAsia="ru-RU"/>
        </w:rPr>
      </w:pPr>
      <w:r w:rsidRPr="00DA4ECB">
        <w:rPr>
          <w:rFonts w:ascii="Bookman Old Style" w:eastAsiaTheme="minorEastAsia" w:hAnsi="Bookman Old Style" w:cs="Times New Roman"/>
          <w:bCs/>
          <w:iCs/>
          <w:lang w:eastAsia="ru-RU"/>
        </w:rPr>
        <w:t>-</w:t>
      </w:r>
      <w:r w:rsidRPr="00DA4ECB">
        <w:rPr>
          <w:rFonts w:ascii="Bookman Old Style" w:eastAsiaTheme="minorEastAsia" w:hAnsi="Bookman Old Style" w:cs="Times New Roman"/>
          <w:lang w:eastAsia="ru-RU"/>
        </w:rPr>
        <w:t xml:space="preserve"> Программа по подготовке к обучению грамоте «От звука к букве» и программа по формированию элементарных математических представлений «Математические ступени» Е.В.Колесниковой</w:t>
      </w:r>
    </w:p>
    <w:p w:rsidR="009B37FE" w:rsidRPr="00DA4ECB" w:rsidRDefault="009B37FE" w:rsidP="009B37FE">
      <w:pPr>
        <w:widowControl w:val="0"/>
        <w:spacing w:after="0" w:line="240" w:lineRule="auto"/>
        <w:ind w:firstLine="567"/>
        <w:jc w:val="both"/>
        <w:rPr>
          <w:rFonts w:ascii="Bookman Old Style" w:eastAsiaTheme="minorEastAsia" w:hAnsi="Bookman Old Style" w:cs="Times New Roman"/>
          <w:bCs/>
          <w:iCs/>
          <w:lang w:eastAsia="ru-RU"/>
        </w:rPr>
      </w:pPr>
      <w:r w:rsidRPr="00DA4ECB">
        <w:rPr>
          <w:rFonts w:ascii="Bookman Old Style" w:eastAsiaTheme="minorEastAsia" w:hAnsi="Bookman Old Style" w:cs="Times New Roman"/>
          <w:lang w:eastAsia="ru-RU"/>
        </w:rPr>
        <w:t xml:space="preserve">- «Региональная образовательная программа дошкольного образования РД» </w:t>
      </w:r>
      <w:proofErr w:type="spellStart"/>
      <w:r w:rsidRPr="00DA4ECB">
        <w:rPr>
          <w:rFonts w:ascii="Bookman Old Style" w:eastAsiaTheme="minorEastAsia" w:hAnsi="Bookman Old Style" w:cs="Times New Roman"/>
          <w:lang w:eastAsia="ru-RU"/>
        </w:rPr>
        <w:t>М.М.Байрамбекова</w:t>
      </w:r>
      <w:proofErr w:type="spellEnd"/>
      <w:r w:rsidRPr="00DA4ECB">
        <w:rPr>
          <w:rFonts w:ascii="Bookman Old Style" w:eastAsiaTheme="minorEastAsia" w:hAnsi="Bookman Old Style" w:cs="Times New Roman"/>
          <w:lang w:eastAsia="ru-RU"/>
        </w:rPr>
        <w:t xml:space="preserve">  </w:t>
      </w:r>
    </w:p>
    <w:p w:rsidR="009B37FE" w:rsidRPr="00DA4ECB" w:rsidRDefault="009B37FE" w:rsidP="009B37FE">
      <w:pPr>
        <w:widowControl w:val="0"/>
        <w:spacing w:after="0"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Cs/>
          <w:iCs/>
          <w:lang w:eastAsia="ru-RU"/>
        </w:rPr>
        <w:t xml:space="preserve">  Годовой план ДОУ составлялся с учетом ФГОС по всем направлениям развития ребенка.</w:t>
      </w:r>
    </w:p>
    <w:p w:rsidR="009B37FE" w:rsidRPr="00DA4ECB" w:rsidRDefault="009B37FE" w:rsidP="009B37FE">
      <w:pPr>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В образовательной работе ДОУ обеспечивается преемственность и непрерывность в содержании педагогического процесса с учётом возраста детей и реализации приоритетного направления развития воспитанников. </w:t>
      </w:r>
    </w:p>
    <w:p w:rsidR="009B37FE" w:rsidRDefault="009B37FE" w:rsidP="009B37FE">
      <w:pPr>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Данные программы соответствуют Уставу ДОУ, приложению к лицензии, требованиям федерального и регионального компонентов Государственного образовательного стандарта. В ДОУ имеются документы, регламентирующие организацию образовательного процесса детей: </w:t>
      </w:r>
      <w:proofErr w:type="gramStart"/>
      <w:r w:rsidRPr="00DA4ECB">
        <w:rPr>
          <w:rFonts w:ascii="Bookman Old Style" w:eastAsiaTheme="minorEastAsia" w:hAnsi="Bookman Old Style" w:cs="Times New Roman"/>
          <w:lang w:eastAsia="ru-RU"/>
        </w:rPr>
        <w:t>учебный</w:t>
      </w:r>
      <w:proofErr w:type="gramEnd"/>
      <w:r w:rsidRPr="00DA4ECB">
        <w:rPr>
          <w:rFonts w:ascii="Bookman Old Style" w:eastAsiaTheme="minorEastAsia" w:hAnsi="Bookman Old Style" w:cs="Times New Roman"/>
          <w:lang w:eastAsia="ru-RU"/>
        </w:rPr>
        <w:t xml:space="preserve">, календарные, перспективные планы, рабочие программы, которые соответствуют ФГОС ДО, реализуемым программам, учебному расписанию. Проводилась работа по корректировке образовательной программы ДОУ. </w:t>
      </w:r>
    </w:p>
    <w:p w:rsidR="009B37FE" w:rsidRPr="00DA4ECB" w:rsidRDefault="009B37FE" w:rsidP="009B37FE">
      <w:pPr>
        <w:spacing w:after="0" w:line="240" w:lineRule="auto"/>
        <w:ind w:firstLine="567"/>
        <w:contextualSpacing/>
        <w:jc w:val="both"/>
        <w:rPr>
          <w:rFonts w:ascii="Bookman Old Style" w:eastAsiaTheme="minorEastAsia" w:hAnsi="Bookman Old Style" w:cs="Times New Roman"/>
          <w:color w:val="FF0000"/>
          <w:lang w:eastAsia="ru-RU"/>
        </w:rPr>
      </w:pPr>
      <w:r>
        <w:rPr>
          <w:rFonts w:ascii="Bookman Old Style" w:eastAsiaTheme="minorEastAsia" w:hAnsi="Bookman Old Style" w:cs="Times New Roman"/>
          <w:lang w:eastAsia="ru-RU"/>
        </w:rPr>
        <w:t xml:space="preserve">Педагоги </w:t>
      </w:r>
      <w:proofErr w:type="spellStart"/>
      <w:r>
        <w:rPr>
          <w:rFonts w:ascii="Bookman Old Style" w:eastAsiaTheme="minorEastAsia" w:hAnsi="Bookman Old Style" w:cs="Times New Roman"/>
          <w:lang w:eastAsia="ru-RU"/>
        </w:rPr>
        <w:t>Мамадаева</w:t>
      </w:r>
      <w:proofErr w:type="spellEnd"/>
      <w:r>
        <w:rPr>
          <w:rFonts w:ascii="Bookman Old Style" w:eastAsiaTheme="minorEastAsia" w:hAnsi="Bookman Old Style" w:cs="Times New Roman"/>
          <w:lang w:eastAsia="ru-RU"/>
        </w:rPr>
        <w:t xml:space="preserve"> З.А. и </w:t>
      </w:r>
      <w:proofErr w:type="spellStart"/>
      <w:r>
        <w:rPr>
          <w:rFonts w:ascii="Bookman Old Style" w:eastAsiaTheme="minorEastAsia" w:hAnsi="Bookman Old Style" w:cs="Times New Roman"/>
          <w:lang w:eastAsia="ru-RU"/>
        </w:rPr>
        <w:t>Касумова</w:t>
      </w:r>
      <w:proofErr w:type="spellEnd"/>
      <w:r>
        <w:rPr>
          <w:rFonts w:ascii="Bookman Old Style" w:eastAsiaTheme="minorEastAsia" w:hAnsi="Bookman Old Style" w:cs="Times New Roman"/>
          <w:lang w:eastAsia="ru-RU"/>
        </w:rPr>
        <w:t xml:space="preserve"> Г.М. в течени</w:t>
      </w:r>
      <w:proofErr w:type="gramStart"/>
      <w:r>
        <w:rPr>
          <w:rFonts w:ascii="Bookman Old Style" w:eastAsiaTheme="minorEastAsia" w:hAnsi="Bookman Old Style" w:cs="Times New Roman"/>
          <w:lang w:eastAsia="ru-RU"/>
        </w:rPr>
        <w:t>и</w:t>
      </w:r>
      <w:proofErr w:type="gramEnd"/>
      <w:r>
        <w:rPr>
          <w:rFonts w:ascii="Bookman Old Style" w:eastAsiaTheme="minorEastAsia" w:hAnsi="Bookman Old Style" w:cs="Times New Roman"/>
          <w:lang w:eastAsia="ru-RU"/>
        </w:rPr>
        <w:t xml:space="preserve"> года работали над такими проектами как «Учимся говорить, играя» и «Здоровые дети – успешные дети!». Темы проектных работ связаны с реализацией годовых задач  ДОУ на 2020-2021 учебный год.</w:t>
      </w:r>
    </w:p>
    <w:p w:rsidR="009B37FE" w:rsidRPr="00DA4ECB" w:rsidRDefault="009B37FE" w:rsidP="009B37FE">
      <w:pPr>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Вывод</w:t>
      </w:r>
      <w:r w:rsidRPr="00DA4ECB">
        <w:rPr>
          <w:rFonts w:ascii="Bookman Old Style" w:eastAsiaTheme="minorEastAsia" w:hAnsi="Bookman Old Style" w:cs="Times New Roman"/>
          <w:b/>
          <w:i/>
          <w:lang w:eastAsia="ru-RU"/>
        </w:rPr>
        <w:t>:</w:t>
      </w:r>
      <w:r w:rsidRPr="00DA4ECB">
        <w:rPr>
          <w:rFonts w:ascii="Bookman Old Style" w:eastAsiaTheme="minorEastAsia" w:hAnsi="Bookman Old Style" w:cs="Times New Roman"/>
          <w:lang w:eastAsia="ru-RU"/>
        </w:rPr>
        <w:t xml:space="preserve"> Программы не нарушают целостность педагогического процесса, а помогают в реализации примерной общеобразовательной программы дошк</w:t>
      </w:r>
      <w:r>
        <w:rPr>
          <w:rFonts w:ascii="Bookman Old Style" w:eastAsiaTheme="minorEastAsia" w:hAnsi="Bookman Old Style" w:cs="Times New Roman"/>
          <w:lang w:eastAsia="ru-RU"/>
        </w:rPr>
        <w:t xml:space="preserve">ольного образования МКДОУ </w:t>
      </w:r>
      <w:proofErr w:type="spellStart"/>
      <w:r>
        <w:rPr>
          <w:rFonts w:ascii="Bookman Old Style" w:eastAsiaTheme="minorEastAsia" w:hAnsi="Bookman Old Style" w:cs="Times New Roman"/>
          <w:lang w:eastAsia="ru-RU"/>
        </w:rPr>
        <w:t>д</w:t>
      </w:r>
      <w:proofErr w:type="spellEnd"/>
      <w:r>
        <w:rPr>
          <w:rFonts w:ascii="Bookman Old Style" w:eastAsiaTheme="minorEastAsia" w:hAnsi="Bookman Old Style" w:cs="Times New Roman"/>
          <w:lang w:eastAsia="ru-RU"/>
        </w:rPr>
        <w:t>/с №</w:t>
      </w:r>
      <w:r w:rsidRPr="00DA4ECB">
        <w:rPr>
          <w:rFonts w:ascii="Bookman Old Style" w:eastAsiaTheme="minorEastAsia" w:hAnsi="Bookman Old Style" w:cs="Times New Roman"/>
          <w:lang w:eastAsia="ru-RU"/>
        </w:rPr>
        <w:t xml:space="preserve">13. </w:t>
      </w:r>
    </w:p>
    <w:p w:rsidR="009B37FE" w:rsidRPr="00DA4ECB" w:rsidRDefault="009B37FE" w:rsidP="009B37FE">
      <w:pPr>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соответствии с годовыми задачами в ДОУ была проведена следующая работа:</w:t>
      </w:r>
    </w:p>
    <w:p w:rsidR="009B37FE" w:rsidRPr="00DA4ECB" w:rsidRDefault="009B37FE" w:rsidP="009B37FE">
      <w:pPr>
        <w:spacing w:after="0" w:line="240" w:lineRule="auto"/>
        <w:ind w:firstLine="567"/>
        <w:jc w:val="both"/>
        <w:rPr>
          <w:rFonts w:ascii="Bookman Old Style" w:eastAsia="SimHei" w:hAnsi="Bookman Old Style" w:cs="Times New Roman"/>
          <w:b/>
          <w:lang w:eastAsia="ru-RU"/>
        </w:rPr>
      </w:pPr>
      <w:r w:rsidRPr="00DA4ECB">
        <w:rPr>
          <w:rFonts w:ascii="Bookman Old Style" w:eastAsiaTheme="minorEastAsia" w:hAnsi="Bookman Old Style" w:cs="Times New Roman"/>
          <w:b/>
          <w:lang w:eastAsia="ru-RU"/>
        </w:rPr>
        <w:t xml:space="preserve"> </w:t>
      </w:r>
      <w:r w:rsidRPr="00DA4ECB">
        <w:rPr>
          <w:rFonts w:ascii="Bookman Old Style" w:eastAsiaTheme="minorEastAsia" w:hAnsi="Bookman Old Style" w:cs="Times New Roman"/>
          <w:lang w:eastAsia="ru-RU"/>
        </w:rPr>
        <w:t>Особое внимание в течение учебного года педагоги уделяли развитию речи</w:t>
      </w:r>
      <w:r>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lang w:eastAsia="ru-RU"/>
        </w:rPr>
        <w:t xml:space="preserve">дошкольников </w:t>
      </w:r>
      <w:r>
        <w:rPr>
          <w:rFonts w:ascii="Bookman Old Style" w:eastAsiaTheme="minorEastAsia" w:hAnsi="Bookman Old Style" w:cs="Times New Roman"/>
          <w:lang w:eastAsia="ru-RU"/>
        </w:rPr>
        <w:t>посредством игры и созданию условий для сохранения и укрепления здоровья воспитанников</w:t>
      </w:r>
      <w:r w:rsidRPr="00DA4ECB">
        <w:rPr>
          <w:rFonts w:ascii="Bookman Old Style" w:eastAsiaTheme="minorEastAsia" w:hAnsi="Bookman Old Style" w:cs="Times New Roman"/>
          <w:lang w:eastAsia="ru-RU"/>
        </w:rPr>
        <w:t xml:space="preserve">. </w:t>
      </w:r>
    </w:p>
    <w:p w:rsidR="009B37FE" w:rsidRPr="00040B9B" w:rsidRDefault="009B37FE" w:rsidP="009B37FE">
      <w:pPr>
        <w:shd w:val="clear" w:color="auto" w:fill="FFFFFF"/>
        <w:spacing w:before="225" w:after="225" w:line="240" w:lineRule="auto"/>
        <w:rPr>
          <w:rFonts w:ascii="Bookman Old Style" w:hAnsi="Bookman Old Style" w:cs="Arial"/>
          <w:iCs/>
          <w:bdr w:val="none" w:sz="0" w:space="0" w:color="auto" w:frame="1"/>
          <w:shd w:val="clear" w:color="auto" w:fill="FFFFFF"/>
        </w:rPr>
      </w:pPr>
      <w:r w:rsidRPr="00DA4ECB">
        <w:rPr>
          <w:rFonts w:ascii="Bookman Old Style" w:eastAsia="Times New Roman" w:hAnsi="Bookman Old Style" w:cs="Times New Roman"/>
          <w:lang w:eastAsia="ru-RU"/>
        </w:rPr>
        <w:t>Воспитатели широко используют разнообразные дидактические, словесные и речевые игры и упражнения, словотворчество и игры на развитие творческого воображения («Плохо - хорошо», «Перевёртыши» и др., речевые логические задачи и т. д.).</w:t>
      </w:r>
      <w:r w:rsidRPr="00DA4ECB">
        <w:rPr>
          <w:rFonts w:ascii="Bookman Old Style" w:hAnsi="Bookman Old Style" w:cs="Arial"/>
          <w:color w:val="333333"/>
          <w:shd w:val="clear" w:color="auto" w:fill="FFFFFF"/>
        </w:rPr>
        <w:t xml:space="preserve"> </w:t>
      </w:r>
      <w:r w:rsidRPr="00040B9B">
        <w:rPr>
          <w:rFonts w:ascii="Bookman Old Style" w:hAnsi="Bookman Old Style" w:cs="Arial"/>
          <w:shd w:val="clear" w:color="auto" w:fill="FFFFFF"/>
        </w:rPr>
        <w:t xml:space="preserve">Рассматривают произведения живописи, обыгрывают сюжетно-игровые ситуации, </w:t>
      </w:r>
      <w:r w:rsidRPr="00040B9B">
        <w:rPr>
          <w:rFonts w:ascii="Bookman Old Style" w:hAnsi="Bookman Old Style" w:cs="Arial"/>
          <w:iCs/>
          <w:bdr w:val="none" w:sz="0" w:space="0" w:color="auto" w:frame="1"/>
          <w:shd w:val="clear" w:color="auto" w:fill="FFFFFF"/>
        </w:rPr>
        <w:t xml:space="preserve">незавершенный рисунок,  проводят наблюдение. </w:t>
      </w:r>
    </w:p>
    <w:p w:rsidR="009B37FE" w:rsidRPr="00DA4ECB" w:rsidRDefault="009B37FE" w:rsidP="009B37FE">
      <w:pPr>
        <w:shd w:val="clear" w:color="auto" w:fill="FFFFFF"/>
        <w:spacing w:before="225" w:after="225" w:line="240" w:lineRule="auto"/>
        <w:rPr>
          <w:rFonts w:ascii="Bookman Old Style" w:hAnsi="Bookman Old Style" w:cs="Arial"/>
          <w:color w:val="333333"/>
          <w:shd w:val="clear" w:color="auto" w:fill="FFFFFF"/>
        </w:rPr>
      </w:pPr>
      <w:r w:rsidRPr="00DA4ECB">
        <w:rPr>
          <w:rFonts w:ascii="Bookman Old Style" w:eastAsia="Times New Roman" w:hAnsi="Bookman Old Style" w:cs="Times New Roman"/>
          <w:lang w:eastAsia="ru-RU"/>
        </w:rPr>
        <w:t xml:space="preserve">Для организации игровой деятельности дошкольников во всех группах оборудованы игровые уголки, которые обновлялись в течение года,  педагоги используют </w:t>
      </w:r>
      <w:r w:rsidRPr="00DA4ECB">
        <w:rPr>
          <w:rFonts w:ascii="Bookman Old Style" w:hAnsi="Bookman Old Style" w:cs="Arial"/>
          <w:color w:val="333333"/>
          <w:shd w:val="clear" w:color="auto" w:fill="FFFFFF"/>
        </w:rPr>
        <w:t>дидактические, сюжетно-ролевые, настольно-печатные игры, конструирование и т.д.</w:t>
      </w:r>
    </w:p>
    <w:p w:rsidR="009B37FE" w:rsidRPr="00DA4ECB" w:rsidRDefault="009B37FE" w:rsidP="009B37FE">
      <w:pPr>
        <w:shd w:val="clear" w:color="auto" w:fill="FFFFFF"/>
        <w:spacing w:before="225" w:after="225" w:line="240" w:lineRule="auto"/>
        <w:rPr>
          <w:rFonts w:ascii="Bookman Old Style" w:eastAsia="SimHei" w:hAnsi="Bookman Old Style" w:cs="Times New Roman"/>
          <w:lang w:eastAsia="ru-RU"/>
        </w:rPr>
      </w:pPr>
      <w:r w:rsidRPr="00DA4ECB">
        <w:rPr>
          <w:rFonts w:ascii="Bookman Old Style" w:eastAsia="SimHei" w:hAnsi="Bookman Old Style" w:cs="Times New Roman"/>
          <w:lang w:eastAsia="ru-RU"/>
        </w:rPr>
        <w:t xml:space="preserve">Слабо был освоен детьми раздел «Музыка» ОО «Художественно-эстетическое развитие», так как в ДОУ отсутствует музыкальный работник. </w:t>
      </w:r>
    </w:p>
    <w:p w:rsidR="009B37FE" w:rsidRPr="00DA4ECB" w:rsidRDefault="009B37FE" w:rsidP="009B37FE">
      <w:pPr>
        <w:shd w:val="clear" w:color="auto" w:fill="FFFFFF"/>
        <w:spacing w:before="225" w:after="225" w:line="240" w:lineRule="auto"/>
        <w:rPr>
          <w:rFonts w:ascii="Bookman Old Style" w:hAnsi="Bookman Old Style" w:cs="Arial"/>
          <w:iCs/>
          <w:color w:val="333333"/>
          <w:bdr w:val="none" w:sz="0" w:space="0" w:color="auto" w:frame="1"/>
          <w:shd w:val="clear" w:color="auto" w:fill="FFFFFF"/>
        </w:rPr>
      </w:pPr>
      <w:r w:rsidRPr="00DA4ECB">
        <w:rPr>
          <w:rFonts w:ascii="Bookman Old Style" w:eastAsia="SimHei" w:hAnsi="Bookman Old Style" w:cs="Times New Roman"/>
          <w:lang w:eastAsia="ru-RU"/>
        </w:rPr>
        <w:t>Наш педагогический коллектив находится все время в поиске, изучает и принимает в своей работе все новинки методической литературы, использует в своей работе проектную деятельность, что соответствует ФГОС.</w:t>
      </w:r>
    </w:p>
    <w:p w:rsidR="009B37FE" w:rsidRPr="00DA4ECB" w:rsidRDefault="009B37FE" w:rsidP="009B37FE">
      <w:pPr>
        <w:spacing w:after="0" w:line="240" w:lineRule="auto"/>
        <w:ind w:firstLine="567"/>
        <w:jc w:val="both"/>
        <w:rPr>
          <w:rFonts w:ascii="Bookman Old Style" w:eastAsia="SimHei" w:hAnsi="Bookman Old Style" w:cs="Times New Roman"/>
          <w:lang w:eastAsia="ru-RU"/>
        </w:rPr>
      </w:pPr>
      <w:r w:rsidRPr="00DA4ECB">
        <w:rPr>
          <w:rFonts w:ascii="Bookman Old Style" w:eastAsia="SimHei" w:hAnsi="Bookman Old Style" w:cs="Times New Roman"/>
          <w:lang w:eastAsia="ru-RU"/>
        </w:rPr>
        <w:t xml:space="preserve"> В детском саду постоянно ведется большая работа над самообразованием каждого педагога в отдельности, и всего коллектива в целом. Педагоги со стажем </w:t>
      </w:r>
      <w:proofErr w:type="spellStart"/>
      <w:r w:rsidRPr="00DA4ECB">
        <w:rPr>
          <w:rFonts w:ascii="Bookman Old Style" w:eastAsia="SimHei" w:hAnsi="Bookman Old Style" w:cs="Times New Roman"/>
          <w:lang w:eastAsia="ru-RU"/>
        </w:rPr>
        <w:t>Касумова</w:t>
      </w:r>
      <w:proofErr w:type="spellEnd"/>
      <w:r w:rsidRPr="00DA4ECB">
        <w:rPr>
          <w:rFonts w:ascii="Bookman Old Style" w:eastAsia="SimHei" w:hAnsi="Bookman Old Style" w:cs="Times New Roman"/>
          <w:lang w:eastAsia="ru-RU"/>
        </w:rPr>
        <w:t xml:space="preserve"> Г.М</w:t>
      </w:r>
      <w:r>
        <w:rPr>
          <w:rFonts w:ascii="Bookman Old Style" w:eastAsia="SimHei" w:hAnsi="Bookman Old Style" w:cs="Times New Roman"/>
          <w:lang w:eastAsia="ru-RU"/>
        </w:rPr>
        <w:t xml:space="preserve">., </w:t>
      </w:r>
      <w:proofErr w:type="spellStart"/>
      <w:r>
        <w:rPr>
          <w:rFonts w:ascii="Bookman Old Style" w:eastAsia="SimHei" w:hAnsi="Bookman Old Style" w:cs="Times New Roman"/>
          <w:lang w:eastAsia="ru-RU"/>
        </w:rPr>
        <w:t>Мамадаева</w:t>
      </w:r>
      <w:proofErr w:type="spellEnd"/>
      <w:r>
        <w:rPr>
          <w:rFonts w:ascii="Bookman Old Style" w:eastAsia="SimHei" w:hAnsi="Bookman Old Style" w:cs="Times New Roman"/>
          <w:lang w:eastAsia="ru-RU"/>
        </w:rPr>
        <w:t xml:space="preserve"> З.А.</w:t>
      </w:r>
      <w:r w:rsidRPr="00DA4ECB">
        <w:rPr>
          <w:rFonts w:ascii="Bookman Old Style" w:eastAsia="SimHei" w:hAnsi="Bookman Old Style" w:cs="Times New Roman"/>
          <w:lang w:eastAsia="ru-RU"/>
        </w:rPr>
        <w:t xml:space="preserve">, </w:t>
      </w:r>
      <w:proofErr w:type="spellStart"/>
      <w:r w:rsidRPr="00DA4ECB">
        <w:rPr>
          <w:rFonts w:ascii="Bookman Old Style" w:eastAsia="SimHei" w:hAnsi="Bookman Old Style" w:cs="Times New Roman"/>
          <w:lang w:eastAsia="ru-RU"/>
        </w:rPr>
        <w:t>Магомедэминова</w:t>
      </w:r>
      <w:proofErr w:type="spellEnd"/>
      <w:r w:rsidRPr="00DA4ECB">
        <w:rPr>
          <w:rFonts w:ascii="Bookman Old Style" w:eastAsia="SimHei" w:hAnsi="Bookman Old Style" w:cs="Times New Roman"/>
          <w:lang w:eastAsia="ru-RU"/>
        </w:rPr>
        <w:t xml:space="preserve"> А.А., учитель-логопед Соловьева И.А. проводят наставническую работу с молодыми специалистами по передаче своего опыта работы. </w:t>
      </w:r>
    </w:p>
    <w:p w:rsidR="009B37FE" w:rsidRPr="00DA4ECB" w:rsidRDefault="009B37FE" w:rsidP="009B37FE">
      <w:pPr>
        <w:shd w:val="clear" w:color="auto" w:fill="FFFFFF"/>
        <w:spacing w:before="225" w:after="225" w:line="240" w:lineRule="auto"/>
        <w:rPr>
          <w:rFonts w:ascii="Bookman Old Style" w:eastAsia="Times New Roman" w:hAnsi="Bookman Old Style" w:cs="Times New Roman"/>
          <w:lang w:eastAsia="ru-RU"/>
        </w:rPr>
      </w:pPr>
      <w:r>
        <w:rPr>
          <w:rFonts w:ascii="Bookman Old Style" w:eastAsiaTheme="minorEastAsia" w:hAnsi="Bookman Old Style" w:cs="Times New Roman"/>
          <w:lang w:eastAsia="ru-RU"/>
        </w:rPr>
        <w:lastRenderedPageBreak/>
        <w:t xml:space="preserve">       </w:t>
      </w:r>
      <w:r w:rsidRPr="00DA4ECB">
        <w:rPr>
          <w:rFonts w:ascii="Bookman Old Style" w:eastAsia="Times New Roman" w:hAnsi="Bookman Old Style" w:cs="Times New Roman"/>
          <w:lang w:eastAsia="ru-RU"/>
        </w:rPr>
        <w:t>В практике нашего детского сада оказались очень плодотворными и интересными конкурсы, проводимые совместно с родителями («</w:t>
      </w:r>
      <w:r>
        <w:rPr>
          <w:rFonts w:ascii="Bookman Old Style" w:eastAsia="Times New Roman" w:hAnsi="Bookman Old Style" w:cs="Times New Roman"/>
          <w:lang w:eastAsia="ru-RU"/>
        </w:rPr>
        <w:t>Королева Осень</w:t>
      </w:r>
      <w:r w:rsidRPr="00DA4ECB">
        <w:rPr>
          <w:rFonts w:ascii="Bookman Old Style" w:eastAsia="Times New Roman" w:hAnsi="Bookman Old Style" w:cs="Times New Roman"/>
          <w:lang w:eastAsia="ru-RU"/>
        </w:rPr>
        <w:t>», «</w:t>
      </w:r>
      <w:r>
        <w:rPr>
          <w:rFonts w:ascii="Bookman Old Style" w:eastAsia="Times New Roman" w:hAnsi="Bookman Old Style" w:cs="Times New Roman"/>
          <w:lang w:eastAsia="ru-RU"/>
        </w:rPr>
        <w:t>Наряди елку», «Дорожная безопасность»).</w:t>
      </w:r>
    </w:p>
    <w:p w:rsidR="009B37FE" w:rsidRPr="00C87FCA" w:rsidRDefault="009B37FE" w:rsidP="009B37FE">
      <w:pPr>
        <w:spacing w:after="0" w:line="240" w:lineRule="auto"/>
        <w:ind w:firstLine="567"/>
        <w:jc w:val="both"/>
        <w:rPr>
          <w:rFonts w:ascii="Bookman Old Style" w:eastAsia="SimHei" w:hAnsi="Bookman Old Style" w:cs="Times New Roman"/>
          <w:b/>
          <w:lang w:eastAsia="ru-RU"/>
        </w:rPr>
      </w:pPr>
      <w:r w:rsidRPr="00DA4ECB">
        <w:rPr>
          <w:rFonts w:ascii="Bookman Old Style" w:eastAsiaTheme="minorEastAsia" w:hAnsi="Bookman Old Style" w:cs="Times New Roman"/>
          <w:lang w:eastAsia="ru-RU"/>
        </w:rPr>
        <w:t xml:space="preserve">С целью повышения компетентности педагогов в вопросах развития речи детей и </w:t>
      </w:r>
      <w:r>
        <w:rPr>
          <w:rFonts w:ascii="Bookman Old Style" w:eastAsiaTheme="minorEastAsia" w:hAnsi="Bookman Old Style" w:cs="Times New Roman"/>
          <w:lang w:eastAsia="ru-RU"/>
        </w:rPr>
        <w:t xml:space="preserve">создания условий для сохранения и укрепления здоровья воспитанников, </w:t>
      </w:r>
      <w:r w:rsidRPr="00DA4ECB">
        <w:rPr>
          <w:rFonts w:ascii="Bookman Old Style" w:eastAsiaTheme="minorEastAsia" w:hAnsi="Bookman Old Style" w:cs="Times New Roman"/>
          <w:lang w:eastAsia="ru-RU"/>
        </w:rPr>
        <w:t>проведен ряд мероприятий:</w:t>
      </w:r>
    </w:p>
    <w:p w:rsidR="009B37FE" w:rsidRPr="00DA4ECB" w:rsidRDefault="009B37FE" w:rsidP="009B37FE">
      <w:pPr>
        <w:spacing w:after="0" w:line="240" w:lineRule="auto"/>
        <w:ind w:firstLine="567"/>
        <w:jc w:val="both"/>
        <w:rPr>
          <w:rFonts w:ascii="Bookman Old Style" w:eastAsiaTheme="minorEastAsia" w:hAnsi="Bookman Old Style" w:cs="Times New Roman"/>
          <w:b/>
          <w:lang w:eastAsia="ru-RU"/>
        </w:rPr>
      </w:pPr>
    </w:p>
    <w:p w:rsidR="009B37FE" w:rsidRPr="00DA4ECB" w:rsidRDefault="009B37FE" w:rsidP="009B37FE">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Консультации</w:t>
      </w:r>
      <w:r>
        <w:rPr>
          <w:rFonts w:ascii="Bookman Old Style" w:eastAsiaTheme="minorEastAsia" w:hAnsi="Bookman Old Style" w:cs="Times New Roman"/>
          <w:b/>
          <w:lang w:eastAsia="ru-RU"/>
        </w:rPr>
        <w:t>, доклады, деловые игры</w:t>
      </w:r>
      <w:r w:rsidRPr="00DA4ECB">
        <w:rPr>
          <w:rFonts w:ascii="Bookman Old Style" w:eastAsiaTheme="minorEastAsia" w:hAnsi="Bookman Old Style" w:cs="Times New Roman"/>
          <w:b/>
          <w:lang w:eastAsia="ru-RU"/>
        </w:rPr>
        <w:t xml:space="preserve"> </w:t>
      </w:r>
    </w:p>
    <w:p w:rsidR="009B37FE" w:rsidRDefault="009B37FE" w:rsidP="009B37FE">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Консультация </w:t>
      </w:r>
      <w:r w:rsidRPr="00DA4ECB">
        <w:rPr>
          <w:rFonts w:ascii="Bookman Old Style" w:eastAsiaTheme="minorEastAsia" w:hAnsi="Bookman Old Style" w:cs="Times New Roman"/>
          <w:lang w:eastAsia="ru-RU"/>
        </w:rPr>
        <w:t>«</w:t>
      </w:r>
      <w:r>
        <w:rPr>
          <w:rFonts w:ascii="Bookman Old Style" w:eastAsiaTheme="minorEastAsia" w:hAnsi="Bookman Old Style" w:cs="Times New Roman"/>
          <w:lang w:eastAsia="ru-RU"/>
        </w:rPr>
        <w:t>Играем – речь развиваем</w:t>
      </w:r>
      <w:r w:rsidRPr="00DA4ECB">
        <w:rPr>
          <w:rFonts w:ascii="Bookman Old Style" w:eastAsiaTheme="minorEastAsia" w:hAnsi="Bookman Old Style" w:cs="Times New Roman"/>
          <w:lang w:eastAsia="ru-RU"/>
        </w:rPr>
        <w:t xml:space="preserve">» - </w:t>
      </w:r>
      <w:r>
        <w:rPr>
          <w:rFonts w:ascii="Bookman Old Style" w:eastAsiaTheme="minorEastAsia" w:hAnsi="Bookman Old Style" w:cs="Times New Roman"/>
          <w:lang w:eastAsia="ru-RU"/>
        </w:rPr>
        <w:t xml:space="preserve">октябрь воспитатель </w:t>
      </w:r>
      <w:proofErr w:type="spellStart"/>
      <w:r>
        <w:rPr>
          <w:rFonts w:ascii="Bookman Old Style" w:eastAsiaTheme="minorEastAsia" w:hAnsi="Bookman Old Style" w:cs="Times New Roman"/>
          <w:lang w:eastAsia="ru-RU"/>
        </w:rPr>
        <w:t>Еремеева</w:t>
      </w:r>
      <w:proofErr w:type="spellEnd"/>
      <w:r>
        <w:rPr>
          <w:rFonts w:ascii="Bookman Old Style" w:eastAsiaTheme="minorEastAsia" w:hAnsi="Bookman Old Style" w:cs="Times New Roman"/>
          <w:lang w:eastAsia="ru-RU"/>
        </w:rPr>
        <w:t xml:space="preserve"> Е.А.</w:t>
      </w:r>
    </w:p>
    <w:p w:rsidR="009B37FE" w:rsidRDefault="009B37FE" w:rsidP="009B37FE">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Консультация «Профилактика плоскостопия и нарушения осанки» -  декабрь инструктор по физической культуре </w:t>
      </w:r>
      <w:proofErr w:type="spellStart"/>
      <w:r>
        <w:rPr>
          <w:rFonts w:ascii="Bookman Old Style" w:eastAsiaTheme="minorEastAsia" w:hAnsi="Bookman Old Style" w:cs="Times New Roman"/>
          <w:lang w:eastAsia="ru-RU"/>
        </w:rPr>
        <w:t>Исбатова</w:t>
      </w:r>
      <w:proofErr w:type="spellEnd"/>
      <w:r>
        <w:rPr>
          <w:rFonts w:ascii="Bookman Old Style" w:eastAsiaTheme="minorEastAsia" w:hAnsi="Bookman Old Style" w:cs="Times New Roman"/>
          <w:lang w:eastAsia="ru-RU"/>
        </w:rPr>
        <w:t xml:space="preserve"> А.К.</w:t>
      </w:r>
    </w:p>
    <w:p w:rsidR="009B37FE" w:rsidRDefault="009B37FE" w:rsidP="009B37FE">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Деловая игра «Развитие связной речи дошкольников» - февраль зам</w:t>
      </w:r>
      <w:proofErr w:type="gramStart"/>
      <w:r>
        <w:rPr>
          <w:rFonts w:ascii="Bookman Old Style" w:eastAsiaTheme="minorEastAsia" w:hAnsi="Bookman Old Style" w:cs="Times New Roman"/>
          <w:lang w:eastAsia="ru-RU"/>
        </w:rPr>
        <w:t>.з</w:t>
      </w:r>
      <w:proofErr w:type="gramEnd"/>
      <w:r>
        <w:rPr>
          <w:rFonts w:ascii="Bookman Old Style" w:eastAsiaTheme="minorEastAsia" w:hAnsi="Bookman Old Style" w:cs="Times New Roman"/>
          <w:lang w:eastAsia="ru-RU"/>
        </w:rPr>
        <w:t>ав. по ВМР Магомедова Н.К.</w:t>
      </w:r>
    </w:p>
    <w:p w:rsidR="009B37FE" w:rsidRDefault="009B37FE" w:rsidP="009B37FE">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Доклад «Формирование здорового образа дошкольников» - апрель воспитатель Коновалова Н.В.</w:t>
      </w:r>
    </w:p>
    <w:p w:rsidR="009B37FE" w:rsidRPr="00D14DD5" w:rsidRDefault="009B37FE" w:rsidP="009B37FE">
      <w:pPr>
        <w:spacing w:after="0" w:line="240" w:lineRule="auto"/>
        <w:jc w:val="both"/>
        <w:rPr>
          <w:rFonts w:ascii="Bookman Old Style" w:eastAsiaTheme="minorEastAsia" w:hAnsi="Bookman Old Style" w:cs="Times New Roman"/>
          <w:lang w:eastAsia="ru-RU"/>
        </w:rPr>
      </w:pPr>
    </w:p>
    <w:p w:rsidR="009B37FE" w:rsidRPr="00DA4ECB" w:rsidRDefault="009B37FE" w:rsidP="009B37FE">
      <w:pPr>
        <w:spacing w:after="0" w:line="240" w:lineRule="auto"/>
        <w:jc w:val="both"/>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 xml:space="preserve">  </w:t>
      </w:r>
      <w:r>
        <w:rPr>
          <w:rFonts w:ascii="Bookman Old Style" w:eastAsiaTheme="minorEastAsia" w:hAnsi="Bookman Old Style" w:cs="Times New Roman"/>
          <w:b/>
          <w:lang w:eastAsia="ru-RU"/>
        </w:rPr>
        <w:t xml:space="preserve">     </w:t>
      </w:r>
      <w:r w:rsidRPr="00DA4ECB">
        <w:rPr>
          <w:rFonts w:ascii="Bookman Old Style" w:eastAsiaTheme="minorEastAsia" w:hAnsi="Bookman Old Style" w:cs="Times New Roman"/>
          <w:b/>
          <w:lang w:eastAsia="ru-RU"/>
        </w:rPr>
        <w:t xml:space="preserve">Открытые просмотры: </w:t>
      </w:r>
    </w:p>
    <w:p w:rsidR="009B37FE" w:rsidRDefault="009B37FE" w:rsidP="009B37FE">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ООД по ФЭМП в старшей группе – октябрь воспитатель Коновалова Н.В.</w:t>
      </w:r>
    </w:p>
    <w:p w:rsidR="009B37FE" w:rsidRDefault="009B37FE" w:rsidP="009B37FE">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ООД по патриотическому воспитанию (по выбору педагога) – октябрь воспитатель </w:t>
      </w:r>
      <w:proofErr w:type="spellStart"/>
      <w:r>
        <w:rPr>
          <w:rFonts w:ascii="Bookman Old Style" w:eastAsiaTheme="minorEastAsia" w:hAnsi="Bookman Old Style" w:cs="Times New Roman"/>
          <w:lang w:eastAsia="ru-RU"/>
        </w:rPr>
        <w:t>Магомедэминова</w:t>
      </w:r>
      <w:proofErr w:type="spellEnd"/>
      <w:r>
        <w:rPr>
          <w:rFonts w:ascii="Bookman Old Style" w:eastAsiaTheme="minorEastAsia" w:hAnsi="Bookman Old Style" w:cs="Times New Roman"/>
          <w:lang w:eastAsia="ru-RU"/>
        </w:rPr>
        <w:t xml:space="preserve"> А.А.</w:t>
      </w:r>
    </w:p>
    <w:p w:rsidR="009B37FE" w:rsidRDefault="009B37FE" w:rsidP="009B37FE">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ООД по ОО «Речевое развитие» (по выбору педагога) – ноябрь воспитатель </w:t>
      </w:r>
      <w:proofErr w:type="spellStart"/>
      <w:r>
        <w:rPr>
          <w:rFonts w:ascii="Bookman Old Style" w:eastAsiaTheme="minorEastAsia" w:hAnsi="Bookman Old Style" w:cs="Times New Roman"/>
          <w:lang w:eastAsia="ru-RU"/>
        </w:rPr>
        <w:t>Касумова</w:t>
      </w:r>
      <w:proofErr w:type="spellEnd"/>
      <w:r>
        <w:rPr>
          <w:rFonts w:ascii="Bookman Old Style" w:eastAsiaTheme="minorEastAsia" w:hAnsi="Bookman Old Style" w:cs="Times New Roman"/>
          <w:lang w:eastAsia="ru-RU"/>
        </w:rPr>
        <w:t xml:space="preserve"> Г.М.</w:t>
      </w:r>
    </w:p>
    <w:p w:rsidR="009B37FE" w:rsidRDefault="009B37FE" w:rsidP="009B37FE">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ООД по ОО «Познание» ФЭМП – январь воспитатель </w:t>
      </w:r>
      <w:proofErr w:type="spellStart"/>
      <w:r>
        <w:rPr>
          <w:rFonts w:ascii="Bookman Old Style" w:eastAsiaTheme="minorEastAsia" w:hAnsi="Bookman Old Style" w:cs="Times New Roman"/>
          <w:lang w:eastAsia="ru-RU"/>
        </w:rPr>
        <w:t>Богатенко</w:t>
      </w:r>
      <w:proofErr w:type="spellEnd"/>
      <w:r>
        <w:rPr>
          <w:rFonts w:ascii="Bookman Old Style" w:eastAsiaTheme="minorEastAsia" w:hAnsi="Bookman Old Style" w:cs="Times New Roman"/>
          <w:lang w:eastAsia="ru-RU"/>
        </w:rPr>
        <w:t xml:space="preserve"> Л.С.</w:t>
      </w:r>
    </w:p>
    <w:p w:rsidR="009B37FE" w:rsidRDefault="009B37FE" w:rsidP="009B37FE">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ООД по ОО «Художественно-эстетическая деятельность» аппликация с элементами рисования – февраль воспитатель Магомедова З.Б.</w:t>
      </w:r>
    </w:p>
    <w:p w:rsidR="009B37FE" w:rsidRDefault="009B37FE" w:rsidP="009B37FE">
      <w:pPr>
        <w:spacing w:after="0" w:line="240" w:lineRule="auto"/>
        <w:jc w:val="both"/>
        <w:rPr>
          <w:rFonts w:ascii="Bookman Old Style" w:eastAsiaTheme="minorEastAsia" w:hAnsi="Bookman Old Style" w:cs="Times New Roman"/>
          <w:lang w:eastAsia="ru-RU"/>
        </w:rPr>
      </w:pPr>
      <w:r w:rsidRPr="00CA480A">
        <w:rPr>
          <w:rFonts w:ascii="Bookman Old Style" w:eastAsiaTheme="minorEastAsia" w:hAnsi="Bookman Old Style" w:cs="Times New Roman"/>
          <w:lang w:eastAsia="ru-RU"/>
        </w:rPr>
        <w:t xml:space="preserve">ООД </w:t>
      </w:r>
      <w:r>
        <w:rPr>
          <w:rFonts w:ascii="Bookman Old Style" w:eastAsiaTheme="minorEastAsia" w:hAnsi="Bookman Old Style" w:cs="Times New Roman"/>
          <w:lang w:eastAsia="ru-RU"/>
        </w:rPr>
        <w:t xml:space="preserve">по обучению грамоте – февраль воспитатель </w:t>
      </w:r>
      <w:proofErr w:type="spellStart"/>
      <w:r>
        <w:rPr>
          <w:rFonts w:ascii="Bookman Old Style" w:eastAsiaTheme="minorEastAsia" w:hAnsi="Bookman Old Style" w:cs="Times New Roman"/>
          <w:lang w:eastAsia="ru-RU"/>
        </w:rPr>
        <w:t>Яхъяева</w:t>
      </w:r>
      <w:proofErr w:type="spellEnd"/>
      <w:r>
        <w:rPr>
          <w:rFonts w:ascii="Bookman Old Style" w:eastAsiaTheme="minorEastAsia" w:hAnsi="Bookman Old Style" w:cs="Times New Roman"/>
          <w:lang w:eastAsia="ru-RU"/>
        </w:rPr>
        <w:t xml:space="preserve"> П.Х.</w:t>
      </w:r>
    </w:p>
    <w:p w:rsidR="009B37FE" w:rsidRDefault="009B37FE" w:rsidP="009B37FE">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ООД по физической культуре (по выбору педагога) – март инструктор по физическому развитию </w:t>
      </w:r>
      <w:proofErr w:type="spellStart"/>
      <w:r>
        <w:rPr>
          <w:rFonts w:ascii="Bookman Old Style" w:eastAsiaTheme="minorEastAsia" w:hAnsi="Bookman Old Style" w:cs="Times New Roman"/>
          <w:lang w:eastAsia="ru-RU"/>
        </w:rPr>
        <w:t>Исбатова</w:t>
      </w:r>
      <w:proofErr w:type="spellEnd"/>
      <w:r>
        <w:rPr>
          <w:rFonts w:ascii="Bookman Old Style" w:eastAsiaTheme="minorEastAsia" w:hAnsi="Bookman Old Style" w:cs="Times New Roman"/>
          <w:lang w:eastAsia="ru-RU"/>
        </w:rPr>
        <w:t xml:space="preserve"> А.К.</w:t>
      </w:r>
    </w:p>
    <w:p w:rsidR="009B37FE" w:rsidRDefault="009B37FE" w:rsidP="009B37FE">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ООД по развитию речи (по выбору педагога) – март учитель-логопед Соловьева И.А.</w:t>
      </w:r>
    </w:p>
    <w:p w:rsidR="009B37FE" w:rsidRDefault="009B37FE" w:rsidP="009B37FE">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Прогулка «Здравствуй, гостья. Весна!» (просмотр и анализ) – апрель воспитатель </w:t>
      </w:r>
      <w:proofErr w:type="spellStart"/>
      <w:r>
        <w:rPr>
          <w:rFonts w:ascii="Bookman Old Style" w:eastAsiaTheme="minorEastAsia" w:hAnsi="Bookman Old Style" w:cs="Times New Roman"/>
          <w:lang w:eastAsia="ru-RU"/>
        </w:rPr>
        <w:t>Мазаева</w:t>
      </w:r>
      <w:proofErr w:type="spellEnd"/>
      <w:r>
        <w:rPr>
          <w:rFonts w:ascii="Bookman Old Style" w:eastAsiaTheme="minorEastAsia" w:hAnsi="Bookman Old Style" w:cs="Times New Roman"/>
          <w:lang w:eastAsia="ru-RU"/>
        </w:rPr>
        <w:t xml:space="preserve"> А.К.</w:t>
      </w:r>
    </w:p>
    <w:p w:rsidR="009B37FE" w:rsidRDefault="009B37FE" w:rsidP="009B37FE">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Конспект занятия по ЗОЖ «Быть здоровым хорошо!» - апрель воспитатель </w:t>
      </w:r>
      <w:proofErr w:type="spellStart"/>
      <w:r>
        <w:rPr>
          <w:rFonts w:ascii="Bookman Old Style" w:eastAsiaTheme="minorEastAsia" w:hAnsi="Bookman Old Style" w:cs="Times New Roman"/>
          <w:lang w:eastAsia="ru-RU"/>
        </w:rPr>
        <w:t>Мамадаева</w:t>
      </w:r>
      <w:proofErr w:type="spellEnd"/>
      <w:r>
        <w:rPr>
          <w:rFonts w:ascii="Bookman Old Style" w:eastAsiaTheme="minorEastAsia" w:hAnsi="Bookman Old Style" w:cs="Times New Roman"/>
          <w:lang w:eastAsia="ru-RU"/>
        </w:rPr>
        <w:t xml:space="preserve"> З.А.</w:t>
      </w:r>
    </w:p>
    <w:p w:rsidR="009B37FE" w:rsidRPr="00CA480A" w:rsidRDefault="009B37FE" w:rsidP="009B37FE">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Просмотр итоговых занятий – май воспитатели подготовительных групп </w:t>
      </w:r>
      <w:proofErr w:type="spellStart"/>
      <w:r>
        <w:rPr>
          <w:rFonts w:ascii="Bookman Old Style" w:eastAsiaTheme="minorEastAsia" w:hAnsi="Bookman Old Style" w:cs="Times New Roman"/>
          <w:lang w:eastAsia="ru-RU"/>
        </w:rPr>
        <w:t>Богатенко</w:t>
      </w:r>
      <w:proofErr w:type="spellEnd"/>
      <w:r>
        <w:rPr>
          <w:rFonts w:ascii="Bookman Old Style" w:eastAsiaTheme="minorEastAsia" w:hAnsi="Bookman Old Style" w:cs="Times New Roman"/>
          <w:lang w:eastAsia="ru-RU"/>
        </w:rPr>
        <w:t xml:space="preserve"> Л.С., Магомедова З.Б. </w:t>
      </w:r>
    </w:p>
    <w:p w:rsidR="009B37FE" w:rsidRPr="00DA4ECB" w:rsidRDefault="009B37FE" w:rsidP="009B37FE">
      <w:pPr>
        <w:spacing w:after="0" w:line="240" w:lineRule="auto"/>
        <w:ind w:firstLine="567"/>
        <w:jc w:val="both"/>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 xml:space="preserve">Тематический контроль: </w:t>
      </w:r>
    </w:p>
    <w:p w:rsidR="009B37FE" w:rsidRDefault="009B37FE" w:rsidP="009B37FE">
      <w:pPr>
        <w:numPr>
          <w:ilvl w:val="0"/>
          <w:numId w:val="6"/>
        </w:numPr>
        <w:spacing w:after="0" w:line="240" w:lineRule="auto"/>
        <w:ind w:left="786"/>
        <w:contextualSpacing/>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Использование игровых технологий в речевом развитии дошкольников.</w:t>
      </w:r>
    </w:p>
    <w:p w:rsidR="009B37FE" w:rsidRPr="00DA4ECB" w:rsidRDefault="009B37FE" w:rsidP="009B37FE">
      <w:pPr>
        <w:numPr>
          <w:ilvl w:val="0"/>
          <w:numId w:val="6"/>
        </w:numPr>
        <w:spacing w:after="0" w:line="240" w:lineRule="auto"/>
        <w:ind w:left="786"/>
        <w:contextualSpacing/>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Система работы в ДОУ по сохранению и укреплению здоровья воспитанников.</w:t>
      </w:r>
    </w:p>
    <w:p w:rsidR="009B37FE" w:rsidRPr="00DA4ECB" w:rsidRDefault="009B37FE" w:rsidP="009B37FE">
      <w:pPr>
        <w:spacing w:after="0" w:line="240" w:lineRule="auto"/>
        <w:jc w:val="both"/>
        <w:rPr>
          <w:rFonts w:ascii="Bookman Old Style" w:hAnsi="Bookman Old Style" w:cs="Times New Roman"/>
        </w:rPr>
      </w:pPr>
      <w:r>
        <w:rPr>
          <w:rFonts w:ascii="Bookman Old Style" w:eastAsiaTheme="minorEastAsia" w:hAnsi="Bookman Old Style" w:cs="Times New Roman"/>
          <w:b/>
          <w:lang w:eastAsia="ru-RU"/>
        </w:rPr>
        <w:t xml:space="preserve">       </w:t>
      </w:r>
      <w:r w:rsidRPr="00DA4ECB">
        <w:rPr>
          <w:rFonts w:ascii="Bookman Old Style" w:hAnsi="Bookman Old Style" w:cs="Times New Roman"/>
          <w:b/>
        </w:rPr>
        <w:t>Семинар-практикум:</w:t>
      </w:r>
    </w:p>
    <w:p w:rsidR="009B37FE" w:rsidRDefault="009B37FE" w:rsidP="009B37FE">
      <w:pPr>
        <w:spacing w:after="0" w:line="240" w:lineRule="auto"/>
        <w:ind w:firstLine="567"/>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«Игровые технологии в речевом развитии воспитанников» – октябрь учитель-логопед Соловьева И.А.</w:t>
      </w:r>
    </w:p>
    <w:p w:rsidR="009B37FE" w:rsidRDefault="009B37FE" w:rsidP="009B37FE">
      <w:pPr>
        <w:spacing w:after="0" w:line="240" w:lineRule="auto"/>
        <w:ind w:firstLine="567"/>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«Речь педагога как фактор развития речи детей дошкольного возраста» - февраль воспитатель </w:t>
      </w:r>
      <w:proofErr w:type="spellStart"/>
      <w:r>
        <w:rPr>
          <w:rFonts w:ascii="Bookman Old Style" w:eastAsiaTheme="minorEastAsia" w:hAnsi="Bookman Old Style" w:cs="Times New Roman"/>
          <w:lang w:eastAsia="ru-RU"/>
        </w:rPr>
        <w:t>Касумова</w:t>
      </w:r>
      <w:proofErr w:type="spellEnd"/>
      <w:r>
        <w:rPr>
          <w:rFonts w:ascii="Bookman Old Style" w:eastAsiaTheme="minorEastAsia" w:hAnsi="Bookman Old Style" w:cs="Times New Roman"/>
          <w:lang w:eastAsia="ru-RU"/>
        </w:rPr>
        <w:t xml:space="preserve"> Г.М.</w:t>
      </w:r>
    </w:p>
    <w:p w:rsidR="009B37FE" w:rsidRDefault="009B37FE" w:rsidP="009B37FE">
      <w:pPr>
        <w:spacing w:after="0" w:line="240" w:lineRule="auto"/>
        <w:ind w:firstLine="567"/>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«Создание условий для сохранения и укрепления здоровья детей» - апрель воспитатель </w:t>
      </w:r>
      <w:proofErr w:type="spellStart"/>
      <w:r>
        <w:rPr>
          <w:rFonts w:ascii="Bookman Old Style" w:eastAsiaTheme="minorEastAsia" w:hAnsi="Bookman Old Style" w:cs="Times New Roman"/>
          <w:lang w:eastAsia="ru-RU"/>
        </w:rPr>
        <w:t>Мамадаева</w:t>
      </w:r>
      <w:proofErr w:type="spellEnd"/>
      <w:r>
        <w:rPr>
          <w:rFonts w:ascii="Bookman Old Style" w:eastAsiaTheme="minorEastAsia" w:hAnsi="Bookman Old Style" w:cs="Times New Roman"/>
          <w:lang w:eastAsia="ru-RU"/>
        </w:rPr>
        <w:t xml:space="preserve"> З.А.</w:t>
      </w:r>
    </w:p>
    <w:p w:rsidR="009B37FE" w:rsidRDefault="009B37FE" w:rsidP="009B37FE">
      <w:pPr>
        <w:spacing w:after="0" w:line="240" w:lineRule="auto"/>
        <w:ind w:firstLine="567"/>
        <w:jc w:val="both"/>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Родительские собрания:</w:t>
      </w:r>
    </w:p>
    <w:p w:rsidR="009B37FE" w:rsidRPr="00920766" w:rsidRDefault="009B37FE" w:rsidP="009B37FE">
      <w:pPr>
        <w:spacing w:after="0" w:line="240" w:lineRule="auto"/>
        <w:ind w:firstLine="567"/>
        <w:jc w:val="both"/>
        <w:rPr>
          <w:rFonts w:ascii="Bookman Old Style" w:eastAsiaTheme="minorEastAsia" w:hAnsi="Bookman Old Style" w:cs="Times New Roman"/>
          <w:lang w:eastAsia="ru-RU"/>
        </w:rPr>
      </w:pPr>
      <w:r w:rsidRPr="00920766">
        <w:rPr>
          <w:rFonts w:ascii="Bookman Old Style" w:eastAsiaTheme="minorEastAsia" w:hAnsi="Bookman Old Style" w:cs="Times New Roman"/>
          <w:lang w:eastAsia="ru-RU"/>
        </w:rPr>
        <w:t xml:space="preserve">В течение года во всех возрастных группах </w:t>
      </w:r>
      <w:r>
        <w:rPr>
          <w:rFonts w:ascii="Bookman Old Style" w:eastAsiaTheme="minorEastAsia" w:hAnsi="Bookman Old Style" w:cs="Times New Roman"/>
          <w:lang w:eastAsia="ru-RU"/>
        </w:rPr>
        <w:t xml:space="preserve">дистанционно </w:t>
      </w:r>
      <w:r w:rsidRPr="00920766">
        <w:rPr>
          <w:rFonts w:ascii="Bookman Old Style" w:eastAsiaTheme="minorEastAsia" w:hAnsi="Bookman Old Style" w:cs="Times New Roman"/>
          <w:lang w:eastAsia="ru-RU"/>
        </w:rPr>
        <w:t>про</w:t>
      </w:r>
      <w:r>
        <w:rPr>
          <w:rFonts w:ascii="Bookman Old Style" w:eastAsiaTheme="minorEastAsia" w:hAnsi="Bookman Old Style" w:cs="Times New Roman"/>
          <w:lang w:eastAsia="ru-RU"/>
        </w:rPr>
        <w:t>водилось</w:t>
      </w:r>
      <w:r w:rsidRPr="00920766">
        <w:rPr>
          <w:rFonts w:ascii="Bookman Old Style" w:eastAsiaTheme="minorEastAsia" w:hAnsi="Bookman Old Style" w:cs="Times New Roman"/>
          <w:lang w:eastAsia="ru-RU"/>
        </w:rPr>
        <w:t xml:space="preserve"> по 4 тематических родительских собраний.</w:t>
      </w:r>
    </w:p>
    <w:p w:rsidR="009B37FE" w:rsidRPr="00DA4ECB" w:rsidRDefault="009B37FE" w:rsidP="009B37FE">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Вывод</w:t>
      </w:r>
      <w:r w:rsidRPr="00DA4ECB">
        <w:rPr>
          <w:rFonts w:ascii="Bookman Old Style" w:eastAsiaTheme="minorEastAsia" w:hAnsi="Bookman Old Style" w:cs="Times New Roman"/>
          <w:lang w:eastAsia="ru-RU"/>
        </w:rPr>
        <w:t xml:space="preserve">: </w:t>
      </w:r>
      <w:r w:rsidRPr="00DA4ECB">
        <w:rPr>
          <w:rFonts w:ascii="Bookman Old Style" w:eastAsia="Times New Roman" w:hAnsi="Bookman Old Style" w:cs="Times New Roman"/>
          <w:lang w:eastAsia="ru-RU"/>
        </w:rPr>
        <w:t>в течение всего учебного года педагогический коллектив стремился к тому, чтобы, благодаря содержательному общению и обучению у детей сформировался образ мира, обобщенные способы умственной работы и средства построения собственной познавательной деятельности, развивалась диалектичность мышления, способность к прогнозированию будущих изменений. Все это является одной из важнейших основ компетентности ребенка-дошкольника, его готовности к продуктивному взаимодействию с новым содержанием обучения в школе</w:t>
      </w:r>
      <w:r>
        <w:rPr>
          <w:rFonts w:ascii="Bookman Old Style" w:eastAsia="Times New Roman" w:hAnsi="Bookman Old Style" w:cs="Times New Roman"/>
          <w:lang w:eastAsia="ru-RU"/>
        </w:rPr>
        <w:t>.</w:t>
      </w:r>
    </w:p>
    <w:p w:rsidR="009B37FE" w:rsidRPr="00DA4ECB" w:rsidRDefault="009B37FE" w:rsidP="009B37FE">
      <w:pPr>
        <w:spacing w:after="0" w:line="240" w:lineRule="auto"/>
        <w:ind w:firstLine="567"/>
        <w:jc w:val="both"/>
        <w:rPr>
          <w:rFonts w:ascii="Bookman Old Style" w:eastAsiaTheme="minorEastAsia" w:hAnsi="Bookman Old Style" w:cs="Times New Roman"/>
          <w:lang w:eastAsia="ru-RU"/>
        </w:rPr>
      </w:pPr>
    </w:p>
    <w:p w:rsidR="009B37FE" w:rsidRPr="00DA4ECB" w:rsidRDefault="009B37FE" w:rsidP="009B37FE">
      <w:pPr>
        <w:spacing w:after="0" w:line="240" w:lineRule="auto"/>
        <w:ind w:firstLine="567"/>
        <w:jc w:val="center"/>
        <w:rPr>
          <w:rFonts w:ascii="Bookman Old Style" w:eastAsia="SimHei" w:hAnsi="Bookman Old Style" w:cs="Times New Roman"/>
          <w:b/>
          <w:lang w:eastAsia="ru-RU"/>
        </w:rPr>
      </w:pPr>
      <w:r w:rsidRPr="00DA4ECB">
        <w:rPr>
          <w:rFonts w:ascii="Bookman Old Style" w:eastAsia="SimHei" w:hAnsi="Bookman Old Style" w:cs="Times New Roman"/>
          <w:b/>
          <w:lang w:eastAsia="ru-RU"/>
        </w:rPr>
        <w:t>Анализ</w:t>
      </w:r>
      <w:r w:rsidRPr="00DA4ECB">
        <w:rPr>
          <w:rFonts w:ascii="Bookman Old Style" w:eastAsia="SimHei" w:hAnsi="Bookman Old Style" w:cs="Times New Roman"/>
          <w:lang w:eastAsia="ru-RU"/>
        </w:rPr>
        <w:t xml:space="preserve"> </w:t>
      </w:r>
      <w:r w:rsidRPr="00DA4ECB">
        <w:rPr>
          <w:rFonts w:ascii="Bookman Old Style" w:eastAsia="SimHei" w:hAnsi="Bookman Old Style" w:cs="Times New Roman"/>
          <w:b/>
          <w:lang w:eastAsia="ru-RU"/>
        </w:rPr>
        <w:t>проверок.</w:t>
      </w:r>
    </w:p>
    <w:p w:rsidR="009B37FE" w:rsidRPr="00DA4ECB" w:rsidRDefault="009B37FE" w:rsidP="009B37FE">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Тематика контролей тесно связана с реализацией годовых задач ДОУ. Результаты проверок выявили положительные моменты в работе коллектива ДОУ по созданию необходимых условий для реализации поставленных задач и организации </w:t>
      </w:r>
      <w:proofErr w:type="spellStart"/>
      <w:r w:rsidRPr="00DA4ECB">
        <w:rPr>
          <w:rFonts w:ascii="Bookman Old Style" w:eastAsiaTheme="minorEastAsia" w:hAnsi="Bookman Old Style" w:cs="Times New Roman"/>
          <w:lang w:eastAsia="ru-RU"/>
        </w:rPr>
        <w:t>воспитательно</w:t>
      </w:r>
      <w:proofErr w:type="spellEnd"/>
      <w:r w:rsidRPr="00DA4ECB">
        <w:rPr>
          <w:rFonts w:ascii="Bookman Old Style" w:eastAsiaTheme="minorEastAsia" w:hAnsi="Bookman Old Style" w:cs="Times New Roman"/>
          <w:lang w:eastAsia="ru-RU"/>
        </w:rPr>
        <w:t xml:space="preserve"> – </w:t>
      </w:r>
      <w:r w:rsidRPr="00DA4ECB">
        <w:rPr>
          <w:rFonts w:ascii="Bookman Old Style" w:eastAsiaTheme="minorEastAsia" w:hAnsi="Bookman Old Style" w:cs="Times New Roman"/>
          <w:lang w:eastAsia="ru-RU"/>
        </w:rPr>
        <w:lastRenderedPageBreak/>
        <w:t>образовательного процесса с детьми. Уголки по речевому развитию в группах эстетически оформлены, пополнилась новыми интересными картотеками дидактических речевых игр, приобретенными и изготовленными руками педагогов, разнообразными формами работы с родителями.</w:t>
      </w:r>
    </w:p>
    <w:p w:rsidR="009B37FE" w:rsidRPr="00DA4ECB" w:rsidRDefault="009B37FE" w:rsidP="009B37FE">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Педагоги систематизировали свои знания путем изучения материалов по данным направлениям, выполнения заданий к семинарам, консультациям.</w:t>
      </w:r>
    </w:p>
    <w:p w:rsidR="009B37FE" w:rsidRPr="00DA4ECB" w:rsidRDefault="009B37FE" w:rsidP="009B37FE">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Но вместе с тем, остались еще пр</w:t>
      </w:r>
      <w:r>
        <w:rPr>
          <w:rFonts w:ascii="Bookman Old Style" w:eastAsiaTheme="minorEastAsia" w:hAnsi="Bookman Old Style" w:cs="Times New Roman"/>
          <w:lang w:eastAsia="ru-RU"/>
        </w:rPr>
        <w:t>облемы, нуждающиеся в решении.</w:t>
      </w:r>
    </w:p>
    <w:p w:rsidR="009B37FE" w:rsidRPr="00491936" w:rsidRDefault="009B37FE" w:rsidP="009B37FE">
      <w:pPr>
        <w:pStyle w:val="a6"/>
        <w:shd w:val="clear" w:color="auto" w:fill="FFFFFF"/>
        <w:spacing w:before="0" w:beforeAutospacing="0" w:after="0" w:afterAutospacing="0"/>
        <w:rPr>
          <w:rFonts w:ascii="Bookman Old Style" w:hAnsi="Bookman Old Style"/>
          <w:color w:val="000000"/>
          <w:sz w:val="22"/>
          <w:szCs w:val="22"/>
        </w:rPr>
      </w:pPr>
      <w:proofErr w:type="gramStart"/>
      <w:r w:rsidRPr="00491936">
        <w:rPr>
          <w:rFonts w:ascii="Bookman Old Style" w:hAnsi="Bookman Old Style"/>
          <w:color w:val="000000"/>
          <w:sz w:val="22"/>
          <w:szCs w:val="22"/>
        </w:rPr>
        <w:t>Тематический контроль «Использование игровых технологий в речевом развитии дошкольников» осуществлялся во всех возрастных группах детского сада по утвержденному плану, согласно которому было изучено: наличие дидактических игр в группе соответствующих возрасту детей; картотека артикуляционных и пальчиковых упражнений; уголок художественной литературы с подбором книг по возрасту; игровые модули для сюжетно-ролевых игр; наборы для театрализованной деятельности;</w:t>
      </w:r>
      <w:proofErr w:type="gramEnd"/>
      <w:r w:rsidRPr="00491936">
        <w:rPr>
          <w:rFonts w:ascii="Bookman Old Style" w:hAnsi="Bookman Old Style"/>
          <w:color w:val="000000"/>
          <w:sz w:val="22"/>
          <w:szCs w:val="22"/>
        </w:rPr>
        <w:t xml:space="preserve"> взаимодействие с родителями.</w:t>
      </w:r>
    </w:p>
    <w:p w:rsidR="009B37FE" w:rsidRPr="00491936" w:rsidRDefault="009B37FE" w:rsidP="009B37FE">
      <w:pPr>
        <w:pStyle w:val="a6"/>
        <w:shd w:val="clear" w:color="auto" w:fill="FFFFFF"/>
        <w:spacing w:before="0" w:beforeAutospacing="0" w:after="0" w:afterAutospacing="0"/>
        <w:rPr>
          <w:rFonts w:ascii="Bookman Old Style" w:hAnsi="Bookman Old Style"/>
          <w:color w:val="000000"/>
          <w:sz w:val="22"/>
          <w:szCs w:val="22"/>
        </w:rPr>
      </w:pPr>
      <w:r w:rsidRPr="00491936">
        <w:rPr>
          <w:rFonts w:ascii="Bookman Old Style" w:hAnsi="Bookman Old Style"/>
          <w:color w:val="000000"/>
          <w:sz w:val="22"/>
          <w:szCs w:val="22"/>
        </w:rPr>
        <w:t>Использовались следующие формы и методы контроля: обзорное изучение и оценка речевой среды в группах.</w:t>
      </w:r>
    </w:p>
    <w:p w:rsidR="009B37FE" w:rsidRPr="00491936" w:rsidRDefault="009B37FE" w:rsidP="009B37FE">
      <w:pPr>
        <w:pStyle w:val="a6"/>
        <w:shd w:val="clear" w:color="auto" w:fill="FFFFFF"/>
        <w:spacing w:before="0" w:beforeAutospacing="0" w:after="0" w:afterAutospacing="0"/>
        <w:rPr>
          <w:rFonts w:ascii="Bookman Old Style" w:hAnsi="Bookman Old Style"/>
          <w:color w:val="000000"/>
          <w:sz w:val="22"/>
          <w:szCs w:val="22"/>
        </w:rPr>
      </w:pPr>
      <w:r w:rsidRPr="00491936">
        <w:rPr>
          <w:rFonts w:ascii="Bookman Old Style" w:hAnsi="Bookman Old Style"/>
          <w:color w:val="000000"/>
          <w:sz w:val="22"/>
          <w:szCs w:val="22"/>
        </w:rPr>
        <w:t>При создании предметно – развивающей среды воспитатели учитывают возрастные особенности и потребности детей, придерживаются требований и принципов оформления. В каждой группе оформлены обучающие и игровые центры.</w:t>
      </w:r>
    </w:p>
    <w:p w:rsidR="009B37FE" w:rsidRPr="00491936" w:rsidRDefault="009B37FE" w:rsidP="009B37FE">
      <w:pPr>
        <w:pStyle w:val="a6"/>
        <w:shd w:val="clear" w:color="auto" w:fill="FFFFFF"/>
        <w:spacing w:before="0" w:beforeAutospacing="0" w:after="0" w:afterAutospacing="0"/>
        <w:rPr>
          <w:rFonts w:ascii="Bookman Old Style" w:hAnsi="Bookman Old Style"/>
          <w:color w:val="000000"/>
          <w:sz w:val="22"/>
          <w:szCs w:val="22"/>
        </w:rPr>
      </w:pPr>
      <w:r w:rsidRPr="00491936">
        <w:rPr>
          <w:rFonts w:ascii="Bookman Old Style" w:hAnsi="Bookman Old Style"/>
          <w:color w:val="000000"/>
          <w:sz w:val="22"/>
          <w:szCs w:val="22"/>
        </w:rPr>
        <w:t>Во I</w:t>
      </w:r>
      <w:r w:rsidRPr="00491936">
        <w:rPr>
          <w:rFonts w:ascii="Bookman Old Style" w:hAnsi="Bookman Old Style"/>
          <w:color w:val="000000"/>
          <w:sz w:val="22"/>
          <w:szCs w:val="22"/>
          <w:lang w:val="en-US"/>
        </w:rPr>
        <w:t>I</w:t>
      </w:r>
      <w:r w:rsidRPr="00491936">
        <w:rPr>
          <w:rFonts w:ascii="Bookman Old Style" w:hAnsi="Bookman Old Style"/>
          <w:color w:val="000000"/>
          <w:sz w:val="22"/>
          <w:szCs w:val="22"/>
        </w:rPr>
        <w:t xml:space="preserve"> младшей группе </w:t>
      </w:r>
      <w:proofErr w:type="gramStart"/>
      <w:r w:rsidRPr="00491936">
        <w:rPr>
          <w:rFonts w:ascii="Bookman Old Style" w:hAnsi="Bookman Old Style"/>
          <w:color w:val="000000"/>
          <w:sz w:val="22"/>
          <w:szCs w:val="22"/>
        </w:rPr>
        <w:t>достаточно дидактических</w:t>
      </w:r>
      <w:proofErr w:type="gramEnd"/>
      <w:r w:rsidRPr="00491936">
        <w:rPr>
          <w:rFonts w:ascii="Bookman Old Style" w:hAnsi="Bookman Old Style"/>
          <w:color w:val="000000"/>
          <w:sz w:val="22"/>
          <w:szCs w:val="22"/>
        </w:rPr>
        <w:t xml:space="preserve"> игр, но находятся они высоко, не доступны для детей, так как размер группового помещения не позволяет размещение материала в соответствии с требованиями. На момент посещения группы имелись различные виды картотек. В книжном уголке имеются книги по возрасту детей, но книг мало, необходимо дополнить. Недостаточно материала для сюжетно-ролевых игр. Имеется полумаски для подвижных игр, кукольный и настольный театры, которые следует разнообразить. Отражена работа с родителями в календарных планах по данному направлению.</w:t>
      </w:r>
    </w:p>
    <w:p w:rsidR="009B37FE" w:rsidRPr="00491936" w:rsidRDefault="009B37FE" w:rsidP="009B37FE">
      <w:pPr>
        <w:pStyle w:val="a6"/>
        <w:shd w:val="clear" w:color="auto" w:fill="FFFFFF"/>
        <w:spacing w:before="0" w:beforeAutospacing="0" w:after="0" w:afterAutospacing="0"/>
        <w:rPr>
          <w:rFonts w:ascii="Bookman Old Style" w:hAnsi="Bookman Old Style"/>
          <w:sz w:val="22"/>
          <w:szCs w:val="22"/>
        </w:rPr>
      </w:pPr>
      <w:r w:rsidRPr="00491936">
        <w:rPr>
          <w:rFonts w:ascii="Bookman Old Style" w:hAnsi="Bookman Old Style"/>
          <w:sz w:val="22"/>
          <w:szCs w:val="22"/>
        </w:rPr>
        <w:t>Рекомендации:</w:t>
      </w:r>
    </w:p>
    <w:p w:rsidR="009B37FE" w:rsidRPr="00491936" w:rsidRDefault="009B37FE" w:rsidP="009B37FE">
      <w:pPr>
        <w:pStyle w:val="a6"/>
        <w:shd w:val="clear" w:color="auto" w:fill="FFFFFF"/>
        <w:spacing w:before="0" w:beforeAutospacing="0" w:after="0" w:afterAutospacing="0"/>
        <w:ind w:left="360"/>
        <w:rPr>
          <w:rFonts w:ascii="Bookman Old Style" w:hAnsi="Bookman Old Style"/>
          <w:sz w:val="22"/>
          <w:szCs w:val="22"/>
        </w:rPr>
      </w:pPr>
      <w:r w:rsidRPr="00491936">
        <w:rPr>
          <w:rFonts w:ascii="Bookman Old Style" w:hAnsi="Bookman Old Style"/>
          <w:sz w:val="22"/>
          <w:szCs w:val="22"/>
        </w:rPr>
        <w:t>1.Книжный уголок привести в надлежащий вид.</w:t>
      </w:r>
    </w:p>
    <w:p w:rsidR="009B37FE" w:rsidRPr="00491936" w:rsidRDefault="009B37FE" w:rsidP="009B37FE">
      <w:pPr>
        <w:pStyle w:val="a6"/>
        <w:shd w:val="clear" w:color="auto" w:fill="FFFFFF"/>
        <w:spacing w:before="0" w:beforeAutospacing="0" w:after="0" w:afterAutospacing="0"/>
        <w:ind w:left="360"/>
        <w:rPr>
          <w:rFonts w:ascii="Bookman Old Style" w:hAnsi="Bookman Old Style"/>
          <w:sz w:val="22"/>
          <w:szCs w:val="22"/>
        </w:rPr>
      </w:pPr>
      <w:r w:rsidRPr="00491936">
        <w:rPr>
          <w:rFonts w:ascii="Bookman Old Style" w:hAnsi="Bookman Old Style"/>
          <w:sz w:val="22"/>
          <w:szCs w:val="22"/>
        </w:rPr>
        <w:t>2.Подготовить для родителей материал отражающий вопросы развития речи детей 3-4 лет.</w:t>
      </w:r>
    </w:p>
    <w:p w:rsidR="009B37FE" w:rsidRPr="00491936" w:rsidRDefault="009B37FE" w:rsidP="009B37FE">
      <w:pPr>
        <w:pStyle w:val="a6"/>
        <w:shd w:val="clear" w:color="auto" w:fill="FFFFFF"/>
        <w:spacing w:before="0" w:beforeAutospacing="0" w:after="0" w:afterAutospacing="0"/>
        <w:rPr>
          <w:rFonts w:ascii="Bookman Old Style" w:hAnsi="Bookman Old Style"/>
          <w:color w:val="FF0000"/>
          <w:sz w:val="22"/>
          <w:szCs w:val="22"/>
        </w:rPr>
      </w:pPr>
      <w:r w:rsidRPr="00491936">
        <w:rPr>
          <w:rFonts w:ascii="Bookman Old Style" w:hAnsi="Bookman Old Style"/>
          <w:color w:val="FF0000"/>
          <w:sz w:val="22"/>
          <w:szCs w:val="22"/>
        </w:rPr>
        <w:t xml:space="preserve"> </w:t>
      </w:r>
    </w:p>
    <w:p w:rsidR="009B37FE" w:rsidRPr="00491936" w:rsidRDefault="009B37FE" w:rsidP="009B37FE">
      <w:pPr>
        <w:pStyle w:val="a6"/>
        <w:shd w:val="clear" w:color="auto" w:fill="FFFFFF"/>
        <w:spacing w:before="0" w:beforeAutospacing="0" w:after="0" w:afterAutospacing="0"/>
        <w:rPr>
          <w:rFonts w:ascii="Bookman Old Style" w:hAnsi="Bookman Old Style"/>
          <w:color w:val="000000"/>
          <w:sz w:val="22"/>
          <w:szCs w:val="22"/>
        </w:rPr>
      </w:pPr>
      <w:r w:rsidRPr="00491936">
        <w:rPr>
          <w:rFonts w:ascii="Bookman Old Style" w:hAnsi="Bookman Old Style"/>
          <w:color w:val="000000"/>
          <w:sz w:val="22"/>
          <w:szCs w:val="22"/>
        </w:rPr>
        <w:t xml:space="preserve">В  средней группе речевая среда соответствует возрастным особенностям детей. Обстановка комфортная и безопасная. Имеются красочные книги, конструктивные наборы, уголки ряженья. Дидактических игр много, все имеют эстетический вид. В группах имеется картотека пальчиковой и артикуляционной гимнастики, картотека дыхательной гимнастики, картотека речевых игр. Оформлены центры сюжетно – ролевых игр «Семья», «Салон красоты», «Магазин». В группе расположен пальчиковый театр, </w:t>
      </w:r>
      <w:proofErr w:type="spellStart"/>
      <w:r w:rsidRPr="00491936">
        <w:rPr>
          <w:rFonts w:ascii="Bookman Old Style" w:hAnsi="Bookman Old Style"/>
          <w:color w:val="000000"/>
          <w:sz w:val="22"/>
          <w:szCs w:val="22"/>
        </w:rPr>
        <w:t>би-ба-бо</w:t>
      </w:r>
      <w:proofErr w:type="spellEnd"/>
      <w:r w:rsidRPr="00491936">
        <w:rPr>
          <w:rFonts w:ascii="Bookman Old Style" w:hAnsi="Bookman Old Style"/>
          <w:color w:val="000000"/>
          <w:sz w:val="22"/>
          <w:szCs w:val="22"/>
        </w:rPr>
        <w:t xml:space="preserve">, полумаски на ленточке, есть ширма, театр на стаканчиках, </w:t>
      </w:r>
      <w:proofErr w:type="spellStart"/>
      <w:r w:rsidRPr="00491936">
        <w:rPr>
          <w:rFonts w:ascii="Bookman Old Style" w:hAnsi="Bookman Old Style"/>
          <w:color w:val="000000"/>
          <w:sz w:val="22"/>
          <w:szCs w:val="22"/>
        </w:rPr>
        <w:t>би-ба-бо</w:t>
      </w:r>
      <w:proofErr w:type="spellEnd"/>
      <w:r w:rsidRPr="00491936">
        <w:rPr>
          <w:rFonts w:ascii="Bookman Old Style" w:hAnsi="Bookman Old Style"/>
          <w:color w:val="000000"/>
          <w:sz w:val="22"/>
          <w:szCs w:val="22"/>
        </w:rPr>
        <w:t>, есть полумаски. В приемной комнате размещена информация для родителей: «Что читать детям 3-4 лет», «Расскажите детям сказки».</w:t>
      </w:r>
    </w:p>
    <w:p w:rsidR="009B37FE" w:rsidRPr="00491936" w:rsidRDefault="009B37FE" w:rsidP="009B37FE">
      <w:pPr>
        <w:pStyle w:val="a6"/>
        <w:shd w:val="clear" w:color="auto" w:fill="FFFFFF"/>
        <w:spacing w:before="0" w:beforeAutospacing="0" w:after="0" w:afterAutospacing="0"/>
        <w:rPr>
          <w:rFonts w:ascii="Bookman Old Style" w:hAnsi="Bookman Old Style"/>
          <w:sz w:val="22"/>
          <w:szCs w:val="22"/>
        </w:rPr>
      </w:pPr>
      <w:r w:rsidRPr="00491936">
        <w:rPr>
          <w:rFonts w:ascii="Bookman Old Style" w:hAnsi="Bookman Old Style"/>
          <w:sz w:val="22"/>
          <w:szCs w:val="22"/>
        </w:rPr>
        <w:t>Рекомендации:</w:t>
      </w:r>
    </w:p>
    <w:p w:rsidR="009B37FE" w:rsidRPr="00491936" w:rsidRDefault="009B37FE" w:rsidP="009B37FE">
      <w:pPr>
        <w:pStyle w:val="a6"/>
        <w:shd w:val="clear" w:color="auto" w:fill="FFFFFF"/>
        <w:spacing w:before="0" w:beforeAutospacing="0" w:after="0" w:afterAutospacing="0"/>
        <w:rPr>
          <w:rFonts w:ascii="Bookman Old Style" w:hAnsi="Bookman Old Style"/>
          <w:sz w:val="22"/>
          <w:szCs w:val="22"/>
        </w:rPr>
      </w:pPr>
      <w:r w:rsidRPr="00491936">
        <w:rPr>
          <w:rFonts w:ascii="Bookman Old Style" w:hAnsi="Bookman Old Style"/>
          <w:sz w:val="22"/>
          <w:szCs w:val="22"/>
        </w:rPr>
        <w:t>1.Систематически обновлять материал для родителей по речевому развитию детей.</w:t>
      </w:r>
    </w:p>
    <w:p w:rsidR="009B37FE" w:rsidRPr="00491936" w:rsidRDefault="009B37FE" w:rsidP="009B37FE">
      <w:pPr>
        <w:pStyle w:val="a6"/>
        <w:shd w:val="clear" w:color="auto" w:fill="FFFFFF"/>
        <w:spacing w:before="0" w:beforeAutospacing="0" w:after="0" w:afterAutospacing="0"/>
        <w:rPr>
          <w:rFonts w:ascii="Bookman Old Style" w:hAnsi="Bookman Old Style"/>
          <w:sz w:val="22"/>
          <w:szCs w:val="22"/>
        </w:rPr>
      </w:pPr>
    </w:p>
    <w:p w:rsidR="009B37FE" w:rsidRPr="00491936" w:rsidRDefault="009B37FE" w:rsidP="009B37FE">
      <w:pPr>
        <w:pStyle w:val="a6"/>
        <w:shd w:val="clear" w:color="auto" w:fill="FFFFFF"/>
        <w:spacing w:before="0" w:beforeAutospacing="0" w:after="0" w:afterAutospacing="0"/>
        <w:rPr>
          <w:rFonts w:ascii="Bookman Old Style" w:hAnsi="Bookman Old Style"/>
          <w:color w:val="000000"/>
          <w:sz w:val="22"/>
          <w:szCs w:val="22"/>
        </w:rPr>
      </w:pPr>
      <w:r w:rsidRPr="00491936">
        <w:rPr>
          <w:rFonts w:ascii="Bookman Old Style" w:hAnsi="Bookman Old Style"/>
          <w:color w:val="000000"/>
          <w:sz w:val="22"/>
          <w:szCs w:val="22"/>
        </w:rPr>
        <w:t>В старшей группе «А» речевая среда соответствует возрастным особенностям детей. Обстановка комфортная и безопасная. Большое разнообразие дидактических игр соответствующих возрасту детей, оформлены эстетично, однако не все расположены в доступном для детей месте, так как групповое помещение не позволяет размещение игр в соответствии с требованиями. Комиссии предоставлена картотека артикуляционных и пальчиковых упражнений. В уголке художественной литературы подобраны книги по возрасту, в хорошем состоянии, доступны детям. В центрах сюжетно-ролевых игр «Магазин», «Парикмахерская», «Больница», «Семья» недостаточно атрибутов для полноценного развертывания сюжета игры, и не все они выглядят красиво, эстетично. В приемной комнате мало информация для родителей по данному направлению.</w:t>
      </w:r>
    </w:p>
    <w:p w:rsidR="009B37FE" w:rsidRPr="00491936" w:rsidRDefault="009B37FE" w:rsidP="009B37FE">
      <w:pPr>
        <w:pStyle w:val="a6"/>
        <w:shd w:val="clear" w:color="auto" w:fill="FFFFFF"/>
        <w:spacing w:before="0" w:beforeAutospacing="0" w:after="0" w:afterAutospacing="0"/>
        <w:rPr>
          <w:rFonts w:ascii="Bookman Old Style" w:hAnsi="Bookman Old Style"/>
          <w:sz w:val="22"/>
          <w:szCs w:val="22"/>
        </w:rPr>
      </w:pPr>
      <w:r w:rsidRPr="00491936">
        <w:rPr>
          <w:rFonts w:ascii="Bookman Old Style" w:hAnsi="Bookman Old Style"/>
          <w:sz w:val="22"/>
          <w:szCs w:val="22"/>
        </w:rPr>
        <w:t>Рекомендации:</w:t>
      </w:r>
    </w:p>
    <w:p w:rsidR="009B37FE" w:rsidRPr="00491936" w:rsidRDefault="009B37FE" w:rsidP="009B37FE">
      <w:pPr>
        <w:pStyle w:val="a6"/>
        <w:shd w:val="clear" w:color="auto" w:fill="FFFFFF"/>
        <w:spacing w:before="0" w:beforeAutospacing="0" w:after="0" w:afterAutospacing="0"/>
        <w:rPr>
          <w:rFonts w:ascii="Bookman Old Style" w:hAnsi="Bookman Old Style"/>
          <w:sz w:val="22"/>
          <w:szCs w:val="22"/>
        </w:rPr>
      </w:pPr>
      <w:r w:rsidRPr="00491936">
        <w:rPr>
          <w:rFonts w:ascii="Bookman Old Style" w:hAnsi="Bookman Old Style"/>
          <w:sz w:val="22"/>
          <w:szCs w:val="22"/>
        </w:rPr>
        <w:t>1.Центр сюжетно-ролевых игр привести в эстетический вид.</w:t>
      </w:r>
    </w:p>
    <w:p w:rsidR="009B37FE" w:rsidRPr="00491936" w:rsidRDefault="009B37FE" w:rsidP="009B37FE">
      <w:pPr>
        <w:pStyle w:val="a6"/>
        <w:shd w:val="clear" w:color="auto" w:fill="FFFFFF"/>
        <w:spacing w:before="0" w:beforeAutospacing="0" w:after="0" w:afterAutospacing="0"/>
        <w:rPr>
          <w:rFonts w:ascii="Bookman Old Style" w:hAnsi="Bookman Old Style"/>
          <w:sz w:val="22"/>
          <w:szCs w:val="22"/>
        </w:rPr>
      </w:pPr>
      <w:r w:rsidRPr="00491936">
        <w:rPr>
          <w:rFonts w:ascii="Bookman Old Style" w:hAnsi="Bookman Old Style"/>
          <w:sz w:val="22"/>
          <w:szCs w:val="22"/>
        </w:rPr>
        <w:t>2.Дополнить приемную информацией для родителей.</w:t>
      </w:r>
    </w:p>
    <w:p w:rsidR="009B37FE" w:rsidRPr="00491936" w:rsidRDefault="009B37FE" w:rsidP="009B37FE">
      <w:pPr>
        <w:pStyle w:val="a6"/>
        <w:shd w:val="clear" w:color="auto" w:fill="FFFFFF"/>
        <w:spacing w:before="0" w:beforeAutospacing="0" w:after="0" w:afterAutospacing="0"/>
        <w:rPr>
          <w:rFonts w:ascii="Bookman Old Style" w:hAnsi="Bookman Old Style"/>
          <w:color w:val="FF0000"/>
          <w:sz w:val="22"/>
          <w:szCs w:val="22"/>
        </w:rPr>
      </w:pPr>
    </w:p>
    <w:p w:rsidR="009B37FE" w:rsidRPr="00491936" w:rsidRDefault="009B37FE" w:rsidP="009B37FE">
      <w:pPr>
        <w:pStyle w:val="a6"/>
        <w:shd w:val="clear" w:color="auto" w:fill="FFFFFF"/>
        <w:spacing w:before="0" w:beforeAutospacing="0" w:after="0" w:afterAutospacing="0"/>
        <w:rPr>
          <w:rFonts w:ascii="Bookman Old Style" w:hAnsi="Bookman Old Style"/>
          <w:sz w:val="22"/>
          <w:szCs w:val="22"/>
        </w:rPr>
      </w:pPr>
      <w:r w:rsidRPr="00491936">
        <w:rPr>
          <w:rFonts w:ascii="Bookman Old Style" w:hAnsi="Bookman Old Style"/>
          <w:color w:val="000000"/>
          <w:sz w:val="22"/>
          <w:szCs w:val="22"/>
        </w:rPr>
        <w:lastRenderedPageBreak/>
        <w:t xml:space="preserve">В старшей группе «Б» имеются в небольшом количестве дидактические игры развивающих речь. В наличии картотека артикуляционных и пальчиковых игр. В книжном уголке не все книги соответствуют возрасту детей, необходимо обновить портреты писателей. В группах оформлены центры сюжетно-ролевых игр «Больница», «Магазин», «Парикмахерская», но многие атрибуты необходимо обновить. Для развития творческих способностей в группах имеются различные виды театра, полумаски, ширмы. Однако, в группе доступен для детей только пальчиковый театр, все остальные виды театров недоступны. Информация для родителей по данной теме не размещена в приемных комнатах. </w:t>
      </w:r>
      <w:r w:rsidRPr="00491936">
        <w:rPr>
          <w:rFonts w:ascii="Bookman Old Style" w:hAnsi="Bookman Old Style"/>
          <w:sz w:val="22"/>
          <w:szCs w:val="22"/>
        </w:rPr>
        <w:t>Рекомендации:</w:t>
      </w:r>
    </w:p>
    <w:p w:rsidR="009B37FE" w:rsidRPr="00491936" w:rsidRDefault="009B37FE" w:rsidP="003E5648">
      <w:pPr>
        <w:pStyle w:val="a6"/>
        <w:numPr>
          <w:ilvl w:val="0"/>
          <w:numId w:val="16"/>
        </w:numPr>
        <w:shd w:val="clear" w:color="auto" w:fill="FFFFFF"/>
        <w:spacing w:before="0" w:beforeAutospacing="0" w:after="0" w:afterAutospacing="0"/>
        <w:ind w:left="0"/>
        <w:rPr>
          <w:rFonts w:ascii="Bookman Old Style" w:hAnsi="Bookman Old Style"/>
          <w:sz w:val="22"/>
          <w:szCs w:val="22"/>
        </w:rPr>
      </w:pPr>
      <w:r w:rsidRPr="00491936">
        <w:rPr>
          <w:rFonts w:ascii="Bookman Old Style" w:hAnsi="Bookman Old Style"/>
          <w:sz w:val="22"/>
          <w:szCs w:val="22"/>
        </w:rPr>
        <w:t>Дополнить книжный уголок книгами разнообразной тематической направленности, обновить портреты писателей.</w:t>
      </w:r>
    </w:p>
    <w:p w:rsidR="009B37FE" w:rsidRPr="00491936" w:rsidRDefault="009B37FE" w:rsidP="003E5648">
      <w:pPr>
        <w:pStyle w:val="a6"/>
        <w:numPr>
          <w:ilvl w:val="0"/>
          <w:numId w:val="16"/>
        </w:numPr>
        <w:shd w:val="clear" w:color="auto" w:fill="FFFFFF"/>
        <w:spacing w:before="0" w:beforeAutospacing="0" w:after="0" w:afterAutospacing="0"/>
        <w:ind w:left="0"/>
        <w:rPr>
          <w:rFonts w:ascii="Bookman Old Style" w:hAnsi="Bookman Old Style"/>
          <w:sz w:val="22"/>
          <w:szCs w:val="22"/>
        </w:rPr>
      </w:pPr>
      <w:r w:rsidRPr="00491936">
        <w:rPr>
          <w:rFonts w:ascii="Bookman Old Style" w:hAnsi="Bookman Old Style"/>
          <w:sz w:val="22"/>
          <w:szCs w:val="22"/>
        </w:rPr>
        <w:t>Ввести в игровую жизнь детей современные игры такие как «Банк»</w:t>
      </w:r>
    </w:p>
    <w:p w:rsidR="009B37FE" w:rsidRPr="00491936" w:rsidRDefault="009B37FE" w:rsidP="003E5648">
      <w:pPr>
        <w:pStyle w:val="a6"/>
        <w:numPr>
          <w:ilvl w:val="0"/>
          <w:numId w:val="16"/>
        </w:numPr>
        <w:shd w:val="clear" w:color="auto" w:fill="FFFFFF"/>
        <w:spacing w:before="0" w:beforeAutospacing="0" w:after="0" w:afterAutospacing="0"/>
        <w:ind w:left="0"/>
        <w:rPr>
          <w:rFonts w:ascii="Bookman Old Style" w:hAnsi="Bookman Old Style"/>
          <w:sz w:val="22"/>
          <w:szCs w:val="22"/>
        </w:rPr>
      </w:pPr>
      <w:r w:rsidRPr="00491936">
        <w:rPr>
          <w:rFonts w:ascii="Bookman Old Style" w:hAnsi="Bookman Old Style"/>
          <w:sz w:val="22"/>
          <w:szCs w:val="22"/>
        </w:rPr>
        <w:t xml:space="preserve">В приемной </w:t>
      </w:r>
      <w:proofErr w:type="gramStart"/>
      <w:r w:rsidRPr="00491936">
        <w:rPr>
          <w:rFonts w:ascii="Bookman Old Style" w:hAnsi="Bookman Old Style"/>
          <w:sz w:val="22"/>
          <w:szCs w:val="22"/>
        </w:rPr>
        <w:t>разместить информацию</w:t>
      </w:r>
      <w:proofErr w:type="gramEnd"/>
      <w:r w:rsidRPr="00491936">
        <w:rPr>
          <w:rFonts w:ascii="Bookman Old Style" w:hAnsi="Bookman Old Style"/>
          <w:sz w:val="22"/>
          <w:szCs w:val="22"/>
        </w:rPr>
        <w:t xml:space="preserve"> для родителей по данной теме.</w:t>
      </w:r>
    </w:p>
    <w:p w:rsidR="009B37FE" w:rsidRPr="00491936" w:rsidRDefault="009B37FE" w:rsidP="003E5648">
      <w:pPr>
        <w:pStyle w:val="a6"/>
        <w:numPr>
          <w:ilvl w:val="0"/>
          <w:numId w:val="16"/>
        </w:numPr>
        <w:shd w:val="clear" w:color="auto" w:fill="FFFFFF"/>
        <w:spacing w:before="0" w:beforeAutospacing="0" w:after="0" w:afterAutospacing="0"/>
        <w:ind w:left="0"/>
        <w:rPr>
          <w:rFonts w:ascii="Bookman Old Style" w:hAnsi="Bookman Old Style"/>
          <w:sz w:val="22"/>
          <w:szCs w:val="22"/>
        </w:rPr>
      </w:pPr>
      <w:r w:rsidRPr="00491936">
        <w:rPr>
          <w:rFonts w:ascii="Bookman Old Style" w:hAnsi="Bookman Old Style"/>
          <w:sz w:val="22"/>
          <w:szCs w:val="22"/>
        </w:rPr>
        <w:t>Дополнить уголок дидактическими играми.</w:t>
      </w:r>
    </w:p>
    <w:p w:rsidR="009B37FE" w:rsidRPr="00491936" w:rsidRDefault="009B37FE" w:rsidP="009B37FE">
      <w:pPr>
        <w:pStyle w:val="a6"/>
        <w:shd w:val="clear" w:color="auto" w:fill="FFFFFF"/>
        <w:spacing w:before="0" w:beforeAutospacing="0" w:after="0" w:afterAutospacing="0"/>
        <w:rPr>
          <w:rFonts w:ascii="Bookman Old Style" w:hAnsi="Bookman Old Style"/>
          <w:color w:val="000000"/>
          <w:sz w:val="22"/>
          <w:szCs w:val="22"/>
        </w:rPr>
      </w:pPr>
      <w:r w:rsidRPr="00491936">
        <w:rPr>
          <w:rFonts w:ascii="Bookman Old Style" w:hAnsi="Bookman Old Style"/>
          <w:color w:val="000000"/>
          <w:sz w:val="22"/>
          <w:szCs w:val="22"/>
        </w:rPr>
        <w:t>В старшей группе «В» имеются дидактические игры развивающие речь. В наличии картотека артикуляционных и пальчиковых игр. В книжном уголке не все книги соответствуют возрасту детей, необходимо обновить портреты писателей. В группах оформлены центры сюжетно-ролевых игр «Больница», «Магазин», «Парикмахерская», но многие атрибуты необходимо обновить. Для развития творческих способностей в группах имеются различные виды театра, полумаски, ширмы. Информация для родителей по данной теме размещена в приемных комнатах.</w:t>
      </w:r>
    </w:p>
    <w:p w:rsidR="009B37FE" w:rsidRPr="00491936" w:rsidRDefault="009B37FE" w:rsidP="009B37FE">
      <w:pPr>
        <w:pStyle w:val="a6"/>
        <w:shd w:val="clear" w:color="auto" w:fill="FFFFFF"/>
        <w:spacing w:before="0" w:beforeAutospacing="0" w:after="0" w:afterAutospacing="0"/>
        <w:rPr>
          <w:rFonts w:ascii="Bookman Old Style" w:hAnsi="Bookman Old Style"/>
          <w:color w:val="000000"/>
          <w:sz w:val="22"/>
          <w:szCs w:val="22"/>
        </w:rPr>
      </w:pPr>
      <w:r w:rsidRPr="00491936">
        <w:rPr>
          <w:rFonts w:ascii="Bookman Old Style" w:hAnsi="Bookman Old Style"/>
          <w:color w:val="000000"/>
          <w:sz w:val="22"/>
          <w:szCs w:val="22"/>
        </w:rPr>
        <w:t>Рекомендации:</w:t>
      </w:r>
    </w:p>
    <w:p w:rsidR="009B37FE" w:rsidRPr="00491936" w:rsidRDefault="009B37FE" w:rsidP="009B37FE">
      <w:pPr>
        <w:pStyle w:val="a6"/>
        <w:shd w:val="clear" w:color="auto" w:fill="FFFFFF"/>
        <w:spacing w:before="0" w:beforeAutospacing="0" w:after="0" w:afterAutospacing="0"/>
        <w:rPr>
          <w:rFonts w:ascii="Bookman Old Style" w:hAnsi="Bookman Old Style"/>
          <w:sz w:val="22"/>
          <w:szCs w:val="22"/>
        </w:rPr>
      </w:pPr>
      <w:r w:rsidRPr="00491936">
        <w:rPr>
          <w:rFonts w:ascii="Bookman Old Style" w:hAnsi="Bookman Old Style"/>
          <w:sz w:val="22"/>
          <w:szCs w:val="22"/>
        </w:rPr>
        <w:t>1.Дополнить книжный уголок книгами разнообразной тематической направленности, обновить портреты писателей.</w:t>
      </w:r>
    </w:p>
    <w:p w:rsidR="009B37FE" w:rsidRPr="00491936" w:rsidRDefault="009B37FE" w:rsidP="009B37FE">
      <w:pPr>
        <w:pStyle w:val="a6"/>
        <w:shd w:val="clear" w:color="auto" w:fill="FFFFFF"/>
        <w:spacing w:before="0" w:beforeAutospacing="0" w:after="0" w:afterAutospacing="0"/>
        <w:rPr>
          <w:rFonts w:ascii="Bookman Old Style" w:hAnsi="Bookman Old Style"/>
          <w:sz w:val="22"/>
          <w:szCs w:val="22"/>
        </w:rPr>
      </w:pPr>
      <w:r w:rsidRPr="00491936">
        <w:rPr>
          <w:rFonts w:ascii="Bookman Old Style" w:hAnsi="Bookman Old Style"/>
          <w:sz w:val="22"/>
          <w:szCs w:val="22"/>
        </w:rPr>
        <w:t>2.Ввести в игровую жизнь детей современные игры такие как «Банк»</w:t>
      </w:r>
    </w:p>
    <w:p w:rsidR="009B37FE" w:rsidRPr="00491936" w:rsidRDefault="009B37FE" w:rsidP="009B37FE">
      <w:pPr>
        <w:pStyle w:val="a6"/>
        <w:shd w:val="clear" w:color="auto" w:fill="FFFFFF"/>
        <w:spacing w:before="0" w:beforeAutospacing="0" w:after="0" w:afterAutospacing="0"/>
        <w:rPr>
          <w:rFonts w:ascii="Bookman Old Style" w:hAnsi="Bookman Old Style"/>
          <w:color w:val="000000"/>
          <w:sz w:val="22"/>
          <w:szCs w:val="22"/>
        </w:rPr>
      </w:pPr>
    </w:p>
    <w:p w:rsidR="009B37FE" w:rsidRPr="00491936" w:rsidRDefault="009B37FE" w:rsidP="009B37FE">
      <w:pPr>
        <w:pStyle w:val="a6"/>
        <w:shd w:val="clear" w:color="auto" w:fill="FFFFFF"/>
        <w:spacing w:before="0" w:beforeAutospacing="0" w:after="0" w:afterAutospacing="0"/>
        <w:rPr>
          <w:rFonts w:ascii="Bookman Old Style" w:hAnsi="Bookman Old Style"/>
          <w:color w:val="000000"/>
          <w:sz w:val="22"/>
          <w:szCs w:val="22"/>
        </w:rPr>
      </w:pPr>
      <w:r w:rsidRPr="00491936">
        <w:rPr>
          <w:rFonts w:ascii="Bookman Old Style" w:hAnsi="Bookman Old Style"/>
          <w:color w:val="000000"/>
          <w:sz w:val="22"/>
          <w:szCs w:val="22"/>
        </w:rPr>
        <w:t>В подготовительной группе «А» предметно – речевая среда соответствует возрасту. Воспитатели уделяют большое внимание подготовки детей к школе, много дидактических игр для развития мелкой моторики, для укрепления кисти рук, пальцев, речевого развития. Все игры в хорошем состоянии, имеются аннотации, доступны для детей. В наличии большая копилка артикуляционных и пальчиковых игр. В уголке художественной литературы подобраны книги в соответствии с возрастом детей. Укомплектованы игровые модули для сюжетно-ролевых игр «Магазин», «Почта», «Семья», «Парикмахерская», «Больница». Разнообразные наборы для театрализованной деятельности: настольный театр, пальчиковый, театр на стаканчиках, и др., эстетичное оформление, доступность, где дети с удовольствием занимаются творческой деятельностью, развивают речь. Накоплен богатый теоретический и практический материал по взаимодействию с родителями. Оформлена папка «Домашняя игротека для родителей».</w:t>
      </w:r>
    </w:p>
    <w:p w:rsidR="009B37FE" w:rsidRPr="00491936" w:rsidRDefault="009B37FE" w:rsidP="009B37FE">
      <w:pPr>
        <w:pStyle w:val="a6"/>
        <w:shd w:val="clear" w:color="auto" w:fill="FFFFFF"/>
        <w:spacing w:before="0" w:beforeAutospacing="0" w:after="0" w:afterAutospacing="0"/>
        <w:rPr>
          <w:rFonts w:ascii="Bookman Old Style" w:hAnsi="Bookman Old Style"/>
          <w:sz w:val="22"/>
          <w:szCs w:val="22"/>
        </w:rPr>
      </w:pPr>
      <w:r w:rsidRPr="00491936">
        <w:rPr>
          <w:rFonts w:ascii="Bookman Old Style" w:hAnsi="Bookman Old Style"/>
          <w:sz w:val="22"/>
          <w:szCs w:val="22"/>
        </w:rPr>
        <w:t>Рекомендации:</w:t>
      </w:r>
    </w:p>
    <w:p w:rsidR="009B37FE" w:rsidRPr="00491936" w:rsidRDefault="009B37FE" w:rsidP="009B37FE">
      <w:pPr>
        <w:pStyle w:val="a6"/>
        <w:shd w:val="clear" w:color="auto" w:fill="FFFFFF"/>
        <w:spacing w:before="0" w:beforeAutospacing="0" w:after="0" w:afterAutospacing="0"/>
        <w:rPr>
          <w:rFonts w:ascii="Bookman Old Style" w:hAnsi="Bookman Old Style"/>
          <w:sz w:val="22"/>
          <w:szCs w:val="22"/>
        </w:rPr>
      </w:pPr>
      <w:r w:rsidRPr="00491936">
        <w:rPr>
          <w:rFonts w:ascii="Bookman Old Style" w:hAnsi="Bookman Old Style"/>
          <w:sz w:val="22"/>
          <w:szCs w:val="22"/>
        </w:rPr>
        <w:t>1.Ввести в игровую жизнь детей современные игры такие как «Банк»</w:t>
      </w:r>
    </w:p>
    <w:p w:rsidR="009B37FE" w:rsidRPr="00491936" w:rsidRDefault="009B37FE" w:rsidP="009B37FE">
      <w:pPr>
        <w:pStyle w:val="a6"/>
        <w:shd w:val="clear" w:color="auto" w:fill="FFFFFF"/>
        <w:spacing w:before="0" w:beforeAutospacing="0" w:after="0" w:afterAutospacing="0"/>
        <w:rPr>
          <w:rFonts w:ascii="Bookman Old Style" w:hAnsi="Bookman Old Style"/>
          <w:sz w:val="22"/>
          <w:szCs w:val="22"/>
        </w:rPr>
      </w:pPr>
    </w:p>
    <w:p w:rsidR="009B37FE" w:rsidRPr="00491936" w:rsidRDefault="009B37FE" w:rsidP="009B37FE">
      <w:pPr>
        <w:pStyle w:val="a6"/>
        <w:shd w:val="clear" w:color="auto" w:fill="FFFFFF"/>
        <w:spacing w:before="0" w:beforeAutospacing="0" w:after="0" w:afterAutospacing="0"/>
        <w:rPr>
          <w:rFonts w:ascii="Bookman Old Style" w:hAnsi="Bookman Old Style"/>
          <w:color w:val="000000"/>
          <w:sz w:val="22"/>
          <w:szCs w:val="22"/>
        </w:rPr>
      </w:pPr>
      <w:r w:rsidRPr="00491936">
        <w:rPr>
          <w:rFonts w:ascii="Bookman Old Style" w:hAnsi="Bookman Old Style"/>
          <w:sz w:val="22"/>
          <w:szCs w:val="22"/>
        </w:rPr>
        <w:t xml:space="preserve">В подготовительной группе «Б» </w:t>
      </w:r>
      <w:r w:rsidRPr="00491936">
        <w:rPr>
          <w:rFonts w:ascii="Bookman Old Style" w:hAnsi="Bookman Old Style"/>
          <w:color w:val="000000"/>
          <w:sz w:val="22"/>
          <w:szCs w:val="22"/>
        </w:rPr>
        <w:t>имеются дидактические игры развивающие речь. В наличии картотека артикуляционных и пальчиковых игр. В книжном уголке не все книги соответствуют возрасту детей, необходимо обновить портреты писателей. В группах оформлены центры сюжетно-ролевых игр «Больница», «Магазин», «Парикмахерская», но многие атрибуты необходимо обновить. Для развития творческих способностей в группах имеются различные виды театра, полумаски, ширмы. Информация для родителей по данной теме размещена в приемных комнатах.</w:t>
      </w:r>
    </w:p>
    <w:p w:rsidR="009B37FE" w:rsidRPr="00491936" w:rsidRDefault="009B37FE" w:rsidP="009B37FE">
      <w:pPr>
        <w:pStyle w:val="a6"/>
        <w:shd w:val="clear" w:color="auto" w:fill="FFFFFF"/>
        <w:spacing w:before="0" w:beforeAutospacing="0" w:after="0" w:afterAutospacing="0"/>
        <w:rPr>
          <w:rFonts w:ascii="Bookman Old Style" w:hAnsi="Bookman Old Style"/>
          <w:color w:val="000000"/>
          <w:sz w:val="22"/>
          <w:szCs w:val="22"/>
        </w:rPr>
      </w:pPr>
      <w:r w:rsidRPr="00491936">
        <w:rPr>
          <w:rFonts w:ascii="Bookman Old Style" w:hAnsi="Bookman Old Style"/>
          <w:color w:val="000000"/>
          <w:sz w:val="22"/>
          <w:szCs w:val="22"/>
        </w:rPr>
        <w:t>Рекомендации:</w:t>
      </w:r>
    </w:p>
    <w:p w:rsidR="009B37FE" w:rsidRPr="00491936" w:rsidRDefault="009B37FE" w:rsidP="009B37FE">
      <w:pPr>
        <w:pStyle w:val="a6"/>
        <w:shd w:val="clear" w:color="auto" w:fill="FFFFFF"/>
        <w:spacing w:before="0" w:beforeAutospacing="0" w:after="0" w:afterAutospacing="0"/>
        <w:rPr>
          <w:rFonts w:ascii="Bookman Old Style" w:hAnsi="Bookman Old Style"/>
          <w:sz w:val="22"/>
          <w:szCs w:val="22"/>
        </w:rPr>
      </w:pPr>
      <w:r w:rsidRPr="00491936">
        <w:rPr>
          <w:rFonts w:ascii="Bookman Old Style" w:hAnsi="Bookman Old Style"/>
          <w:sz w:val="22"/>
          <w:szCs w:val="22"/>
        </w:rPr>
        <w:t>1.Дополнить книжный уголок книгами разнообразной тематической направленности, обновить портреты писателей.</w:t>
      </w:r>
    </w:p>
    <w:p w:rsidR="009B37FE" w:rsidRPr="00491936" w:rsidRDefault="009B37FE" w:rsidP="009B37FE">
      <w:pPr>
        <w:pStyle w:val="a6"/>
        <w:shd w:val="clear" w:color="auto" w:fill="FFFFFF"/>
        <w:spacing w:before="0" w:beforeAutospacing="0" w:after="0" w:afterAutospacing="0"/>
        <w:rPr>
          <w:rFonts w:ascii="Bookman Old Style" w:hAnsi="Bookman Old Style"/>
          <w:sz w:val="22"/>
          <w:szCs w:val="22"/>
        </w:rPr>
      </w:pPr>
      <w:r w:rsidRPr="00491936">
        <w:rPr>
          <w:rFonts w:ascii="Bookman Old Style" w:hAnsi="Bookman Old Style"/>
          <w:sz w:val="22"/>
          <w:szCs w:val="22"/>
        </w:rPr>
        <w:t>2.Ввести в игровую жизнь детей современные игры такие как «Банк»</w:t>
      </w:r>
    </w:p>
    <w:p w:rsidR="009B37FE" w:rsidRPr="00491936" w:rsidRDefault="009B37FE" w:rsidP="009B37FE">
      <w:pPr>
        <w:pStyle w:val="a6"/>
        <w:shd w:val="clear" w:color="auto" w:fill="FFFFFF"/>
        <w:spacing w:before="0" w:beforeAutospacing="0" w:after="0" w:afterAutospacing="0"/>
        <w:rPr>
          <w:rFonts w:ascii="Bookman Old Style" w:hAnsi="Bookman Old Style"/>
          <w:color w:val="FF0000"/>
          <w:sz w:val="22"/>
          <w:szCs w:val="22"/>
        </w:rPr>
      </w:pPr>
    </w:p>
    <w:p w:rsidR="009B37FE" w:rsidRPr="00491936" w:rsidRDefault="009B37FE" w:rsidP="009B37FE">
      <w:pPr>
        <w:pStyle w:val="a6"/>
        <w:shd w:val="clear" w:color="auto" w:fill="FFFFFF"/>
        <w:spacing w:before="0" w:beforeAutospacing="0" w:after="0" w:afterAutospacing="0" w:line="307" w:lineRule="atLeast"/>
        <w:rPr>
          <w:rFonts w:ascii="Bookman Old Style" w:hAnsi="Bookman Old Style"/>
          <w:color w:val="000000"/>
          <w:sz w:val="22"/>
          <w:szCs w:val="22"/>
        </w:rPr>
      </w:pPr>
      <w:r w:rsidRPr="00491936">
        <w:rPr>
          <w:rFonts w:ascii="Bookman Old Style" w:hAnsi="Bookman Old Style"/>
          <w:color w:val="000000"/>
          <w:sz w:val="22"/>
          <w:szCs w:val="22"/>
        </w:rPr>
        <w:t>Таким образом, можно сделать вывод, что в группах создана достаточно богатая предметно - развивающая среда для речевого развития детей: в достаточном количестве дидактические, развивающие, настольно-печатные игры, фабричные и изготовленные своими руками.</w:t>
      </w:r>
    </w:p>
    <w:p w:rsidR="009B37FE" w:rsidRPr="00491936" w:rsidRDefault="009B37FE" w:rsidP="009B37FE">
      <w:pPr>
        <w:pStyle w:val="a6"/>
        <w:shd w:val="clear" w:color="auto" w:fill="FFFFFF"/>
        <w:spacing w:before="0" w:beforeAutospacing="0" w:after="0" w:afterAutospacing="0" w:line="307" w:lineRule="atLeast"/>
        <w:rPr>
          <w:rFonts w:ascii="Bookman Old Style" w:hAnsi="Bookman Old Style"/>
          <w:color w:val="000000"/>
          <w:sz w:val="22"/>
          <w:szCs w:val="22"/>
        </w:rPr>
      </w:pPr>
      <w:r w:rsidRPr="00491936">
        <w:rPr>
          <w:rFonts w:ascii="Bookman Old Style" w:hAnsi="Bookman Old Style"/>
          <w:color w:val="000000"/>
          <w:sz w:val="22"/>
          <w:szCs w:val="22"/>
        </w:rPr>
        <w:lastRenderedPageBreak/>
        <w:t>В центре сюжетно – ролевых игр созданы соответствующие условия для возникновения и развёртывания сюжета игр. Все игры педагогически целесообразны и соответствуют возрасту детей. Воспитателями проведена большая работа по созданию в группах театрализованных центров. Однако не во всех группах имеется ширма для обыгрывания и показа сказок.</w:t>
      </w:r>
    </w:p>
    <w:p w:rsidR="009B37FE" w:rsidRPr="00491936" w:rsidRDefault="009B37FE" w:rsidP="009B37FE">
      <w:pPr>
        <w:pStyle w:val="a6"/>
        <w:shd w:val="clear" w:color="auto" w:fill="FFFFFF"/>
        <w:spacing w:before="0" w:beforeAutospacing="0" w:after="0" w:afterAutospacing="0" w:line="307" w:lineRule="atLeast"/>
        <w:rPr>
          <w:rFonts w:ascii="Bookman Old Style" w:hAnsi="Bookman Old Style"/>
          <w:color w:val="000000"/>
          <w:sz w:val="22"/>
          <w:szCs w:val="22"/>
        </w:rPr>
      </w:pPr>
      <w:r w:rsidRPr="00491936">
        <w:rPr>
          <w:rFonts w:ascii="Bookman Old Style" w:hAnsi="Bookman Old Style"/>
          <w:color w:val="000000"/>
          <w:sz w:val="22"/>
          <w:szCs w:val="22"/>
        </w:rPr>
        <w:t>Атрибуты, пособия для игр изготовлены из экологически безопасных материалов. Правила техники безопасности соблюдены. Атрибуты, пособия исключают возможность детского травматизма. Стеклянные, острые, режущие и другие опасные предметы отсутствуют.</w:t>
      </w:r>
    </w:p>
    <w:p w:rsidR="009B37FE" w:rsidRPr="00491936" w:rsidRDefault="009B37FE" w:rsidP="009B37FE">
      <w:pPr>
        <w:pStyle w:val="a6"/>
        <w:shd w:val="clear" w:color="auto" w:fill="FFFFFF"/>
        <w:spacing w:before="0" w:beforeAutospacing="0" w:after="0" w:afterAutospacing="0"/>
        <w:rPr>
          <w:rFonts w:ascii="Bookman Old Style" w:hAnsi="Bookman Old Style"/>
          <w:color w:val="000000"/>
          <w:sz w:val="22"/>
          <w:szCs w:val="22"/>
        </w:rPr>
      </w:pPr>
      <w:r w:rsidRPr="00491936">
        <w:rPr>
          <w:rFonts w:ascii="Bookman Old Style" w:hAnsi="Bookman Old Style"/>
          <w:color w:val="000000"/>
          <w:sz w:val="22"/>
          <w:szCs w:val="22"/>
        </w:rPr>
        <w:t>Организована работа с родителями: консультации, беседы, родительские собрания: «Особенности общения с детьми раннего возраста», «Как отвечать на детские вопросы?», «Роль семьи в речевом развитии ребенка», «Об особенностях и проблемах речевого развития детей старшего дошкольного возраста» и др.</w:t>
      </w:r>
      <w:r w:rsidRPr="00491936">
        <w:rPr>
          <w:rFonts w:ascii="Bookman Old Style" w:hAnsi="Bookman Old Style"/>
          <w:color w:val="000000"/>
          <w:sz w:val="22"/>
          <w:szCs w:val="22"/>
        </w:rPr>
        <w:br/>
        <w:t>Невозможно сформировать личность ребёнка без овладения им хорошей, грамотной речью. Без специально организованного обучения развитие речи будет стихийным, бедным. Целенаправленное обучение предусматривает занятия, игры, индивидуальное общение. Важно помнить, что главным является слово взрослого: насколько грамотной, выразительной, богатой будет речь воспитателя, педагога, настолько ребёнок будет подражать речи взрослого.</w:t>
      </w:r>
    </w:p>
    <w:p w:rsidR="009B37FE" w:rsidRPr="00491936" w:rsidRDefault="009B37FE" w:rsidP="009B37FE">
      <w:pPr>
        <w:pStyle w:val="a6"/>
        <w:shd w:val="clear" w:color="auto" w:fill="FFFFFF"/>
        <w:spacing w:before="0" w:beforeAutospacing="0" w:after="0" w:afterAutospacing="0" w:line="307" w:lineRule="atLeast"/>
        <w:rPr>
          <w:rFonts w:ascii="Bookman Old Style" w:hAnsi="Bookman Old Style"/>
          <w:color w:val="000000"/>
          <w:sz w:val="22"/>
          <w:szCs w:val="22"/>
        </w:rPr>
      </w:pPr>
      <w:r w:rsidRPr="00491936">
        <w:rPr>
          <w:rFonts w:ascii="Bookman Old Style" w:hAnsi="Bookman Old Style"/>
          <w:color w:val="000000"/>
          <w:sz w:val="22"/>
          <w:szCs w:val="22"/>
        </w:rPr>
        <w:t>Рекомендации:</w:t>
      </w:r>
    </w:p>
    <w:p w:rsidR="009B37FE" w:rsidRPr="00491936" w:rsidRDefault="009B37FE" w:rsidP="009B37FE">
      <w:pPr>
        <w:pStyle w:val="a6"/>
        <w:shd w:val="clear" w:color="auto" w:fill="FFFFFF"/>
        <w:spacing w:before="0" w:beforeAutospacing="0" w:after="0" w:afterAutospacing="0" w:line="307" w:lineRule="atLeast"/>
        <w:rPr>
          <w:rFonts w:ascii="Bookman Old Style" w:hAnsi="Bookman Old Style"/>
          <w:color w:val="000000"/>
          <w:sz w:val="22"/>
          <w:szCs w:val="22"/>
        </w:rPr>
      </w:pPr>
      <w:r w:rsidRPr="00491936">
        <w:rPr>
          <w:rFonts w:ascii="Bookman Old Style" w:hAnsi="Bookman Old Style"/>
          <w:color w:val="000000"/>
          <w:sz w:val="22"/>
          <w:szCs w:val="22"/>
        </w:rPr>
        <w:t>1.Воспитателям средних, старших, подготовительных групп периодически организовывать выставки книг одного писателя с размещением его портрета.</w:t>
      </w:r>
    </w:p>
    <w:p w:rsidR="009B37FE" w:rsidRPr="00491936" w:rsidRDefault="009B37FE" w:rsidP="009B37FE">
      <w:pPr>
        <w:pStyle w:val="a6"/>
        <w:shd w:val="clear" w:color="auto" w:fill="FFFFFF"/>
        <w:spacing w:before="0" w:beforeAutospacing="0" w:after="0" w:afterAutospacing="0" w:line="307" w:lineRule="atLeast"/>
        <w:rPr>
          <w:rFonts w:ascii="Bookman Old Style" w:hAnsi="Bookman Old Style"/>
          <w:color w:val="000000"/>
          <w:sz w:val="22"/>
          <w:szCs w:val="22"/>
        </w:rPr>
      </w:pPr>
      <w:r w:rsidRPr="00491936">
        <w:rPr>
          <w:rFonts w:ascii="Bookman Old Style" w:hAnsi="Bookman Old Style"/>
          <w:color w:val="000000"/>
          <w:sz w:val="22"/>
          <w:szCs w:val="22"/>
        </w:rPr>
        <w:t xml:space="preserve">2.Обновить </w:t>
      </w:r>
      <w:proofErr w:type="spellStart"/>
      <w:r w:rsidRPr="00491936">
        <w:rPr>
          <w:rFonts w:ascii="Bookman Old Style" w:hAnsi="Bookman Old Style"/>
          <w:color w:val="000000"/>
          <w:sz w:val="22"/>
          <w:szCs w:val="22"/>
        </w:rPr>
        <w:t>фланелеграфы</w:t>
      </w:r>
      <w:proofErr w:type="spellEnd"/>
      <w:r w:rsidRPr="00491936">
        <w:rPr>
          <w:rFonts w:ascii="Bookman Old Style" w:hAnsi="Bookman Old Style"/>
          <w:color w:val="000000"/>
          <w:sz w:val="22"/>
          <w:szCs w:val="22"/>
        </w:rPr>
        <w:t>.</w:t>
      </w:r>
    </w:p>
    <w:p w:rsidR="009B37FE" w:rsidRPr="00491936" w:rsidRDefault="009B37FE" w:rsidP="009B37FE">
      <w:pPr>
        <w:pStyle w:val="a6"/>
        <w:shd w:val="clear" w:color="auto" w:fill="FFFFFF"/>
        <w:spacing w:before="0" w:beforeAutospacing="0" w:after="0" w:afterAutospacing="0" w:line="307" w:lineRule="atLeast"/>
        <w:rPr>
          <w:rFonts w:ascii="Bookman Old Style" w:hAnsi="Bookman Old Style"/>
          <w:color w:val="000000"/>
          <w:sz w:val="22"/>
          <w:szCs w:val="22"/>
        </w:rPr>
      </w:pPr>
      <w:r w:rsidRPr="00491936">
        <w:rPr>
          <w:rFonts w:ascii="Bookman Old Style" w:hAnsi="Bookman Old Style"/>
          <w:color w:val="000000"/>
          <w:sz w:val="22"/>
          <w:szCs w:val="22"/>
        </w:rPr>
        <w:t>3.При планировании сюжетно-ролевых игр планировать предшествующую и последующую работу (беседы, рассматривание картин и картинок и т. д.). Продумывать планирование игр нового поколения, связанных с явлениями общественной жизни и носящими элементы новизны. Активно осуществлять руководство сюжетно-ролевой игрой: обучать ролевым действиям, помогать осуществлять диалоги в процессе развития игр и т. д.</w:t>
      </w:r>
    </w:p>
    <w:p w:rsidR="009B37FE" w:rsidRPr="00491936" w:rsidRDefault="009B37FE" w:rsidP="009B37FE">
      <w:pPr>
        <w:pStyle w:val="a6"/>
        <w:shd w:val="clear" w:color="auto" w:fill="FFFFFF"/>
        <w:spacing w:before="0" w:beforeAutospacing="0" w:after="0" w:afterAutospacing="0" w:line="307" w:lineRule="atLeast"/>
        <w:rPr>
          <w:rFonts w:ascii="Bookman Old Style" w:hAnsi="Bookman Old Style"/>
          <w:color w:val="000000"/>
          <w:sz w:val="22"/>
          <w:szCs w:val="22"/>
        </w:rPr>
      </w:pPr>
      <w:r w:rsidRPr="00491936">
        <w:rPr>
          <w:rFonts w:ascii="Bookman Old Style" w:hAnsi="Bookman Old Style"/>
          <w:color w:val="000000"/>
          <w:sz w:val="22"/>
          <w:szCs w:val="22"/>
        </w:rPr>
        <w:t>4.Необходимо беседовать с родителями, объясняя им важность речевого развития детей и находить своевременное решение по исправлению нарушений в речи. Организовывать тематические выставки для воспитанников и родителей, направленных на совершенствование речи детей. Проявлять большую творческую инициативу в работе с родителями по речевому развитию воспитанников.</w:t>
      </w:r>
    </w:p>
    <w:p w:rsidR="009B37FE" w:rsidRDefault="009B37FE" w:rsidP="009B37FE">
      <w:pPr>
        <w:spacing w:after="0" w:line="240" w:lineRule="auto"/>
        <w:ind w:firstLine="708"/>
        <w:jc w:val="both"/>
        <w:rPr>
          <w:rFonts w:ascii="Bookman Old Style" w:eastAsiaTheme="minorEastAsia" w:hAnsi="Bookman Old Style"/>
          <w:b/>
        </w:rPr>
      </w:pPr>
    </w:p>
    <w:p w:rsidR="009B37FE" w:rsidRDefault="009B37FE" w:rsidP="009B37FE">
      <w:pPr>
        <w:pStyle w:val="1"/>
        <w:numPr>
          <w:ilvl w:val="0"/>
          <w:numId w:val="0"/>
        </w:numPr>
        <w:shd w:val="clear" w:color="auto" w:fill="FFFFFF"/>
        <w:spacing w:before="0" w:after="150" w:line="240" w:lineRule="atLeast"/>
        <w:rPr>
          <w:rFonts w:ascii="Bookman Old Style" w:eastAsiaTheme="minorEastAsia" w:hAnsi="Bookman Old Style"/>
          <w:b w:val="0"/>
          <w:color w:val="auto"/>
          <w:sz w:val="22"/>
          <w:szCs w:val="22"/>
        </w:rPr>
      </w:pPr>
      <w:r w:rsidRPr="00DB6E5C">
        <w:rPr>
          <w:rFonts w:ascii="Bookman Old Style" w:eastAsiaTheme="minorEastAsia" w:hAnsi="Bookman Old Style"/>
          <w:b w:val="0"/>
          <w:color w:val="auto"/>
          <w:sz w:val="22"/>
          <w:szCs w:val="22"/>
        </w:rPr>
        <w:t>Темат</w:t>
      </w:r>
      <w:r>
        <w:rPr>
          <w:rFonts w:ascii="Bookman Old Style" w:eastAsiaTheme="minorEastAsia" w:hAnsi="Bookman Old Style"/>
          <w:b w:val="0"/>
          <w:color w:val="auto"/>
          <w:sz w:val="22"/>
          <w:szCs w:val="22"/>
        </w:rPr>
        <w:t>ический контроль «Система работы в ДОУ по сохранению и укреплению здоровья воспитанников» был проведен во всех возрастных группах.</w:t>
      </w:r>
    </w:p>
    <w:p w:rsidR="009B37FE" w:rsidRPr="00F069A1" w:rsidRDefault="009B37FE" w:rsidP="009B37FE">
      <w:pPr>
        <w:pStyle w:val="af4"/>
        <w:spacing w:line="276" w:lineRule="auto"/>
        <w:ind w:firstLine="567"/>
        <w:jc w:val="both"/>
        <w:rPr>
          <w:rFonts w:ascii="Bookman Old Style" w:hAnsi="Bookman Old Style"/>
        </w:rPr>
      </w:pPr>
      <w:r w:rsidRPr="00F069A1">
        <w:rPr>
          <w:rFonts w:ascii="Bookman Old Style" w:hAnsi="Bookman Old Style"/>
        </w:rPr>
        <w:t xml:space="preserve">В ходе тематического контроля на тему: «Система работы в ДОУ по сохранению и укреплению физического здоровья детей дошкольного возраста» проведена оценка организации утренней гимнастики, анализ физкультурного занятия, содержание прогулки, педагогический анализ проведения подвижной игры. Цель проведения анализа: получить промежуточные данные по </w:t>
      </w:r>
      <w:proofErr w:type="spellStart"/>
      <w:r w:rsidRPr="00F069A1">
        <w:rPr>
          <w:rFonts w:ascii="Bookman Old Style" w:hAnsi="Bookman Old Style"/>
        </w:rPr>
        <w:t>сформированности</w:t>
      </w:r>
      <w:proofErr w:type="spellEnd"/>
      <w:r w:rsidRPr="00F069A1">
        <w:rPr>
          <w:rFonts w:ascii="Bookman Old Style" w:hAnsi="Bookman Old Style"/>
        </w:rPr>
        <w:t xml:space="preserve"> двигательных навыков у детей в режиме детского сада; изучить способности детей. Результаты анализа помогут в планировании учебно-воспитательной работы с детьми; подбора использование современных технологий для обучения; организации индивидуальной работы с детьми.</w:t>
      </w:r>
    </w:p>
    <w:p w:rsidR="009B37FE" w:rsidRPr="003607CA" w:rsidRDefault="009B37FE" w:rsidP="009B37FE">
      <w:pPr>
        <w:pStyle w:val="af4"/>
        <w:spacing w:line="276" w:lineRule="auto"/>
        <w:ind w:firstLine="567"/>
        <w:rPr>
          <w:rFonts w:ascii="Bookman Old Style" w:hAnsi="Bookman Old Style"/>
          <w:bCs/>
        </w:rPr>
      </w:pPr>
      <w:proofErr w:type="gramStart"/>
      <w:r w:rsidRPr="003607CA">
        <w:rPr>
          <w:rFonts w:ascii="Bookman Old Style" w:hAnsi="Bookman Old Style"/>
          <w:bCs/>
          <w:lang w:val="en-US"/>
        </w:rPr>
        <w:t>I</w:t>
      </w:r>
      <w:r w:rsidRPr="003607CA">
        <w:rPr>
          <w:rFonts w:ascii="Bookman Old Style" w:hAnsi="Bookman Old Style"/>
          <w:bCs/>
        </w:rPr>
        <w:t>.Оценка профессиональных умений воспитателя, инструктора по физической культуре.</w:t>
      </w:r>
      <w:proofErr w:type="gramEnd"/>
    </w:p>
    <w:p w:rsidR="009B37FE" w:rsidRPr="00F069A1" w:rsidRDefault="009B37FE" w:rsidP="009B37FE">
      <w:pPr>
        <w:pStyle w:val="af4"/>
        <w:spacing w:line="276" w:lineRule="auto"/>
        <w:ind w:firstLine="567"/>
        <w:jc w:val="both"/>
        <w:rPr>
          <w:rFonts w:ascii="Bookman Old Style" w:hAnsi="Bookman Old Style"/>
        </w:rPr>
      </w:pPr>
      <w:r w:rsidRPr="00F069A1">
        <w:rPr>
          <w:rFonts w:ascii="Bookman Old Style" w:hAnsi="Bookman Old Style"/>
        </w:rPr>
        <w:t>Проведен контроль по планированию и организации проведения прогулки, анализ предметно-развивающей среды в группе (компетентность воспитателя при ее создании). Заполнены бланки самооценки и тестовые опросы воспитателей и инструктора по физической культуре. Проанализировав карты педагогов можно сделать выводы:</w:t>
      </w:r>
    </w:p>
    <w:p w:rsidR="009B37FE" w:rsidRPr="00F069A1" w:rsidRDefault="009B37FE" w:rsidP="009B37FE">
      <w:pPr>
        <w:pStyle w:val="af4"/>
        <w:spacing w:line="276" w:lineRule="auto"/>
        <w:ind w:firstLine="567"/>
        <w:jc w:val="both"/>
        <w:rPr>
          <w:rFonts w:ascii="Bookman Old Style" w:hAnsi="Bookman Old Style"/>
        </w:rPr>
      </w:pPr>
      <w:r w:rsidRPr="00F069A1">
        <w:rPr>
          <w:rFonts w:ascii="Bookman Old Style" w:hAnsi="Bookman Old Style"/>
        </w:rPr>
        <w:t>- педагоги владеют знаниями организации и проведении прогулки в каждой возрастной группе,</w:t>
      </w:r>
    </w:p>
    <w:p w:rsidR="009B37FE" w:rsidRPr="00F069A1" w:rsidRDefault="009B37FE" w:rsidP="009B37FE">
      <w:pPr>
        <w:pStyle w:val="af4"/>
        <w:spacing w:line="276" w:lineRule="auto"/>
        <w:ind w:firstLine="567"/>
        <w:rPr>
          <w:rFonts w:ascii="Bookman Old Style" w:hAnsi="Bookman Old Style"/>
        </w:rPr>
      </w:pPr>
      <w:r w:rsidRPr="00F069A1">
        <w:rPr>
          <w:rFonts w:ascii="Bookman Old Style" w:hAnsi="Bookman Old Style"/>
        </w:rPr>
        <w:lastRenderedPageBreak/>
        <w:t>- используют все методы и приемы организации двигательного режима в ДОУ в течение дня,</w:t>
      </w:r>
    </w:p>
    <w:p w:rsidR="009B37FE" w:rsidRPr="00F069A1" w:rsidRDefault="009B37FE" w:rsidP="009B37FE">
      <w:pPr>
        <w:pStyle w:val="af4"/>
        <w:spacing w:line="276" w:lineRule="auto"/>
        <w:ind w:firstLine="567"/>
        <w:rPr>
          <w:rFonts w:ascii="Bookman Old Style" w:hAnsi="Bookman Old Style"/>
        </w:rPr>
      </w:pPr>
      <w:r w:rsidRPr="00F069A1">
        <w:rPr>
          <w:rFonts w:ascii="Bookman Old Style" w:hAnsi="Bookman Old Style"/>
        </w:rPr>
        <w:t>- умеют объективно анализировать знания, умения и навыки.</w:t>
      </w:r>
    </w:p>
    <w:p w:rsidR="009B37FE" w:rsidRPr="00F069A1" w:rsidRDefault="009B37FE" w:rsidP="009B37FE">
      <w:pPr>
        <w:pStyle w:val="af4"/>
        <w:spacing w:line="276" w:lineRule="auto"/>
        <w:ind w:firstLine="567"/>
        <w:rPr>
          <w:rFonts w:ascii="Bookman Old Style" w:hAnsi="Bookman Old Style"/>
        </w:rPr>
      </w:pPr>
      <w:r w:rsidRPr="00F069A1">
        <w:rPr>
          <w:rFonts w:ascii="Bookman Old Style" w:hAnsi="Bookman Old Style"/>
        </w:rPr>
        <w:t>- умеют сочетать упражнения разного уровня интенсивности.</w:t>
      </w:r>
    </w:p>
    <w:p w:rsidR="009B37FE" w:rsidRPr="00F069A1" w:rsidRDefault="009B37FE" w:rsidP="009B37FE">
      <w:pPr>
        <w:pStyle w:val="af4"/>
        <w:spacing w:line="276" w:lineRule="auto"/>
        <w:ind w:firstLine="567"/>
        <w:rPr>
          <w:rFonts w:ascii="Bookman Old Style" w:hAnsi="Bookman Old Style"/>
        </w:rPr>
      </w:pPr>
      <w:r w:rsidRPr="00F069A1">
        <w:rPr>
          <w:rFonts w:ascii="Bookman Old Style" w:hAnsi="Bookman Old Style"/>
        </w:rPr>
        <w:t>Даны следующие рекомендации:</w:t>
      </w:r>
    </w:p>
    <w:p w:rsidR="009B37FE" w:rsidRPr="00F069A1" w:rsidRDefault="009B37FE" w:rsidP="009B37FE">
      <w:pPr>
        <w:pStyle w:val="af4"/>
        <w:spacing w:line="276" w:lineRule="auto"/>
        <w:ind w:firstLine="567"/>
        <w:jc w:val="both"/>
        <w:rPr>
          <w:rFonts w:ascii="Bookman Old Style" w:hAnsi="Bookman Old Style"/>
        </w:rPr>
      </w:pPr>
      <w:r w:rsidRPr="00F069A1">
        <w:rPr>
          <w:rFonts w:ascii="Bookman Old Style" w:hAnsi="Bookman Old Style"/>
        </w:rPr>
        <w:t>1. Продолжать изучать необходимую литературу по организации двигательного режима в режиме детского сада, продолжать накоплять знания через самообразование.</w:t>
      </w:r>
    </w:p>
    <w:p w:rsidR="009B37FE" w:rsidRPr="00F069A1" w:rsidRDefault="009B37FE" w:rsidP="009B37FE">
      <w:pPr>
        <w:pStyle w:val="af4"/>
        <w:spacing w:line="276" w:lineRule="auto"/>
        <w:ind w:firstLine="567"/>
        <w:jc w:val="both"/>
        <w:rPr>
          <w:rFonts w:ascii="Bookman Old Style" w:hAnsi="Bookman Old Style"/>
        </w:rPr>
      </w:pPr>
      <w:r w:rsidRPr="00F069A1">
        <w:rPr>
          <w:rFonts w:ascii="Bookman Old Style" w:hAnsi="Bookman Old Style"/>
        </w:rPr>
        <w:t>2. Продолжать организовывать различные мероприятия с участием родителей.</w:t>
      </w:r>
    </w:p>
    <w:p w:rsidR="009B37FE" w:rsidRPr="00F069A1" w:rsidRDefault="009B37FE" w:rsidP="009B37FE">
      <w:pPr>
        <w:pStyle w:val="af4"/>
        <w:spacing w:line="276" w:lineRule="auto"/>
        <w:ind w:firstLine="567"/>
        <w:jc w:val="both"/>
        <w:rPr>
          <w:rFonts w:ascii="Bookman Old Style" w:hAnsi="Bookman Old Style"/>
        </w:rPr>
      </w:pPr>
      <w:r w:rsidRPr="00F069A1">
        <w:rPr>
          <w:rFonts w:ascii="Bookman Old Style" w:hAnsi="Bookman Old Style"/>
        </w:rPr>
        <w:t>3. Продолжать принимать участие в различных мероприятиях детского сада.</w:t>
      </w:r>
    </w:p>
    <w:p w:rsidR="009B37FE" w:rsidRPr="003607CA" w:rsidRDefault="009B37FE" w:rsidP="009B37FE">
      <w:pPr>
        <w:pStyle w:val="af4"/>
        <w:spacing w:line="276" w:lineRule="auto"/>
        <w:ind w:firstLine="567"/>
        <w:jc w:val="both"/>
        <w:rPr>
          <w:rFonts w:ascii="Bookman Old Style" w:hAnsi="Bookman Old Style"/>
          <w:bCs/>
        </w:rPr>
      </w:pPr>
    </w:p>
    <w:p w:rsidR="009B37FE" w:rsidRPr="003607CA" w:rsidRDefault="009B37FE" w:rsidP="009B37FE">
      <w:pPr>
        <w:pStyle w:val="af4"/>
        <w:spacing w:line="276" w:lineRule="auto"/>
        <w:ind w:firstLine="567"/>
        <w:rPr>
          <w:rFonts w:ascii="Bookman Old Style" w:hAnsi="Bookman Old Style"/>
          <w:bCs/>
        </w:rPr>
      </w:pPr>
      <w:proofErr w:type="gramStart"/>
      <w:r w:rsidRPr="003607CA">
        <w:rPr>
          <w:rFonts w:ascii="Bookman Old Style" w:hAnsi="Bookman Old Style"/>
          <w:bCs/>
          <w:lang w:val="en-US"/>
        </w:rPr>
        <w:t>II</w:t>
      </w:r>
      <w:r w:rsidRPr="003607CA">
        <w:rPr>
          <w:rFonts w:ascii="Bookman Old Style" w:hAnsi="Bookman Old Style"/>
          <w:bCs/>
        </w:rPr>
        <w:t>.Создание условий.</w:t>
      </w:r>
      <w:proofErr w:type="gramEnd"/>
    </w:p>
    <w:p w:rsidR="009B37FE" w:rsidRPr="00F069A1" w:rsidRDefault="009B37FE" w:rsidP="009B37FE">
      <w:pPr>
        <w:ind w:firstLine="567"/>
        <w:jc w:val="both"/>
        <w:rPr>
          <w:rFonts w:ascii="Bookman Old Style" w:hAnsi="Bookman Old Style"/>
          <w:i/>
        </w:rPr>
      </w:pPr>
      <w:r w:rsidRPr="00F069A1">
        <w:rPr>
          <w:rFonts w:ascii="Bookman Old Style" w:hAnsi="Bookman Old Style"/>
        </w:rPr>
        <w:t xml:space="preserve">1. Используя спортивные праздники и досуги с участием родителей как одну из форм активного досуга, мы заметили, что изменилось отношение родителей к физической подготовке своих детей. На основе единства подходов двигательной активности в детском саду семье можно достичь реально поставленные задачи - </w:t>
      </w:r>
      <w:r w:rsidRPr="00F069A1">
        <w:rPr>
          <w:rFonts w:ascii="Bookman Old Style" w:hAnsi="Bookman Old Style"/>
          <w:i/>
        </w:rPr>
        <w:t>укрепление физического здоровья детей.</w:t>
      </w:r>
    </w:p>
    <w:p w:rsidR="009B37FE" w:rsidRPr="00F069A1" w:rsidRDefault="009B37FE" w:rsidP="009B37FE">
      <w:pPr>
        <w:ind w:firstLine="567"/>
        <w:jc w:val="both"/>
        <w:rPr>
          <w:rFonts w:ascii="Bookman Old Style" w:hAnsi="Bookman Old Style"/>
        </w:rPr>
      </w:pPr>
      <w:r w:rsidRPr="00F069A1">
        <w:rPr>
          <w:rFonts w:ascii="Bookman Old Style" w:hAnsi="Bookman Old Style"/>
        </w:rPr>
        <w:t>Такая работа с детьми дошкольного возраста ценна и тем, что создаёт условия для эмоционально-психологического благополучия. Она поднимает настроение, организует движение детей, даёт возможность проявлять большую активность, самостоятельность и инициативу в действиях.</w:t>
      </w:r>
    </w:p>
    <w:p w:rsidR="009B37FE" w:rsidRPr="00F069A1" w:rsidRDefault="009B37FE" w:rsidP="009B37FE">
      <w:pPr>
        <w:pStyle w:val="Standard"/>
        <w:spacing w:line="276" w:lineRule="auto"/>
        <w:ind w:firstLine="567"/>
        <w:jc w:val="both"/>
        <w:rPr>
          <w:rFonts w:ascii="Bookman Old Style" w:hAnsi="Bookman Old Style"/>
          <w:sz w:val="22"/>
          <w:szCs w:val="22"/>
          <w:lang w:val="ru-RU"/>
        </w:rPr>
      </w:pPr>
      <w:r w:rsidRPr="00F069A1">
        <w:rPr>
          <w:rFonts w:ascii="Bookman Old Style" w:hAnsi="Bookman Old Style"/>
          <w:sz w:val="22"/>
          <w:szCs w:val="22"/>
          <w:lang w:val="ru-RU"/>
        </w:rPr>
        <w:t>2. По итогам обследования предметно-развивающей среды в группах и физкультурном зале (с точки зрения ее содержания) для двигательной активности детей были сделаны следующие выводы:  во всех возрастных группах мебели подобрана по росту детей и есть соответствующая маркировка на столах и стульях. Расположение мебели и игрового материала дает возможность детям удовлетворять двигательную активность. Во всех возрастных группах имеются спортивные уголки с наличием атрибутов для подвижных игр, для игр с прыжками, с бросанием.</w:t>
      </w:r>
    </w:p>
    <w:p w:rsidR="009B37FE" w:rsidRPr="00F069A1" w:rsidRDefault="009B37FE" w:rsidP="009B37FE">
      <w:pPr>
        <w:shd w:val="clear" w:color="auto" w:fill="FFFFFF"/>
        <w:spacing w:after="0"/>
        <w:jc w:val="both"/>
        <w:rPr>
          <w:rFonts w:ascii="Bookman Old Style" w:hAnsi="Bookman Old Style"/>
          <w:color w:val="000000"/>
        </w:rPr>
      </w:pPr>
      <w:r w:rsidRPr="00F069A1">
        <w:rPr>
          <w:rStyle w:val="c0"/>
          <w:rFonts w:ascii="Bookman Old Style" w:eastAsiaTheme="majorEastAsia" w:hAnsi="Bookman Old Style"/>
          <w:color w:val="000000"/>
        </w:rPr>
        <w:t xml:space="preserve"> В физкультурном зале имеются материалы и оборудование для двигательной активности, включая оборудование для ходьбы, бега и равновесия; для прыжков; для бросания и ловли; для ползания и лазания; для </w:t>
      </w:r>
      <w:proofErr w:type="spellStart"/>
      <w:r w:rsidRPr="00F069A1">
        <w:rPr>
          <w:rStyle w:val="c0"/>
          <w:rFonts w:ascii="Bookman Old Style" w:eastAsiaTheme="majorEastAsia" w:hAnsi="Bookman Old Style"/>
          <w:color w:val="000000"/>
        </w:rPr>
        <w:t>общеразвивающих</w:t>
      </w:r>
      <w:proofErr w:type="spellEnd"/>
      <w:r w:rsidRPr="00F069A1">
        <w:rPr>
          <w:rStyle w:val="c0"/>
          <w:rFonts w:ascii="Bookman Old Style" w:eastAsiaTheme="majorEastAsia" w:hAnsi="Bookman Old Style"/>
          <w:color w:val="000000"/>
        </w:rPr>
        <w:t xml:space="preserve"> упражнений.</w:t>
      </w:r>
    </w:p>
    <w:p w:rsidR="009B37FE" w:rsidRPr="00F069A1" w:rsidRDefault="009B37FE" w:rsidP="009B37FE">
      <w:pPr>
        <w:shd w:val="clear" w:color="auto" w:fill="FFFFFF"/>
        <w:spacing w:after="0"/>
        <w:jc w:val="both"/>
        <w:rPr>
          <w:rFonts w:ascii="Bookman Old Style" w:hAnsi="Bookman Old Style"/>
          <w:color w:val="000000"/>
        </w:rPr>
      </w:pPr>
      <w:r w:rsidRPr="00F069A1">
        <w:rPr>
          <w:rStyle w:val="c0"/>
          <w:rFonts w:ascii="Bookman Old Style" w:eastAsiaTheme="majorEastAsia" w:hAnsi="Bookman Old Style"/>
          <w:color w:val="000000"/>
        </w:rPr>
        <w:t>     Развивающая предметно-пространственная среда обеспечивает максимальную реализацию образовательного потенциала пространства физкультурного зала, материалов, оборудования и инвентаря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w:t>
      </w:r>
    </w:p>
    <w:p w:rsidR="009B37FE" w:rsidRPr="00F069A1" w:rsidRDefault="009B37FE" w:rsidP="009B37FE">
      <w:pPr>
        <w:shd w:val="clear" w:color="auto" w:fill="FFFFFF"/>
        <w:spacing w:after="0"/>
        <w:jc w:val="both"/>
        <w:rPr>
          <w:rFonts w:ascii="Bookman Old Style" w:hAnsi="Bookman Old Style"/>
          <w:color w:val="000000"/>
        </w:rPr>
      </w:pPr>
      <w:r w:rsidRPr="00F069A1">
        <w:rPr>
          <w:rStyle w:val="c0"/>
          <w:rFonts w:ascii="Bookman Old Style" w:eastAsiaTheme="majorEastAsia" w:hAnsi="Bookman Old Style"/>
          <w:color w:val="000000"/>
        </w:rPr>
        <w:t>     Развивающая предметно-пространственная среда обеспечивает возможность общения и совместной деятельности детей (в том числе детей разного возраста) и взрослых, двигательной активности детей.</w:t>
      </w:r>
    </w:p>
    <w:p w:rsidR="009B37FE" w:rsidRPr="00F069A1" w:rsidRDefault="009B37FE" w:rsidP="009B37FE">
      <w:pPr>
        <w:shd w:val="clear" w:color="auto" w:fill="FFFFFF"/>
        <w:spacing w:after="0"/>
        <w:jc w:val="both"/>
        <w:rPr>
          <w:rFonts w:ascii="Bookman Old Style" w:hAnsi="Bookman Old Style"/>
          <w:color w:val="000000"/>
        </w:rPr>
      </w:pPr>
      <w:r w:rsidRPr="00F069A1">
        <w:rPr>
          <w:rStyle w:val="c0"/>
          <w:rFonts w:ascii="Bookman Old Style" w:eastAsiaTheme="majorEastAsia" w:hAnsi="Bookman Old Style"/>
          <w:color w:val="000000"/>
        </w:rPr>
        <w:t>     Развивающая предметно-пространственная среда физкультурного зала содержательно-насыщенная, трансформируемая, полифункциональная, вариативная, доступная и безопасная.</w:t>
      </w:r>
      <w:r w:rsidRPr="00F069A1">
        <w:rPr>
          <w:rFonts w:ascii="Bookman Old Style" w:hAnsi="Bookman Old Style"/>
          <w:color w:val="000000"/>
          <w:shd w:val="clear" w:color="auto" w:fill="FFFFFF"/>
        </w:rPr>
        <w:t xml:space="preserve"> </w:t>
      </w:r>
      <w:proofErr w:type="gramStart"/>
      <w:r w:rsidRPr="00F069A1">
        <w:rPr>
          <w:rFonts w:ascii="Bookman Old Style" w:hAnsi="Bookman Old Style"/>
          <w:color w:val="000000"/>
          <w:shd w:val="clear" w:color="auto" w:fill="FFFFFF"/>
        </w:rPr>
        <w:t>Много физкультурно-оздоровительного оборудования изготовлено самостоятельно инструктором по физическому развитию: коврики для массажа стоп с наклеенными из кожи, меха, резины и т.д. стельками, нашитыми на коврик пуговицами разного диаметра или разноцветные полиэтиленовые пробки от пластиковых бутылок.</w:t>
      </w:r>
      <w:proofErr w:type="gramEnd"/>
    </w:p>
    <w:p w:rsidR="009B37FE" w:rsidRPr="00F069A1" w:rsidRDefault="009B37FE" w:rsidP="009B37FE">
      <w:pPr>
        <w:pStyle w:val="Standard"/>
        <w:spacing w:line="276" w:lineRule="auto"/>
        <w:ind w:firstLine="567"/>
        <w:jc w:val="both"/>
        <w:rPr>
          <w:rFonts w:ascii="Bookman Old Style" w:hAnsi="Bookman Old Style"/>
          <w:sz w:val="22"/>
          <w:szCs w:val="22"/>
          <w:lang w:val="ru-RU"/>
        </w:rPr>
      </w:pPr>
      <w:r w:rsidRPr="00F069A1">
        <w:rPr>
          <w:rFonts w:ascii="Bookman Old Style" w:hAnsi="Bookman Old Style"/>
          <w:sz w:val="22"/>
          <w:szCs w:val="22"/>
          <w:lang w:val="ru-RU"/>
        </w:rPr>
        <w:t xml:space="preserve">Во всех возрастных группах оформлены картотеки подвижных игр, комплексы утренней гимнастики и гимнастики пробуждения после сна по возрасту. Педагоги групп и инструктор по физической культуре через различные формы работы: беседы, консультации, наглядной информации для родителей просвещают по вопросам организации оптимального для детей двигательного режима (рекомендации по </w:t>
      </w:r>
      <w:r w:rsidRPr="00F069A1">
        <w:rPr>
          <w:rFonts w:ascii="Bookman Old Style" w:hAnsi="Bookman Old Style"/>
          <w:sz w:val="22"/>
          <w:szCs w:val="22"/>
          <w:lang w:val="ru-RU"/>
        </w:rPr>
        <w:lastRenderedPageBreak/>
        <w:t>закаливанию, материалы по профилактике различных заболеваний).</w:t>
      </w:r>
    </w:p>
    <w:p w:rsidR="009B37FE" w:rsidRPr="003607CA" w:rsidRDefault="009B37FE" w:rsidP="009B37FE">
      <w:pPr>
        <w:pStyle w:val="Standard"/>
        <w:spacing w:line="276" w:lineRule="auto"/>
        <w:ind w:firstLine="567"/>
        <w:jc w:val="both"/>
        <w:rPr>
          <w:rFonts w:ascii="Bookman Old Style" w:hAnsi="Bookman Old Style"/>
          <w:bCs/>
          <w:sz w:val="22"/>
          <w:szCs w:val="22"/>
          <w:lang w:val="ru-RU"/>
        </w:rPr>
      </w:pPr>
      <w:r w:rsidRPr="003607CA">
        <w:rPr>
          <w:rFonts w:ascii="Bookman Old Style" w:hAnsi="Bookman Old Style"/>
          <w:bCs/>
          <w:sz w:val="22"/>
          <w:szCs w:val="22"/>
          <w:lang w:val="ru-RU"/>
        </w:rPr>
        <w:t>РЕКОМЕНДАЦИИ:</w:t>
      </w:r>
    </w:p>
    <w:p w:rsidR="009B37FE" w:rsidRPr="00F069A1" w:rsidRDefault="009B37FE" w:rsidP="009B37FE">
      <w:pPr>
        <w:pStyle w:val="Standard"/>
        <w:spacing w:line="276" w:lineRule="auto"/>
        <w:ind w:left="567"/>
        <w:jc w:val="both"/>
        <w:rPr>
          <w:rFonts w:ascii="Bookman Old Style" w:hAnsi="Bookman Old Style"/>
          <w:sz w:val="22"/>
          <w:szCs w:val="22"/>
          <w:lang w:val="ru-RU"/>
        </w:rPr>
      </w:pPr>
      <w:r w:rsidRPr="00F069A1">
        <w:rPr>
          <w:rFonts w:ascii="Bookman Old Style" w:hAnsi="Bookman Old Style"/>
          <w:sz w:val="22"/>
          <w:szCs w:val="22"/>
          <w:lang w:val="ru-RU"/>
        </w:rPr>
        <w:t>1. Продолжать пополнять предметно – развивающую среду для развития двигательной активности детей во всех возрастных группах.</w:t>
      </w:r>
    </w:p>
    <w:p w:rsidR="009B37FE" w:rsidRPr="00F069A1" w:rsidRDefault="009B37FE" w:rsidP="009B37FE">
      <w:pPr>
        <w:pStyle w:val="Standard"/>
        <w:spacing w:line="276" w:lineRule="auto"/>
        <w:ind w:left="567"/>
        <w:jc w:val="both"/>
        <w:rPr>
          <w:rFonts w:ascii="Bookman Old Style" w:hAnsi="Bookman Old Style"/>
          <w:sz w:val="22"/>
          <w:szCs w:val="22"/>
          <w:lang w:val="ru-RU"/>
        </w:rPr>
      </w:pPr>
      <w:r w:rsidRPr="00F069A1">
        <w:rPr>
          <w:rFonts w:ascii="Bookman Old Style" w:hAnsi="Bookman Old Style"/>
          <w:sz w:val="22"/>
          <w:szCs w:val="22"/>
          <w:lang w:val="ru-RU"/>
        </w:rPr>
        <w:t>2. Педагогическому коллективу продолжать вести пропаганду здорового образа жизни, через разнообразные формы работы с родителями.</w:t>
      </w:r>
    </w:p>
    <w:p w:rsidR="009B37FE" w:rsidRPr="00F069A1" w:rsidRDefault="009B37FE" w:rsidP="009B37FE">
      <w:pPr>
        <w:pStyle w:val="Standard"/>
        <w:spacing w:line="276" w:lineRule="auto"/>
        <w:ind w:left="567"/>
        <w:jc w:val="both"/>
        <w:rPr>
          <w:rFonts w:ascii="Bookman Old Style" w:hAnsi="Bookman Old Style"/>
          <w:sz w:val="22"/>
          <w:szCs w:val="22"/>
          <w:lang w:val="ru-RU"/>
        </w:rPr>
      </w:pPr>
      <w:r w:rsidRPr="00F069A1">
        <w:rPr>
          <w:rFonts w:ascii="Bookman Old Style" w:hAnsi="Bookman Old Style"/>
          <w:sz w:val="22"/>
          <w:szCs w:val="22"/>
          <w:lang w:val="ru-RU"/>
        </w:rPr>
        <w:t xml:space="preserve">3. Старшим группам «Б» и «В» предметно-развивающую среду привести в </w:t>
      </w:r>
      <w:r>
        <w:rPr>
          <w:rFonts w:ascii="Bookman Old Style" w:hAnsi="Bookman Old Style"/>
          <w:sz w:val="22"/>
          <w:szCs w:val="22"/>
          <w:lang w:val="ru-RU"/>
        </w:rPr>
        <w:t xml:space="preserve">соответствие </w:t>
      </w:r>
      <w:r w:rsidRPr="00F069A1">
        <w:rPr>
          <w:rFonts w:ascii="Bookman Old Style" w:hAnsi="Bookman Old Style"/>
          <w:sz w:val="22"/>
          <w:szCs w:val="22"/>
          <w:lang w:val="ru-RU"/>
        </w:rPr>
        <w:t>(срок до 01.09.2021г).</w:t>
      </w:r>
    </w:p>
    <w:p w:rsidR="009B37FE" w:rsidRPr="00F069A1" w:rsidRDefault="009B37FE" w:rsidP="009B37FE">
      <w:pPr>
        <w:pStyle w:val="af4"/>
        <w:spacing w:line="276" w:lineRule="auto"/>
        <w:ind w:firstLine="567"/>
        <w:rPr>
          <w:rFonts w:ascii="Bookman Old Style" w:hAnsi="Bookman Old Style"/>
          <w:b/>
        </w:rPr>
      </w:pPr>
    </w:p>
    <w:p w:rsidR="009B37FE" w:rsidRPr="003607CA" w:rsidRDefault="009B37FE" w:rsidP="009B37FE">
      <w:pPr>
        <w:pStyle w:val="af4"/>
        <w:spacing w:line="276" w:lineRule="auto"/>
        <w:ind w:firstLine="567"/>
        <w:rPr>
          <w:rFonts w:ascii="Bookman Old Style" w:hAnsi="Bookman Old Style"/>
        </w:rPr>
      </w:pPr>
      <w:r w:rsidRPr="003607CA">
        <w:rPr>
          <w:rFonts w:ascii="Bookman Old Style" w:hAnsi="Bookman Old Style"/>
          <w:lang w:val="en-US"/>
        </w:rPr>
        <w:t>IV</w:t>
      </w:r>
      <w:r w:rsidRPr="003607CA">
        <w:rPr>
          <w:rFonts w:ascii="Bookman Old Style" w:hAnsi="Bookman Old Style"/>
        </w:rPr>
        <w:t>. Работа с родителями по данной проблеме.</w:t>
      </w:r>
    </w:p>
    <w:p w:rsidR="009B37FE" w:rsidRPr="00F069A1" w:rsidRDefault="009B37FE" w:rsidP="009B37FE">
      <w:pPr>
        <w:pStyle w:val="af4"/>
        <w:spacing w:line="276" w:lineRule="auto"/>
        <w:ind w:firstLine="567"/>
        <w:jc w:val="both"/>
        <w:rPr>
          <w:rFonts w:ascii="Bookman Old Style" w:hAnsi="Bookman Old Style"/>
        </w:rPr>
      </w:pPr>
      <w:r w:rsidRPr="00F069A1">
        <w:rPr>
          <w:rFonts w:ascii="Bookman Old Style" w:hAnsi="Bookman Old Style"/>
        </w:rPr>
        <w:t>Во время всего тематического контроля «Система работы в ДОУ по сохранению и укреплению физического здоровья детей дошкольного возраста» во всех возрастных группах:</w:t>
      </w:r>
    </w:p>
    <w:p w:rsidR="009B37FE" w:rsidRPr="00F069A1" w:rsidRDefault="009B37FE" w:rsidP="003E5648">
      <w:pPr>
        <w:pStyle w:val="af4"/>
        <w:numPr>
          <w:ilvl w:val="0"/>
          <w:numId w:val="18"/>
        </w:numPr>
        <w:spacing w:line="276" w:lineRule="auto"/>
        <w:ind w:left="0" w:firstLine="567"/>
        <w:jc w:val="both"/>
        <w:rPr>
          <w:rFonts w:ascii="Bookman Old Style" w:hAnsi="Bookman Old Style"/>
        </w:rPr>
      </w:pPr>
      <w:r w:rsidRPr="00F069A1">
        <w:rPr>
          <w:rFonts w:ascii="Bookman Old Style" w:hAnsi="Bookman Old Style"/>
        </w:rPr>
        <w:t xml:space="preserve">оформлены папки – передвижки для родителей на темы: </w:t>
      </w:r>
      <w:proofErr w:type="gramStart"/>
      <w:r w:rsidRPr="00F069A1">
        <w:rPr>
          <w:rFonts w:ascii="Bookman Old Style" w:hAnsi="Bookman Old Style"/>
        </w:rPr>
        <w:t>«Физкультура и здоровье», «Движение – это жизнь!», «Спорт, спорт, спорт!», «Основные виды движений (согласно возрасту группы)».</w:t>
      </w:r>
      <w:proofErr w:type="gramEnd"/>
    </w:p>
    <w:p w:rsidR="009B37FE" w:rsidRPr="00F069A1" w:rsidRDefault="009B37FE" w:rsidP="003E5648">
      <w:pPr>
        <w:pStyle w:val="af4"/>
        <w:numPr>
          <w:ilvl w:val="0"/>
          <w:numId w:val="18"/>
        </w:numPr>
        <w:spacing w:line="276" w:lineRule="auto"/>
        <w:ind w:left="0" w:firstLine="567"/>
        <w:jc w:val="both"/>
        <w:rPr>
          <w:rFonts w:ascii="Bookman Old Style" w:hAnsi="Bookman Old Style"/>
        </w:rPr>
      </w:pPr>
      <w:r w:rsidRPr="00F069A1">
        <w:rPr>
          <w:rFonts w:ascii="Bookman Old Style" w:hAnsi="Bookman Old Style"/>
        </w:rPr>
        <w:t>проведены беседы, индивидуальные консультации по данному направлению.</w:t>
      </w:r>
    </w:p>
    <w:p w:rsidR="009B37FE" w:rsidRPr="00F069A1" w:rsidRDefault="009B37FE" w:rsidP="003E5648">
      <w:pPr>
        <w:pStyle w:val="af4"/>
        <w:numPr>
          <w:ilvl w:val="0"/>
          <w:numId w:val="18"/>
        </w:numPr>
        <w:spacing w:line="276" w:lineRule="auto"/>
        <w:ind w:left="0" w:firstLine="567"/>
        <w:jc w:val="both"/>
        <w:rPr>
          <w:rFonts w:ascii="Bookman Old Style" w:hAnsi="Bookman Old Style"/>
        </w:rPr>
      </w:pPr>
      <w:r w:rsidRPr="00F069A1">
        <w:rPr>
          <w:rFonts w:ascii="Bookman Old Style" w:hAnsi="Bookman Old Style"/>
        </w:rPr>
        <w:t xml:space="preserve">Каждому родителю воспитанника МКДОУ </w:t>
      </w:r>
      <w:proofErr w:type="spellStart"/>
      <w:r w:rsidRPr="00F069A1">
        <w:rPr>
          <w:rFonts w:ascii="Bookman Old Style" w:hAnsi="Bookman Old Style"/>
        </w:rPr>
        <w:t>д</w:t>
      </w:r>
      <w:proofErr w:type="spellEnd"/>
      <w:r w:rsidRPr="00F069A1">
        <w:rPr>
          <w:rFonts w:ascii="Bookman Old Style" w:hAnsi="Bookman Old Style"/>
        </w:rPr>
        <w:t>/с №13 «Светлячок» оформлена памятка «Организации двигательного режима в ДОУ»</w:t>
      </w:r>
    </w:p>
    <w:p w:rsidR="009B37FE" w:rsidRPr="00F069A1" w:rsidRDefault="009B37FE" w:rsidP="009B37FE">
      <w:pPr>
        <w:pStyle w:val="Standard"/>
        <w:spacing w:line="276" w:lineRule="auto"/>
        <w:ind w:firstLine="567"/>
        <w:jc w:val="both"/>
        <w:rPr>
          <w:rFonts w:ascii="Bookman Old Style" w:hAnsi="Bookman Old Style"/>
          <w:sz w:val="22"/>
          <w:szCs w:val="22"/>
          <w:lang w:val="ru-RU"/>
        </w:rPr>
      </w:pPr>
      <w:r w:rsidRPr="00F069A1">
        <w:rPr>
          <w:rFonts w:ascii="Bookman Old Style" w:hAnsi="Bookman Old Style" w:cs="Times New Roman"/>
          <w:sz w:val="22"/>
          <w:szCs w:val="22"/>
          <w:lang w:val="ru-RU"/>
        </w:rPr>
        <w:t>Со всеми родителями воспитанников детского сада проведено анкетирование, где следует вывод</w:t>
      </w:r>
      <w:r w:rsidRPr="00F069A1">
        <w:rPr>
          <w:rFonts w:ascii="Bookman Old Style" w:hAnsi="Bookman Old Style"/>
          <w:sz w:val="22"/>
          <w:szCs w:val="22"/>
          <w:lang w:val="ru-RU"/>
        </w:rPr>
        <w:t xml:space="preserve">, что родители воспитанников </w:t>
      </w:r>
      <w:r w:rsidRPr="00F069A1">
        <w:rPr>
          <w:rFonts w:ascii="Bookman Old Style" w:hAnsi="Bookman Old Style" w:cs="Times New Roman"/>
          <w:sz w:val="22"/>
          <w:szCs w:val="22"/>
          <w:lang w:val="ru-RU"/>
        </w:rPr>
        <w:t xml:space="preserve">МКДОУ </w:t>
      </w:r>
      <w:proofErr w:type="spellStart"/>
      <w:r w:rsidRPr="00F069A1">
        <w:rPr>
          <w:rFonts w:ascii="Bookman Old Style" w:hAnsi="Bookman Old Style" w:cs="Times New Roman"/>
          <w:sz w:val="22"/>
          <w:szCs w:val="22"/>
          <w:lang w:val="ru-RU"/>
        </w:rPr>
        <w:t>д</w:t>
      </w:r>
      <w:proofErr w:type="spellEnd"/>
      <w:r w:rsidRPr="00F069A1">
        <w:rPr>
          <w:rFonts w:ascii="Bookman Old Style" w:hAnsi="Bookman Old Style" w:cs="Times New Roman"/>
          <w:sz w:val="22"/>
          <w:szCs w:val="22"/>
          <w:lang w:val="ru-RU"/>
        </w:rPr>
        <w:t xml:space="preserve">/с №13 «Светлячок» </w:t>
      </w:r>
      <w:r w:rsidRPr="00F069A1">
        <w:rPr>
          <w:rFonts w:ascii="Bookman Old Style" w:hAnsi="Bookman Old Style"/>
          <w:sz w:val="22"/>
          <w:szCs w:val="22"/>
          <w:lang w:val="ru-RU"/>
        </w:rPr>
        <w:t xml:space="preserve"> – люди активные, общительные, любящие своих детей, ясно представляющие, что такое «двигательная активность» и его место в семье, большинство родителей спортивные и сознательно привлекающие своих детей к здоровому образу жизни.</w:t>
      </w:r>
    </w:p>
    <w:p w:rsidR="009B37FE" w:rsidRPr="00F069A1" w:rsidRDefault="009B37FE" w:rsidP="009B37FE">
      <w:pPr>
        <w:pStyle w:val="Standard"/>
        <w:spacing w:line="276" w:lineRule="auto"/>
        <w:ind w:firstLine="567"/>
        <w:jc w:val="both"/>
        <w:rPr>
          <w:rFonts w:ascii="Bookman Old Style" w:hAnsi="Bookman Old Style"/>
          <w:sz w:val="22"/>
          <w:szCs w:val="22"/>
          <w:lang w:val="ru-RU"/>
        </w:rPr>
      </w:pPr>
      <w:r w:rsidRPr="00F069A1">
        <w:rPr>
          <w:rFonts w:ascii="Bookman Old Style" w:hAnsi="Bookman Old Style"/>
          <w:sz w:val="22"/>
          <w:szCs w:val="22"/>
          <w:lang w:val="ru-RU"/>
        </w:rPr>
        <w:t xml:space="preserve">Для педагогов групп вынесены следующие рекомендации: </w:t>
      </w:r>
    </w:p>
    <w:p w:rsidR="009B37FE" w:rsidRPr="00F069A1" w:rsidRDefault="009B37FE" w:rsidP="009B37FE">
      <w:pPr>
        <w:pStyle w:val="Standard"/>
        <w:spacing w:line="276" w:lineRule="auto"/>
        <w:ind w:firstLine="567"/>
        <w:jc w:val="both"/>
        <w:rPr>
          <w:rFonts w:ascii="Bookman Old Style" w:hAnsi="Bookman Old Style"/>
          <w:sz w:val="22"/>
          <w:szCs w:val="22"/>
          <w:lang w:val="ru-RU"/>
        </w:rPr>
      </w:pPr>
      <w:r w:rsidRPr="00F069A1">
        <w:rPr>
          <w:rFonts w:ascii="Bookman Old Style" w:hAnsi="Bookman Old Style"/>
          <w:sz w:val="22"/>
          <w:szCs w:val="22"/>
          <w:lang w:val="ru-RU"/>
        </w:rPr>
        <w:t>1. Агитировать родителей вести здоровый образ жизни.</w:t>
      </w:r>
    </w:p>
    <w:p w:rsidR="009B37FE" w:rsidRPr="00F069A1" w:rsidRDefault="009B37FE" w:rsidP="009B37FE">
      <w:pPr>
        <w:pStyle w:val="Standard"/>
        <w:spacing w:line="276" w:lineRule="auto"/>
        <w:ind w:firstLine="567"/>
        <w:jc w:val="both"/>
        <w:rPr>
          <w:rFonts w:ascii="Bookman Old Style" w:hAnsi="Bookman Old Style"/>
          <w:sz w:val="22"/>
          <w:szCs w:val="22"/>
          <w:lang w:val="ru-RU"/>
        </w:rPr>
      </w:pPr>
      <w:r w:rsidRPr="00F069A1">
        <w:rPr>
          <w:rFonts w:ascii="Bookman Old Style" w:hAnsi="Bookman Old Style"/>
          <w:sz w:val="22"/>
          <w:szCs w:val="22"/>
          <w:lang w:val="ru-RU"/>
        </w:rPr>
        <w:t>2. Совершенствовать знания родителей о необходимости соблюдении режима дня дома.</w:t>
      </w:r>
    </w:p>
    <w:p w:rsidR="009B37FE" w:rsidRPr="00F069A1" w:rsidRDefault="009B37FE" w:rsidP="009B37FE">
      <w:pPr>
        <w:pStyle w:val="Standard"/>
        <w:spacing w:line="276" w:lineRule="auto"/>
        <w:ind w:firstLine="567"/>
        <w:jc w:val="both"/>
        <w:rPr>
          <w:rFonts w:ascii="Bookman Old Style" w:hAnsi="Bookman Old Style"/>
          <w:sz w:val="22"/>
          <w:szCs w:val="22"/>
          <w:lang w:val="ru-RU"/>
        </w:rPr>
      </w:pPr>
      <w:r w:rsidRPr="00F069A1">
        <w:rPr>
          <w:rFonts w:ascii="Bookman Old Style" w:hAnsi="Bookman Old Style"/>
          <w:sz w:val="22"/>
          <w:szCs w:val="22"/>
          <w:lang w:val="ru-RU"/>
        </w:rPr>
        <w:t>3. Включить в план работы с родителями консультации:</w:t>
      </w:r>
    </w:p>
    <w:p w:rsidR="009B37FE" w:rsidRPr="00F069A1" w:rsidRDefault="009B37FE" w:rsidP="003E5648">
      <w:pPr>
        <w:pStyle w:val="Standard"/>
        <w:numPr>
          <w:ilvl w:val="0"/>
          <w:numId w:val="19"/>
        </w:numPr>
        <w:spacing w:line="276" w:lineRule="auto"/>
        <w:ind w:left="142" w:firstLine="567"/>
        <w:jc w:val="both"/>
        <w:rPr>
          <w:rFonts w:ascii="Bookman Old Style" w:hAnsi="Bookman Old Style"/>
          <w:sz w:val="22"/>
          <w:szCs w:val="22"/>
        </w:rPr>
      </w:pPr>
      <w:r w:rsidRPr="00F069A1">
        <w:rPr>
          <w:rFonts w:ascii="Bookman Old Style" w:hAnsi="Bookman Old Style"/>
          <w:sz w:val="22"/>
          <w:szCs w:val="22"/>
        </w:rPr>
        <w:t>«</w:t>
      </w:r>
      <w:r w:rsidRPr="00F069A1">
        <w:rPr>
          <w:rFonts w:ascii="Bookman Old Style" w:hAnsi="Bookman Old Style"/>
          <w:sz w:val="22"/>
          <w:szCs w:val="22"/>
          <w:lang w:val="ru-RU"/>
        </w:rPr>
        <w:t>Организация</w:t>
      </w:r>
      <w:r w:rsidRPr="00F069A1">
        <w:rPr>
          <w:rFonts w:ascii="Bookman Old Style" w:hAnsi="Bookman Old Style"/>
          <w:sz w:val="22"/>
          <w:szCs w:val="22"/>
        </w:rPr>
        <w:t xml:space="preserve"> </w:t>
      </w:r>
      <w:r w:rsidRPr="00F069A1">
        <w:rPr>
          <w:rFonts w:ascii="Bookman Old Style" w:hAnsi="Bookman Old Style"/>
          <w:sz w:val="22"/>
          <w:szCs w:val="22"/>
          <w:lang w:val="ru-RU"/>
        </w:rPr>
        <w:t>закаливания</w:t>
      </w:r>
      <w:r w:rsidRPr="00F069A1">
        <w:rPr>
          <w:rFonts w:ascii="Bookman Old Style" w:hAnsi="Bookman Old Style"/>
          <w:sz w:val="22"/>
          <w:szCs w:val="22"/>
        </w:rPr>
        <w:t>»</w:t>
      </w:r>
    </w:p>
    <w:p w:rsidR="009B37FE" w:rsidRPr="00F069A1" w:rsidRDefault="009B37FE" w:rsidP="003E5648">
      <w:pPr>
        <w:pStyle w:val="Standard"/>
        <w:numPr>
          <w:ilvl w:val="0"/>
          <w:numId w:val="19"/>
        </w:numPr>
        <w:spacing w:line="276" w:lineRule="auto"/>
        <w:ind w:left="142" w:firstLine="567"/>
        <w:jc w:val="both"/>
        <w:rPr>
          <w:rFonts w:ascii="Bookman Old Style" w:hAnsi="Bookman Old Style"/>
          <w:sz w:val="22"/>
          <w:szCs w:val="22"/>
          <w:lang w:val="ru-RU"/>
        </w:rPr>
      </w:pPr>
      <w:r w:rsidRPr="00F069A1">
        <w:rPr>
          <w:rFonts w:ascii="Bookman Old Style" w:hAnsi="Bookman Old Style"/>
          <w:sz w:val="22"/>
          <w:szCs w:val="22"/>
          <w:lang w:val="ru-RU"/>
        </w:rPr>
        <w:t>«Профилактика плоскостопия, нарушения осанки, сколиоза».</w:t>
      </w:r>
    </w:p>
    <w:p w:rsidR="009B37FE" w:rsidRPr="00F069A1" w:rsidRDefault="009B37FE" w:rsidP="003E5648">
      <w:pPr>
        <w:pStyle w:val="Standard"/>
        <w:numPr>
          <w:ilvl w:val="0"/>
          <w:numId w:val="19"/>
        </w:numPr>
        <w:spacing w:line="276" w:lineRule="auto"/>
        <w:ind w:left="142" w:firstLine="567"/>
        <w:jc w:val="both"/>
        <w:rPr>
          <w:rFonts w:ascii="Bookman Old Style" w:hAnsi="Bookman Old Style"/>
          <w:sz w:val="22"/>
          <w:szCs w:val="22"/>
          <w:lang w:val="ru-RU"/>
        </w:rPr>
      </w:pPr>
      <w:r w:rsidRPr="00F069A1">
        <w:rPr>
          <w:rFonts w:ascii="Bookman Old Style" w:hAnsi="Bookman Old Style"/>
          <w:sz w:val="22"/>
          <w:szCs w:val="22"/>
          <w:lang w:val="ru-RU"/>
        </w:rPr>
        <w:t>«Организация занятий по физическому воспитанию в детском саду»</w:t>
      </w:r>
    </w:p>
    <w:p w:rsidR="009B37FE" w:rsidRPr="00F069A1" w:rsidRDefault="009B37FE" w:rsidP="003E5648">
      <w:pPr>
        <w:pStyle w:val="Standard"/>
        <w:numPr>
          <w:ilvl w:val="0"/>
          <w:numId w:val="19"/>
        </w:numPr>
        <w:spacing w:line="276" w:lineRule="auto"/>
        <w:ind w:left="142" w:firstLine="567"/>
        <w:jc w:val="both"/>
        <w:rPr>
          <w:rFonts w:ascii="Bookman Old Style" w:hAnsi="Bookman Old Style"/>
          <w:sz w:val="22"/>
          <w:szCs w:val="22"/>
          <w:lang w:val="ru-RU"/>
        </w:rPr>
      </w:pPr>
      <w:r w:rsidRPr="00F069A1">
        <w:rPr>
          <w:rFonts w:ascii="Bookman Old Style" w:hAnsi="Bookman Old Style"/>
          <w:sz w:val="22"/>
          <w:szCs w:val="22"/>
          <w:lang w:val="ru-RU"/>
        </w:rPr>
        <w:t>«Какой вид спорта приемлем для каждого возраста»</w:t>
      </w:r>
    </w:p>
    <w:p w:rsidR="009B37FE" w:rsidRPr="00F069A1" w:rsidRDefault="009B37FE" w:rsidP="003E5648">
      <w:pPr>
        <w:pStyle w:val="Standard"/>
        <w:numPr>
          <w:ilvl w:val="0"/>
          <w:numId w:val="19"/>
        </w:numPr>
        <w:spacing w:line="276" w:lineRule="auto"/>
        <w:ind w:left="142" w:firstLine="567"/>
        <w:jc w:val="both"/>
        <w:rPr>
          <w:rFonts w:ascii="Bookman Old Style" w:hAnsi="Bookman Old Style"/>
          <w:sz w:val="22"/>
          <w:szCs w:val="22"/>
          <w:lang w:val="ru-RU"/>
        </w:rPr>
      </w:pPr>
      <w:r w:rsidRPr="00F069A1">
        <w:rPr>
          <w:rFonts w:ascii="Bookman Old Style" w:hAnsi="Bookman Old Style"/>
          <w:sz w:val="22"/>
          <w:szCs w:val="22"/>
        </w:rPr>
        <w:t>«</w:t>
      </w:r>
      <w:proofErr w:type="spellStart"/>
      <w:r>
        <w:rPr>
          <w:rFonts w:ascii="Bookman Old Style" w:hAnsi="Bookman Old Style"/>
          <w:sz w:val="22"/>
          <w:szCs w:val="22"/>
        </w:rPr>
        <w:t>Упражнени</w:t>
      </w:r>
      <w:proofErr w:type="spellEnd"/>
      <w:r>
        <w:rPr>
          <w:rFonts w:ascii="Bookman Old Style" w:hAnsi="Bookman Old Style"/>
          <w:sz w:val="22"/>
          <w:szCs w:val="22"/>
          <w:lang w:val="ru-RU"/>
        </w:rPr>
        <w:t>я</w:t>
      </w:r>
      <w:r w:rsidRPr="00F069A1">
        <w:rPr>
          <w:rFonts w:ascii="Bookman Old Style" w:hAnsi="Bookman Old Style"/>
          <w:sz w:val="22"/>
          <w:szCs w:val="22"/>
        </w:rPr>
        <w:t xml:space="preserve"> </w:t>
      </w:r>
      <w:r w:rsidRPr="00F069A1">
        <w:rPr>
          <w:rFonts w:ascii="Bookman Old Style" w:hAnsi="Bookman Old Style"/>
          <w:sz w:val="22"/>
          <w:szCs w:val="22"/>
          <w:lang w:val="ru-RU"/>
        </w:rPr>
        <w:t>для</w:t>
      </w:r>
      <w:r w:rsidRPr="00F069A1">
        <w:rPr>
          <w:rFonts w:ascii="Bookman Old Style" w:hAnsi="Bookman Old Style"/>
          <w:sz w:val="22"/>
          <w:szCs w:val="22"/>
        </w:rPr>
        <w:t xml:space="preserve"> </w:t>
      </w:r>
      <w:r w:rsidRPr="00F069A1">
        <w:rPr>
          <w:rFonts w:ascii="Bookman Old Style" w:hAnsi="Bookman Old Style"/>
          <w:sz w:val="22"/>
          <w:szCs w:val="22"/>
          <w:lang w:val="ru-RU"/>
        </w:rPr>
        <w:t>ног</w:t>
      </w:r>
      <w:r w:rsidRPr="00F069A1">
        <w:rPr>
          <w:rFonts w:ascii="Bookman Old Style" w:hAnsi="Bookman Old Style"/>
          <w:sz w:val="22"/>
          <w:szCs w:val="22"/>
        </w:rPr>
        <w:t>»</w:t>
      </w:r>
    </w:p>
    <w:p w:rsidR="009B37FE" w:rsidRPr="00F069A1" w:rsidRDefault="009B37FE" w:rsidP="009B37FE">
      <w:pPr>
        <w:pStyle w:val="af4"/>
        <w:spacing w:line="276" w:lineRule="auto"/>
        <w:jc w:val="both"/>
        <w:rPr>
          <w:rFonts w:ascii="Bookman Old Style" w:hAnsi="Bookman Old Style"/>
        </w:rPr>
      </w:pPr>
    </w:p>
    <w:p w:rsidR="009B37FE" w:rsidRPr="00F069A1" w:rsidRDefault="009B37FE" w:rsidP="009B37FE">
      <w:pPr>
        <w:pStyle w:val="af4"/>
        <w:spacing w:line="276" w:lineRule="auto"/>
        <w:ind w:firstLine="567"/>
        <w:jc w:val="both"/>
        <w:rPr>
          <w:rFonts w:ascii="Bookman Old Style" w:hAnsi="Bookman Old Style"/>
        </w:rPr>
      </w:pPr>
      <w:r w:rsidRPr="003607CA">
        <w:rPr>
          <w:rFonts w:ascii="Bookman Old Style" w:hAnsi="Bookman Old Style"/>
        </w:rPr>
        <w:t>Выводы</w:t>
      </w:r>
      <w:r w:rsidRPr="00F069A1">
        <w:rPr>
          <w:rFonts w:ascii="Bookman Old Style" w:hAnsi="Bookman Old Style"/>
        </w:rPr>
        <w:t xml:space="preserve"> по итогам тематического контроля «Система работы в ДОУ по сохранению и укреплению физического здоровья детей дошкольного возраста» ведется работа по развитию у детей двигательной активности в разных видах деятельности в режиме дня дошкольного образовательного учреждения.</w:t>
      </w:r>
    </w:p>
    <w:p w:rsidR="009B37FE" w:rsidRPr="00F069A1" w:rsidRDefault="009B37FE" w:rsidP="009B37FE">
      <w:pPr>
        <w:pStyle w:val="Standard"/>
        <w:spacing w:line="276" w:lineRule="auto"/>
        <w:ind w:firstLine="567"/>
        <w:jc w:val="both"/>
        <w:rPr>
          <w:rFonts w:ascii="Bookman Old Style" w:hAnsi="Bookman Old Style"/>
          <w:sz w:val="22"/>
          <w:szCs w:val="22"/>
          <w:lang w:val="ru-RU"/>
        </w:rPr>
      </w:pPr>
      <w:r w:rsidRPr="00F069A1">
        <w:rPr>
          <w:rFonts w:ascii="Bookman Old Style" w:hAnsi="Bookman Old Style"/>
          <w:sz w:val="22"/>
          <w:szCs w:val="22"/>
          <w:lang w:val="ru-RU"/>
        </w:rPr>
        <w:t>Осуществляется по следующим направлениям:</w:t>
      </w:r>
    </w:p>
    <w:p w:rsidR="009B37FE" w:rsidRPr="00F069A1" w:rsidRDefault="009B37FE" w:rsidP="003E5648">
      <w:pPr>
        <w:pStyle w:val="Standard"/>
        <w:numPr>
          <w:ilvl w:val="0"/>
          <w:numId w:val="17"/>
        </w:numPr>
        <w:spacing w:line="276" w:lineRule="auto"/>
        <w:ind w:firstLine="567"/>
        <w:jc w:val="both"/>
        <w:rPr>
          <w:rFonts w:ascii="Bookman Old Style" w:hAnsi="Bookman Old Style"/>
          <w:sz w:val="22"/>
          <w:szCs w:val="22"/>
          <w:lang w:val="ru-RU"/>
        </w:rPr>
      </w:pPr>
      <w:r w:rsidRPr="00F069A1">
        <w:rPr>
          <w:rFonts w:ascii="Bookman Old Style" w:hAnsi="Bookman Old Style"/>
          <w:sz w:val="22"/>
          <w:szCs w:val="22"/>
          <w:lang w:val="ru-RU"/>
        </w:rPr>
        <w:t>развитие двигательной сферы, посредством физкультурных занятий, подвижных, спортивных и игр — развлечений на воздухе, а также в разных видах деятельности в режиме дня ДОУ.;</w:t>
      </w:r>
    </w:p>
    <w:p w:rsidR="009B37FE" w:rsidRPr="00F069A1" w:rsidRDefault="009B37FE" w:rsidP="003E5648">
      <w:pPr>
        <w:pStyle w:val="Standard"/>
        <w:numPr>
          <w:ilvl w:val="0"/>
          <w:numId w:val="17"/>
        </w:numPr>
        <w:spacing w:line="276" w:lineRule="auto"/>
        <w:ind w:firstLine="567"/>
        <w:jc w:val="both"/>
        <w:rPr>
          <w:rFonts w:ascii="Bookman Old Style" w:hAnsi="Bookman Old Style"/>
          <w:sz w:val="22"/>
          <w:szCs w:val="22"/>
          <w:lang w:val="ru-RU"/>
        </w:rPr>
      </w:pPr>
      <w:r w:rsidRPr="00F069A1">
        <w:rPr>
          <w:rFonts w:ascii="Bookman Old Style" w:hAnsi="Bookman Old Style"/>
          <w:sz w:val="22"/>
          <w:szCs w:val="22"/>
          <w:lang w:val="ru-RU"/>
        </w:rPr>
        <w:t>формирование необходимых знаний, умений и навыков у дошкольников в организации здорового образа жизни с помощью бесед, наблюдений, решения проблемных ситуаций, игровых задач, связанных со сбережением здоровья;</w:t>
      </w:r>
    </w:p>
    <w:p w:rsidR="009B37FE" w:rsidRPr="00F069A1" w:rsidRDefault="009B37FE" w:rsidP="003E5648">
      <w:pPr>
        <w:pStyle w:val="Standard"/>
        <w:numPr>
          <w:ilvl w:val="0"/>
          <w:numId w:val="17"/>
        </w:numPr>
        <w:spacing w:line="276" w:lineRule="auto"/>
        <w:ind w:firstLine="567"/>
        <w:jc w:val="both"/>
        <w:rPr>
          <w:rFonts w:ascii="Bookman Old Style" w:hAnsi="Bookman Old Style"/>
          <w:sz w:val="22"/>
          <w:szCs w:val="22"/>
          <w:lang w:val="ru-RU"/>
        </w:rPr>
      </w:pPr>
      <w:r w:rsidRPr="00F069A1">
        <w:rPr>
          <w:rFonts w:ascii="Bookman Old Style" w:hAnsi="Bookman Old Style"/>
          <w:sz w:val="22"/>
          <w:szCs w:val="22"/>
          <w:lang w:val="ru-RU"/>
        </w:rPr>
        <w:t>формирование основ безопасности детей, базирующееся на понимании каждым ребенком значения правильного поведения для охраны своей жизни и здоровья;</w:t>
      </w:r>
    </w:p>
    <w:p w:rsidR="009B37FE" w:rsidRPr="00F069A1" w:rsidRDefault="009B37FE" w:rsidP="003E5648">
      <w:pPr>
        <w:pStyle w:val="Standard"/>
        <w:numPr>
          <w:ilvl w:val="0"/>
          <w:numId w:val="17"/>
        </w:numPr>
        <w:spacing w:line="276" w:lineRule="auto"/>
        <w:ind w:firstLine="567"/>
        <w:jc w:val="both"/>
        <w:rPr>
          <w:rFonts w:ascii="Bookman Old Style" w:hAnsi="Bookman Old Style"/>
          <w:sz w:val="22"/>
          <w:szCs w:val="22"/>
          <w:lang w:val="ru-RU"/>
        </w:rPr>
      </w:pPr>
      <w:r w:rsidRPr="00F069A1">
        <w:rPr>
          <w:rFonts w:ascii="Bookman Old Style" w:hAnsi="Bookman Old Style"/>
          <w:sz w:val="22"/>
          <w:szCs w:val="22"/>
          <w:lang w:val="ru-RU"/>
        </w:rPr>
        <w:t>гигиеническое воспитание детей и родителей, направленное на пропаганду здорового образа жизни;</w:t>
      </w:r>
    </w:p>
    <w:p w:rsidR="009B37FE" w:rsidRPr="00F069A1" w:rsidRDefault="009B37FE" w:rsidP="003E5648">
      <w:pPr>
        <w:pStyle w:val="Standard"/>
        <w:numPr>
          <w:ilvl w:val="0"/>
          <w:numId w:val="17"/>
        </w:numPr>
        <w:spacing w:line="276" w:lineRule="auto"/>
        <w:ind w:firstLine="567"/>
        <w:jc w:val="both"/>
        <w:rPr>
          <w:rFonts w:ascii="Bookman Old Style" w:hAnsi="Bookman Old Style"/>
          <w:sz w:val="22"/>
          <w:szCs w:val="22"/>
        </w:rPr>
      </w:pPr>
      <w:r w:rsidRPr="00F069A1">
        <w:rPr>
          <w:rFonts w:ascii="Bookman Old Style" w:hAnsi="Bookman Old Style"/>
          <w:sz w:val="22"/>
          <w:szCs w:val="22"/>
          <w:lang w:val="ru-RU"/>
        </w:rPr>
        <w:lastRenderedPageBreak/>
        <w:t>профилактические мероприятия.</w:t>
      </w:r>
    </w:p>
    <w:p w:rsidR="009B37FE" w:rsidRPr="00F069A1" w:rsidRDefault="009B37FE" w:rsidP="009B37FE">
      <w:pPr>
        <w:rPr>
          <w:rFonts w:ascii="Bookman Old Style" w:hAnsi="Bookman Old Style"/>
          <w:lang w:eastAsia="ru-RU"/>
        </w:rPr>
      </w:pPr>
    </w:p>
    <w:p w:rsidR="009B37FE" w:rsidRPr="00DA4ECB" w:rsidRDefault="009B37FE" w:rsidP="009B37FE">
      <w:pPr>
        <w:spacing w:after="0" w:line="240" w:lineRule="auto"/>
        <w:ind w:firstLine="567"/>
        <w:jc w:val="both"/>
        <w:rPr>
          <w:rFonts w:ascii="Bookman Old Style" w:eastAsia="SimHei" w:hAnsi="Bookman Old Style" w:cs="Times New Roman"/>
          <w:lang w:eastAsia="ru-RU"/>
        </w:rPr>
      </w:pPr>
    </w:p>
    <w:p w:rsidR="009B37FE" w:rsidRPr="00DA4ECB" w:rsidRDefault="009B37FE" w:rsidP="009B37FE">
      <w:pPr>
        <w:spacing w:after="0" w:line="240" w:lineRule="auto"/>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b/>
          <w:lang w:eastAsia="ru-RU"/>
        </w:rPr>
        <w:t>Характеристика педагогического коллектива</w:t>
      </w:r>
    </w:p>
    <w:p w:rsidR="009B37FE" w:rsidRDefault="009B37FE" w:rsidP="009B37FE">
      <w:pPr>
        <w:spacing w:after="0" w:line="240" w:lineRule="auto"/>
        <w:contextualSpacing/>
        <w:jc w:val="both"/>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 xml:space="preserve">              </w:t>
      </w:r>
      <w:r w:rsidRPr="00DA4ECB">
        <w:rPr>
          <w:rFonts w:ascii="Bookman Old Style" w:eastAsiaTheme="minorEastAsia" w:hAnsi="Bookman Old Style" w:cs="Times New Roman"/>
          <w:lang w:eastAsia="ru-RU"/>
        </w:rPr>
        <w:t xml:space="preserve">Образовательный состав педагогов соответствует требованиям Типового положения о дошкольном образовательном учреждении: у 100% педагогических работников имеются курсы повышения квалификации и переподготовка в соответствии с ФГОС </w:t>
      </w:r>
      <w:proofErr w:type="gramStart"/>
      <w:r w:rsidRPr="00DA4ECB">
        <w:rPr>
          <w:rFonts w:ascii="Bookman Old Style" w:eastAsiaTheme="minorEastAsia" w:hAnsi="Bookman Old Style" w:cs="Times New Roman"/>
          <w:lang w:eastAsia="ru-RU"/>
        </w:rPr>
        <w:t>ДО</w:t>
      </w:r>
      <w:proofErr w:type="gramEnd"/>
      <w:r w:rsidRPr="00DA4ECB">
        <w:rPr>
          <w:rFonts w:ascii="Bookman Old Style" w:eastAsiaTheme="minorEastAsia" w:hAnsi="Bookman Old Style" w:cs="Times New Roman"/>
          <w:lang w:eastAsia="ru-RU"/>
        </w:rPr>
        <w:t>.</w:t>
      </w:r>
    </w:p>
    <w:p w:rsidR="009B37FE" w:rsidRDefault="009B37FE" w:rsidP="009B37FE">
      <w:pPr>
        <w:spacing w:after="0" w:line="240" w:lineRule="auto"/>
        <w:contextualSpacing/>
        <w:jc w:val="both"/>
        <w:rPr>
          <w:rFonts w:ascii="Bookman Old Style" w:eastAsiaTheme="minorEastAsia" w:hAnsi="Bookman Old Style" w:cs="Times New Roman"/>
          <w:b/>
          <w:lang w:eastAsia="ru-RU"/>
        </w:rPr>
      </w:pPr>
    </w:p>
    <w:p w:rsidR="009B37FE" w:rsidRDefault="009B37FE" w:rsidP="009B37FE">
      <w:pPr>
        <w:spacing w:after="0" w:line="240" w:lineRule="auto"/>
        <w:contextualSpacing/>
        <w:jc w:val="center"/>
        <w:rPr>
          <w:rFonts w:ascii="Bookman Old Style" w:eastAsiaTheme="minorEastAsia" w:hAnsi="Bookman Old Style" w:cs="Times New Roman"/>
          <w:b/>
          <w:lang w:eastAsia="ru-RU"/>
        </w:rPr>
      </w:pPr>
    </w:p>
    <w:p w:rsidR="009B37FE" w:rsidRPr="00DA4ECB" w:rsidRDefault="009B37FE" w:rsidP="009B37FE">
      <w:pPr>
        <w:spacing w:after="0" w:line="240" w:lineRule="auto"/>
        <w:contextualSpacing/>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Повышение квалификации педагогов в 20</w:t>
      </w:r>
      <w:r>
        <w:rPr>
          <w:rFonts w:ascii="Bookman Old Style" w:eastAsiaTheme="minorEastAsia" w:hAnsi="Bookman Old Style" w:cs="Times New Roman"/>
          <w:b/>
          <w:lang w:eastAsia="ru-RU"/>
        </w:rPr>
        <w:t>20-</w:t>
      </w:r>
      <w:r w:rsidRPr="00DA4ECB">
        <w:rPr>
          <w:rFonts w:ascii="Bookman Old Style" w:eastAsiaTheme="minorEastAsia" w:hAnsi="Bookman Old Style" w:cs="Times New Roman"/>
          <w:b/>
          <w:lang w:eastAsia="ru-RU"/>
        </w:rPr>
        <w:t>20</w:t>
      </w:r>
      <w:r>
        <w:rPr>
          <w:rFonts w:ascii="Bookman Old Style" w:eastAsiaTheme="minorEastAsia" w:hAnsi="Bookman Old Style" w:cs="Times New Roman"/>
          <w:b/>
          <w:lang w:eastAsia="ru-RU"/>
        </w:rPr>
        <w:t>21</w:t>
      </w:r>
      <w:r w:rsidRPr="00DA4ECB">
        <w:rPr>
          <w:rFonts w:ascii="Bookman Old Style" w:eastAsiaTheme="minorEastAsia" w:hAnsi="Bookman Old Style" w:cs="Times New Roman"/>
          <w:b/>
          <w:lang w:eastAsia="ru-RU"/>
        </w:rPr>
        <w:t xml:space="preserve"> </w:t>
      </w:r>
      <w:proofErr w:type="spellStart"/>
      <w:r>
        <w:rPr>
          <w:rFonts w:ascii="Bookman Old Style" w:eastAsiaTheme="minorEastAsia" w:hAnsi="Bookman Old Style" w:cs="Times New Roman"/>
          <w:b/>
          <w:lang w:eastAsia="ru-RU"/>
        </w:rPr>
        <w:t>уч.</w:t>
      </w:r>
      <w:r w:rsidRPr="00DA4ECB">
        <w:rPr>
          <w:rFonts w:ascii="Bookman Old Style" w:eastAsiaTheme="minorEastAsia" w:hAnsi="Bookman Old Style" w:cs="Times New Roman"/>
          <w:b/>
          <w:lang w:eastAsia="ru-RU"/>
        </w:rPr>
        <w:t>г</w:t>
      </w:r>
      <w:proofErr w:type="spellEnd"/>
      <w:r w:rsidRPr="00DA4ECB">
        <w:rPr>
          <w:rFonts w:ascii="Bookman Old Style" w:eastAsiaTheme="minorEastAsia" w:hAnsi="Bookman Old Style" w:cs="Times New Roman"/>
          <w:b/>
          <w:lang w:eastAsia="ru-RU"/>
        </w:rPr>
        <w:t>.</w:t>
      </w:r>
    </w:p>
    <w:p w:rsidR="009B37FE" w:rsidRDefault="009B37FE" w:rsidP="009B37FE">
      <w:pPr>
        <w:spacing w:after="0" w:line="240" w:lineRule="auto"/>
        <w:jc w:val="both"/>
        <w:rPr>
          <w:rFonts w:ascii="Bookman Old Style" w:hAnsi="Bookman Old Style"/>
          <w:b/>
          <w:color w:val="FF0000"/>
          <w:sz w:val="24"/>
        </w:rPr>
      </w:pPr>
    </w:p>
    <w:tbl>
      <w:tblPr>
        <w:tblpPr w:leftFromText="180" w:rightFromText="180" w:vertAnchor="text" w:horzAnchor="margin" w:tblpXSpec="center" w:tblpY="76"/>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118"/>
        <w:gridCol w:w="2410"/>
        <w:gridCol w:w="1276"/>
        <w:gridCol w:w="850"/>
        <w:gridCol w:w="1134"/>
        <w:gridCol w:w="1276"/>
      </w:tblGrid>
      <w:tr w:rsidR="009B37FE" w:rsidRPr="00FA30D6" w:rsidTr="009B37FE">
        <w:trPr>
          <w:trHeight w:val="708"/>
        </w:trPr>
        <w:tc>
          <w:tcPr>
            <w:tcW w:w="534" w:type="dxa"/>
            <w:shd w:val="clear" w:color="auto" w:fill="auto"/>
            <w:vAlign w:val="center"/>
          </w:tcPr>
          <w:p w:rsidR="009B37FE" w:rsidRPr="002C7248" w:rsidRDefault="009B37FE" w:rsidP="009B37FE">
            <w:pPr>
              <w:spacing w:line="240" w:lineRule="auto"/>
              <w:contextualSpacing/>
              <w:jc w:val="center"/>
              <w:rPr>
                <w:rFonts w:ascii="Bookman Old Style" w:eastAsiaTheme="minorEastAsia" w:hAnsi="Bookman Old Style" w:cs="Times New Roman"/>
                <w:b/>
                <w:color w:val="00B0F0"/>
                <w:lang w:eastAsia="ru-RU"/>
              </w:rPr>
            </w:pPr>
            <w:r w:rsidRPr="002C7248">
              <w:rPr>
                <w:rFonts w:ascii="Bookman Old Style" w:eastAsiaTheme="minorEastAsia" w:hAnsi="Bookman Old Style" w:cs="Times New Roman"/>
                <w:b/>
                <w:color w:val="00B0F0"/>
                <w:lang w:eastAsia="ru-RU"/>
              </w:rPr>
              <w:t xml:space="preserve">№ </w:t>
            </w:r>
            <w:proofErr w:type="spellStart"/>
            <w:proofErr w:type="gramStart"/>
            <w:r w:rsidRPr="002C7248">
              <w:rPr>
                <w:rFonts w:ascii="Bookman Old Style" w:eastAsiaTheme="minorEastAsia" w:hAnsi="Bookman Old Style" w:cs="Times New Roman"/>
                <w:b/>
                <w:color w:val="00B0F0"/>
                <w:lang w:eastAsia="ru-RU"/>
              </w:rPr>
              <w:t>п</w:t>
            </w:r>
            <w:proofErr w:type="spellEnd"/>
            <w:proofErr w:type="gramEnd"/>
            <w:r w:rsidRPr="002C7248">
              <w:rPr>
                <w:rFonts w:ascii="Bookman Old Style" w:eastAsiaTheme="minorEastAsia" w:hAnsi="Bookman Old Style" w:cs="Times New Roman"/>
                <w:b/>
                <w:color w:val="00B0F0"/>
                <w:lang w:eastAsia="ru-RU"/>
              </w:rPr>
              <w:t>/</w:t>
            </w:r>
            <w:proofErr w:type="spellStart"/>
            <w:r w:rsidRPr="002C7248">
              <w:rPr>
                <w:rFonts w:ascii="Bookman Old Style" w:eastAsiaTheme="minorEastAsia" w:hAnsi="Bookman Old Style" w:cs="Times New Roman"/>
                <w:b/>
                <w:color w:val="00B0F0"/>
                <w:lang w:eastAsia="ru-RU"/>
              </w:rPr>
              <w:t>п</w:t>
            </w:r>
            <w:proofErr w:type="spellEnd"/>
          </w:p>
        </w:tc>
        <w:tc>
          <w:tcPr>
            <w:tcW w:w="3118" w:type="dxa"/>
            <w:shd w:val="clear" w:color="auto" w:fill="auto"/>
            <w:vAlign w:val="center"/>
          </w:tcPr>
          <w:p w:rsidR="009B37FE" w:rsidRPr="002C7248" w:rsidRDefault="009B37FE" w:rsidP="009B37FE">
            <w:pPr>
              <w:spacing w:line="240" w:lineRule="auto"/>
              <w:contextualSpacing/>
              <w:jc w:val="center"/>
              <w:rPr>
                <w:rFonts w:ascii="Bookman Old Style" w:eastAsiaTheme="minorEastAsia" w:hAnsi="Bookman Old Style" w:cs="Times New Roman"/>
                <w:b/>
                <w:color w:val="00B0F0"/>
                <w:lang w:eastAsia="ru-RU"/>
              </w:rPr>
            </w:pPr>
            <w:r w:rsidRPr="002C7248">
              <w:rPr>
                <w:rFonts w:ascii="Bookman Old Style" w:eastAsiaTheme="minorEastAsia" w:hAnsi="Bookman Old Style" w:cs="Times New Roman"/>
                <w:b/>
                <w:color w:val="00B0F0"/>
                <w:lang w:eastAsia="ru-RU"/>
              </w:rPr>
              <w:t>Ф. И. О. педагогов</w:t>
            </w:r>
          </w:p>
        </w:tc>
        <w:tc>
          <w:tcPr>
            <w:tcW w:w="2410" w:type="dxa"/>
            <w:shd w:val="clear" w:color="auto" w:fill="auto"/>
            <w:vAlign w:val="center"/>
          </w:tcPr>
          <w:p w:rsidR="009B37FE" w:rsidRPr="002C7248" w:rsidRDefault="009B37FE" w:rsidP="009B37FE">
            <w:pPr>
              <w:spacing w:line="240" w:lineRule="auto"/>
              <w:contextualSpacing/>
              <w:jc w:val="center"/>
              <w:rPr>
                <w:rFonts w:ascii="Bookman Old Style" w:eastAsiaTheme="minorEastAsia" w:hAnsi="Bookman Old Style" w:cs="Times New Roman"/>
                <w:b/>
                <w:color w:val="00B0F0"/>
                <w:lang w:eastAsia="ru-RU"/>
              </w:rPr>
            </w:pPr>
            <w:r w:rsidRPr="002C7248">
              <w:rPr>
                <w:rFonts w:ascii="Bookman Old Style" w:eastAsiaTheme="minorEastAsia" w:hAnsi="Bookman Old Style" w:cs="Times New Roman"/>
                <w:b/>
                <w:color w:val="00B0F0"/>
                <w:lang w:eastAsia="ru-RU"/>
              </w:rPr>
              <w:t>должность</w:t>
            </w:r>
          </w:p>
        </w:tc>
        <w:tc>
          <w:tcPr>
            <w:tcW w:w="1276" w:type="dxa"/>
            <w:shd w:val="clear" w:color="auto" w:fill="auto"/>
            <w:vAlign w:val="center"/>
          </w:tcPr>
          <w:p w:rsidR="009B37FE" w:rsidRPr="002C7248" w:rsidRDefault="009B37FE" w:rsidP="009B37FE">
            <w:pPr>
              <w:spacing w:line="240" w:lineRule="auto"/>
              <w:contextualSpacing/>
              <w:jc w:val="center"/>
              <w:rPr>
                <w:rFonts w:ascii="Bookman Old Style" w:eastAsiaTheme="minorEastAsia" w:hAnsi="Bookman Old Style" w:cs="Times New Roman"/>
                <w:b/>
                <w:color w:val="00B0F0"/>
                <w:lang w:eastAsia="ru-RU"/>
              </w:rPr>
            </w:pPr>
            <w:r>
              <w:rPr>
                <w:rFonts w:ascii="Bookman Old Style" w:eastAsiaTheme="minorEastAsia" w:hAnsi="Bookman Old Style" w:cs="Times New Roman"/>
                <w:b/>
                <w:color w:val="00B0F0"/>
                <w:lang w:eastAsia="ru-RU"/>
              </w:rPr>
              <w:t>Переподготовка</w:t>
            </w:r>
          </w:p>
        </w:tc>
        <w:tc>
          <w:tcPr>
            <w:tcW w:w="850" w:type="dxa"/>
            <w:shd w:val="clear" w:color="auto" w:fill="auto"/>
            <w:vAlign w:val="center"/>
          </w:tcPr>
          <w:p w:rsidR="009B37FE" w:rsidRPr="002C7248" w:rsidRDefault="009B37FE" w:rsidP="009B37FE">
            <w:pPr>
              <w:spacing w:line="240" w:lineRule="auto"/>
              <w:contextualSpacing/>
              <w:jc w:val="center"/>
              <w:rPr>
                <w:rFonts w:ascii="Bookman Old Style" w:eastAsiaTheme="minorEastAsia" w:hAnsi="Bookman Old Style" w:cs="Times New Roman"/>
                <w:b/>
                <w:color w:val="00B0F0"/>
                <w:lang w:eastAsia="ru-RU"/>
              </w:rPr>
            </w:pPr>
            <w:proofErr w:type="spellStart"/>
            <w:r w:rsidRPr="002C7248">
              <w:rPr>
                <w:rFonts w:ascii="Bookman Old Style" w:eastAsiaTheme="minorEastAsia" w:hAnsi="Bookman Old Style" w:cs="Times New Roman"/>
                <w:b/>
                <w:color w:val="00B0F0"/>
                <w:lang w:eastAsia="ru-RU"/>
              </w:rPr>
              <w:t>Пед</w:t>
            </w:r>
            <w:proofErr w:type="spellEnd"/>
            <w:r w:rsidRPr="002C7248">
              <w:rPr>
                <w:rFonts w:ascii="Bookman Old Style" w:eastAsiaTheme="minorEastAsia" w:hAnsi="Bookman Old Style" w:cs="Times New Roman"/>
                <w:b/>
                <w:color w:val="00B0F0"/>
                <w:lang w:eastAsia="ru-RU"/>
              </w:rPr>
              <w:t>. стаж работы</w:t>
            </w:r>
          </w:p>
        </w:tc>
        <w:tc>
          <w:tcPr>
            <w:tcW w:w="1134" w:type="dxa"/>
            <w:shd w:val="clear" w:color="auto" w:fill="auto"/>
            <w:vAlign w:val="center"/>
          </w:tcPr>
          <w:p w:rsidR="009B37FE" w:rsidRPr="002C7248" w:rsidRDefault="009B37FE" w:rsidP="009B37FE">
            <w:pPr>
              <w:spacing w:line="240" w:lineRule="auto"/>
              <w:contextualSpacing/>
              <w:jc w:val="center"/>
              <w:rPr>
                <w:rFonts w:ascii="Bookman Old Style" w:eastAsiaTheme="minorEastAsia" w:hAnsi="Bookman Old Style" w:cs="Times New Roman"/>
                <w:b/>
                <w:color w:val="00B0F0"/>
                <w:lang w:eastAsia="ru-RU"/>
              </w:rPr>
            </w:pPr>
            <w:r w:rsidRPr="002C7248">
              <w:rPr>
                <w:rFonts w:ascii="Bookman Old Style" w:eastAsiaTheme="minorEastAsia" w:hAnsi="Bookman Old Style" w:cs="Times New Roman"/>
                <w:b/>
                <w:color w:val="00B0F0"/>
                <w:lang w:eastAsia="ru-RU"/>
              </w:rPr>
              <w:t>Курсы</w:t>
            </w:r>
          </w:p>
        </w:tc>
        <w:tc>
          <w:tcPr>
            <w:tcW w:w="1276" w:type="dxa"/>
            <w:shd w:val="clear" w:color="auto" w:fill="auto"/>
            <w:vAlign w:val="center"/>
          </w:tcPr>
          <w:p w:rsidR="009B37FE" w:rsidRPr="002C7248" w:rsidRDefault="009B37FE" w:rsidP="009B37FE">
            <w:pPr>
              <w:spacing w:line="240" w:lineRule="auto"/>
              <w:contextualSpacing/>
              <w:jc w:val="center"/>
              <w:rPr>
                <w:rFonts w:ascii="Bookman Old Style" w:eastAsiaTheme="minorEastAsia" w:hAnsi="Bookman Old Style" w:cs="Times New Roman"/>
                <w:b/>
                <w:color w:val="00B0F0"/>
                <w:lang w:eastAsia="ru-RU"/>
              </w:rPr>
            </w:pPr>
            <w:proofErr w:type="spellStart"/>
            <w:r w:rsidRPr="002C7248">
              <w:rPr>
                <w:rFonts w:ascii="Bookman Old Style" w:eastAsiaTheme="minorEastAsia" w:hAnsi="Bookman Old Style" w:cs="Times New Roman"/>
                <w:b/>
                <w:color w:val="00B0F0"/>
                <w:lang w:eastAsia="ru-RU"/>
              </w:rPr>
              <w:t>След</w:t>
            </w:r>
            <w:proofErr w:type="gramStart"/>
            <w:r w:rsidRPr="002C7248">
              <w:rPr>
                <w:rFonts w:ascii="Bookman Old Style" w:eastAsiaTheme="minorEastAsia" w:hAnsi="Bookman Old Style" w:cs="Times New Roman"/>
                <w:b/>
                <w:color w:val="00B0F0"/>
                <w:lang w:eastAsia="ru-RU"/>
              </w:rPr>
              <w:t>.к</w:t>
            </w:r>
            <w:proofErr w:type="gramEnd"/>
            <w:r w:rsidRPr="002C7248">
              <w:rPr>
                <w:rFonts w:ascii="Bookman Old Style" w:eastAsiaTheme="minorEastAsia" w:hAnsi="Bookman Old Style" w:cs="Times New Roman"/>
                <w:b/>
                <w:color w:val="00B0F0"/>
                <w:lang w:eastAsia="ru-RU"/>
              </w:rPr>
              <w:t>урсы</w:t>
            </w:r>
            <w:proofErr w:type="spellEnd"/>
          </w:p>
        </w:tc>
      </w:tr>
      <w:tr w:rsidR="009B37FE" w:rsidRPr="00FA30D6" w:rsidTr="009B37FE">
        <w:trPr>
          <w:trHeight w:val="362"/>
        </w:trPr>
        <w:tc>
          <w:tcPr>
            <w:tcW w:w="534" w:type="dxa"/>
            <w:shd w:val="clear" w:color="auto" w:fill="auto"/>
            <w:vAlign w:val="center"/>
          </w:tcPr>
          <w:p w:rsidR="009B37FE" w:rsidRPr="002C7248" w:rsidRDefault="009B37FE" w:rsidP="009B37FE">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1.</w:t>
            </w:r>
          </w:p>
        </w:tc>
        <w:tc>
          <w:tcPr>
            <w:tcW w:w="3118"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proofErr w:type="spellStart"/>
            <w:r w:rsidRPr="00AF7F03">
              <w:rPr>
                <w:rFonts w:ascii="Bookman Old Style" w:eastAsiaTheme="minorEastAsia" w:hAnsi="Bookman Old Style" w:cs="Times New Roman"/>
                <w:i/>
                <w:lang w:eastAsia="ru-RU"/>
              </w:rPr>
              <w:t>Касумова</w:t>
            </w:r>
            <w:proofErr w:type="spellEnd"/>
            <w:r w:rsidRPr="00AF7F03">
              <w:rPr>
                <w:rFonts w:ascii="Bookman Old Style" w:eastAsiaTheme="minorEastAsia" w:hAnsi="Bookman Old Style" w:cs="Times New Roman"/>
                <w:i/>
                <w:lang w:eastAsia="ru-RU"/>
              </w:rPr>
              <w:t xml:space="preserve"> </w:t>
            </w:r>
            <w:proofErr w:type="spellStart"/>
            <w:r w:rsidRPr="00AF7F03">
              <w:rPr>
                <w:rFonts w:ascii="Bookman Old Style" w:eastAsiaTheme="minorEastAsia" w:hAnsi="Bookman Old Style" w:cs="Times New Roman"/>
                <w:i/>
                <w:lang w:eastAsia="ru-RU"/>
              </w:rPr>
              <w:t>Гаваханум</w:t>
            </w:r>
            <w:proofErr w:type="spellEnd"/>
            <w:r w:rsidRPr="00AF7F03">
              <w:rPr>
                <w:rFonts w:ascii="Bookman Old Style" w:eastAsiaTheme="minorEastAsia" w:hAnsi="Bookman Old Style" w:cs="Times New Roman"/>
                <w:i/>
                <w:lang w:eastAsia="ru-RU"/>
              </w:rPr>
              <w:t xml:space="preserve"> Магомедовна</w:t>
            </w:r>
          </w:p>
        </w:tc>
        <w:tc>
          <w:tcPr>
            <w:tcW w:w="2410"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воспитатель</w:t>
            </w:r>
          </w:p>
        </w:tc>
        <w:tc>
          <w:tcPr>
            <w:tcW w:w="1276"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10.2017г.</w:t>
            </w:r>
          </w:p>
        </w:tc>
        <w:tc>
          <w:tcPr>
            <w:tcW w:w="850" w:type="dxa"/>
            <w:shd w:val="clear" w:color="auto" w:fill="auto"/>
            <w:vAlign w:val="center"/>
          </w:tcPr>
          <w:p w:rsidR="009B37FE" w:rsidRPr="001B513B" w:rsidRDefault="009B37FE" w:rsidP="009B37FE">
            <w:pPr>
              <w:spacing w:line="240" w:lineRule="auto"/>
              <w:contextualSpacing/>
              <w:jc w:val="center"/>
              <w:rPr>
                <w:rFonts w:ascii="Bookman Old Style" w:eastAsiaTheme="minorEastAsia" w:hAnsi="Bookman Old Style" w:cs="Times New Roman"/>
                <w:i/>
                <w:lang w:eastAsia="ru-RU"/>
              </w:rPr>
            </w:pPr>
            <w:r w:rsidRPr="001B513B">
              <w:rPr>
                <w:rFonts w:ascii="Bookman Old Style" w:eastAsiaTheme="minorEastAsia" w:hAnsi="Bookman Old Style" w:cs="Times New Roman"/>
                <w:i/>
                <w:lang w:eastAsia="ru-RU"/>
              </w:rPr>
              <w:t>3</w:t>
            </w:r>
            <w:r>
              <w:rPr>
                <w:rFonts w:ascii="Bookman Old Style" w:eastAsiaTheme="minorEastAsia" w:hAnsi="Bookman Old Style" w:cs="Times New Roman"/>
                <w:i/>
                <w:lang w:eastAsia="ru-RU"/>
              </w:rPr>
              <w:t>2</w:t>
            </w:r>
          </w:p>
        </w:tc>
        <w:tc>
          <w:tcPr>
            <w:tcW w:w="1134"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201</w:t>
            </w:r>
            <w:r>
              <w:rPr>
                <w:rFonts w:ascii="Bookman Old Style" w:eastAsiaTheme="minorEastAsia" w:hAnsi="Bookman Old Style" w:cs="Times New Roman"/>
                <w:i/>
                <w:lang w:eastAsia="ru-RU"/>
              </w:rPr>
              <w:t>7</w:t>
            </w:r>
            <w:r w:rsidRPr="00AF7F03">
              <w:rPr>
                <w:rFonts w:ascii="Bookman Old Style" w:eastAsiaTheme="minorEastAsia" w:hAnsi="Bookman Old Style" w:cs="Times New Roman"/>
                <w:i/>
                <w:lang w:eastAsia="ru-RU"/>
              </w:rPr>
              <w:t>г.</w:t>
            </w:r>
          </w:p>
        </w:tc>
        <w:tc>
          <w:tcPr>
            <w:tcW w:w="1276"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12.</w:t>
            </w:r>
            <w:r w:rsidRPr="00AF7F03">
              <w:rPr>
                <w:rFonts w:ascii="Bookman Old Style" w:eastAsiaTheme="minorEastAsia" w:hAnsi="Bookman Old Style" w:cs="Times New Roman"/>
                <w:i/>
                <w:lang w:eastAsia="ru-RU"/>
              </w:rPr>
              <w:t>20</w:t>
            </w:r>
            <w:r>
              <w:rPr>
                <w:rFonts w:ascii="Bookman Old Style" w:eastAsiaTheme="minorEastAsia" w:hAnsi="Bookman Old Style" w:cs="Times New Roman"/>
                <w:i/>
                <w:lang w:eastAsia="ru-RU"/>
              </w:rPr>
              <w:t>20</w:t>
            </w:r>
            <w:r w:rsidRPr="00AF7F03">
              <w:rPr>
                <w:rFonts w:ascii="Bookman Old Style" w:eastAsiaTheme="minorEastAsia" w:hAnsi="Bookman Old Style" w:cs="Times New Roman"/>
                <w:i/>
                <w:lang w:eastAsia="ru-RU"/>
              </w:rPr>
              <w:t>г.</w:t>
            </w:r>
          </w:p>
        </w:tc>
      </w:tr>
      <w:tr w:rsidR="009B37FE" w:rsidRPr="00FA30D6" w:rsidTr="009B37FE">
        <w:trPr>
          <w:trHeight w:val="362"/>
        </w:trPr>
        <w:tc>
          <w:tcPr>
            <w:tcW w:w="534" w:type="dxa"/>
            <w:shd w:val="clear" w:color="auto" w:fill="auto"/>
            <w:vAlign w:val="center"/>
          </w:tcPr>
          <w:p w:rsidR="009B37FE" w:rsidRPr="002C7248" w:rsidRDefault="009B37FE" w:rsidP="009B37FE">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2.</w:t>
            </w:r>
          </w:p>
        </w:tc>
        <w:tc>
          <w:tcPr>
            <w:tcW w:w="3118"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Коновалова Нина Владимировна</w:t>
            </w:r>
          </w:p>
        </w:tc>
        <w:tc>
          <w:tcPr>
            <w:tcW w:w="2410"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воспитатель</w:t>
            </w:r>
          </w:p>
        </w:tc>
        <w:tc>
          <w:tcPr>
            <w:tcW w:w="1276"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04.2018г.</w:t>
            </w:r>
          </w:p>
        </w:tc>
        <w:tc>
          <w:tcPr>
            <w:tcW w:w="850" w:type="dxa"/>
            <w:shd w:val="clear" w:color="auto" w:fill="auto"/>
            <w:vAlign w:val="center"/>
          </w:tcPr>
          <w:p w:rsidR="009B37FE" w:rsidRPr="001B513B"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6</w:t>
            </w:r>
          </w:p>
        </w:tc>
        <w:tc>
          <w:tcPr>
            <w:tcW w:w="1134"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201</w:t>
            </w:r>
            <w:r>
              <w:rPr>
                <w:rFonts w:ascii="Bookman Old Style" w:eastAsiaTheme="minorEastAsia" w:hAnsi="Bookman Old Style" w:cs="Times New Roman"/>
                <w:i/>
                <w:lang w:eastAsia="ru-RU"/>
              </w:rPr>
              <w:t>7</w:t>
            </w:r>
            <w:r w:rsidRPr="00AF7F03">
              <w:rPr>
                <w:rFonts w:ascii="Bookman Old Style" w:eastAsiaTheme="minorEastAsia" w:hAnsi="Bookman Old Style" w:cs="Times New Roman"/>
                <w:i/>
                <w:lang w:eastAsia="ru-RU"/>
              </w:rPr>
              <w:t xml:space="preserve">г. </w:t>
            </w:r>
          </w:p>
        </w:tc>
        <w:tc>
          <w:tcPr>
            <w:tcW w:w="1276"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04.2021г.</w:t>
            </w:r>
          </w:p>
        </w:tc>
      </w:tr>
      <w:tr w:rsidR="009B37FE" w:rsidRPr="00FA30D6" w:rsidTr="009B37FE">
        <w:trPr>
          <w:trHeight w:val="528"/>
        </w:trPr>
        <w:tc>
          <w:tcPr>
            <w:tcW w:w="534" w:type="dxa"/>
            <w:shd w:val="clear" w:color="auto" w:fill="auto"/>
            <w:vAlign w:val="center"/>
          </w:tcPr>
          <w:p w:rsidR="009B37FE" w:rsidRPr="002C7248" w:rsidRDefault="009B37FE" w:rsidP="009B37FE">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3.</w:t>
            </w:r>
          </w:p>
        </w:tc>
        <w:tc>
          <w:tcPr>
            <w:tcW w:w="3118"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proofErr w:type="spellStart"/>
            <w:r w:rsidRPr="00AF7F03">
              <w:rPr>
                <w:rFonts w:ascii="Bookman Old Style" w:eastAsiaTheme="minorEastAsia" w:hAnsi="Bookman Old Style" w:cs="Times New Roman"/>
                <w:i/>
                <w:lang w:eastAsia="ru-RU"/>
              </w:rPr>
              <w:t>Магомедэминова</w:t>
            </w:r>
            <w:proofErr w:type="spellEnd"/>
            <w:r w:rsidRPr="00AF7F03">
              <w:rPr>
                <w:rFonts w:ascii="Bookman Old Style" w:eastAsiaTheme="minorEastAsia" w:hAnsi="Bookman Old Style" w:cs="Times New Roman"/>
                <w:i/>
                <w:lang w:eastAsia="ru-RU"/>
              </w:rPr>
              <w:t xml:space="preserve"> Аида </w:t>
            </w:r>
            <w:proofErr w:type="spellStart"/>
            <w:r w:rsidRPr="00AF7F03">
              <w:rPr>
                <w:rFonts w:ascii="Bookman Old Style" w:eastAsiaTheme="minorEastAsia" w:hAnsi="Bookman Old Style" w:cs="Times New Roman"/>
                <w:i/>
                <w:lang w:eastAsia="ru-RU"/>
              </w:rPr>
              <w:t>Абдурахмановна</w:t>
            </w:r>
            <w:proofErr w:type="spellEnd"/>
          </w:p>
        </w:tc>
        <w:tc>
          <w:tcPr>
            <w:tcW w:w="2410"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воспитатель</w:t>
            </w:r>
          </w:p>
        </w:tc>
        <w:tc>
          <w:tcPr>
            <w:tcW w:w="1276"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10.2017г.</w:t>
            </w:r>
          </w:p>
        </w:tc>
        <w:tc>
          <w:tcPr>
            <w:tcW w:w="850" w:type="dxa"/>
            <w:shd w:val="clear" w:color="auto" w:fill="auto"/>
            <w:vAlign w:val="center"/>
          </w:tcPr>
          <w:p w:rsidR="009B37FE" w:rsidRPr="001B513B"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19</w:t>
            </w:r>
          </w:p>
        </w:tc>
        <w:tc>
          <w:tcPr>
            <w:tcW w:w="1134"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2017г.</w:t>
            </w:r>
          </w:p>
        </w:tc>
        <w:tc>
          <w:tcPr>
            <w:tcW w:w="1276"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10.</w:t>
            </w:r>
            <w:r w:rsidRPr="00AF7F03">
              <w:rPr>
                <w:rFonts w:ascii="Bookman Old Style" w:eastAsiaTheme="minorEastAsia" w:hAnsi="Bookman Old Style" w:cs="Times New Roman"/>
                <w:i/>
                <w:lang w:eastAsia="ru-RU"/>
              </w:rPr>
              <w:t>2020г.</w:t>
            </w:r>
          </w:p>
        </w:tc>
      </w:tr>
      <w:tr w:rsidR="009B37FE" w:rsidRPr="00FA30D6" w:rsidTr="009B37FE">
        <w:trPr>
          <w:trHeight w:val="472"/>
        </w:trPr>
        <w:tc>
          <w:tcPr>
            <w:tcW w:w="534" w:type="dxa"/>
            <w:shd w:val="clear" w:color="auto" w:fill="auto"/>
            <w:vAlign w:val="center"/>
          </w:tcPr>
          <w:p w:rsidR="009B37FE" w:rsidRPr="002C7248" w:rsidRDefault="009B37FE" w:rsidP="009B37FE">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4.</w:t>
            </w:r>
          </w:p>
        </w:tc>
        <w:tc>
          <w:tcPr>
            <w:tcW w:w="3118"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proofErr w:type="spellStart"/>
            <w:r w:rsidRPr="00AF7F03">
              <w:rPr>
                <w:rFonts w:ascii="Bookman Old Style" w:eastAsiaTheme="minorEastAsia" w:hAnsi="Bookman Old Style" w:cs="Times New Roman"/>
                <w:i/>
                <w:lang w:eastAsia="ru-RU"/>
              </w:rPr>
              <w:t>Мамадаева</w:t>
            </w:r>
            <w:proofErr w:type="spellEnd"/>
            <w:r w:rsidRPr="00AF7F03">
              <w:rPr>
                <w:rFonts w:ascii="Bookman Old Style" w:eastAsiaTheme="minorEastAsia" w:hAnsi="Bookman Old Style" w:cs="Times New Roman"/>
                <w:i/>
                <w:lang w:eastAsia="ru-RU"/>
              </w:rPr>
              <w:t xml:space="preserve"> </w:t>
            </w:r>
            <w:proofErr w:type="spellStart"/>
            <w:r w:rsidRPr="00AF7F03">
              <w:rPr>
                <w:rFonts w:ascii="Bookman Old Style" w:eastAsiaTheme="minorEastAsia" w:hAnsi="Bookman Old Style" w:cs="Times New Roman"/>
                <w:i/>
                <w:lang w:eastAsia="ru-RU"/>
              </w:rPr>
              <w:t>Зерима</w:t>
            </w:r>
            <w:proofErr w:type="spellEnd"/>
            <w:r w:rsidRPr="00AF7F03">
              <w:rPr>
                <w:rFonts w:ascii="Bookman Old Style" w:eastAsiaTheme="minorEastAsia" w:hAnsi="Bookman Old Style" w:cs="Times New Roman"/>
                <w:i/>
                <w:lang w:eastAsia="ru-RU"/>
              </w:rPr>
              <w:t xml:space="preserve"> </w:t>
            </w:r>
            <w:proofErr w:type="spellStart"/>
            <w:r w:rsidRPr="00AF7F03">
              <w:rPr>
                <w:rFonts w:ascii="Bookman Old Style" w:eastAsiaTheme="minorEastAsia" w:hAnsi="Bookman Old Style" w:cs="Times New Roman"/>
                <w:i/>
                <w:lang w:eastAsia="ru-RU"/>
              </w:rPr>
              <w:t>Ахмедовна</w:t>
            </w:r>
            <w:proofErr w:type="spellEnd"/>
          </w:p>
        </w:tc>
        <w:tc>
          <w:tcPr>
            <w:tcW w:w="2410"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воспитатель</w:t>
            </w:r>
          </w:p>
        </w:tc>
        <w:tc>
          <w:tcPr>
            <w:tcW w:w="1276"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w:t>
            </w:r>
          </w:p>
        </w:tc>
        <w:tc>
          <w:tcPr>
            <w:tcW w:w="850" w:type="dxa"/>
            <w:shd w:val="clear" w:color="auto" w:fill="auto"/>
            <w:vAlign w:val="center"/>
          </w:tcPr>
          <w:p w:rsidR="009B37FE" w:rsidRPr="001B513B"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25</w:t>
            </w:r>
          </w:p>
        </w:tc>
        <w:tc>
          <w:tcPr>
            <w:tcW w:w="1134"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201</w:t>
            </w:r>
            <w:r>
              <w:rPr>
                <w:rFonts w:ascii="Bookman Old Style" w:eastAsiaTheme="minorEastAsia" w:hAnsi="Bookman Old Style" w:cs="Times New Roman"/>
                <w:i/>
                <w:lang w:eastAsia="ru-RU"/>
              </w:rPr>
              <w:t>7</w:t>
            </w:r>
            <w:r w:rsidRPr="00AF7F03">
              <w:rPr>
                <w:rFonts w:ascii="Bookman Old Style" w:eastAsiaTheme="minorEastAsia" w:hAnsi="Bookman Old Style" w:cs="Times New Roman"/>
                <w:i/>
                <w:lang w:eastAsia="ru-RU"/>
              </w:rPr>
              <w:t>г.</w:t>
            </w:r>
          </w:p>
        </w:tc>
        <w:tc>
          <w:tcPr>
            <w:tcW w:w="1276"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12.</w:t>
            </w:r>
            <w:r w:rsidRPr="00AF7F03">
              <w:rPr>
                <w:rFonts w:ascii="Bookman Old Style" w:eastAsiaTheme="minorEastAsia" w:hAnsi="Bookman Old Style" w:cs="Times New Roman"/>
                <w:i/>
                <w:lang w:eastAsia="ru-RU"/>
              </w:rPr>
              <w:t>20</w:t>
            </w:r>
            <w:r>
              <w:rPr>
                <w:rFonts w:ascii="Bookman Old Style" w:eastAsiaTheme="minorEastAsia" w:hAnsi="Bookman Old Style" w:cs="Times New Roman"/>
                <w:i/>
                <w:lang w:eastAsia="ru-RU"/>
              </w:rPr>
              <w:t>20</w:t>
            </w:r>
            <w:r w:rsidRPr="00AF7F03">
              <w:rPr>
                <w:rFonts w:ascii="Bookman Old Style" w:eastAsiaTheme="minorEastAsia" w:hAnsi="Bookman Old Style" w:cs="Times New Roman"/>
                <w:i/>
                <w:lang w:eastAsia="ru-RU"/>
              </w:rPr>
              <w:t>г.</w:t>
            </w:r>
          </w:p>
        </w:tc>
      </w:tr>
      <w:tr w:rsidR="009B37FE" w:rsidRPr="00FA30D6" w:rsidTr="009B37FE">
        <w:trPr>
          <w:trHeight w:val="472"/>
        </w:trPr>
        <w:tc>
          <w:tcPr>
            <w:tcW w:w="534" w:type="dxa"/>
            <w:shd w:val="clear" w:color="auto" w:fill="auto"/>
            <w:vAlign w:val="center"/>
          </w:tcPr>
          <w:p w:rsidR="009B37FE" w:rsidRPr="002C7248" w:rsidRDefault="009B37FE" w:rsidP="009B37FE">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5.</w:t>
            </w:r>
          </w:p>
        </w:tc>
        <w:tc>
          <w:tcPr>
            <w:tcW w:w="3118"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proofErr w:type="spellStart"/>
            <w:r>
              <w:rPr>
                <w:rFonts w:ascii="Bookman Old Style" w:eastAsiaTheme="minorEastAsia" w:hAnsi="Bookman Old Style" w:cs="Times New Roman"/>
                <w:i/>
                <w:lang w:eastAsia="ru-RU"/>
              </w:rPr>
              <w:t>Богатенко</w:t>
            </w:r>
            <w:proofErr w:type="spellEnd"/>
            <w:r>
              <w:rPr>
                <w:rFonts w:ascii="Bookman Old Style" w:eastAsiaTheme="minorEastAsia" w:hAnsi="Bookman Old Style" w:cs="Times New Roman"/>
                <w:i/>
                <w:lang w:eastAsia="ru-RU"/>
              </w:rPr>
              <w:t xml:space="preserve"> Людмила Сергеевна</w:t>
            </w:r>
          </w:p>
        </w:tc>
        <w:tc>
          <w:tcPr>
            <w:tcW w:w="2410"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воспитатель</w:t>
            </w:r>
          </w:p>
        </w:tc>
        <w:tc>
          <w:tcPr>
            <w:tcW w:w="1276"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06.2012г.</w:t>
            </w:r>
          </w:p>
        </w:tc>
        <w:tc>
          <w:tcPr>
            <w:tcW w:w="850" w:type="dxa"/>
            <w:shd w:val="clear" w:color="auto" w:fill="auto"/>
            <w:vAlign w:val="center"/>
          </w:tcPr>
          <w:p w:rsidR="009B37FE" w:rsidRPr="001B513B"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9</w:t>
            </w:r>
          </w:p>
        </w:tc>
        <w:tc>
          <w:tcPr>
            <w:tcW w:w="1134"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201</w:t>
            </w:r>
            <w:r>
              <w:rPr>
                <w:rFonts w:ascii="Bookman Old Style" w:eastAsiaTheme="minorEastAsia" w:hAnsi="Bookman Old Style" w:cs="Times New Roman"/>
                <w:i/>
                <w:lang w:eastAsia="ru-RU"/>
              </w:rPr>
              <w:t>7</w:t>
            </w:r>
            <w:r w:rsidRPr="00AF7F03">
              <w:rPr>
                <w:rFonts w:ascii="Bookman Old Style" w:eastAsiaTheme="minorEastAsia" w:hAnsi="Bookman Old Style" w:cs="Times New Roman"/>
                <w:i/>
                <w:lang w:eastAsia="ru-RU"/>
              </w:rPr>
              <w:t>г.</w:t>
            </w:r>
          </w:p>
        </w:tc>
        <w:tc>
          <w:tcPr>
            <w:tcW w:w="1276"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12.</w:t>
            </w:r>
            <w:r w:rsidRPr="00AF7F03">
              <w:rPr>
                <w:rFonts w:ascii="Bookman Old Style" w:eastAsiaTheme="minorEastAsia" w:hAnsi="Bookman Old Style" w:cs="Times New Roman"/>
                <w:i/>
                <w:lang w:eastAsia="ru-RU"/>
              </w:rPr>
              <w:t>20</w:t>
            </w:r>
            <w:r>
              <w:rPr>
                <w:rFonts w:ascii="Bookman Old Style" w:eastAsiaTheme="minorEastAsia" w:hAnsi="Bookman Old Style" w:cs="Times New Roman"/>
                <w:i/>
                <w:lang w:eastAsia="ru-RU"/>
              </w:rPr>
              <w:t>20</w:t>
            </w:r>
            <w:r w:rsidRPr="00AF7F03">
              <w:rPr>
                <w:rFonts w:ascii="Bookman Old Style" w:eastAsiaTheme="minorEastAsia" w:hAnsi="Bookman Old Style" w:cs="Times New Roman"/>
                <w:i/>
                <w:lang w:eastAsia="ru-RU"/>
              </w:rPr>
              <w:t>г.</w:t>
            </w:r>
          </w:p>
        </w:tc>
      </w:tr>
      <w:tr w:rsidR="009B37FE" w:rsidRPr="00FA30D6" w:rsidTr="009B37FE">
        <w:trPr>
          <w:trHeight w:val="472"/>
        </w:trPr>
        <w:tc>
          <w:tcPr>
            <w:tcW w:w="534"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6.</w:t>
            </w:r>
          </w:p>
        </w:tc>
        <w:tc>
          <w:tcPr>
            <w:tcW w:w="3118"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 xml:space="preserve">Магомедова </w:t>
            </w:r>
            <w:proofErr w:type="spellStart"/>
            <w:r>
              <w:rPr>
                <w:rFonts w:ascii="Bookman Old Style" w:eastAsiaTheme="minorEastAsia" w:hAnsi="Bookman Old Style" w:cs="Times New Roman"/>
                <w:i/>
                <w:lang w:eastAsia="ru-RU"/>
              </w:rPr>
              <w:t>Зайнаб</w:t>
            </w:r>
            <w:proofErr w:type="spellEnd"/>
            <w:r>
              <w:rPr>
                <w:rFonts w:ascii="Bookman Old Style" w:eastAsiaTheme="minorEastAsia" w:hAnsi="Bookman Old Style" w:cs="Times New Roman"/>
                <w:i/>
                <w:lang w:eastAsia="ru-RU"/>
              </w:rPr>
              <w:t xml:space="preserve"> </w:t>
            </w:r>
            <w:proofErr w:type="spellStart"/>
            <w:r>
              <w:rPr>
                <w:rFonts w:ascii="Bookman Old Style" w:eastAsiaTheme="minorEastAsia" w:hAnsi="Bookman Old Style" w:cs="Times New Roman"/>
                <w:i/>
                <w:lang w:eastAsia="ru-RU"/>
              </w:rPr>
              <w:t>Багомедовна</w:t>
            </w:r>
            <w:proofErr w:type="spellEnd"/>
          </w:p>
        </w:tc>
        <w:tc>
          <w:tcPr>
            <w:tcW w:w="2410"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воспитатель</w:t>
            </w:r>
          </w:p>
        </w:tc>
        <w:tc>
          <w:tcPr>
            <w:tcW w:w="1276"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w:t>
            </w:r>
          </w:p>
        </w:tc>
        <w:tc>
          <w:tcPr>
            <w:tcW w:w="850"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3</w:t>
            </w:r>
          </w:p>
        </w:tc>
        <w:tc>
          <w:tcPr>
            <w:tcW w:w="1134"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2017г.</w:t>
            </w:r>
          </w:p>
        </w:tc>
        <w:tc>
          <w:tcPr>
            <w:tcW w:w="1276"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12.2020г.</w:t>
            </w:r>
          </w:p>
        </w:tc>
      </w:tr>
      <w:tr w:rsidR="009B37FE" w:rsidRPr="00FA30D6" w:rsidTr="009B37FE">
        <w:trPr>
          <w:trHeight w:val="472"/>
        </w:trPr>
        <w:tc>
          <w:tcPr>
            <w:tcW w:w="534"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7.</w:t>
            </w:r>
          </w:p>
        </w:tc>
        <w:tc>
          <w:tcPr>
            <w:tcW w:w="3118"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i/>
                <w:lang w:eastAsia="ru-RU"/>
              </w:rPr>
            </w:pPr>
            <w:proofErr w:type="spellStart"/>
            <w:r>
              <w:rPr>
                <w:rFonts w:ascii="Bookman Old Style" w:eastAsiaTheme="minorEastAsia" w:hAnsi="Bookman Old Style" w:cs="Times New Roman"/>
                <w:i/>
                <w:lang w:eastAsia="ru-RU"/>
              </w:rPr>
              <w:t>Яхъяева</w:t>
            </w:r>
            <w:proofErr w:type="spellEnd"/>
            <w:r>
              <w:rPr>
                <w:rFonts w:ascii="Bookman Old Style" w:eastAsiaTheme="minorEastAsia" w:hAnsi="Bookman Old Style" w:cs="Times New Roman"/>
                <w:i/>
                <w:lang w:eastAsia="ru-RU"/>
              </w:rPr>
              <w:t xml:space="preserve"> </w:t>
            </w:r>
            <w:proofErr w:type="spellStart"/>
            <w:r>
              <w:rPr>
                <w:rFonts w:ascii="Bookman Old Style" w:eastAsiaTheme="minorEastAsia" w:hAnsi="Bookman Old Style" w:cs="Times New Roman"/>
                <w:i/>
                <w:lang w:eastAsia="ru-RU"/>
              </w:rPr>
              <w:t>Патимат</w:t>
            </w:r>
            <w:proofErr w:type="spellEnd"/>
            <w:r>
              <w:rPr>
                <w:rFonts w:ascii="Bookman Old Style" w:eastAsiaTheme="minorEastAsia" w:hAnsi="Bookman Old Style" w:cs="Times New Roman"/>
                <w:i/>
                <w:lang w:eastAsia="ru-RU"/>
              </w:rPr>
              <w:t xml:space="preserve"> </w:t>
            </w:r>
            <w:proofErr w:type="spellStart"/>
            <w:r>
              <w:rPr>
                <w:rFonts w:ascii="Bookman Old Style" w:eastAsiaTheme="minorEastAsia" w:hAnsi="Bookman Old Style" w:cs="Times New Roman"/>
                <w:i/>
                <w:lang w:eastAsia="ru-RU"/>
              </w:rPr>
              <w:t>Хайбулаевна</w:t>
            </w:r>
            <w:proofErr w:type="spellEnd"/>
          </w:p>
        </w:tc>
        <w:tc>
          <w:tcPr>
            <w:tcW w:w="2410"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воспитатель</w:t>
            </w:r>
          </w:p>
        </w:tc>
        <w:tc>
          <w:tcPr>
            <w:tcW w:w="1276"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10.2018г.</w:t>
            </w:r>
          </w:p>
        </w:tc>
        <w:tc>
          <w:tcPr>
            <w:tcW w:w="850"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2</w:t>
            </w:r>
          </w:p>
        </w:tc>
        <w:tc>
          <w:tcPr>
            <w:tcW w:w="1134"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w:t>
            </w:r>
          </w:p>
        </w:tc>
        <w:tc>
          <w:tcPr>
            <w:tcW w:w="1276"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10.2021г.</w:t>
            </w:r>
          </w:p>
        </w:tc>
      </w:tr>
      <w:tr w:rsidR="009B37FE" w:rsidRPr="00FA30D6" w:rsidTr="009B37FE">
        <w:trPr>
          <w:trHeight w:val="472"/>
        </w:trPr>
        <w:tc>
          <w:tcPr>
            <w:tcW w:w="534"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8.</w:t>
            </w:r>
          </w:p>
        </w:tc>
        <w:tc>
          <w:tcPr>
            <w:tcW w:w="3118"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Лукичева Галина Викторовна</w:t>
            </w:r>
          </w:p>
        </w:tc>
        <w:tc>
          <w:tcPr>
            <w:tcW w:w="2410"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воспитатель</w:t>
            </w:r>
          </w:p>
        </w:tc>
        <w:tc>
          <w:tcPr>
            <w:tcW w:w="1276"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w:t>
            </w:r>
          </w:p>
        </w:tc>
        <w:tc>
          <w:tcPr>
            <w:tcW w:w="850"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7</w:t>
            </w:r>
          </w:p>
        </w:tc>
        <w:tc>
          <w:tcPr>
            <w:tcW w:w="1134"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2020г.</w:t>
            </w:r>
          </w:p>
        </w:tc>
        <w:tc>
          <w:tcPr>
            <w:tcW w:w="1276"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11.2023г.</w:t>
            </w:r>
          </w:p>
        </w:tc>
      </w:tr>
      <w:tr w:rsidR="009B37FE" w:rsidRPr="00FA30D6" w:rsidTr="009B37FE">
        <w:trPr>
          <w:trHeight w:val="472"/>
        </w:trPr>
        <w:tc>
          <w:tcPr>
            <w:tcW w:w="534"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9.</w:t>
            </w:r>
          </w:p>
        </w:tc>
        <w:tc>
          <w:tcPr>
            <w:tcW w:w="3118"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i/>
                <w:lang w:eastAsia="ru-RU"/>
              </w:rPr>
            </w:pPr>
            <w:proofErr w:type="spellStart"/>
            <w:r>
              <w:rPr>
                <w:rFonts w:ascii="Bookman Old Style" w:eastAsiaTheme="minorEastAsia" w:hAnsi="Bookman Old Style" w:cs="Times New Roman"/>
                <w:i/>
                <w:lang w:eastAsia="ru-RU"/>
              </w:rPr>
              <w:t>Курбаналиева</w:t>
            </w:r>
            <w:proofErr w:type="spellEnd"/>
            <w:r>
              <w:rPr>
                <w:rFonts w:ascii="Bookman Old Style" w:eastAsiaTheme="minorEastAsia" w:hAnsi="Bookman Old Style" w:cs="Times New Roman"/>
                <w:i/>
                <w:lang w:eastAsia="ru-RU"/>
              </w:rPr>
              <w:t xml:space="preserve"> Милана Руслановна </w:t>
            </w:r>
            <w:r w:rsidRPr="0022125C">
              <w:rPr>
                <w:rFonts w:ascii="Bookman Old Style" w:eastAsiaTheme="minorEastAsia" w:hAnsi="Bookman Old Style" w:cs="Times New Roman"/>
                <w:b/>
                <w:i/>
                <w:lang w:eastAsia="ru-RU"/>
              </w:rPr>
              <w:t>(</w:t>
            </w:r>
            <w:proofErr w:type="gramStart"/>
            <w:r w:rsidRPr="0022125C">
              <w:rPr>
                <w:rFonts w:ascii="Bookman Old Style" w:eastAsiaTheme="minorEastAsia" w:hAnsi="Bookman Old Style" w:cs="Times New Roman"/>
                <w:b/>
                <w:i/>
                <w:lang w:eastAsia="ru-RU"/>
              </w:rPr>
              <w:t>м</w:t>
            </w:r>
            <w:proofErr w:type="gramEnd"/>
            <w:r w:rsidRPr="0022125C">
              <w:rPr>
                <w:rFonts w:ascii="Bookman Old Style" w:eastAsiaTheme="minorEastAsia" w:hAnsi="Bookman Old Style" w:cs="Times New Roman"/>
                <w:b/>
                <w:i/>
                <w:lang w:eastAsia="ru-RU"/>
              </w:rPr>
              <w:t>/с)</w:t>
            </w:r>
          </w:p>
        </w:tc>
        <w:tc>
          <w:tcPr>
            <w:tcW w:w="2410"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воспитатель</w:t>
            </w:r>
          </w:p>
        </w:tc>
        <w:tc>
          <w:tcPr>
            <w:tcW w:w="1276"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w:t>
            </w:r>
          </w:p>
        </w:tc>
        <w:tc>
          <w:tcPr>
            <w:tcW w:w="850"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w:t>
            </w:r>
          </w:p>
        </w:tc>
        <w:tc>
          <w:tcPr>
            <w:tcW w:w="1134"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w:t>
            </w:r>
          </w:p>
        </w:tc>
        <w:tc>
          <w:tcPr>
            <w:tcW w:w="1276" w:type="dxa"/>
            <w:shd w:val="clear" w:color="auto" w:fill="auto"/>
            <w:vAlign w:val="center"/>
          </w:tcPr>
          <w:p w:rsidR="009B37FE"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07.2023</w:t>
            </w:r>
          </w:p>
        </w:tc>
      </w:tr>
      <w:tr w:rsidR="009B37FE" w:rsidRPr="00FA30D6" w:rsidTr="009B37FE">
        <w:trPr>
          <w:trHeight w:val="472"/>
        </w:trPr>
        <w:tc>
          <w:tcPr>
            <w:tcW w:w="534" w:type="dxa"/>
            <w:shd w:val="clear" w:color="auto" w:fill="auto"/>
            <w:vAlign w:val="center"/>
          </w:tcPr>
          <w:p w:rsidR="009B37FE" w:rsidRPr="002C7248" w:rsidRDefault="009B37FE" w:rsidP="009B37FE">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10</w:t>
            </w:r>
          </w:p>
        </w:tc>
        <w:tc>
          <w:tcPr>
            <w:tcW w:w="3118"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Соловьева Ирина Александровна</w:t>
            </w:r>
          </w:p>
        </w:tc>
        <w:tc>
          <w:tcPr>
            <w:tcW w:w="2410"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Учитель-логопед</w:t>
            </w:r>
          </w:p>
        </w:tc>
        <w:tc>
          <w:tcPr>
            <w:tcW w:w="1276"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w:t>
            </w:r>
          </w:p>
        </w:tc>
        <w:tc>
          <w:tcPr>
            <w:tcW w:w="850" w:type="dxa"/>
            <w:shd w:val="clear" w:color="auto" w:fill="auto"/>
            <w:vAlign w:val="center"/>
          </w:tcPr>
          <w:p w:rsidR="009B37FE" w:rsidRPr="001B513B"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31</w:t>
            </w:r>
          </w:p>
        </w:tc>
        <w:tc>
          <w:tcPr>
            <w:tcW w:w="1134"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2017г.</w:t>
            </w:r>
          </w:p>
        </w:tc>
        <w:tc>
          <w:tcPr>
            <w:tcW w:w="1276"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12.</w:t>
            </w:r>
            <w:r w:rsidRPr="00AF7F03">
              <w:rPr>
                <w:rFonts w:ascii="Bookman Old Style" w:eastAsiaTheme="minorEastAsia" w:hAnsi="Bookman Old Style" w:cs="Times New Roman"/>
                <w:i/>
                <w:lang w:eastAsia="ru-RU"/>
              </w:rPr>
              <w:t>2020г.</w:t>
            </w:r>
          </w:p>
        </w:tc>
      </w:tr>
      <w:tr w:rsidR="009B37FE" w:rsidRPr="00FA30D6" w:rsidTr="009B37FE">
        <w:trPr>
          <w:trHeight w:val="472"/>
        </w:trPr>
        <w:tc>
          <w:tcPr>
            <w:tcW w:w="534" w:type="dxa"/>
            <w:shd w:val="clear" w:color="auto" w:fill="auto"/>
            <w:vAlign w:val="center"/>
          </w:tcPr>
          <w:p w:rsidR="009B37FE" w:rsidRPr="002C7248" w:rsidRDefault="009B37FE" w:rsidP="009B37FE">
            <w:pPr>
              <w:spacing w:line="240" w:lineRule="auto"/>
              <w:contextualSpacing/>
              <w:jc w:val="center"/>
              <w:rPr>
                <w:rFonts w:ascii="Bookman Old Style" w:eastAsiaTheme="minorEastAsia" w:hAnsi="Bookman Old Style" w:cs="Times New Roman"/>
                <w:b/>
                <w:i/>
                <w:lang w:eastAsia="ru-RU"/>
              </w:rPr>
            </w:pPr>
            <w:r>
              <w:rPr>
                <w:rFonts w:ascii="Bookman Old Style" w:eastAsiaTheme="minorEastAsia" w:hAnsi="Bookman Old Style" w:cs="Times New Roman"/>
                <w:b/>
                <w:i/>
                <w:lang w:eastAsia="ru-RU"/>
              </w:rPr>
              <w:t>11</w:t>
            </w:r>
          </w:p>
        </w:tc>
        <w:tc>
          <w:tcPr>
            <w:tcW w:w="3118"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proofErr w:type="spellStart"/>
            <w:r w:rsidRPr="00AF7F03">
              <w:rPr>
                <w:rFonts w:ascii="Bookman Old Style" w:eastAsiaTheme="minorEastAsia" w:hAnsi="Bookman Old Style" w:cs="Times New Roman"/>
                <w:i/>
                <w:lang w:eastAsia="ru-RU"/>
              </w:rPr>
              <w:t>Исбатова</w:t>
            </w:r>
            <w:proofErr w:type="spellEnd"/>
            <w:r w:rsidRPr="00AF7F03">
              <w:rPr>
                <w:rFonts w:ascii="Bookman Old Style" w:eastAsiaTheme="minorEastAsia" w:hAnsi="Bookman Old Style" w:cs="Times New Roman"/>
                <w:i/>
                <w:lang w:eastAsia="ru-RU"/>
              </w:rPr>
              <w:t xml:space="preserve"> </w:t>
            </w:r>
            <w:proofErr w:type="spellStart"/>
            <w:r w:rsidRPr="00AF7F03">
              <w:rPr>
                <w:rFonts w:ascii="Bookman Old Style" w:eastAsiaTheme="minorEastAsia" w:hAnsi="Bookman Old Style" w:cs="Times New Roman"/>
                <w:i/>
                <w:lang w:eastAsia="ru-RU"/>
              </w:rPr>
              <w:t>Аслыханум</w:t>
            </w:r>
            <w:proofErr w:type="spellEnd"/>
            <w:r w:rsidRPr="00AF7F03">
              <w:rPr>
                <w:rFonts w:ascii="Bookman Old Style" w:eastAsiaTheme="minorEastAsia" w:hAnsi="Bookman Old Style" w:cs="Times New Roman"/>
                <w:i/>
                <w:lang w:eastAsia="ru-RU"/>
              </w:rPr>
              <w:t xml:space="preserve"> </w:t>
            </w:r>
            <w:proofErr w:type="spellStart"/>
            <w:r w:rsidRPr="00AF7F03">
              <w:rPr>
                <w:rFonts w:ascii="Bookman Old Style" w:eastAsiaTheme="minorEastAsia" w:hAnsi="Bookman Old Style" w:cs="Times New Roman"/>
                <w:i/>
                <w:lang w:eastAsia="ru-RU"/>
              </w:rPr>
              <w:t>Каирбековна</w:t>
            </w:r>
            <w:proofErr w:type="spellEnd"/>
          </w:p>
        </w:tc>
        <w:tc>
          <w:tcPr>
            <w:tcW w:w="2410"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proofErr w:type="spellStart"/>
            <w:r w:rsidRPr="00AF7F03">
              <w:rPr>
                <w:rFonts w:ascii="Bookman Old Style" w:eastAsiaTheme="minorEastAsia" w:hAnsi="Bookman Old Style" w:cs="Times New Roman"/>
                <w:i/>
                <w:lang w:eastAsia="ru-RU"/>
              </w:rPr>
              <w:t>Инстр</w:t>
            </w:r>
            <w:proofErr w:type="spellEnd"/>
            <w:r w:rsidRPr="00AF7F03">
              <w:rPr>
                <w:rFonts w:ascii="Bookman Old Style" w:eastAsiaTheme="minorEastAsia" w:hAnsi="Bookman Old Style" w:cs="Times New Roman"/>
                <w:i/>
                <w:lang w:eastAsia="ru-RU"/>
              </w:rPr>
              <w:t>. по физ.</w:t>
            </w:r>
          </w:p>
        </w:tc>
        <w:tc>
          <w:tcPr>
            <w:tcW w:w="1276"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w:t>
            </w:r>
          </w:p>
        </w:tc>
        <w:tc>
          <w:tcPr>
            <w:tcW w:w="850" w:type="dxa"/>
            <w:shd w:val="clear" w:color="auto" w:fill="auto"/>
            <w:vAlign w:val="center"/>
          </w:tcPr>
          <w:p w:rsidR="009B37FE" w:rsidRPr="001B513B"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29</w:t>
            </w:r>
          </w:p>
        </w:tc>
        <w:tc>
          <w:tcPr>
            <w:tcW w:w="1134"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sidRPr="00AF7F03">
              <w:rPr>
                <w:rFonts w:ascii="Bookman Old Style" w:eastAsiaTheme="minorEastAsia" w:hAnsi="Bookman Old Style" w:cs="Times New Roman"/>
                <w:i/>
                <w:lang w:eastAsia="ru-RU"/>
              </w:rPr>
              <w:t>2017г.</w:t>
            </w:r>
          </w:p>
        </w:tc>
        <w:tc>
          <w:tcPr>
            <w:tcW w:w="1276" w:type="dxa"/>
            <w:shd w:val="clear" w:color="auto" w:fill="auto"/>
            <w:vAlign w:val="center"/>
          </w:tcPr>
          <w:p w:rsidR="009B37FE" w:rsidRPr="00AF7F03" w:rsidRDefault="009B37FE" w:rsidP="009B37FE">
            <w:pPr>
              <w:spacing w:line="240" w:lineRule="auto"/>
              <w:contextualSpacing/>
              <w:jc w:val="center"/>
              <w:rPr>
                <w:rFonts w:ascii="Bookman Old Style" w:eastAsiaTheme="minorEastAsia" w:hAnsi="Bookman Old Style" w:cs="Times New Roman"/>
                <w:i/>
                <w:lang w:eastAsia="ru-RU"/>
              </w:rPr>
            </w:pPr>
            <w:r>
              <w:rPr>
                <w:rFonts w:ascii="Bookman Old Style" w:eastAsiaTheme="minorEastAsia" w:hAnsi="Bookman Old Style" w:cs="Times New Roman"/>
                <w:i/>
                <w:lang w:eastAsia="ru-RU"/>
              </w:rPr>
              <w:t>02.</w:t>
            </w:r>
            <w:r w:rsidRPr="00AF7F03">
              <w:rPr>
                <w:rFonts w:ascii="Bookman Old Style" w:eastAsiaTheme="minorEastAsia" w:hAnsi="Bookman Old Style" w:cs="Times New Roman"/>
                <w:i/>
                <w:lang w:eastAsia="ru-RU"/>
              </w:rPr>
              <w:t>2020г.</w:t>
            </w:r>
          </w:p>
        </w:tc>
      </w:tr>
    </w:tbl>
    <w:p w:rsidR="009B37FE" w:rsidRDefault="009B37FE" w:rsidP="009B37FE">
      <w:pPr>
        <w:spacing w:after="0" w:line="240" w:lineRule="auto"/>
        <w:jc w:val="both"/>
        <w:rPr>
          <w:rFonts w:ascii="Bookman Old Style" w:hAnsi="Bookman Old Style"/>
          <w:b/>
          <w:color w:val="FF0000"/>
          <w:sz w:val="24"/>
        </w:rPr>
      </w:pPr>
    </w:p>
    <w:p w:rsidR="009B37FE" w:rsidRPr="00DA4ECB" w:rsidRDefault="009B37FE" w:rsidP="009B37FE">
      <w:pPr>
        <w:spacing w:after="0" w:line="240" w:lineRule="auto"/>
        <w:jc w:val="both"/>
        <w:rPr>
          <w:rFonts w:ascii="Bookman Old Style" w:eastAsiaTheme="minorEastAsia" w:hAnsi="Bookman Old Style" w:cs="Times New Roman"/>
          <w:b/>
          <w:lang w:eastAsia="ru-RU"/>
        </w:rPr>
      </w:pPr>
    </w:p>
    <w:p w:rsidR="009B37FE" w:rsidRPr="00DA4ECB" w:rsidRDefault="009B37FE" w:rsidP="009B37FE">
      <w:pPr>
        <w:spacing w:after="0" w:line="240" w:lineRule="auto"/>
        <w:ind w:firstLine="567"/>
        <w:jc w:val="both"/>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Одной из форм повышения профессиональной компетентности педагогов является аттестация педагогов:</w:t>
      </w:r>
    </w:p>
    <w:p w:rsidR="009B37FE" w:rsidRPr="00DA4ECB" w:rsidRDefault="009B37FE" w:rsidP="003E5648">
      <w:pPr>
        <w:numPr>
          <w:ilvl w:val="0"/>
          <w:numId w:val="7"/>
        </w:numPr>
        <w:spacing w:after="0"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Высшее образование имеют – </w:t>
      </w:r>
      <w:r>
        <w:rPr>
          <w:rFonts w:ascii="Bookman Old Style" w:eastAsiaTheme="minorEastAsia" w:hAnsi="Bookman Old Style" w:cs="Times New Roman"/>
          <w:lang w:eastAsia="ru-RU"/>
        </w:rPr>
        <w:t>4 педагога</w:t>
      </w:r>
      <w:r w:rsidRPr="00DA4ECB">
        <w:rPr>
          <w:rFonts w:ascii="Bookman Old Style" w:eastAsiaTheme="minorEastAsia" w:hAnsi="Bookman Old Style" w:cs="Times New Roman"/>
          <w:lang w:eastAsia="ru-RU"/>
        </w:rPr>
        <w:t>,</w:t>
      </w:r>
    </w:p>
    <w:p w:rsidR="009B37FE" w:rsidRPr="00DA4ECB" w:rsidRDefault="009B37FE" w:rsidP="003E5648">
      <w:pPr>
        <w:numPr>
          <w:ilvl w:val="0"/>
          <w:numId w:val="7"/>
        </w:numPr>
        <w:spacing w:after="0" w:line="240" w:lineRule="auto"/>
        <w:jc w:val="both"/>
        <w:rPr>
          <w:rFonts w:ascii="Bookman Old Style" w:eastAsiaTheme="minorEastAsia" w:hAnsi="Bookman Old Style" w:cs="Times New Roman"/>
          <w:lang w:eastAsia="ru-RU"/>
        </w:rPr>
      </w:pPr>
      <w:proofErr w:type="spellStart"/>
      <w:r w:rsidRPr="00DA4ECB">
        <w:rPr>
          <w:rFonts w:ascii="Bookman Old Style" w:eastAsiaTheme="minorEastAsia" w:hAnsi="Bookman Old Style" w:cs="Times New Roman"/>
          <w:lang w:eastAsia="ru-RU"/>
        </w:rPr>
        <w:t>средне-специальное</w:t>
      </w:r>
      <w:proofErr w:type="spellEnd"/>
      <w:r w:rsidRPr="00DA4ECB">
        <w:rPr>
          <w:rFonts w:ascii="Bookman Old Style" w:eastAsiaTheme="minorEastAsia" w:hAnsi="Bookman Old Style" w:cs="Times New Roman"/>
          <w:lang w:eastAsia="ru-RU"/>
        </w:rPr>
        <w:t xml:space="preserve"> – </w:t>
      </w:r>
      <w:r>
        <w:rPr>
          <w:rFonts w:ascii="Bookman Old Style" w:eastAsiaTheme="minorEastAsia" w:hAnsi="Bookman Old Style" w:cs="Times New Roman"/>
          <w:lang w:eastAsia="ru-RU"/>
        </w:rPr>
        <w:t>8</w:t>
      </w:r>
      <w:r w:rsidRPr="00DA4ECB">
        <w:rPr>
          <w:rFonts w:ascii="Bookman Old Style" w:eastAsiaTheme="minorEastAsia" w:hAnsi="Bookman Old Style" w:cs="Times New Roman"/>
          <w:lang w:eastAsia="ru-RU"/>
        </w:rPr>
        <w:t xml:space="preserve"> педагогов. </w:t>
      </w:r>
    </w:p>
    <w:p w:rsidR="009B37FE" w:rsidRPr="00DA4ECB" w:rsidRDefault="009B37FE" w:rsidP="009B37FE">
      <w:pPr>
        <w:spacing w:after="0" w:line="240" w:lineRule="auto"/>
        <w:jc w:val="both"/>
        <w:rPr>
          <w:rFonts w:ascii="Bookman Old Style" w:eastAsiaTheme="minorEastAsia" w:hAnsi="Bookman Old Style" w:cs="Times New Roman"/>
          <w:lang w:eastAsia="ru-RU"/>
        </w:rPr>
      </w:pPr>
    </w:p>
    <w:p w:rsidR="009B37FE" w:rsidRPr="00DA4ECB" w:rsidRDefault="009B37FE" w:rsidP="009B37FE">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20</w:t>
      </w:r>
      <w:r>
        <w:rPr>
          <w:rFonts w:ascii="Bookman Old Style" w:eastAsiaTheme="minorEastAsia" w:hAnsi="Bookman Old Style" w:cs="Times New Roman"/>
          <w:lang w:eastAsia="ru-RU"/>
        </w:rPr>
        <w:t>20 - 2021</w:t>
      </w:r>
      <w:r w:rsidRPr="00DA4ECB">
        <w:rPr>
          <w:rFonts w:ascii="Bookman Old Style" w:eastAsiaTheme="minorEastAsia" w:hAnsi="Bookman Old Style" w:cs="Times New Roman"/>
          <w:lang w:eastAsia="ru-RU"/>
        </w:rPr>
        <w:t> учебном году формами повышения педагогического мастерства были:</w:t>
      </w:r>
    </w:p>
    <w:p w:rsidR="009B37FE" w:rsidRPr="00DA4ECB" w:rsidRDefault="009B37FE" w:rsidP="003E5648">
      <w:pPr>
        <w:numPr>
          <w:ilvl w:val="0"/>
          <w:numId w:val="8"/>
        </w:numPr>
        <w:spacing w:after="0" w:line="240" w:lineRule="auto"/>
        <w:ind w:left="709"/>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организация курсов повышения квалификации;</w:t>
      </w:r>
    </w:p>
    <w:p w:rsidR="009B37FE" w:rsidRPr="00DA4ECB" w:rsidRDefault="009B37FE" w:rsidP="003E5648">
      <w:pPr>
        <w:numPr>
          <w:ilvl w:val="0"/>
          <w:numId w:val="8"/>
        </w:numPr>
        <w:spacing w:after="0" w:line="240" w:lineRule="auto"/>
        <w:ind w:left="709"/>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профессиональная переподготовка педагогов;</w:t>
      </w:r>
    </w:p>
    <w:p w:rsidR="009B37FE" w:rsidRPr="00DA4ECB" w:rsidRDefault="009B37FE" w:rsidP="003E5648">
      <w:pPr>
        <w:numPr>
          <w:ilvl w:val="0"/>
          <w:numId w:val="8"/>
        </w:numPr>
        <w:spacing w:after="0" w:line="240" w:lineRule="auto"/>
        <w:ind w:left="709"/>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семинары-практикумы;</w:t>
      </w:r>
    </w:p>
    <w:p w:rsidR="009B37FE" w:rsidRPr="00DA4ECB" w:rsidRDefault="009B37FE" w:rsidP="003E5648">
      <w:pPr>
        <w:numPr>
          <w:ilvl w:val="0"/>
          <w:numId w:val="8"/>
        </w:numPr>
        <w:spacing w:after="0" w:line="240" w:lineRule="auto"/>
        <w:ind w:left="709"/>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действующие семинары в соответствии с ФГОС </w:t>
      </w:r>
      <w:proofErr w:type="gramStart"/>
      <w:r w:rsidRPr="00DA4ECB">
        <w:rPr>
          <w:rFonts w:ascii="Bookman Old Style" w:eastAsiaTheme="minorEastAsia" w:hAnsi="Bookman Old Style" w:cs="Times New Roman"/>
          <w:lang w:eastAsia="ru-RU"/>
        </w:rPr>
        <w:t>ДО</w:t>
      </w:r>
      <w:proofErr w:type="gramEnd"/>
      <w:r w:rsidRPr="00DA4ECB">
        <w:rPr>
          <w:rFonts w:ascii="Bookman Old Style" w:eastAsiaTheme="minorEastAsia" w:hAnsi="Bookman Old Style" w:cs="Times New Roman"/>
          <w:lang w:eastAsia="ru-RU"/>
        </w:rPr>
        <w:t>;</w:t>
      </w:r>
    </w:p>
    <w:p w:rsidR="009B37FE" w:rsidRPr="00DA4ECB" w:rsidRDefault="009B37FE" w:rsidP="003E5648">
      <w:pPr>
        <w:numPr>
          <w:ilvl w:val="0"/>
          <w:numId w:val="8"/>
        </w:numPr>
        <w:spacing w:after="0" w:line="240" w:lineRule="auto"/>
        <w:ind w:left="709"/>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организация педагогических мастерских (открытые показы интегрированной совместной деятельности с детьми); мастер-классов;</w:t>
      </w:r>
    </w:p>
    <w:p w:rsidR="009B37FE" w:rsidRPr="00DA4ECB" w:rsidRDefault="009B37FE" w:rsidP="003E5648">
      <w:pPr>
        <w:numPr>
          <w:ilvl w:val="0"/>
          <w:numId w:val="8"/>
        </w:numPr>
        <w:spacing w:after="0" w:line="240" w:lineRule="auto"/>
        <w:ind w:left="709"/>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совет педагогов, методические объединения и творческие группы.</w:t>
      </w:r>
    </w:p>
    <w:p w:rsidR="009B37FE" w:rsidRPr="00DA4ECB" w:rsidRDefault="009B37FE" w:rsidP="009B37FE">
      <w:pPr>
        <w:spacing w:after="0" w:line="240" w:lineRule="auto"/>
        <w:ind w:left="709"/>
        <w:jc w:val="both"/>
        <w:rPr>
          <w:rFonts w:ascii="Bookman Old Style" w:eastAsiaTheme="minorEastAsia" w:hAnsi="Bookman Old Style" w:cs="Times New Roman"/>
          <w:lang w:eastAsia="ru-RU"/>
        </w:rPr>
      </w:pPr>
    </w:p>
    <w:p w:rsidR="009B37FE" w:rsidRPr="00DA4ECB" w:rsidRDefault="009B37FE" w:rsidP="009B37FE">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Одним из главных направлений деятельности методической работы является целенаправленная системная работа по повышению уровня профессиональной компетентности педагогов.</w:t>
      </w:r>
    </w:p>
    <w:p w:rsidR="009B37FE" w:rsidRPr="00DA4ECB" w:rsidRDefault="009B37FE" w:rsidP="009B37FE">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lastRenderedPageBreak/>
        <w:t xml:space="preserve">Рейтинговая оценка профессиональной   деятельности   педагогов     МКДОУ </w:t>
      </w:r>
      <w:proofErr w:type="spellStart"/>
      <w:r w:rsidRPr="00DA4ECB">
        <w:rPr>
          <w:rFonts w:ascii="Bookman Old Style" w:eastAsiaTheme="minorEastAsia" w:hAnsi="Bookman Old Style" w:cs="Times New Roman"/>
          <w:lang w:eastAsia="ru-RU"/>
        </w:rPr>
        <w:t>д</w:t>
      </w:r>
      <w:proofErr w:type="spellEnd"/>
      <w:r w:rsidRPr="00DA4ECB">
        <w:rPr>
          <w:rFonts w:ascii="Bookman Old Style" w:eastAsiaTheme="minorEastAsia" w:hAnsi="Bookman Old Style" w:cs="Times New Roman"/>
          <w:lang w:eastAsia="ru-RU"/>
        </w:rPr>
        <w:t>/с   № 13 позволяет им увидеть результаты своей работы на фоне всего педагогического коллектива, поднять стимул к профессиональному росту, а администрации детского сада совершенствовать систему поощрения   педагогов   в соответствии с их реальными результатами.</w:t>
      </w:r>
    </w:p>
    <w:p w:rsidR="009B37FE" w:rsidRPr="00DA4ECB" w:rsidRDefault="009B37FE" w:rsidP="009B37FE">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Выявление реального уровня квалификации и профессионализма педагогов способствует их участию в решении творческих задач, инновационной деятельности (метод проектов, технология   интерактивного   взаимодействия и др.), развивает их   </w:t>
      </w:r>
      <w:proofErr w:type="spellStart"/>
      <w:r w:rsidRPr="00DA4ECB">
        <w:rPr>
          <w:rFonts w:ascii="Bookman Old Style" w:eastAsiaTheme="minorEastAsia" w:hAnsi="Bookman Old Style" w:cs="Times New Roman"/>
          <w:lang w:eastAsia="ru-RU"/>
        </w:rPr>
        <w:t>креативность</w:t>
      </w:r>
      <w:proofErr w:type="spellEnd"/>
      <w:r w:rsidRPr="00DA4ECB">
        <w:rPr>
          <w:rFonts w:ascii="Bookman Old Style" w:eastAsiaTheme="minorEastAsia" w:hAnsi="Bookman Old Style" w:cs="Times New Roman"/>
          <w:lang w:eastAsia="ru-RU"/>
        </w:rPr>
        <w:t xml:space="preserve">, способствует   самореализации личности педагога, создает предпосылки для совершенствования стиля и методов руководства   всей деятельности. В ДОУ постоянно осуществляется контроль, продолжается работа по внедрению в практику   внешней и внутренней оценки образовательной деятельности. Внутренняя открытость дошкольного учреждения гармонично сочетается с внешним взаимодействием детского сада с различными структурами социума, помогает решать задачи повышения качества образования, способствует профессиональному росту педагогов и дает возможность сформировать дружеское сообщество детей, сотрудников и родителей. В целом в дошкольном учреждении   отмечается повышение профессионального роста педагогов, качество образовательной работы с детьми дошкольного возраста, приближение   результата обучения к поставленной перед ДОУ цели - обеспечении комплексного развития каждого ребенка в соответствии с моделью   выпускника детского сада.  </w:t>
      </w:r>
    </w:p>
    <w:p w:rsidR="009B37FE" w:rsidRPr="00DA4ECB" w:rsidRDefault="009B37FE" w:rsidP="009B37FE">
      <w:pPr>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В штате имеются </w:t>
      </w:r>
      <w:r>
        <w:rPr>
          <w:rFonts w:ascii="Bookman Old Style" w:eastAsiaTheme="minorEastAsia" w:hAnsi="Bookman Old Style" w:cs="Times New Roman"/>
          <w:lang w:eastAsia="ru-RU"/>
        </w:rPr>
        <w:t xml:space="preserve">такие специалисты, как </w:t>
      </w:r>
      <w:r w:rsidRPr="00DA4ECB">
        <w:rPr>
          <w:rFonts w:ascii="Bookman Old Style" w:eastAsiaTheme="minorEastAsia" w:hAnsi="Bookman Old Style" w:cs="Times New Roman"/>
          <w:lang w:eastAsia="ru-RU"/>
        </w:rPr>
        <w:t>инструктор п</w:t>
      </w:r>
      <w:r>
        <w:rPr>
          <w:rFonts w:ascii="Bookman Old Style" w:eastAsiaTheme="minorEastAsia" w:hAnsi="Bookman Old Style" w:cs="Times New Roman"/>
          <w:lang w:eastAsia="ru-RU"/>
        </w:rPr>
        <w:t>о физкультуре, учитель-логопед.</w:t>
      </w:r>
    </w:p>
    <w:p w:rsidR="009B37FE" w:rsidRDefault="009B37FE" w:rsidP="009B37FE">
      <w:pPr>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Педагогические работники проводят работу в соответствии с реализуемыми программами, обеспечивая целостность педагогического процесса, всестороннее развитие воспитанников. В </w:t>
      </w:r>
      <w:proofErr w:type="gramStart"/>
      <w:r w:rsidRPr="00DA4ECB">
        <w:rPr>
          <w:rFonts w:ascii="Bookman Old Style" w:eastAsiaTheme="minorEastAsia" w:hAnsi="Bookman Old Style" w:cs="Times New Roman"/>
          <w:lang w:eastAsia="ru-RU"/>
        </w:rPr>
        <w:t>нашем</w:t>
      </w:r>
      <w:proofErr w:type="gramEnd"/>
      <w:r w:rsidRPr="00DA4ECB">
        <w:rPr>
          <w:rFonts w:ascii="Bookman Old Style" w:eastAsiaTheme="minorEastAsia" w:hAnsi="Bookman Old Style" w:cs="Times New Roman"/>
          <w:lang w:eastAsia="ru-RU"/>
        </w:rPr>
        <w:t xml:space="preserve"> ДОУ соблюдается баланс между организованной образовательной деятельностью, регламентированной деятельностью и свободной деятельностью ребёнка, реализуется принцип интеграции, взаимопроникновения различных видов деятельности через взаимодействие специалистов.</w:t>
      </w:r>
    </w:p>
    <w:p w:rsidR="009B37FE" w:rsidRDefault="009B37FE" w:rsidP="009B37FE">
      <w:pPr>
        <w:spacing w:after="0" w:line="240" w:lineRule="auto"/>
        <w:ind w:firstLine="567"/>
        <w:contextualSpacing/>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Коллектив детского сада участвует в различных конкурсах, городских выставках, как на муниципальном, так и на республиканском уровне:</w:t>
      </w:r>
    </w:p>
    <w:p w:rsidR="009B37FE" w:rsidRDefault="009B37FE" w:rsidP="009B37FE">
      <w:pPr>
        <w:spacing w:after="0" w:line="240" w:lineRule="auto"/>
        <w:ind w:firstLine="567"/>
        <w:contextualSpacing/>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Участие в городском фольклорном празднике «Широкая Масленица». </w:t>
      </w:r>
    </w:p>
    <w:p w:rsidR="009B37FE" w:rsidRDefault="009B37FE" w:rsidP="009B37FE">
      <w:pPr>
        <w:spacing w:after="0" w:line="240" w:lineRule="auto"/>
        <w:ind w:firstLine="567"/>
        <w:contextualSpacing/>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Республиканский конкурс «Науки юношей питают», прошли в очный этап конкурса.</w:t>
      </w:r>
    </w:p>
    <w:p w:rsidR="009B37FE" w:rsidRDefault="009B37FE" w:rsidP="009B37FE">
      <w:pPr>
        <w:spacing w:after="0" w:line="240" w:lineRule="auto"/>
        <w:ind w:firstLine="567"/>
        <w:contextualSpacing/>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Педагог </w:t>
      </w:r>
      <w:proofErr w:type="spellStart"/>
      <w:r>
        <w:rPr>
          <w:rFonts w:ascii="Bookman Old Style" w:eastAsiaTheme="minorEastAsia" w:hAnsi="Bookman Old Style" w:cs="Times New Roman"/>
          <w:lang w:eastAsia="ru-RU"/>
        </w:rPr>
        <w:t>Магомедэминова</w:t>
      </w:r>
      <w:proofErr w:type="spellEnd"/>
      <w:r>
        <w:rPr>
          <w:rFonts w:ascii="Bookman Old Style" w:eastAsiaTheme="minorEastAsia" w:hAnsi="Bookman Old Style" w:cs="Times New Roman"/>
          <w:lang w:eastAsia="ru-RU"/>
        </w:rPr>
        <w:t xml:space="preserve"> Аида </w:t>
      </w:r>
      <w:proofErr w:type="spellStart"/>
      <w:r>
        <w:rPr>
          <w:rFonts w:ascii="Bookman Old Style" w:eastAsiaTheme="minorEastAsia" w:hAnsi="Bookman Old Style" w:cs="Times New Roman"/>
          <w:lang w:eastAsia="ru-RU"/>
        </w:rPr>
        <w:t>Абдурахмановна</w:t>
      </w:r>
      <w:proofErr w:type="spellEnd"/>
      <w:r>
        <w:rPr>
          <w:rFonts w:ascii="Bookman Old Style" w:eastAsiaTheme="minorEastAsia" w:hAnsi="Bookman Old Style" w:cs="Times New Roman"/>
          <w:lang w:eastAsia="ru-RU"/>
        </w:rPr>
        <w:t xml:space="preserve"> участвовала в Муниципальном этапе конкурса «Воспитатель года».</w:t>
      </w:r>
    </w:p>
    <w:p w:rsidR="009B37FE" w:rsidRDefault="009B37FE" w:rsidP="009B37FE">
      <w:pPr>
        <w:spacing w:after="0" w:line="240" w:lineRule="auto"/>
        <w:ind w:firstLine="567"/>
        <w:contextualSpacing/>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Заместитель заведующего по ВМР Магомедова </w:t>
      </w:r>
      <w:proofErr w:type="spellStart"/>
      <w:r>
        <w:rPr>
          <w:rFonts w:ascii="Bookman Old Style" w:eastAsiaTheme="minorEastAsia" w:hAnsi="Bookman Old Style" w:cs="Times New Roman"/>
          <w:lang w:eastAsia="ru-RU"/>
        </w:rPr>
        <w:t>Наида</w:t>
      </w:r>
      <w:proofErr w:type="spellEnd"/>
      <w:r>
        <w:rPr>
          <w:rFonts w:ascii="Bookman Old Style" w:eastAsiaTheme="minorEastAsia" w:hAnsi="Bookman Old Style" w:cs="Times New Roman"/>
          <w:lang w:eastAsia="ru-RU"/>
        </w:rPr>
        <w:t xml:space="preserve"> </w:t>
      </w:r>
      <w:proofErr w:type="spellStart"/>
      <w:r>
        <w:rPr>
          <w:rFonts w:ascii="Bookman Old Style" w:eastAsiaTheme="minorEastAsia" w:hAnsi="Bookman Old Style" w:cs="Times New Roman"/>
          <w:lang w:eastAsia="ru-RU"/>
        </w:rPr>
        <w:t>Казибеговна</w:t>
      </w:r>
      <w:proofErr w:type="spellEnd"/>
      <w:r>
        <w:rPr>
          <w:rFonts w:ascii="Bookman Old Style" w:eastAsiaTheme="minorEastAsia" w:hAnsi="Bookman Old Style" w:cs="Times New Roman"/>
          <w:lang w:eastAsia="ru-RU"/>
        </w:rPr>
        <w:t xml:space="preserve"> получила диплом победителя всероссийской олимпиады руководителей и педагогов образовательных организаций.</w:t>
      </w:r>
    </w:p>
    <w:p w:rsidR="009B37FE" w:rsidRDefault="009B37FE" w:rsidP="009B37FE">
      <w:pPr>
        <w:spacing w:after="0" w:line="240" w:lineRule="auto"/>
        <w:ind w:firstLine="567"/>
        <w:contextualSpacing/>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Воспитанники нашего детского сада участвовали в спортивных городских соревнованиях «Веселые старты» среди сборных команд дошкольных образовательных учреждений заняли 2 призовое место.</w:t>
      </w:r>
    </w:p>
    <w:p w:rsidR="009B37FE" w:rsidRDefault="009B37FE" w:rsidP="009B37FE">
      <w:pPr>
        <w:spacing w:after="0" w:line="240" w:lineRule="auto"/>
        <w:ind w:firstLine="567"/>
        <w:contextualSpacing/>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Педагоги с воспитанниками детского сада участвовали в </w:t>
      </w:r>
      <w:proofErr w:type="spellStart"/>
      <w:r>
        <w:rPr>
          <w:rFonts w:ascii="Bookman Old Style" w:eastAsiaTheme="minorEastAsia" w:hAnsi="Bookman Old Style" w:cs="Times New Roman"/>
          <w:lang w:eastAsia="ru-RU"/>
        </w:rPr>
        <w:t>этно-челлендже</w:t>
      </w:r>
      <w:proofErr w:type="spellEnd"/>
      <w:r>
        <w:rPr>
          <w:rFonts w:ascii="Bookman Old Style" w:eastAsiaTheme="minorEastAsia" w:hAnsi="Bookman Old Style" w:cs="Times New Roman"/>
          <w:lang w:eastAsia="ru-RU"/>
        </w:rPr>
        <w:t xml:space="preserve"> «Многонациональный хоровод единства».</w:t>
      </w:r>
    </w:p>
    <w:p w:rsidR="009B37FE" w:rsidRDefault="009B37FE" w:rsidP="009B37FE">
      <w:pPr>
        <w:spacing w:after="0" w:line="240" w:lineRule="auto"/>
        <w:ind w:firstLine="567"/>
        <w:contextualSpacing/>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В муниципальном конкурсе на лучшее оформление групп, поделок к Новому году «Новогодний калейдоскоп» заняли призовое 3-е место.</w:t>
      </w:r>
    </w:p>
    <w:p w:rsidR="009B37FE" w:rsidRPr="00DA4ECB" w:rsidRDefault="009B37FE" w:rsidP="009B37FE">
      <w:pPr>
        <w:spacing w:after="0" w:line="240" w:lineRule="auto"/>
        <w:ind w:firstLine="567"/>
        <w:contextualSpacing/>
        <w:jc w:val="both"/>
        <w:rPr>
          <w:rFonts w:ascii="Bookman Old Style" w:eastAsiaTheme="minorEastAsia" w:hAnsi="Bookman Old Style" w:cs="Times New Roman"/>
          <w:lang w:eastAsia="ru-RU"/>
        </w:rPr>
      </w:pPr>
    </w:p>
    <w:p w:rsidR="009B37FE" w:rsidRPr="00DA4ECB" w:rsidRDefault="009B37FE" w:rsidP="009B37FE">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В ДОУ средняя текучесть кадров. Для реализации общеобразовательных программ дошкольного образования подобраны соответствующие педагогические кадры. МКДОУ </w:t>
      </w:r>
      <w:proofErr w:type="spellStart"/>
      <w:r w:rsidRPr="00DA4ECB">
        <w:rPr>
          <w:rFonts w:ascii="Bookman Old Style" w:eastAsiaTheme="minorEastAsia" w:hAnsi="Bookman Old Style" w:cs="Times New Roman"/>
          <w:lang w:eastAsia="ru-RU"/>
        </w:rPr>
        <w:t>д</w:t>
      </w:r>
      <w:proofErr w:type="spellEnd"/>
      <w:r w:rsidRPr="00DA4ECB">
        <w:rPr>
          <w:rFonts w:ascii="Bookman Old Style" w:eastAsiaTheme="minorEastAsia" w:hAnsi="Bookman Old Style" w:cs="Times New Roman"/>
          <w:lang w:eastAsia="ru-RU"/>
        </w:rPr>
        <w:t>/с № 13 «Светляч</w:t>
      </w:r>
      <w:r>
        <w:rPr>
          <w:rFonts w:ascii="Bookman Old Style" w:eastAsiaTheme="minorEastAsia" w:hAnsi="Bookman Old Style" w:cs="Times New Roman"/>
          <w:lang w:eastAsia="ru-RU"/>
        </w:rPr>
        <w:t>ок» укомплектован кадрами на 80</w:t>
      </w:r>
      <w:r w:rsidRPr="00DA4ECB">
        <w:rPr>
          <w:rFonts w:ascii="Bookman Old Style" w:eastAsiaTheme="minorEastAsia" w:hAnsi="Bookman Old Style" w:cs="Times New Roman"/>
          <w:lang w:eastAsia="ru-RU"/>
        </w:rPr>
        <w:t>%. Активность педагогических работников в м</w:t>
      </w:r>
      <w:r>
        <w:rPr>
          <w:rFonts w:ascii="Bookman Old Style" w:eastAsiaTheme="minorEastAsia" w:hAnsi="Bookman Old Style" w:cs="Times New Roman"/>
          <w:lang w:eastAsia="ru-RU"/>
        </w:rPr>
        <w:t>етодической работе составила 70</w:t>
      </w:r>
      <w:r w:rsidRPr="00DA4ECB">
        <w:rPr>
          <w:rFonts w:ascii="Bookman Old Style" w:eastAsiaTheme="minorEastAsia" w:hAnsi="Bookman Old Style" w:cs="Times New Roman"/>
          <w:lang w:eastAsia="ru-RU"/>
        </w:rPr>
        <w:t>%, что способствует эффективной работе.</w:t>
      </w:r>
    </w:p>
    <w:p w:rsidR="009B37FE" w:rsidRPr="00DA4ECB" w:rsidRDefault="009B37FE" w:rsidP="009B37FE">
      <w:pPr>
        <w:tabs>
          <w:tab w:val="left" w:pos="4350"/>
        </w:tabs>
        <w:spacing w:after="0" w:line="240" w:lineRule="auto"/>
        <w:rPr>
          <w:rFonts w:ascii="Bookman Old Style" w:eastAsiaTheme="minorEastAsia" w:hAnsi="Bookman Old Style" w:cs="Times New Roman"/>
          <w:b/>
          <w:bCs/>
          <w:bdr w:val="none" w:sz="0" w:space="0" w:color="auto" w:frame="1"/>
          <w:lang w:eastAsia="ru-RU"/>
        </w:rPr>
      </w:pPr>
    </w:p>
    <w:p w:rsidR="009B37FE" w:rsidRPr="00DA4ECB" w:rsidRDefault="009B37FE" w:rsidP="009B37FE">
      <w:pPr>
        <w:tabs>
          <w:tab w:val="left" w:pos="4350"/>
        </w:tabs>
        <w:spacing w:after="0" w:line="240" w:lineRule="auto"/>
        <w:ind w:firstLine="567"/>
        <w:rPr>
          <w:rFonts w:ascii="Bookman Old Style" w:eastAsia="SimHei" w:hAnsi="Bookman Old Style" w:cs="Times New Roman"/>
          <w:lang w:eastAsia="ru-RU"/>
        </w:rPr>
      </w:pPr>
      <w:r w:rsidRPr="00DA4ECB">
        <w:rPr>
          <w:rFonts w:ascii="Bookman Old Style" w:eastAsia="SimHei" w:hAnsi="Bookman Old Style" w:cs="Times New Roman"/>
          <w:b/>
          <w:lang w:eastAsia="ru-RU"/>
        </w:rPr>
        <w:t>В 20</w:t>
      </w:r>
      <w:r>
        <w:rPr>
          <w:rFonts w:ascii="Bookman Old Style" w:eastAsia="SimHei" w:hAnsi="Bookman Old Style" w:cs="Times New Roman"/>
          <w:b/>
          <w:lang w:eastAsia="ru-RU"/>
        </w:rPr>
        <w:t>20-2021</w:t>
      </w:r>
      <w:r w:rsidRPr="00DA4ECB">
        <w:rPr>
          <w:rFonts w:ascii="Bookman Old Style" w:eastAsia="SimHei" w:hAnsi="Bookman Old Style" w:cs="Times New Roman"/>
          <w:b/>
          <w:lang w:eastAsia="ru-RU"/>
        </w:rPr>
        <w:t xml:space="preserve"> учебном году педагогическим коллективом были выбраны темы по самообразованию:</w:t>
      </w:r>
    </w:p>
    <w:p w:rsidR="009B37FE" w:rsidRPr="008A45D6" w:rsidRDefault="009B37FE" w:rsidP="003E5648">
      <w:pPr>
        <w:numPr>
          <w:ilvl w:val="0"/>
          <w:numId w:val="9"/>
        </w:numPr>
        <w:tabs>
          <w:tab w:val="left" w:pos="709"/>
        </w:tabs>
        <w:spacing w:after="0" w:line="240" w:lineRule="auto"/>
        <w:jc w:val="both"/>
        <w:rPr>
          <w:rFonts w:ascii="Bookman Old Style" w:eastAsia="SimHei" w:hAnsi="Bookman Old Style" w:cs="Times New Roman"/>
          <w:lang w:eastAsia="ru-RU"/>
        </w:rPr>
      </w:pPr>
      <w:r w:rsidRPr="008A45D6">
        <w:rPr>
          <w:rFonts w:ascii="Bookman Old Style" w:eastAsia="SimHei" w:hAnsi="Bookman Old Style" w:cs="Times New Roman"/>
          <w:lang w:eastAsia="ru-RU"/>
        </w:rPr>
        <w:t>Формирование фонематических процессов у дошкольников;</w:t>
      </w:r>
    </w:p>
    <w:p w:rsidR="009B37FE" w:rsidRPr="008A45D6" w:rsidRDefault="009B37FE" w:rsidP="003E5648">
      <w:pPr>
        <w:numPr>
          <w:ilvl w:val="0"/>
          <w:numId w:val="9"/>
        </w:numPr>
        <w:spacing w:after="0" w:line="240" w:lineRule="auto"/>
        <w:jc w:val="both"/>
        <w:rPr>
          <w:rFonts w:ascii="Bookman Old Style" w:eastAsia="SimHei" w:hAnsi="Bookman Old Style" w:cs="Times New Roman"/>
          <w:b/>
          <w:lang w:eastAsia="ru-RU"/>
        </w:rPr>
      </w:pPr>
      <w:r w:rsidRPr="008A45D6">
        <w:rPr>
          <w:rFonts w:ascii="Bookman Old Style" w:eastAsia="SimHei" w:hAnsi="Bookman Old Style" w:cs="Times New Roman"/>
          <w:lang w:eastAsia="ru-RU"/>
        </w:rPr>
        <w:t>Развитие мелкой моторики дошкольников;</w:t>
      </w:r>
    </w:p>
    <w:p w:rsidR="009B37FE" w:rsidRPr="008A45D6" w:rsidRDefault="009B37FE" w:rsidP="003E5648">
      <w:pPr>
        <w:numPr>
          <w:ilvl w:val="0"/>
          <w:numId w:val="9"/>
        </w:numPr>
        <w:spacing w:after="0" w:line="240" w:lineRule="auto"/>
        <w:jc w:val="both"/>
        <w:rPr>
          <w:rFonts w:ascii="Bookman Old Style" w:eastAsia="SimHei" w:hAnsi="Bookman Old Style" w:cs="Times New Roman"/>
          <w:b/>
          <w:lang w:eastAsia="ru-RU"/>
        </w:rPr>
      </w:pPr>
      <w:r w:rsidRPr="008A45D6">
        <w:rPr>
          <w:rFonts w:ascii="Bookman Old Style" w:eastAsia="SimHei" w:hAnsi="Bookman Old Style" w:cs="Times New Roman"/>
          <w:lang w:eastAsia="ru-RU"/>
        </w:rPr>
        <w:t>Подготовка к обучению грамоте детей дошкольного возраста</w:t>
      </w:r>
    </w:p>
    <w:p w:rsidR="009B37FE" w:rsidRPr="008A45D6" w:rsidRDefault="009B37FE" w:rsidP="003E5648">
      <w:pPr>
        <w:numPr>
          <w:ilvl w:val="0"/>
          <w:numId w:val="9"/>
        </w:numPr>
        <w:spacing w:after="0" w:line="240" w:lineRule="auto"/>
        <w:jc w:val="both"/>
        <w:rPr>
          <w:rFonts w:ascii="Bookman Old Style" w:eastAsia="SimHei" w:hAnsi="Bookman Old Style" w:cs="Times New Roman"/>
          <w:b/>
          <w:lang w:eastAsia="ru-RU"/>
        </w:rPr>
      </w:pPr>
      <w:r w:rsidRPr="008A45D6">
        <w:rPr>
          <w:rFonts w:ascii="Bookman Old Style" w:eastAsia="SimHei" w:hAnsi="Bookman Old Style" w:cs="Times New Roman"/>
          <w:lang w:eastAsia="ru-RU"/>
        </w:rPr>
        <w:t>Использование игровых приемов при формировании элементарных математических представлений у дошкольников;</w:t>
      </w:r>
    </w:p>
    <w:p w:rsidR="009B37FE" w:rsidRPr="008A45D6" w:rsidRDefault="009B37FE" w:rsidP="003E5648">
      <w:pPr>
        <w:numPr>
          <w:ilvl w:val="0"/>
          <w:numId w:val="9"/>
        </w:numPr>
        <w:spacing w:after="0" w:line="240" w:lineRule="auto"/>
        <w:jc w:val="both"/>
        <w:rPr>
          <w:rFonts w:ascii="Bookman Old Style" w:eastAsia="SimHei" w:hAnsi="Bookman Old Style" w:cs="Times New Roman"/>
          <w:b/>
          <w:lang w:eastAsia="ru-RU"/>
        </w:rPr>
      </w:pPr>
      <w:r w:rsidRPr="008A45D6">
        <w:rPr>
          <w:rFonts w:ascii="Bookman Old Style" w:eastAsia="SimHei" w:hAnsi="Bookman Old Style" w:cs="Times New Roman"/>
          <w:lang w:eastAsia="ru-RU"/>
        </w:rPr>
        <w:lastRenderedPageBreak/>
        <w:t>Развитие диалогического общения у детей дошкольного возраста посредством коммуникативных игр</w:t>
      </w:r>
    </w:p>
    <w:p w:rsidR="009B37FE" w:rsidRPr="008A45D6" w:rsidRDefault="009B37FE" w:rsidP="003E5648">
      <w:pPr>
        <w:numPr>
          <w:ilvl w:val="0"/>
          <w:numId w:val="9"/>
        </w:numPr>
        <w:spacing w:after="0" w:line="240" w:lineRule="auto"/>
        <w:jc w:val="both"/>
        <w:rPr>
          <w:rFonts w:ascii="Bookman Old Style" w:eastAsia="SimHei" w:hAnsi="Bookman Old Style" w:cs="Times New Roman"/>
          <w:b/>
          <w:lang w:eastAsia="ru-RU"/>
        </w:rPr>
      </w:pPr>
      <w:r w:rsidRPr="008A45D6">
        <w:rPr>
          <w:rFonts w:ascii="Bookman Old Style" w:eastAsia="SimHei" w:hAnsi="Bookman Old Style" w:cs="Times New Roman"/>
          <w:lang w:eastAsia="ru-RU"/>
        </w:rPr>
        <w:t>Дидактическая игра, как форма обучения дошкольников</w:t>
      </w:r>
    </w:p>
    <w:p w:rsidR="009B37FE" w:rsidRPr="008A45D6" w:rsidRDefault="009B37FE" w:rsidP="003E5648">
      <w:pPr>
        <w:numPr>
          <w:ilvl w:val="0"/>
          <w:numId w:val="9"/>
        </w:numPr>
        <w:spacing w:after="0" w:line="240" w:lineRule="auto"/>
        <w:jc w:val="both"/>
        <w:rPr>
          <w:rFonts w:ascii="Bookman Old Style" w:eastAsia="SimHei" w:hAnsi="Bookman Old Style" w:cs="Times New Roman"/>
          <w:b/>
          <w:lang w:eastAsia="ru-RU"/>
        </w:rPr>
      </w:pPr>
      <w:r w:rsidRPr="008A45D6">
        <w:rPr>
          <w:rFonts w:ascii="Bookman Old Style" w:eastAsia="SimHei" w:hAnsi="Bookman Old Style" w:cs="Times New Roman"/>
          <w:lang w:eastAsia="ru-RU"/>
        </w:rPr>
        <w:t>Взаимодействие инструктора по физической культуре с воспитателями и родителями, как одно из условий повышения эффективности физкультурно-оздоровительной работы в ДОУ</w:t>
      </w:r>
    </w:p>
    <w:p w:rsidR="009B37FE" w:rsidRPr="00226658" w:rsidRDefault="009B37FE" w:rsidP="003E5648">
      <w:pPr>
        <w:numPr>
          <w:ilvl w:val="0"/>
          <w:numId w:val="9"/>
        </w:numPr>
        <w:spacing w:after="0" w:line="240" w:lineRule="auto"/>
        <w:jc w:val="both"/>
        <w:rPr>
          <w:rFonts w:ascii="Bookman Old Style" w:eastAsia="SimHei" w:hAnsi="Bookman Old Style" w:cs="Times New Roman"/>
          <w:b/>
          <w:lang w:eastAsia="ru-RU"/>
        </w:rPr>
      </w:pPr>
      <w:r w:rsidRPr="008A45D6">
        <w:rPr>
          <w:rFonts w:ascii="Bookman Old Style" w:eastAsia="SimHei" w:hAnsi="Bookman Old Style" w:cs="Times New Roman"/>
          <w:lang w:eastAsia="ru-RU"/>
        </w:rPr>
        <w:t>Речевое развитие детей дошкольного возраста в процессе ознакомления с природным и социальным миром</w:t>
      </w:r>
    </w:p>
    <w:p w:rsidR="009B37FE" w:rsidRPr="00226658" w:rsidRDefault="009B37FE" w:rsidP="003E5648">
      <w:pPr>
        <w:numPr>
          <w:ilvl w:val="0"/>
          <w:numId w:val="9"/>
        </w:numPr>
        <w:spacing w:after="0" w:line="240" w:lineRule="auto"/>
        <w:jc w:val="both"/>
        <w:rPr>
          <w:rFonts w:ascii="Bookman Old Style" w:eastAsia="SimHei" w:hAnsi="Bookman Old Style" w:cs="Times New Roman"/>
          <w:b/>
          <w:lang w:eastAsia="ru-RU"/>
        </w:rPr>
      </w:pPr>
      <w:r>
        <w:rPr>
          <w:rFonts w:ascii="Bookman Old Style" w:eastAsia="SimHei" w:hAnsi="Bookman Old Style" w:cs="Times New Roman"/>
          <w:lang w:eastAsia="ru-RU"/>
        </w:rPr>
        <w:t>ПДД как основа безопасности дошкольников</w:t>
      </w:r>
    </w:p>
    <w:p w:rsidR="009B37FE" w:rsidRPr="008A45D6" w:rsidRDefault="009B37FE" w:rsidP="003E5648">
      <w:pPr>
        <w:numPr>
          <w:ilvl w:val="0"/>
          <w:numId w:val="9"/>
        </w:numPr>
        <w:spacing w:after="0" w:line="240" w:lineRule="auto"/>
        <w:jc w:val="both"/>
        <w:rPr>
          <w:rFonts w:ascii="Bookman Old Style" w:eastAsia="SimHei" w:hAnsi="Bookman Old Style" w:cs="Times New Roman"/>
          <w:b/>
          <w:lang w:eastAsia="ru-RU"/>
        </w:rPr>
      </w:pPr>
      <w:r>
        <w:rPr>
          <w:rFonts w:ascii="Bookman Old Style" w:eastAsia="SimHei" w:hAnsi="Bookman Old Style" w:cs="Times New Roman"/>
          <w:lang w:eastAsia="ru-RU"/>
        </w:rPr>
        <w:t>Развитие речи детей в различных видах деятельности</w:t>
      </w:r>
    </w:p>
    <w:p w:rsidR="009B37FE" w:rsidRPr="00DA4ECB" w:rsidRDefault="009B37FE" w:rsidP="009B37FE">
      <w:pPr>
        <w:spacing w:after="0" w:line="240" w:lineRule="auto"/>
        <w:ind w:firstLine="567"/>
        <w:contextualSpacing/>
        <w:jc w:val="both"/>
        <w:rPr>
          <w:rFonts w:ascii="Bookman Old Style" w:eastAsiaTheme="minorEastAsia" w:hAnsi="Bookman Old Style" w:cs="Times New Roman"/>
          <w:lang w:eastAsia="ru-RU"/>
        </w:rPr>
      </w:pPr>
    </w:p>
    <w:p w:rsidR="009B37FE" w:rsidRPr="00DA4ECB" w:rsidRDefault="009B37FE" w:rsidP="009B37FE">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Вывод:</w:t>
      </w:r>
      <w:r w:rsidRPr="00DA4ECB">
        <w:rPr>
          <w:rFonts w:ascii="Bookman Old Style" w:eastAsiaTheme="minorEastAsia" w:hAnsi="Bookman Old Style" w:cs="Times New Roman"/>
          <w:lang w:eastAsia="ru-RU"/>
        </w:rPr>
        <w:t xml:space="preserve"> в ДОУ созданы условия для самореализации каждым педагогом своих профессиональных возможностей.</w:t>
      </w:r>
    </w:p>
    <w:p w:rsidR="009B37FE" w:rsidRPr="00DA4ECB" w:rsidRDefault="009B37FE" w:rsidP="009B37FE">
      <w:pPr>
        <w:spacing w:after="0" w:line="240" w:lineRule="auto"/>
        <w:jc w:val="both"/>
        <w:rPr>
          <w:rFonts w:ascii="Bookman Old Style" w:eastAsiaTheme="minorEastAsia" w:hAnsi="Bookman Old Style" w:cs="Times New Roman"/>
          <w:b/>
          <w:i/>
          <w:lang w:eastAsia="ru-RU"/>
        </w:rPr>
      </w:pPr>
      <w:r w:rsidRPr="00DA4ECB">
        <w:rPr>
          <w:rFonts w:ascii="Bookman Old Style" w:eastAsiaTheme="minorEastAsia" w:hAnsi="Bookman Old Style" w:cs="Times New Roman"/>
          <w:lang w:eastAsia="ru-RU"/>
        </w:rPr>
        <w:t>Однако</w:t>
      </w:r>
      <w:proofErr w:type="gramStart"/>
      <w:r w:rsidRPr="00DA4ECB">
        <w:rPr>
          <w:rFonts w:ascii="Bookman Old Style" w:eastAsiaTheme="minorEastAsia" w:hAnsi="Bookman Old Style" w:cs="Times New Roman"/>
          <w:lang w:eastAsia="ru-RU"/>
        </w:rPr>
        <w:t>,</w:t>
      </w:r>
      <w:proofErr w:type="gramEnd"/>
      <w:r w:rsidRPr="00DA4ECB">
        <w:rPr>
          <w:rFonts w:ascii="Bookman Old Style" w:eastAsiaTheme="minorEastAsia" w:hAnsi="Bookman Old Style" w:cs="Times New Roman"/>
          <w:lang w:eastAsia="ru-RU"/>
        </w:rPr>
        <w:t xml:space="preserve"> не все педагоги используют эти условия в полной мере. В 20</w:t>
      </w:r>
      <w:r>
        <w:rPr>
          <w:rFonts w:ascii="Bookman Old Style" w:eastAsiaTheme="minorEastAsia" w:hAnsi="Bookman Old Style" w:cs="Times New Roman"/>
          <w:lang w:eastAsia="ru-RU"/>
        </w:rPr>
        <w:t>20</w:t>
      </w:r>
      <w:r w:rsidRPr="00DA4ECB">
        <w:rPr>
          <w:rFonts w:ascii="Bookman Old Style" w:eastAsiaTheme="minorEastAsia" w:hAnsi="Bookman Old Style" w:cs="Times New Roman"/>
          <w:lang w:eastAsia="ru-RU"/>
        </w:rPr>
        <w:t xml:space="preserve"> </w:t>
      </w:r>
      <w:r>
        <w:rPr>
          <w:rFonts w:ascii="Bookman Old Style" w:eastAsiaTheme="minorEastAsia" w:hAnsi="Bookman Old Style" w:cs="Times New Roman"/>
          <w:lang w:eastAsia="ru-RU"/>
        </w:rPr>
        <w:t>–</w:t>
      </w:r>
      <w:r w:rsidRPr="00DA4ECB">
        <w:rPr>
          <w:rFonts w:ascii="Bookman Old Style" w:eastAsiaTheme="minorEastAsia" w:hAnsi="Bookman Old Style" w:cs="Times New Roman"/>
          <w:lang w:eastAsia="ru-RU"/>
        </w:rPr>
        <w:t xml:space="preserve"> 20</w:t>
      </w:r>
      <w:r>
        <w:rPr>
          <w:rFonts w:ascii="Bookman Old Style" w:eastAsiaTheme="minorEastAsia" w:hAnsi="Bookman Old Style" w:cs="Times New Roman"/>
          <w:lang w:eastAsia="ru-RU"/>
        </w:rPr>
        <w:t xml:space="preserve">21 </w:t>
      </w:r>
      <w:r w:rsidRPr="00DA4ECB">
        <w:rPr>
          <w:rFonts w:ascii="Bookman Old Style" w:eastAsiaTheme="minorEastAsia" w:hAnsi="Bookman Old Style" w:cs="Times New Roman"/>
          <w:lang w:eastAsia="ru-RU"/>
        </w:rPr>
        <w:t xml:space="preserve">учебном году произошло обновление педагогического коллектива. В целях оказания методической помощи новым педагогам активно используется опыт мастеров - педагогов, имеющих высокую профессиональную категорию, большой стаж педагогической деятельности. Это такие педагоги как </w:t>
      </w:r>
      <w:proofErr w:type="spellStart"/>
      <w:r w:rsidRPr="00DA4ECB">
        <w:rPr>
          <w:rFonts w:ascii="Bookman Old Style" w:eastAsiaTheme="minorEastAsia" w:hAnsi="Bookman Old Style" w:cs="Times New Roman"/>
          <w:lang w:eastAsia="ru-RU"/>
        </w:rPr>
        <w:t>Касумова</w:t>
      </w:r>
      <w:proofErr w:type="spellEnd"/>
      <w:r w:rsidRPr="00DA4ECB">
        <w:rPr>
          <w:rFonts w:ascii="Bookman Old Style" w:eastAsiaTheme="minorEastAsia" w:hAnsi="Bookman Old Style" w:cs="Times New Roman"/>
          <w:lang w:eastAsia="ru-RU"/>
        </w:rPr>
        <w:t xml:space="preserve"> Г.М., </w:t>
      </w:r>
      <w:proofErr w:type="spellStart"/>
      <w:r w:rsidRPr="00DA4ECB">
        <w:rPr>
          <w:rFonts w:ascii="Bookman Old Style" w:eastAsiaTheme="minorEastAsia" w:hAnsi="Bookman Old Style" w:cs="Times New Roman"/>
          <w:lang w:eastAsia="ru-RU"/>
        </w:rPr>
        <w:t>Ере</w:t>
      </w:r>
      <w:r>
        <w:rPr>
          <w:rFonts w:ascii="Bookman Old Style" w:eastAsiaTheme="minorEastAsia" w:hAnsi="Bookman Old Style" w:cs="Times New Roman"/>
          <w:lang w:eastAsia="ru-RU"/>
        </w:rPr>
        <w:t>меева</w:t>
      </w:r>
      <w:proofErr w:type="spellEnd"/>
      <w:r>
        <w:rPr>
          <w:rFonts w:ascii="Bookman Old Style" w:eastAsiaTheme="minorEastAsia" w:hAnsi="Bookman Old Style" w:cs="Times New Roman"/>
          <w:lang w:eastAsia="ru-RU"/>
        </w:rPr>
        <w:t xml:space="preserve"> Е.А., </w:t>
      </w:r>
      <w:proofErr w:type="spellStart"/>
      <w:r>
        <w:rPr>
          <w:rFonts w:ascii="Bookman Old Style" w:eastAsiaTheme="minorEastAsia" w:hAnsi="Bookman Old Style" w:cs="Times New Roman"/>
          <w:lang w:eastAsia="ru-RU"/>
        </w:rPr>
        <w:t>Магомедэминова</w:t>
      </w:r>
      <w:proofErr w:type="spellEnd"/>
      <w:r>
        <w:rPr>
          <w:rFonts w:ascii="Bookman Old Style" w:eastAsiaTheme="minorEastAsia" w:hAnsi="Bookman Old Style" w:cs="Times New Roman"/>
          <w:lang w:eastAsia="ru-RU"/>
        </w:rPr>
        <w:t xml:space="preserve"> А.А., </w:t>
      </w:r>
      <w:proofErr w:type="spellStart"/>
      <w:r>
        <w:rPr>
          <w:rFonts w:ascii="Bookman Old Style" w:eastAsiaTheme="minorEastAsia" w:hAnsi="Bookman Old Style" w:cs="Times New Roman"/>
          <w:lang w:eastAsia="ru-RU"/>
        </w:rPr>
        <w:t>Мамадаева</w:t>
      </w:r>
      <w:proofErr w:type="spellEnd"/>
      <w:r>
        <w:rPr>
          <w:rFonts w:ascii="Bookman Old Style" w:eastAsiaTheme="minorEastAsia" w:hAnsi="Bookman Old Style" w:cs="Times New Roman"/>
          <w:lang w:eastAsia="ru-RU"/>
        </w:rPr>
        <w:t xml:space="preserve"> З.А., Соловьева И.А. </w:t>
      </w:r>
      <w:r w:rsidRPr="00DA4ECB">
        <w:rPr>
          <w:rFonts w:ascii="Bookman Old Style" w:eastAsiaTheme="minorEastAsia" w:hAnsi="Bookman Old Style" w:cs="Times New Roman"/>
          <w:lang w:eastAsia="ru-RU"/>
        </w:rPr>
        <w:t>В работе с молодыми специалистами широко развито наставничество.</w:t>
      </w:r>
    </w:p>
    <w:p w:rsidR="009B37FE" w:rsidRPr="00DA4ECB" w:rsidRDefault="009B37FE" w:rsidP="009B37FE">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Ведущим направлением в повышении педагогического мастерства является целенаправленная методическая помощь. Все педагоги ДОУ прошли через разные формы повышения профессионального мастерства.</w:t>
      </w:r>
    </w:p>
    <w:p w:rsidR="009B37FE" w:rsidRDefault="009B37FE" w:rsidP="009B37FE">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Сложившиеся система повышения квалификации педагогических кадров положительно влияет на качество </w:t>
      </w:r>
      <w:proofErr w:type="spellStart"/>
      <w:r w:rsidRPr="00DA4ECB">
        <w:rPr>
          <w:rFonts w:ascii="Bookman Old Style" w:eastAsiaTheme="minorEastAsia" w:hAnsi="Bookman Old Style" w:cs="Times New Roman"/>
          <w:lang w:eastAsia="ru-RU"/>
        </w:rPr>
        <w:t>воспитательно</w:t>
      </w:r>
      <w:proofErr w:type="spellEnd"/>
      <w:r w:rsidRPr="00DA4ECB">
        <w:rPr>
          <w:rFonts w:ascii="Bookman Old Style" w:eastAsiaTheme="minorEastAsia" w:hAnsi="Bookman Old Style" w:cs="Times New Roman"/>
          <w:lang w:eastAsia="ru-RU"/>
        </w:rPr>
        <w:t xml:space="preserve"> - образовательного процесса с детьми. Позволяет обобщать опыт своей работы, разрабатывать авторские программы, внедрять нетрадиционные технологии и методики обучения, воспитания и развития детей.</w:t>
      </w:r>
    </w:p>
    <w:p w:rsidR="009B37FE" w:rsidRPr="00D14DD5" w:rsidRDefault="009B37FE" w:rsidP="009B37FE">
      <w:pPr>
        <w:widowControl w:val="0"/>
        <w:spacing w:after="0" w:line="240" w:lineRule="auto"/>
        <w:ind w:firstLine="567"/>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В новом учебном году необходимо продолжать использование проектных методов, так как </w:t>
      </w:r>
      <w:r w:rsidRPr="00D14DD5">
        <w:rPr>
          <w:rFonts w:ascii="Bookman Old Style" w:eastAsiaTheme="minorEastAsia" w:hAnsi="Bookman Old Style" w:cs="Times New Roman"/>
          <w:lang w:eastAsia="ru-RU"/>
        </w:rPr>
        <w:t>проектная деятельность способствует активному повышению социальной компетентности воспитанников, усвоению навыков ответственного поведения, повышает результативность образовательного процесса, т.к. главным критерием результата проекта является качество продуктивной деятельности детей – организация досуга, праздника, выставки и т.д.</w:t>
      </w:r>
    </w:p>
    <w:p w:rsidR="009B37FE" w:rsidRPr="00DA4ECB" w:rsidRDefault="009B37FE" w:rsidP="009B37FE">
      <w:pPr>
        <w:spacing w:after="0" w:line="240" w:lineRule="auto"/>
        <w:jc w:val="both"/>
        <w:rPr>
          <w:rFonts w:ascii="Bookman Old Style" w:eastAsiaTheme="minorEastAsia" w:hAnsi="Bookman Old Style" w:cs="Times New Roman"/>
          <w:lang w:eastAsia="ru-RU"/>
        </w:rPr>
      </w:pPr>
      <w:r>
        <w:rPr>
          <w:rFonts w:ascii="Bookman Old Style" w:eastAsiaTheme="minorEastAsia" w:hAnsi="Bookman Old Style" w:cs="Times New Roman"/>
          <w:lang w:eastAsia="ru-RU"/>
        </w:rPr>
        <w:t xml:space="preserve">        </w:t>
      </w:r>
      <w:r w:rsidRPr="00DA4ECB">
        <w:rPr>
          <w:rFonts w:ascii="Bookman Old Style" w:eastAsiaTheme="minorEastAsia" w:hAnsi="Bookman Old Style" w:cs="Times New Roman"/>
          <w:lang w:eastAsia="ru-RU"/>
        </w:rPr>
        <w:t>Также необходимо дальнейшее решение вопросов, связанных с обеспечением ДОУ в полном объеме ресурсами: кадровыми, методическими, финансовыми, материально - техническими, что позволит ускорить решение задач по повышению качества образования в детском саду и выполнению федерального государственного образовательного стандарта (ФГОС).</w:t>
      </w:r>
    </w:p>
    <w:p w:rsidR="009B37FE" w:rsidRDefault="009B37FE" w:rsidP="009B37FE">
      <w:pPr>
        <w:spacing w:after="0" w:line="240" w:lineRule="auto"/>
        <w:ind w:firstLine="567"/>
        <w:contextualSpacing/>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Вся работа в ДОУ строится на принципе тематического планирования и на основе интеграции работы педагогов и специалистов. </w:t>
      </w:r>
    </w:p>
    <w:p w:rsidR="009B37FE" w:rsidRPr="00DA4ECB" w:rsidRDefault="009B37FE" w:rsidP="009B37FE">
      <w:pPr>
        <w:spacing w:after="0" w:line="240" w:lineRule="auto"/>
        <w:ind w:firstLine="567"/>
        <w:contextualSpacing/>
        <w:rPr>
          <w:rFonts w:ascii="Bookman Old Style" w:eastAsiaTheme="minorEastAsia" w:hAnsi="Bookman Old Style" w:cs="Times New Roman"/>
          <w:lang w:eastAsia="ru-RU"/>
        </w:rPr>
      </w:pPr>
    </w:p>
    <w:p w:rsidR="009B37FE" w:rsidRPr="00DA4ECB" w:rsidRDefault="009B37FE" w:rsidP="009B37FE">
      <w:pPr>
        <w:spacing w:after="0" w:line="240" w:lineRule="auto"/>
        <w:contextualSpacing/>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Анализ работы с родителями</w:t>
      </w:r>
    </w:p>
    <w:p w:rsidR="009B37FE" w:rsidRPr="00DA4ECB" w:rsidRDefault="009B37FE" w:rsidP="009B37FE">
      <w:pPr>
        <w:spacing w:after="0" w:line="240" w:lineRule="auto"/>
        <w:ind w:firstLine="567"/>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b/>
          <w:bCs/>
          <w:lang w:eastAsia="ru-RU"/>
        </w:rPr>
        <w:t>Цель:</w:t>
      </w:r>
      <w:r w:rsidRPr="00DA4ECB">
        <w:rPr>
          <w:rFonts w:ascii="Bookman Old Style" w:eastAsiaTheme="minorEastAsia" w:hAnsi="Bookman Old Style" w:cs="Times New Roman"/>
          <w:lang w:eastAsia="ru-RU"/>
        </w:rPr>
        <w:t xml:space="preserve"> повышение эффективности взаимодействия с семьями воспитанников за счёт активного включения родителей в образовательный процесс детского сада.</w:t>
      </w:r>
    </w:p>
    <w:p w:rsidR="009B37FE" w:rsidRPr="00DA4ECB" w:rsidRDefault="009B37FE" w:rsidP="009B37FE">
      <w:pPr>
        <w:spacing w:after="0" w:line="240" w:lineRule="auto"/>
        <w:ind w:firstLine="567"/>
        <w:jc w:val="both"/>
        <w:rPr>
          <w:rFonts w:ascii="Bookman Old Style" w:eastAsia="SimHei" w:hAnsi="Bookman Old Style" w:cs="Times New Roman"/>
          <w:lang w:eastAsia="ru-RU"/>
        </w:rPr>
      </w:pPr>
      <w:r w:rsidRPr="00DA4ECB">
        <w:rPr>
          <w:rFonts w:ascii="Bookman Old Style" w:eastAsia="SimHei" w:hAnsi="Bookman Old Style" w:cs="Times New Roman"/>
          <w:lang w:eastAsia="ru-RU"/>
        </w:rPr>
        <w:t>Педагогический коллектив строит свою работу в тесном контакте с семьей.</w:t>
      </w:r>
    </w:p>
    <w:p w:rsidR="009B37FE" w:rsidRPr="00DA4ECB" w:rsidRDefault="009B37FE" w:rsidP="009B37FE">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Информационно - методическая помощь родителям осуществлялась посредством проведения общих </w:t>
      </w:r>
      <w:r>
        <w:rPr>
          <w:rFonts w:ascii="Bookman Old Style" w:eastAsiaTheme="minorEastAsia" w:hAnsi="Bookman Old Style" w:cs="Times New Roman"/>
          <w:lang w:eastAsia="ru-RU"/>
        </w:rPr>
        <w:t>родительских собраний (общие родительские собрания в этом году не проводились по технике безопасности</w:t>
      </w:r>
      <w:r w:rsidRPr="00DA4ECB">
        <w:rPr>
          <w:rFonts w:ascii="Bookman Old Style" w:eastAsiaTheme="minorEastAsia" w:hAnsi="Bookman Old Style" w:cs="Times New Roman"/>
          <w:lang w:eastAsia="ru-RU"/>
        </w:rPr>
        <w:t>), групповых собраний (проведено</w:t>
      </w:r>
      <w:r>
        <w:rPr>
          <w:rFonts w:ascii="Bookman Old Style" w:eastAsiaTheme="minorEastAsia" w:hAnsi="Bookman Old Style" w:cs="Times New Roman"/>
          <w:lang w:eastAsia="ru-RU"/>
        </w:rPr>
        <w:t xml:space="preserve"> дистанционно</w:t>
      </w:r>
      <w:r w:rsidRPr="00DA4ECB">
        <w:rPr>
          <w:rFonts w:ascii="Bookman Old Style" w:eastAsiaTheme="minorEastAsia" w:hAnsi="Bookman Old Style" w:cs="Times New Roman"/>
          <w:lang w:eastAsia="ru-RU"/>
        </w:rPr>
        <w:t xml:space="preserve"> </w:t>
      </w:r>
      <w:r>
        <w:rPr>
          <w:rFonts w:ascii="Bookman Old Style" w:eastAsiaTheme="minorEastAsia" w:hAnsi="Bookman Old Style" w:cs="Times New Roman"/>
          <w:lang w:eastAsia="ru-RU"/>
        </w:rPr>
        <w:t>3</w:t>
      </w:r>
      <w:r w:rsidRPr="00DA4ECB">
        <w:rPr>
          <w:rFonts w:ascii="Bookman Old Style" w:eastAsiaTheme="minorEastAsia" w:hAnsi="Bookman Old Style" w:cs="Times New Roman"/>
          <w:lang w:eastAsia="ru-RU"/>
        </w:rPr>
        <w:t xml:space="preserve"> собрания в каждой группе) и консультаций, организации папок – передвижек, проведение анкетирования. </w:t>
      </w:r>
      <w:proofErr w:type="gramStart"/>
      <w:r w:rsidRPr="00DA4ECB">
        <w:rPr>
          <w:rFonts w:ascii="Bookman Old Style" w:eastAsiaTheme="minorEastAsia" w:hAnsi="Bookman Old Style" w:cs="Times New Roman"/>
          <w:lang w:eastAsia="ru-RU"/>
        </w:rPr>
        <w:t>Проведенные</w:t>
      </w:r>
      <w:proofErr w:type="gramEnd"/>
      <w:r w:rsidRPr="00DA4ECB">
        <w:rPr>
          <w:rFonts w:ascii="Bookman Old Style" w:eastAsiaTheme="minorEastAsia" w:hAnsi="Bookman Old Style" w:cs="Times New Roman"/>
          <w:lang w:eastAsia="ru-RU"/>
        </w:rPr>
        <w:t xml:space="preserve"> анкетирования с родителями показали, что п</w:t>
      </w:r>
      <w:r w:rsidRPr="00DA4ECB">
        <w:rPr>
          <w:rFonts w:ascii="Bookman Old Style" w:eastAsia="SimHei" w:hAnsi="Bookman Old Style" w:cs="Times New Roman"/>
          <w:lang w:eastAsia="ru-RU"/>
        </w:rPr>
        <w:t>оложительным в работе ДОУ большинство родителей считают:</w:t>
      </w:r>
    </w:p>
    <w:p w:rsidR="009B37FE" w:rsidRPr="00DA4ECB" w:rsidRDefault="009B37FE" w:rsidP="003E5648">
      <w:pPr>
        <w:numPr>
          <w:ilvl w:val="0"/>
          <w:numId w:val="10"/>
        </w:numPr>
        <w:spacing w:after="0" w:line="240" w:lineRule="auto"/>
        <w:contextualSpacing/>
        <w:jc w:val="both"/>
        <w:rPr>
          <w:rFonts w:ascii="Bookman Old Style" w:eastAsia="SimHei" w:hAnsi="Bookman Old Style" w:cs="Times New Roman"/>
          <w:lang w:eastAsia="ru-RU"/>
        </w:rPr>
      </w:pPr>
      <w:r w:rsidRPr="00DA4ECB">
        <w:rPr>
          <w:rFonts w:ascii="Bookman Old Style" w:eastAsiaTheme="minorEastAsia" w:hAnsi="Bookman Old Style" w:cs="Times New Roman"/>
          <w:lang w:eastAsia="ru-RU"/>
        </w:rPr>
        <w:t>санитарно - гигиенические условия;</w:t>
      </w:r>
    </w:p>
    <w:p w:rsidR="009B37FE" w:rsidRPr="00DA4ECB" w:rsidRDefault="009B37FE" w:rsidP="003E5648">
      <w:pPr>
        <w:numPr>
          <w:ilvl w:val="0"/>
          <w:numId w:val="10"/>
        </w:numPr>
        <w:spacing w:after="0" w:line="240" w:lineRule="auto"/>
        <w:contextualSpacing/>
        <w:jc w:val="both"/>
        <w:rPr>
          <w:rFonts w:ascii="Bookman Old Style" w:eastAsia="SimHei" w:hAnsi="Bookman Old Style" w:cs="Times New Roman"/>
          <w:lang w:eastAsia="ru-RU"/>
        </w:rPr>
      </w:pPr>
      <w:r w:rsidRPr="00DA4ECB">
        <w:rPr>
          <w:rFonts w:ascii="Bookman Old Style" w:eastAsia="SimHei" w:hAnsi="Bookman Old Style" w:cs="Times New Roman"/>
          <w:lang w:eastAsia="ru-RU"/>
        </w:rPr>
        <w:t>уровень образования, качество занятий;</w:t>
      </w:r>
    </w:p>
    <w:p w:rsidR="009B37FE" w:rsidRPr="00DA4ECB" w:rsidRDefault="009B37FE" w:rsidP="003E5648">
      <w:pPr>
        <w:numPr>
          <w:ilvl w:val="0"/>
          <w:numId w:val="10"/>
        </w:numPr>
        <w:spacing w:after="0" w:line="240" w:lineRule="auto"/>
        <w:contextualSpacing/>
        <w:jc w:val="both"/>
        <w:rPr>
          <w:rFonts w:ascii="Bookman Old Style" w:eastAsia="SimHei" w:hAnsi="Bookman Old Style" w:cs="Times New Roman"/>
          <w:lang w:eastAsia="ru-RU"/>
        </w:rPr>
      </w:pPr>
      <w:r w:rsidRPr="00DA4ECB">
        <w:rPr>
          <w:rFonts w:ascii="Bookman Old Style" w:eastAsia="SimHei" w:hAnsi="Bookman Old Style" w:cs="Times New Roman"/>
          <w:lang w:eastAsia="ru-RU"/>
        </w:rPr>
        <w:t>использование в образовательном процессе новых технологий;</w:t>
      </w:r>
    </w:p>
    <w:p w:rsidR="009B37FE" w:rsidRPr="00DA4ECB" w:rsidRDefault="009B37FE" w:rsidP="003E5648">
      <w:pPr>
        <w:numPr>
          <w:ilvl w:val="0"/>
          <w:numId w:val="10"/>
        </w:numPr>
        <w:spacing w:after="0" w:line="240" w:lineRule="auto"/>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соответствие содержание и уровня занятий в ДОУ требованиям времени;</w:t>
      </w:r>
    </w:p>
    <w:p w:rsidR="009B37FE" w:rsidRPr="00DA4ECB" w:rsidRDefault="009B37FE" w:rsidP="003E5648">
      <w:pPr>
        <w:numPr>
          <w:ilvl w:val="0"/>
          <w:numId w:val="10"/>
        </w:numPr>
        <w:spacing w:after="0" w:line="240" w:lineRule="auto"/>
        <w:contextualSpacing/>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хорошие отношения педагогов с детьми и их родителями;</w:t>
      </w:r>
    </w:p>
    <w:p w:rsidR="009B37FE" w:rsidRPr="00DA4ECB" w:rsidRDefault="009B37FE" w:rsidP="009B37FE">
      <w:pPr>
        <w:spacing w:after="0" w:line="240" w:lineRule="auto"/>
        <w:ind w:firstLine="567"/>
        <w:jc w:val="both"/>
        <w:rPr>
          <w:rFonts w:ascii="Bookman Old Style" w:eastAsia="SimHei" w:hAnsi="Bookman Old Style" w:cs="Times New Roman"/>
          <w:lang w:eastAsia="ru-RU"/>
        </w:rPr>
      </w:pPr>
      <w:r w:rsidRPr="00DA4ECB">
        <w:rPr>
          <w:rFonts w:ascii="Bookman Old Style" w:eastAsia="SimHei" w:hAnsi="Bookman Old Style" w:cs="Times New Roman"/>
          <w:lang w:eastAsia="ru-RU"/>
        </w:rPr>
        <w:t>Негативным в работе ДОУ некоторые родители считают:</w:t>
      </w:r>
    </w:p>
    <w:p w:rsidR="009B37FE" w:rsidRPr="00DA4ECB" w:rsidRDefault="009B37FE" w:rsidP="003E5648">
      <w:pPr>
        <w:numPr>
          <w:ilvl w:val="0"/>
          <w:numId w:val="11"/>
        </w:numPr>
        <w:spacing w:after="0" w:line="240" w:lineRule="auto"/>
        <w:contextualSpacing/>
        <w:jc w:val="both"/>
        <w:rPr>
          <w:rFonts w:ascii="Bookman Old Style" w:eastAsia="SimHei" w:hAnsi="Bookman Old Style" w:cs="Times New Roman"/>
          <w:lang w:eastAsia="ru-RU"/>
        </w:rPr>
      </w:pPr>
      <w:r w:rsidRPr="00DA4ECB">
        <w:rPr>
          <w:rFonts w:ascii="Bookman Old Style" w:eastAsiaTheme="minorEastAsia" w:hAnsi="Bookman Old Style" w:cs="Times New Roman"/>
          <w:lang w:eastAsia="ru-RU"/>
        </w:rPr>
        <w:t>отсутствие на территории ДОУ игровых и спортивных комплексов;</w:t>
      </w:r>
    </w:p>
    <w:p w:rsidR="009B37FE" w:rsidRPr="00DA4ECB" w:rsidRDefault="009B37FE" w:rsidP="003E5648">
      <w:pPr>
        <w:numPr>
          <w:ilvl w:val="0"/>
          <w:numId w:val="11"/>
        </w:numPr>
        <w:spacing w:after="0" w:line="240" w:lineRule="auto"/>
        <w:contextualSpacing/>
        <w:jc w:val="both"/>
        <w:rPr>
          <w:rFonts w:ascii="Bookman Old Style" w:eastAsia="SimHei" w:hAnsi="Bookman Old Style" w:cs="Times New Roman"/>
          <w:lang w:eastAsia="ru-RU"/>
        </w:rPr>
      </w:pPr>
      <w:r w:rsidRPr="00DA4ECB">
        <w:rPr>
          <w:rFonts w:ascii="Bookman Old Style" w:eastAsiaTheme="minorEastAsia" w:hAnsi="Bookman Old Style" w:cs="Times New Roman"/>
          <w:lang w:eastAsia="ru-RU"/>
        </w:rPr>
        <w:t>организация охраны (установка камер видеонаблюдения);</w:t>
      </w:r>
    </w:p>
    <w:p w:rsidR="009B37FE" w:rsidRPr="00DA4ECB" w:rsidRDefault="009B37FE" w:rsidP="009B37FE">
      <w:pPr>
        <w:spacing w:after="0" w:line="240" w:lineRule="auto"/>
        <w:ind w:firstLine="567"/>
        <w:jc w:val="both"/>
        <w:rPr>
          <w:rFonts w:ascii="Bookman Old Style" w:eastAsia="SimHei" w:hAnsi="Bookman Old Style" w:cs="Times New Roman"/>
          <w:lang w:eastAsia="ru-RU"/>
        </w:rPr>
      </w:pPr>
      <w:r w:rsidRPr="00DA4ECB">
        <w:rPr>
          <w:rFonts w:ascii="Bookman Old Style" w:eastAsiaTheme="minorEastAsia" w:hAnsi="Bookman Old Style" w:cs="Times New Roman"/>
          <w:lang w:eastAsia="ru-RU"/>
        </w:rPr>
        <w:lastRenderedPageBreak/>
        <w:t xml:space="preserve">Воспитателями совместно с родителями были организованы выставки художественных работ к Новому году, Дню матери, 8 Марта,  дню Победы.  </w:t>
      </w:r>
    </w:p>
    <w:p w:rsidR="009B37FE" w:rsidRPr="00DA4ECB" w:rsidRDefault="009B37FE" w:rsidP="009B37FE">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Родители проявляют желание помочь и участвовать в организации и проведении образовательно-воспитательного процесса. </w:t>
      </w:r>
    </w:p>
    <w:p w:rsidR="009B37FE" w:rsidRPr="00DA4ECB" w:rsidRDefault="009B37FE" w:rsidP="009B37FE">
      <w:pPr>
        <w:spacing w:after="0" w:line="240" w:lineRule="auto"/>
        <w:ind w:firstLine="567"/>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течение 20</w:t>
      </w:r>
      <w:r>
        <w:rPr>
          <w:rFonts w:ascii="Bookman Old Style" w:eastAsiaTheme="minorEastAsia" w:hAnsi="Bookman Old Style" w:cs="Times New Roman"/>
          <w:lang w:eastAsia="ru-RU"/>
        </w:rPr>
        <w:t>20</w:t>
      </w:r>
      <w:r w:rsidRPr="00DA4ECB">
        <w:rPr>
          <w:rFonts w:ascii="Bookman Old Style" w:eastAsiaTheme="minorEastAsia" w:hAnsi="Bookman Old Style" w:cs="Times New Roman"/>
          <w:lang w:eastAsia="ru-RU"/>
        </w:rPr>
        <w:t xml:space="preserve"> – 20</w:t>
      </w:r>
      <w:r>
        <w:rPr>
          <w:rFonts w:ascii="Bookman Old Style" w:eastAsiaTheme="minorEastAsia" w:hAnsi="Bookman Old Style" w:cs="Times New Roman"/>
          <w:lang w:eastAsia="ru-RU"/>
        </w:rPr>
        <w:t>21</w:t>
      </w:r>
      <w:r w:rsidRPr="00DA4ECB">
        <w:rPr>
          <w:rFonts w:ascii="Bookman Old Style" w:eastAsiaTheme="minorEastAsia" w:hAnsi="Bookman Old Style" w:cs="Times New Roman"/>
          <w:lang w:eastAsia="ru-RU"/>
        </w:rPr>
        <w:t xml:space="preserve"> учебного года в целях осуществления информационной грамотности и педагогической помощи родителям в вопросах воспитания и обучения детей педагогами групп совместно с узкими специалистами были проведены все запланированные в годовом плане мероприятия.</w:t>
      </w:r>
    </w:p>
    <w:p w:rsidR="009B37FE" w:rsidRPr="00DA4ECB" w:rsidRDefault="009B37FE" w:rsidP="009B37FE">
      <w:pPr>
        <w:spacing w:after="0" w:line="240" w:lineRule="auto"/>
        <w:ind w:firstLine="567"/>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Педагоги групп, имеющие семьи социального риска постоянно сотрудничают с родителями детей, привлекая их к общественной жизни группы, к участию в мероприятиях ДОУ: выставках совместных работ, спортивных и музыкальных праздниках, постоянно знакомят родителей с организацией </w:t>
      </w:r>
      <w:proofErr w:type="spellStart"/>
      <w:r w:rsidRPr="00DA4ECB">
        <w:rPr>
          <w:rFonts w:ascii="Bookman Old Style" w:eastAsiaTheme="minorEastAsia" w:hAnsi="Bookman Old Style" w:cs="Times New Roman"/>
          <w:lang w:eastAsia="ru-RU"/>
        </w:rPr>
        <w:t>учебно</w:t>
      </w:r>
      <w:proofErr w:type="spellEnd"/>
      <w:r w:rsidRPr="00DA4ECB">
        <w:rPr>
          <w:rFonts w:ascii="Bookman Old Style" w:eastAsiaTheme="minorEastAsia" w:hAnsi="Bookman Old Style" w:cs="Times New Roman"/>
          <w:lang w:eastAsia="ru-RU"/>
        </w:rPr>
        <w:t xml:space="preserve"> – воспитательного процесса детей группы и ДОУ, приглашают на открытые просмотры режимных моментов.</w:t>
      </w:r>
    </w:p>
    <w:p w:rsidR="009B37FE" w:rsidRPr="00DA4ECB" w:rsidRDefault="009B37FE" w:rsidP="009B37FE">
      <w:pPr>
        <w:spacing w:after="0" w:line="240" w:lineRule="auto"/>
        <w:ind w:firstLine="567"/>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Родители активно сотрудничают с педагогами, отзываются на их предложения, советы, посещают родительские собрания.</w:t>
      </w:r>
    </w:p>
    <w:p w:rsidR="009B37FE" w:rsidRPr="00DA4ECB" w:rsidRDefault="009B37FE" w:rsidP="009B37FE">
      <w:pPr>
        <w:spacing w:after="0" w:line="240" w:lineRule="auto"/>
        <w:ind w:firstLine="567"/>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 xml:space="preserve">Вывод: </w:t>
      </w:r>
      <w:r w:rsidRPr="00DA4ECB">
        <w:rPr>
          <w:rFonts w:ascii="Bookman Old Style" w:eastAsiaTheme="minorEastAsia" w:hAnsi="Bookman Old Style" w:cs="Times New Roman"/>
          <w:lang w:eastAsia="ru-RU"/>
        </w:rPr>
        <w:t xml:space="preserve">Работу ДОУ по взаимодействию с семьёй признать удовлетворительной. </w:t>
      </w:r>
    </w:p>
    <w:p w:rsidR="009B37FE" w:rsidRPr="00DA4ECB" w:rsidRDefault="009B37FE" w:rsidP="009B37FE">
      <w:pPr>
        <w:spacing w:after="0" w:line="240" w:lineRule="auto"/>
        <w:jc w:val="center"/>
        <w:rPr>
          <w:rFonts w:ascii="Bookman Old Style" w:eastAsiaTheme="minorEastAsia" w:hAnsi="Bookman Old Style" w:cs="Times New Roman"/>
          <w:b/>
          <w:lang w:eastAsia="ru-RU"/>
        </w:rPr>
      </w:pPr>
    </w:p>
    <w:p w:rsidR="009B37FE" w:rsidRPr="00DA4ECB" w:rsidRDefault="009B37FE" w:rsidP="009B37FE">
      <w:pPr>
        <w:spacing w:after="0" w:line="240" w:lineRule="auto"/>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 xml:space="preserve">  </w:t>
      </w:r>
    </w:p>
    <w:p w:rsidR="009B37FE" w:rsidRPr="00DA4ECB" w:rsidRDefault="009B37FE" w:rsidP="009B37FE">
      <w:pPr>
        <w:spacing w:after="0" w:line="240" w:lineRule="auto"/>
        <w:jc w:val="center"/>
        <w:rPr>
          <w:rFonts w:ascii="Bookman Old Style" w:eastAsia="Times New Roman" w:hAnsi="Bookman Old Style" w:cs="Times New Roman"/>
          <w:b/>
          <w:lang w:eastAsia="ru-RU"/>
        </w:rPr>
      </w:pPr>
      <w:r w:rsidRPr="00DA4ECB">
        <w:rPr>
          <w:rFonts w:ascii="Bookman Old Style" w:eastAsia="Times New Roman" w:hAnsi="Bookman Old Style" w:cs="Times New Roman"/>
          <w:b/>
          <w:lang w:eastAsia="ru-RU"/>
        </w:rPr>
        <w:t>Анализ совместной деятельности с социумом.</w:t>
      </w:r>
    </w:p>
    <w:p w:rsidR="009B37FE" w:rsidRPr="00DA4ECB" w:rsidRDefault="009B37FE" w:rsidP="009B37FE">
      <w:pPr>
        <w:spacing w:after="0" w:line="240" w:lineRule="auto"/>
        <w:jc w:val="center"/>
        <w:rPr>
          <w:rFonts w:ascii="Bookman Old Style" w:eastAsia="Times New Roman" w:hAnsi="Bookman Old Style" w:cs="Times New Roman"/>
          <w:b/>
          <w:lang w:eastAsia="ru-RU"/>
        </w:rPr>
      </w:pPr>
    </w:p>
    <w:p w:rsidR="009B37FE" w:rsidRPr="00DA4ECB" w:rsidRDefault="009B37FE" w:rsidP="009B37FE">
      <w:pPr>
        <w:spacing w:after="0" w:line="240" w:lineRule="auto"/>
        <w:ind w:firstLine="567"/>
        <w:jc w:val="both"/>
        <w:rPr>
          <w:rFonts w:ascii="Bookman Old Style" w:eastAsia="Times New Roman" w:hAnsi="Bookman Old Style" w:cs="Times New Roman"/>
          <w:color w:val="000000"/>
          <w:lang w:eastAsia="ru-RU"/>
        </w:rPr>
      </w:pPr>
      <w:r w:rsidRPr="00DA4ECB">
        <w:rPr>
          <w:rFonts w:ascii="Bookman Old Style" w:eastAsia="Times New Roman" w:hAnsi="Bookman Old Style" w:cs="Times New Roman"/>
          <w:color w:val="000000"/>
          <w:lang w:eastAsia="ru-RU"/>
        </w:rPr>
        <w:t>Взаимодействие детского сада с социальным окружением способствует расширению кругозора детей, обогащению социального опыта, формированию коммуникативных умений в различных ситуациях, воспитанию уважения к труду взрослых.</w:t>
      </w:r>
    </w:p>
    <w:p w:rsidR="009B37FE" w:rsidRPr="00DA4ECB" w:rsidRDefault="009B37FE" w:rsidP="009B37FE">
      <w:pPr>
        <w:spacing w:after="0" w:line="240" w:lineRule="auto"/>
        <w:ind w:firstLine="567"/>
        <w:jc w:val="both"/>
        <w:rPr>
          <w:rFonts w:ascii="Bookman Old Style" w:eastAsia="Times New Roman" w:hAnsi="Bookman Old Style" w:cs="Times New Roman"/>
          <w:color w:val="000000"/>
          <w:lang w:eastAsia="ru-RU"/>
        </w:rPr>
      </w:pPr>
      <w:r w:rsidRPr="00DA4ECB">
        <w:rPr>
          <w:rFonts w:ascii="Bookman Old Style" w:eastAsia="Times New Roman" w:hAnsi="Bookman Old Style" w:cs="Times New Roman"/>
          <w:color w:val="000000"/>
          <w:lang w:eastAsia="ru-RU"/>
        </w:rPr>
        <w:t>Социальное партнерство повышает уровень реализации образовательных стандартов, качество образовательных услуг.</w:t>
      </w:r>
    </w:p>
    <w:p w:rsidR="009B37FE" w:rsidRPr="00DA4ECB" w:rsidRDefault="009B37FE" w:rsidP="009B37FE">
      <w:pPr>
        <w:spacing w:after="0" w:line="240" w:lineRule="auto"/>
        <w:ind w:firstLine="567"/>
        <w:jc w:val="both"/>
        <w:rPr>
          <w:rFonts w:ascii="Bookman Old Style" w:eastAsia="Times New Roman" w:hAnsi="Bookman Old Style" w:cs="Times New Roman"/>
          <w:color w:val="000000"/>
          <w:lang w:eastAsia="ru-RU"/>
        </w:rPr>
      </w:pPr>
      <w:r w:rsidRPr="00DA4ECB">
        <w:rPr>
          <w:rFonts w:ascii="Bookman Old Style" w:eastAsia="Times New Roman" w:hAnsi="Bookman Old Style" w:cs="Times New Roman"/>
          <w:color w:val="000000"/>
          <w:lang w:eastAsia="ru-RU"/>
        </w:rPr>
        <w:t>Взаимодействие строится в соответствии с примерной образовательной программой организации и с учетом интересов детей, педагогов, родителей.</w:t>
      </w:r>
    </w:p>
    <w:p w:rsidR="009B37FE" w:rsidRPr="00DA4ECB" w:rsidRDefault="009B37FE" w:rsidP="009B37FE">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p>
    <w:p w:rsidR="009B37FE" w:rsidRPr="00DA4ECB" w:rsidRDefault="009B37FE" w:rsidP="009B37FE">
      <w:pPr>
        <w:widowControl w:val="0"/>
        <w:autoSpaceDE w:val="0"/>
        <w:autoSpaceDN w:val="0"/>
        <w:adjustRightInd w:val="0"/>
        <w:spacing w:after="0" w:line="240" w:lineRule="auto"/>
        <w:jc w:val="center"/>
        <w:rPr>
          <w:rFonts w:ascii="Bookman Old Style" w:eastAsiaTheme="minorEastAsia" w:hAnsi="Bookman Old Style" w:cs="Times New Roman"/>
          <w:b/>
          <w:lang w:eastAsia="ru-RU"/>
        </w:rPr>
      </w:pPr>
    </w:p>
    <w:p w:rsidR="009B37FE" w:rsidRPr="00DA4ECB" w:rsidRDefault="009B37FE" w:rsidP="009B37FE">
      <w:pPr>
        <w:widowControl w:val="0"/>
        <w:autoSpaceDE w:val="0"/>
        <w:autoSpaceDN w:val="0"/>
        <w:adjustRightInd w:val="0"/>
        <w:spacing w:after="0" w:line="240" w:lineRule="auto"/>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ДОУ активно работает со следующими учреждениями:</w:t>
      </w:r>
    </w:p>
    <w:p w:rsidR="009B37FE" w:rsidRPr="00DA4ECB" w:rsidRDefault="009B37FE" w:rsidP="009B37FE">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1. Учреждения образования (гимназия № 1).</w:t>
      </w:r>
    </w:p>
    <w:p w:rsidR="009B37FE" w:rsidRPr="00DA4ECB" w:rsidRDefault="009B37FE" w:rsidP="009B37FE">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2. Культурно – массовые (ГДК, Молодежный центр, музей культуры и музей образования, детская библиотека).</w:t>
      </w:r>
    </w:p>
    <w:p w:rsidR="009B37FE" w:rsidRPr="00DA4ECB" w:rsidRDefault="009B37FE" w:rsidP="009B37FE">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3. Медицинские учреждения.</w:t>
      </w:r>
    </w:p>
    <w:p w:rsidR="009B37FE" w:rsidRPr="00DA4ECB" w:rsidRDefault="009B37FE" w:rsidP="009B37FE">
      <w:pPr>
        <w:spacing w:after="0" w:line="240" w:lineRule="auto"/>
        <w:ind w:firstLine="567"/>
        <w:jc w:val="both"/>
        <w:rPr>
          <w:rFonts w:ascii="Bookman Old Style" w:eastAsiaTheme="minorEastAsia" w:hAnsi="Bookman Old Style" w:cs="Times New Roman"/>
          <w:lang w:eastAsia="ru-RU"/>
        </w:rPr>
      </w:pPr>
    </w:p>
    <w:p w:rsidR="009B37FE" w:rsidRDefault="009B37FE" w:rsidP="009B37FE">
      <w:pPr>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Данная работа проводилась в течение года, воспитанники ДОУ неоднократно посещали мероприятия, проводимые учреждениями культуры.</w:t>
      </w:r>
    </w:p>
    <w:p w:rsidR="009B37FE" w:rsidRDefault="009B37FE" w:rsidP="009B37FE">
      <w:pPr>
        <w:spacing w:after="0" w:line="240" w:lineRule="auto"/>
        <w:ind w:firstLine="567"/>
        <w:contextualSpacing/>
        <w:jc w:val="both"/>
        <w:rPr>
          <w:rFonts w:ascii="Bookman Old Style" w:eastAsiaTheme="minorEastAsia" w:hAnsi="Bookman Old Style" w:cs="Times New Roman"/>
          <w:b/>
          <w:lang w:eastAsia="ru-RU"/>
        </w:rPr>
      </w:pPr>
    </w:p>
    <w:p w:rsidR="009B37FE" w:rsidRPr="00DA4ECB" w:rsidRDefault="009B37FE" w:rsidP="009B37FE">
      <w:pPr>
        <w:spacing w:after="0" w:line="240" w:lineRule="auto"/>
        <w:ind w:firstLine="567"/>
        <w:contextualSpacing/>
        <w:jc w:val="both"/>
        <w:rPr>
          <w:rFonts w:ascii="Bookman Old Style" w:eastAsiaTheme="minorEastAsia" w:hAnsi="Bookman Old Style" w:cs="Times New Roman"/>
          <w:iCs/>
          <w:lang w:eastAsia="ru-RU"/>
        </w:rPr>
      </w:pPr>
      <w:r w:rsidRPr="00DA4ECB">
        <w:rPr>
          <w:rFonts w:ascii="Bookman Old Style" w:eastAsiaTheme="minorEastAsia" w:hAnsi="Bookman Old Style" w:cs="Times New Roman"/>
          <w:b/>
          <w:lang w:eastAsia="ru-RU"/>
        </w:rPr>
        <w:t>Вывод:</w:t>
      </w:r>
      <w:r w:rsidRPr="00DA4ECB">
        <w:rPr>
          <w:rFonts w:ascii="Bookman Old Style" w:eastAsiaTheme="minorEastAsia" w:hAnsi="Bookman Old Style" w:cs="Times New Roman"/>
          <w:lang w:eastAsia="ru-RU"/>
        </w:rPr>
        <w:t xml:space="preserve"> мероприяти</w:t>
      </w:r>
      <w:r>
        <w:rPr>
          <w:rFonts w:ascii="Bookman Old Style" w:eastAsiaTheme="minorEastAsia" w:hAnsi="Bookman Old Style" w:cs="Times New Roman"/>
          <w:lang w:eastAsia="ru-RU"/>
        </w:rPr>
        <w:t xml:space="preserve">я годового плана МКДОУ </w:t>
      </w:r>
      <w:proofErr w:type="spellStart"/>
      <w:r>
        <w:rPr>
          <w:rFonts w:ascii="Bookman Old Style" w:eastAsiaTheme="minorEastAsia" w:hAnsi="Bookman Old Style" w:cs="Times New Roman"/>
          <w:lang w:eastAsia="ru-RU"/>
        </w:rPr>
        <w:t>д</w:t>
      </w:r>
      <w:proofErr w:type="spellEnd"/>
      <w:r>
        <w:rPr>
          <w:rFonts w:ascii="Bookman Old Style" w:eastAsiaTheme="minorEastAsia" w:hAnsi="Bookman Old Style" w:cs="Times New Roman"/>
          <w:lang w:eastAsia="ru-RU"/>
        </w:rPr>
        <w:t xml:space="preserve">/с № 13 </w:t>
      </w:r>
      <w:r w:rsidRPr="00DA4ECB">
        <w:rPr>
          <w:rFonts w:ascii="Bookman Old Style" w:eastAsiaTheme="minorEastAsia" w:hAnsi="Bookman Old Style" w:cs="Times New Roman"/>
          <w:lang w:eastAsia="ru-RU"/>
        </w:rPr>
        <w:t xml:space="preserve">выполнены </w:t>
      </w:r>
      <w:r>
        <w:rPr>
          <w:rFonts w:ascii="Bookman Old Style" w:eastAsiaTheme="minorEastAsia" w:hAnsi="Bookman Old Style" w:cs="Times New Roman"/>
          <w:lang w:eastAsia="ru-RU"/>
        </w:rPr>
        <w:t>в соответствии с планом работы</w:t>
      </w:r>
      <w:r w:rsidRPr="00DA4ECB">
        <w:rPr>
          <w:rFonts w:ascii="Bookman Old Style" w:eastAsiaTheme="minorEastAsia" w:hAnsi="Bookman Old Style" w:cs="Times New Roman"/>
          <w:lang w:eastAsia="ru-RU"/>
        </w:rPr>
        <w:t xml:space="preserve"> </w:t>
      </w:r>
      <w:r>
        <w:rPr>
          <w:rFonts w:ascii="Bookman Old Style" w:eastAsiaTheme="minorEastAsia" w:hAnsi="Bookman Old Style" w:cs="Times New Roman"/>
          <w:lang w:eastAsia="ru-RU"/>
        </w:rPr>
        <w:t>в полном объеме.</w:t>
      </w:r>
    </w:p>
    <w:p w:rsidR="009B37FE" w:rsidRPr="00DA4ECB" w:rsidRDefault="009B37FE" w:rsidP="009B37FE">
      <w:pPr>
        <w:autoSpaceDE w:val="0"/>
        <w:autoSpaceDN w:val="0"/>
        <w:adjustRightInd w:val="0"/>
        <w:spacing w:after="0" w:line="240" w:lineRule="auto"/>
        <w:jc w:val="center"/>
        <w:rPr>
          <w:rFonts w:ascii="Bookman Old Style" w:eastAsiaTheme="minorEastAsia" w:hAnsi="Bookman Old Style" w:cs="Times New Roman"/>
          <w:b/>
          <w:lang w:eastAsia="ru-RU"/>
        </w:rPr>
      </w:pPr>
    </w:p>
    <w:p w:rsidR="009B37FE" w:rsidRPr="00DA4ECB" w:rsidRDefault="009B37FE" w:rsidP="009B37FE">
      <w:pPr>
        <w:autoSpaceDE w:val="0"/>
        <w:autoSpaceDN w:val="0"/>
        <w:adjustRightInd w:val="0"/>
        <w:spacing w:after="0" w:line="240" w:lineRule="auto"/>
        <w:jc w:val="center"/>
        <w:rPr>
          <w:rFonts w:ascii="Bookman Old Style" w:eastAsiaTheme="minorEastAsia" w:hAnsi="Bookman Old Style" w:cs="Times New Roman"/>
          <w:b/>
          <w:lang w:eastAsia="ru-RU"/>
        </w:rPr>
      </w:pPr>
      <w:r w:rsidRPr="00DA4ECB">
        <w:rPr>
          <w:rFonts w:ascii="Bookman Old Style" w:eastAsiaTheme="minorEastAsia" w:hAnsi="Bookman Old Style" w:cs="Times New Roman"/>
          <w:b/>
          <w:lang w:eastAsia="ru-RU"/>
        </w:rPr>
        <w:t>Финансово - хозяйственная деятельность и оценка</w:t>
      </w:r>
    </w:p>
    <w:p w:rsidR="009B37FE" w:rsidRPr="00DA4ECB" w:rsidRDefault="009B37FE" w:rsidP="009B37FE">
      <w:pPr>
        <w:autoSpaceDE w:val="0"/>
        <w:autoSpaceDN w:val="0"/>
        <w:adjustRightInd w:val="0"/>
        <w:spacing w:after="0" w:line="240" w:lineRule="auto"/>
        <w:jc w:val="center"/>
        <w:rPr>
          <w:rFonts w:ascii="Bookman Old Style" w:eastAsiaTheme="minorEastAsia" w:hAnsi="Bookman Old Style" w:cs="Times New Roman"/>
          <w:lang w:eastAsia="ru-RU"/>
        </w:rPr>
      </w:pPr>
      <w:r w:rsidRPr="00DA4ECB">
        <w:rPr>
          <w:rFonts w:ascii="Bookman Old Style" w:eastAsiaTheme="minorEastAsia" w:hAnsi="Bookman Old Style" w:cs="Times New Roman"/>
          <w:b/>
          <w:lang w:eastAsia="ru-RU"/>
        </w:rPr>
        <w:t>материально – технических условий в ДОУ</w:t>
      </w:r>
      <w:r w:rsidRPr="00DA4ECB">
        <w:rPr>
          <w:rFonts w:ascii="Bookman Old Style" w:eastAsiaTheme="minorEastAsia" w:hAnsi="Bookman Old Style" w:cs="Times New Roman"/>
          <w:lang w:eastAsia="ru-RU"/>
        </w:rPr>
        <w:t xml:space="preserve">.      </w:t>
      </w:r>
    </w:p>
    <w:p w:rsidR="009B37FE" w:rsidRPr="00DA4ECB" w:rsidRDefault="009B37FE" w:rsidP="009B37FE">
      <w:pPr>
        <w:spacing w:after="0" w:line="240" w:lineRule="auto"/>
        <w:ind w:firstLine="567"/>
        <w:jc w:val="both"/>
        <w:rPr>
          <w:rFonts w:ascii="Bookman Old Style" w:eastAsiaTheme="minorEastAsia" w:hAnsi="Bookman Old Style" w:cs="Times New Roman"/>
          <w:lang w:eastAsia="ru-RU"/>
        </w:rPr>
      </w:pPr>
      <w:proofErr w:type="gramStart"/>
      <w:r w:rsidRPr="00DA4ECB">
        <w:rPr>
          <w:rFonts w:ascii="Bookman Old Style" w:eastAsiaTheme="minorEastAsia" w:hAnsi="Bookman Old Style" w:cs="Times New Roman"/>
          <w:lang w:eastAsia="ru-RU"/>
        </w:rPr>
        <w:t>В ДОУ оборудованы и функционируют: пищеблок, прачечная, медицинский кабинет, методический кабинет, кабинет заведующего, кабинет завхоза, 7 гру</w:t>
      </w:r>
      <w:r>
        <w:rPr>
          <w:rFonts w:ascii="Bookman Old Style" w:eastAsiaTheme="minorEastAsia" w:hAnsi="Bookman Old Style" w:cs="Times New Roman"/>
          <w:lang w:eastAsia="ru-RU"/>
        </w:rPr>
        <w:t>пп, кабинет учителя – логопеда</w:t>
      </w:r>
      <w:r w:rsidRPr="00DA4ECB">
        <w:rPr>
          <w:rFonts w:ascii="Bookman Old Style" w:eastAsiaTheme="minorEastAsia" w:hAnsi="Bookman Old Style" w:cs="Times New Roman"/>
          <w:lang w:eastAsia="ru-RU"/>
        </w:rPr>
        <w:t xml:space="preserve">, педагога дополнительного образования, </w:t>
      </w:r>
      <w:r>
        <w:rPr>
          <w:rFonts w:ascii="Bookman Old Style" w:eastAsiaTheme="minorEastAsia" w:hAnsi="Bookman Old Style" w:cs="Times New Roman"/>
          <w:lang w:eastAsia="ru-RU"/>
        </w:rPr>
        <w:t>музыкальный зал, спортивный зал, кабинет дефектолога.</w:t>
      </w:r>
      <w:proofErr w:type="gramEnd"/>
    </w:p>
    <w:p w:rsidR="009B37FE" w:rsidRPr="00DA4ECB" w:rsidRDefault="009B37FE" w:rsidP="009B37FE">
      <w:pPr>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течени</w:t>
      </w:r>
      <w:r>
        <w:rPr>
          <w:rFonts w:ascii="Bookman Old Style" w:eastAsiaTheme="minorEastAsia" w:hAnsi="Bookman Old Style" w:cs="Times New Roman"/>
          <w:lang w:eastAsia="ru-RU"/>
        </w:rPr>
        <w:t>е</w:t>
      </w:r>
      <w:r w:rsidRPr="00DA4ECB">
        <w:rPr>
          <w:rFonts w:ascii="Bookman Old Style" w:eastAsiaTheme="minorEastAsia" w:hAnsi="Bookman Old Style" w:cs="Times New Roman"/>
          <w:lang w:eastAsia="ru-RU"/>
        </w:rPr>
        <w:t xml:space="preserve"> учебного года были приобретены наглядные пособия (дидактические карточки и плакаты), развивающие игры и игрушки.</w:t>
      </w:r>
    </w:p>
    <w:p w:rsidR="009B37FE" w:rsidRPr="00DA4ECB" w:rsidRDefault="009B37FE" w:rsidP="009B37FE">
      <w:pPr>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Также на 2 полугодие 20</w:t>
      </w:r>
      <w:r>
        <w:rPr>
          <w:rFonts w:ascii="Bookman Old Style" w:eastAsiaTheme="minorEastAsia" w:hAnsi="Bookman Old Style" w:cs="Times New Roman"/>
          <w:lang w:eastAsia="ru-RU"/>
        </w:rPr>
        <w:t>20</w:t>
      </w:r>
      <w:r w:rsidRPr="00DA4ECB">
        <w:rPr>
          <w:rFonts w:ascii="Bookman Old Style" w:eastAsiaTheme="minorEastAsia" w:hAnsi="Bookman Old Style" w:cs="Times New Roman"/>
          <w:lang w:eastAsia="ru-RU"/>
        </w:rPr>
        <w:t>, первое полугодие 20</w:t>
      </w:r>
      <w:r>
        <w:rPr>
          <w:rFonts w:ascii="Bookman Old Style" w:eastAsiaTheme="minorEastAsia" w:hAnsi="Bookman Old Style" w:cs="Times New Roman"/>
          <w:lang w:eastAsia="ru-RU"/>
        </w:rPr>
        <w:t>21</w:t>
      </w:r>
      <w:r w:rsidRPr="00DA4ECB">
        <w:rPr>
          <w:rFonts w:ascii="Bookman Old Style" w:eastAsiaTheme="minorEastAsia" w:hAnsi="Bookman Old Style" w:cs="Times New Roman"/>
          <w:lang w:eastAsia="ru-RU"/>
        </w:rPr>
        <w:t xml:space="preserve"> года была оформлена учреждением подписка на различные периодические издания. </w:t>
      </w:r>
    </w:p>
    <w:p w:rsidR="009B37FE" w:rsidRPr="00DA4ECB" w:rsidRDefault="009B37FE" w:rsidP="009B37FE">
      <w:pPr>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жизни ДОУ активно участвует родительский и управляющий комитет, спонсоры.</w:t>
      </w:r>
    </w:p>
    <w:p w:rsidR="009B37FE" w:rsidRPr="00DA4ECB" w:rsidRDefault="009B37FE" w:rsidP="009B37FE">
      <w:pPr>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Родители активно участвуют в ремонте групповых помещений, оказывают посильную помощь.  </w:t>
      </w:r>
    </w:p>
    <w:p w:rsidR="009B37FE" w:rsidRPr="00DA4ECB" w:rsidRDefault="009B37FE" w:rsidP="009B37FE">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Для освоения программ в ДОУ создана развивающая среда. Во всех группах развивающая среда сформирована в прямой зависимости от содержания воспитания, возраста, опыта и уровня развития детей и их деятельности. Однако, недостаточно оборудования по реализации комплексных программ.</w:t>
      </w:r>
    </w:p>
    <w:p w:rsidR="009B37FE" w:rsidRPr="00DA4ECB" w:rsidRDefault="009B37FE" w:rsidP="009B37FE">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lastRenderedPageBreak/>
        <w:t>Реализация регионально-национального компонента происходит посредством ознакомления детей с Дагестаном, культурой и бытом народов Республики в групповых уголках.</w:t>
      </w:r>
    </w:p>
    <w:p w:rsidR="009B37FE" w:rsidRPr="00DA4ECB" w:rsidRDefault="009B37FE" w:rsidP="009B37FE">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Функциональные помещения ДОУ и групповые комнаты оснащены оборудованием и игровым материалом: мебелью, дидактическими, настольно-печатными играми, центрами для развития сюжетно-ролевых игр, спортивные уголки. В уголках помещены краеведческие материалы, государственная символика, что способствует накоплению знаний, расширению кругозора, формированию любознательности, раскрытию творческого потенциала воспитателей и воспитанников. Созданы условия, стимулирующие развитие познавательных способностей.  </w:t>
      </w:r>
    </w:p>
    <w:p w:rsidR="009B37FE" w:rsidRPr="00DA4ECB" w:rsidRDefault="009B37FE" w:rsidP="009B37FE">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Вся окружающая среда ДОУ обеспечивает безопасность жизни детей, способствует укреплению их психологического и физического здоровья. Во всех группах имеется материал, стимулирующий развитие познавательных   способностей детей, который рационально размещен.</w:t>
      </w:r>
    </w:p>
    <w:p w:rsidR="009B37FE" w:rsidRPr="00DA4ECB" w:rsidRDefault="009B37FE" w:rsidP="009B37FE">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При создании развивающей среды педагоги опираются на принципы, предлагаемые концепцией воспитания, санитарно-гигиенические условия и учитывают личностно - ориентированный подход. В группах имеются:</w:t>
      </w:r>
    </w:p>
    <w:p w:rsidR="009B37FE" w:rsidRPr="00DA4ECB" w:rsidRDefault="009B37FE" w:rsidP="003E5648">
      <w:pPr>
        <w:widowControl w:val="0"/>
        <w:numPr>
          <w:ilvl w:val="0"/>
          <w:numId w:val="12"/>
        </w:numPr>
        <w:autoSpaceDE w:val="0"/>
        <w:autoSpaceDN w:val="0"/>
        <w:adjustRightInd w:val="0"/>
        <w:spacing w:after="0"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Дидактические средства и оборудования для развития детей.</w:t>
      </w:r>
    </w:p>
    <w:p w:rsidR="009B37FE" w:rsidRPr="00DA4ECB" w:rsidRDefault="009B37FE" w:rsidP="003E5648">
      <w:pPr>
        <w:widowControl w:val="0"/>
        <w:numPr>
          <w:ilvl w:val="0"/>
          <w:numId w:val="12"/>
        </w:numPr>
        <w:autoSpaceDE w:val="0"/>
        <w:autoSpaceDN w:val="0"/>
        <w:adjustRightInd w:val="0"/>
        <w:spacing w:after="0" w:line="240" w:lineRule="auto"/>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Наглядный и иллюстрированный материал.</w:t>
      </w:r>
    </w:p>
    <w:p w:rsidR="009B37FE" w:rsidRPr="00DA4ECB" w:rsidRDefault="009B37FE" w:rsidP="009B37FE">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Используются ТСО в работе с детьми.</w:t>
      </w:r>
    </w:p>
    <w:p w:rsidR="009B37FE" w:rsidRPr="00DA4ECB" w:rsidRDefault="009B37FE" w:rsidP="009B37FE">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Созданы условия для совместной и самостоятельной деятельности детей. В группах в свободном доступе для детей имеются необходимые материалы для рисования, лепки, аппликации, художественного труда, конструирования. В рисовании используются    традиционные    и    нетрадиционные    материалы.    </w:t>
      </w:r>
      <w:proofErr w:type="gramStart"/>
      <w:r w:rsidRPr="00DA4ECB">
        <w:rPr>
          <w:rFonts w:ascii="Bookman Old Style" w:eastAsiaTheme="minorEastAsia" w:hAnsi="Bookman Old Style" w:cs="Times New Roman"/>
          <w:lang w:eastAsia="ru-RU"/>
        </w:rPr>
        <w:t xml:space="preserve">Имеются разнообразные   виды   театров, маски, атрибуты, элементы   костюмов для сюжетно-ролевых игр, режиссерских игр, игр - драматизаций, театрализованной деятельности (показ кукольного театра, сценок), а также материалов для их изготовления. </w:t>
      </w:r>
      <w:proofErr w:type="gramEnd"/>
    </w:p>
    <w:p w:rsidR="009B37FE" w:rsidRPr="00DA4ECB" w:rsidRDefault="009B37FE" w:rsidP="009B37FE">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 xml:space="preserve">Для развития конструктивной деятельности детей имеется мелкий настольный и крупный напольный строительный материал, разнообразные конструкторы: пластмассовые с различными способами соединения деталей, мозаика, </w:t>
      </w:r>
      <w:proofErr w:type="spellStart"/>
      <w:r w:rsidRPr="00DA4ECB">
        <w:rPr>
          <w:rFonts w:ascii="Bookman Old Style" w:eastAsiaTheme="minorEastAsia" w:hAnsi="Bookman Old Style" w:cs="Times New Roman"/>
          <w:lang w:eastAsia="ru-RU"/>
        </w:rPr>
        <w:t>пазлы</w:t>
      </w:r>
      <w:proofErr w:type="spellEnd"/>
      <w:r w:rsidRPr="00DA4ECB">
        <w:rPr>
          <w:rFonts w:ascii="Bookman Old Style" w:eastAsiaTheme="minorEastAsia" w:hAnsi="Bookman Old Style" w:cs="Times New Roman"/>
          <w:lang w:eastAsia="ru-RU"/>
        </w:rPr>
        <w:t>, бросовый и природный материал для художественного конструирования.</w:t>
      </w:r>
    </w:p>
    <w:p w:rsidR="009B37FE" w:rsidRPr="00DA4ECB" w:rsidRDefault="009B37FE" w:rsidP="009B37FE">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спортивном зале имеются в наличии спортивные оборудования, куда входят: скакалки, кегли, мячи, кольца, дорожки для закаливания, нестандартное оборудование, созданное руками воспитателей.</w:t>
      </w:r>
    </w:p>
    <w:p w:rsidR="009B37FE" w:rsidRPr="00DA4ECB" w:rsidRDefault="009B37FE" w:rsidP="009B37FE">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 группах оформлены книжные уголки, в наличии материал по сенсорному развитию детей и пальчиковой гимнастике.</w:t>
      </w:r>
    </w:p>
    <w:p w:rsidR="009B37FE" w:rsidRPr="00DA4ECB" w:rsidRDefault="009B37FE" w:rsidP="009B37FE">
      <w:pPr>
        <w:widowControl w:val="0"/>
        <w:autoSpaceDE w:val="0"/>
        <w:autoSpaceDN w:val="0"/>
        <w:adjustRightInd w:val="0"/>
        <w:spacing w:after="0" w:line="240" w:lineRule="auto"/>
        <w:ind w:firstLine="567"/>
        <w:jc w:val="both"/>
        <w:rPr>
          <w:rFonts w:ascii="Bookman Old Style" w:eastAsiaTheme="minorEastAsia" w:hAnsi="Bookman Old Style" w:cs="Times New Roman"/>
          <w:lang w:eastAsia="ru-RU"/>
        </w:rPr>
      </w:pPr>
      <w:r w:rsidRPr="00DA4ECB">
        <w:rPr>
          <w:rFonts w:ascii="Bookman Old Style" w:eastAsiaTheme="minorEastAsia" w:hAnsi="Bookman Old Style" w:cs="Times New Roman"/>
          <w:lang w:eastAsia="ru-RU"/>
        </w:rPr>
        <w:t>Весь материал доступен каждому ребенку. В свободное время дети могут выбрать любой вид деятельности: игрушки, пособия, что дает возможность реализовать себя в любом занятии, влияет на эмоциональное и интеллектуальное развитие ребенка.</w:t>
      </w:r>
    </w:p>
    <w:p w:rsidR="009B37FE" w:rsidRPr="00DA4ECB" w:rsidRDefault="009B37FE" w:rsidP="009B37FE">
      <w:pPr>
        <w:widowControl w:val="0"/>
        <w:autoSpaceDE w:val="0"/>
        <w:autoSpaceDN w:val="0"/>
        <w:adjustRightInd w:val="0"/>
        <w:spacing w:after="0" w:line="240" w:lineRule="auto"/>
        <w:ind w:firstLine="567"/>
        <w:jc w:val="both"/>
        <w:rPr>
          <w:rFonts w:ascii="Bookman Old Style" w:eastAsiaTheme="minorEastAsia" w:hAnsi="Bookman Old Style" w:cs="Times New Roman"/>
          <w:b/>
          <w:lang w:eastAsia="ru-RU"/>
        </w:rPr>
      </w:pPr>
    </w:p>
    <w:p w:rsidR="009B37FE" w:rsidRPr="00DA4ECB" w:rsidRDefault="009B37FE" w:rsidP="009B37FE">
      <w:pPr>
        <w:rPr>
          <w:rFonts w:ascii="Bookman Old Style" w:hAnsi="Bookman Old Style"/>
        </w:rPr>
      </w:pPr>
      <w:r w:rsidRPr="00DA4ECB">
        <w:rPr>
          <w:rFonts w:ascii="Bookman Old Style" w:hAnsi="Bookman Old Style"/>
        </w:rPr>
        <w:t>Можно отметить, что содержание развивающей среды, оснащение групповых помещений соответствует программам дошкольного образования, реализуемым в ДОУ.</w:t>
      </w:r>
    </w:p>
    <w:p w:rsidR="009B37FE" w:rsidRPr="00DA4ECB" w:rsidRDefault="009B37FE" w:rsidP="009B37FE">
      <w:pPr>
        <w:rPr>
          <w:rFonts w:ascii="Bookman Old Style" w:hAnsi="Bookman Old Style"/>
          <w:b/>
          <w:i/>
        </w:rPr>
      </w:pPr>
      <w:r w:rsidRPr="00DA4ECB">
        <w:rPr>
          <w:rFonts w:ascii="Bookman Old Style" w:hAnsi="Bookman Old Style"/>
          <w:i/>
        </w:rPr>
        <w:t xml:space="preserve">На основании проведенного анализа образовательной деятельности, выявленных проблем сформированы </w:t>
      </w:r>
      <w:r w:rsidRPr="00DA4ECB">
        <w:rPr>
          <w:rFonts w:ascii="Bookman Old Style" w:hAnsi="Bookman Old Style"/>
          <w:b/>
          <w:i/>
        </w:rPr>
        <w:t>основные направления деятельности учреждения в 20</w:t>
      </w:r>
      <w:r>
        <w:rPr>
          <w:rFonts w:ascii="Bookman Old Style" w:hAnsi="Bookman Old Style"/>
          <w:b/>
          <w:i/>
        </w:rPr>
        <w:t>21</w:t>
      </w:r>
      <w:r w:rsidRPr="00DA4ECB">
        <w:rPr>
          <w:rFonts w:ascii="Bookman Old Style" w:hAnsi="Bookman Old Style"/>
          <w:b/>
          <w:i/>
        </w:rPr>
        <w:t>-20</w:t>
      </w:r>
      <w:r>
        <w:rPr>
          <w:rFonts w:ascii="Bookman Old Style" w:hAnsi="Bookman Old Style"/>
          <w:b/>
          <w:i/>
        </w:rPr>
        <w:t xml:space="preserve">22 </w:t>
      </w:r>
      <w:r w:rsidRPr="00DA4ECB">
        <w:rPr>
          <w:rFonts w:ascii="Bookman Old Style" w:hAnsi="Bookman Old Style"/>
          <w:b/>
          <w:i/>
        </w:rPr>
        <w:t>учебном году:</w:t>
      </w:r>
    </w:p>
    <w:p w:rsidR="009B37FE" w:rsidRDefault="009B37FE" w:rsidP="003E5648">
      <w:pPr>
        <w:numPr>
          <w:ilvl w:val="0"/>
          <w:numId w:val="13"/>
        </w:numPr>
        <w:contextualSpacing/>
        <w:rPr>
          <w:rFonts w:ascii="Bookman Old Style" w:eastAsiaTheme="minorEastAsia" w:hAnsi="Bookman Old Style"/>
          <w:b/>
          <w:i/>
          <w:lang w:eastAsia="ru-RU"/>
        </w:rPr>
      </w:pPr>
      <w:r>
        <w:rPr>
          <w:rFonts w:ascii="Bookman Old Style" w:eastAsiaTheme="minorEastAsia" w:hAnsi="Bookman Old Style"/>
          <w:b/>
          <w:i/>
          <w:lang w:eastAsia="ru-RU"/>
        </w:rPr>
        <w:t>Развитие всех компонентов устной речи детей в различных формах и видах детской деятельности.</w:t>
      </w:r>
    </w:p>
    <w:p w:rsidR="009B37FE" w:rsidRDefault="009B37FE" w:rsidP="003E5648">
      <w:pPr>
        <w:numPr>
          <w:ilvl w:val="0"/>
          <w:numId w:val="13"/>
        </w:numPr>
        <w:contextualSpacing/>
        <w:rPr>
          <w:rFonts w:ascii="Bookman Old Style" w:eastAsiaTheme="minorEastAsia" w:hAnsi="Bookman Old Style"/>
          <w:b/>
          <w:i/>
          <w:lang w:eastAsia="ru-RU"/>
        </w:rPr>
      </w:pPr>
      <w:r>
        <w:rPr>
          <w:rFonts w:ascii="Bookman Old Style" w:eastAsiaTheme="minorEastAsia" w:hAnsi="Bookman Old Style"/>
          <w:b/>
          <w:i/>
          <w:lang w:eastAsia="ru-RU"/>
        </w:rPr>
        <w:t xml:space="preserve">Формирование целостной картины мира </w:t>
      </w:r>
      <w:r w:rsidR="00BA7EB3">
        <w:rPr>
          <w:rFonts w:ascii="Bookman Old Style" w:eastAsiaTheme="minorEastAsia" w:hAnsi="Bookman Old Style"/>
          <w:b/>
          <w:i/>
          <w:lang w:eastAsia="ru-RU"/>
        </w:rPr>
        <w:t xml:space="preserve">как </w:t>
      </w:r>
      <w:r>
        <w:rPr>
          <w:rFonts w:ascii="Bookman Old Style" w:eastAsiaTheme="minorEastAsia" w:hAnsi="Bookman Old Style"/>
          <w:b/>
          <w:i/>
          <w:lang w:eastAsia="ru-RU"/>
        </w:rPr>
        <w:t>расширение кругозора детей.</w:t>
      </w:r>
    </w:p>
    <w:p w:rsidR="009B37FE" w:rsidRPr="008014D0" w:rsidRDefault="009B37FE" w:rsidP="009B37FE">
      <w:pPr>
        <w:ind w:left="720"/>
        <w:contextualSpacing/>
        <w:rPr>
          <w:rFonts w:ascii="Bookman Old Style" w:eastAsiaTheme="minorEastAsia" w:hAnsi="Bookman Old Style"/>
          <w:b/>
          <w:i/>
          <w:lang w:eastAsia="ru-RU"/>
        </w:rPr>
      </w:pPr>
    </w:p>
    <w:p w:rsidR="009B37FE" w:rsidRDefault="009B37FE" w:rsidP="009B37FE"/>
    <w:p w:rsidR="009B37FE" w:rsidRDefault="009B37FE" w:rsidP="009B37FE"/>
    <w:p w:rsidR="009370C3" w:rsidRDefault="009370C3" w:rsidP="00113B64"/>
    <w:p w:rsidR="009B37FE" w:rsidRPr="00113B64" w:rsidRDefault="009B37FE" w:rsidP="00113B64"/>
    <w:p w:rsidR="00113B64" w:rsidRPr="00113B64" w:rsidRDefault="00AF27F2" w:rsidP="00113B64">
      <w:pPr>
        <w:spacing w:after="0" w:line="240" w:lineRule="auto"/>
        <w:ind w:left="720" w:right="57"/>
        <w:contextualSpacing/>
        <w:rPr>
          <w:rFonts w:ascii="Bookman Old Style" w:eastAsia="Times New Roman" w:hAnsi="Bookman Old Style" w:cs="Times New Roman"/>
          <w:b/>
          <w:bCs/>
          <w:color w:val="00B0F0"/>
          <w:sz w:val="24"/>
          <w:szCs w:val="24"/>
          <w:lang w:eastAsia="ru-RU"/>
        </w:rPr>
      </w:pPr>
      <w:r>
        <w:rPr>
          <w:rFonts w:ascii="Bookman Old Style" w:eastAsia="Times New Roman" w:hAnsi="Bookman Old Style" w:cs="Times New Roman"/>
          <w:b/>
          <w:color w:val="00B0F0"/>
          <w:sz w:val="24"/>
          <w:szCs w:val="24"/>
          <w:lang w:eastAsia="ru-RU"/>
        </w:rPr>
        <w:lastRenderedPageBreak/>
        <w:t xml:space="preserve">       </w:t>
      </w:r>
      <w:r w:rsidR="00113B64" w:rsidRPr="00113B64">
        <w:rPr>
          <w:rFonts w:ascii="Bookman Old Style" w:eastAsia="Times New Roman" w:hAnsi="Bookman Old Style" w:cs="Times New Roman"/>
          <w:b/>
          <w:color w:val="00B0F0"/>
          <w:sz w:val="24"/>
          <w:szCs w:val="24"/>
          <w:lang w:eastAsia="ru-RU"/>
        </w:rPr>
        <w:t>1.1.</w:t>
      </w:r>
      <w:r w:rsidR="00113B64" w:rsidRPr="00113B64">
        <w:rPr>
          <w:rFonts w:ascii="Bookman Old Style" w:eastAsia="Times New Roman" w:hAnsi="Bookman Old Style" w:cs="Times New Roman"/>
          <w:b/>
          <w:bCs/>
          <w:color w:val="00B0F0"/>
          <w:sz w:val="24"/>
          <w:szCs w:val="24"/>
          <w:lang w:eastAsia="ru-RU"/>
        </w:rPr>
        <w:t>Расстановка педагогов по группам на 20</w:t>
      </w:r>
      <w:r w:rsidR="00F746F0">
        <w:rPr>
          <w:rFonts w:ascii="Bookman Old Style" w:eastAsia="Times New Roman" w:hAnsi="Bookman Old Style" w:cs="Times New Roman"/>
          <w:b/>
          <w:bCs/>
          <w:color w:val="00B0F0"/>
          <w:sz w:val="24"/>
          <w:szCs w:val="24"/>
          <w:lang w:eastAsia="ru-RU"/>
        </w:rPr>
        <w:t>2</w:t>
      </w:r>
      <w:r w:rsidR="009B37FE">
        <w:rPr>
          <w:rFonts w:ascii="Bookman Old Style" w:eastAsia="Times New Roman" w:hAnsi="Bookman Old Style" w:cs="Times New Roman"/>
          <w:b/>
          <w:bCs/>
          <w:color w:val="00B0F0"/>
          <w:sz w:val="24"/>
          <w:szCs w:val="24"/>
          <w:lang w:eastAsia="ru-RU"/>
        </w:rPr>
        <w:t>1</w:t>
      </w:r>
      <w:r w:rsidR="00113B64" w:rsidRPr="00113B64">
        <w:rPr>
          <w:rFonts w:ascii="Bookman Old Style" w:eastAsia="Times New Roman" w:hAnsi="Bookman Old Style" w:cs="Times New Roman"/>
          <w:b/>
          <w:bCs/>
          <w:color w:val="00B0F0"/>
          <w:sz w:val="24"/>
          <w:szCs w:val="24"/>
          <w:lang w:eastAsia="ru-RU"/>
        </w:rPr>
        <w:t xml:space="preserve"> – 20</w:t>
      </w:r>
      <w:r w:rsidR="00F746F0">
        <w:rPr>
          <w:rFonts w:ascii="Bookman Old Style" w:eastAsia="Times New Roman" w:hAnsi="Bookman Old Style" w:cs="Times New Roman"/>
          <w:b/>
          <w:bCs/>
          <w:color w:val="00B0F0"/>
          <w:sz w:val="24"/>
          <w:szCs w:val="24"/>
          <w:lang w:eastAsia="ru-RU"/>
        </w:rPr>
        <w:t>2</w:t>
      </w:r>
      <w:r w:rsidR="009B37FE">
        <w:rPr>
          <w:rFonts w:ascii="Bookman Old Style" w:eastAsia="Times New Roman" w:hAnsi="Bookman Old Style" w:cs="Times New Roman"/>
          <w:b/>
          <w:bCs/>
          <w:color w:val="00B0F0"/>
          <w:sz w:val="24"/>
          <w:szCs w:val="24"/>
          <w:lang w:eastAsia="ru-RU"/>
        </w:rPr>
        <w:t>2</w:t>
      </w:r>
      <w:r w:rsidR="00113B64" w:rsidRPr="00113B64">
        <w:rPr>
          <w:rFonts w:ascii="Bookman Old Style" w:eastAsia="Times New Roman" w:hAnsi="Bookman Old Style" w:cs="Times New Roman"/>
          <w:b/>
          <w:bCs/>
          <w:color w:val="00B0F0"/>
          <w:sz w:val="24"/>
          <w:szCs w:val="24"/>
          <w:lang w:eastAsia="ru-RU"/>
        </w:rPr>
        <w:t>г.</w:t>
      </w:r>
    </w:p>
    <w:tbl>
      <w:tblPr>
        <w:tblpPr w:leftFromText="180" w:rightFromText="180" w:bottomFromText="200" w:vertAnchor="text" w:horzAnchor="page" w:tblpX="1078" w:tblpY="236"/>
        <w:tblW w:w="10287" w:type="dxa"/>
        <w:tblLayout w:type="fixed"/>
        <w:tblCellMar>
          <w:left w:w="0" w:type="dxa"/>
          <w:right w:w="0" w:type="dxa"/>
        </w:tblCellMar>
        <w:tblLook w:val="04A0"/>
      </w:tblPr>
      <w:tblGrid>
        <w:gridCol w:w="3227"/>
        <w:gridCol w:w="823"/>
        <w:gridCol w:w="851"/>
        <w:gridCol w:w="850"/>
        <w:gridCol w:w="2437"/>
        <w:gridCol w:w="2099"/>
      </w:tblGrid>
      <w:tr w:rsidR="00113B64" w:rsidRPr="00113B64" w:rsidTr="00742577">
        <w:trPr>
          <w:trHeight w:val="547"/>
        </w:trPr>
        <w:tc>
          <w:tcPr>
            <w:tcW w:w="3227" w:type="dxa"/>
            <w:vMerge w:val="restart"/>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vAlign w:val="center"/>
            <w:hideMark/>
          </w:tcPr>
          <w:p w:rsidR="00113B64" w:rsidRPr="00113B64" w:rsidRDefault="00113B64" w:rsidP="00744665">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Возрастная группа</w:t>
            </w:r>
          </w:p>
        </w:tc>
        <w:tc>
          <w:tcPr>
            <w:tcW w:w="823" w:type="dxa"/>
            <w:vMerge w:val="restart"/>
            <w:tcBorders>
              <w:top w:val="single" w:sz="8" w:space="0" w:color="000000"/>
              <w:left w:val="nil"/>
              <w:bottom w:val="single" w:sz="4" w:space="0" w:color="auto"/>
              <w:right w:val="single" w:sz="8" w:space="0" w:color="000000"/>
            </w:tcBorders>
            <w:tcMar>
              <w:top w:w="0" w:type="dxa"/>
              <w:left w:w="108" w:type="dxa"/>
              <w:bottom w:w="0" w:type="dxa"/>
              <w:right w:w="108" w:type="dxa"/>
            </w:tcMar>
            <w:hideMark/>
          </w:tcPr>
          <w:p w:rsidR="00113B64" w:rsidRPr="00113B64" w:rsidRDefault="00113B64" w:rsidP="00744665">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Кол-во детей</w:t>
            </w:r>
          </w:p>
        </w:tc>
        <w:tc>
          <w:tcPr>
            <w:tcW w:w="1701" w:type="dxa"/>
            <w:gridSpan w:val="2"/>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744665">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Кол-во</w:t>
            </w:r>
          </w:p>
        </w:tc>
        <w:tc>
          <w:tcPr>
            <w:tcW w:w="2437" w:type="dxa"/>
            <w:vMerge w:val="restart"/>
            <w:tcBorders>
              <w:top w:val="single" w:sz="8" w:space="0" w:color="000000"/>
              <w:left w:val="nil"/>
              <w:bottom w:val="single" w:sz="4" w:space="0" w:color="auto"/>
              <w:right w:val="single" w:sz="8" w:space="0" w:color="000000"/>
            </w:tcBorders>
            <w:tcMar>
              <w:top w:w="0" w:type="dxa"/>
              <w:left w:w="108" w:type="dxa"/>
              <w:bottom w:w="0" w:type="dxa"/>
              <w:right w:w="108" w:type="dxa"/>
            </w:tcMar>
            <w:vAlign w:val="center"/>
            <w:hideMark/>
          </w:tcPr>
          <w:p w:rsidR="00113B64" w:rsidRPr="00113B64" w:rsidRDefault="00113B64" w:rsidP="00744665">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Ф.И.О. воспитателей</w:t>
            </w:r>
          </w:p>
        </w:tc>
        <w:tc>
          <w:tcPr>
            <w:tcW w:w="2099" w:type="dxa"/>
            <w:vMerge w:val="restart"/>
            <w:tcBorders>
              <w:top w:val="single" w:sz="8" w:space="0" w:color="000000"/>
              <w:left w:val="nil"/>
              <w:bottom w:val="single" w:sz="4" w:space="0" w:color="auto"/>
              <w:right w:val="single" w:sz="8" w:space="0" w:color="000000"/>
            </w:tcBorders>
            <w:tcMar>
              <w:top w:w="0" w:type="dxa"/>
              <w:left w:w="108" w:type="dxa"/>
              <w:bottom w:w="0" w:type="dxa"/>
              <w:right w:w="108" w:type="dxa"/>
            </w:tcMar>
            <w:hideMark/>
          </w:tcPr>
          <w:p w:rsidR="00113B64" w:rsidRPr="00113B64" w:rsidRDefault="00113B64" w:rsidP="00744665">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Ф.И.О. младшего воспитателя</w:t>
            </w:r>
          </w:p>
        </w:tc>
      </w:tr>
      <w:tr w:rsidR="00113B64" w:rsidRPr="00113B64" w:rsidTr="00742577">
        <w:trPr>
          <w:trHeight w:val="348"/>
        </w:trPr>
        <w:tc>
          <w:tcPr>
            <w:tcW w:w="3227" w:type="dxa"/>
            <w:vMerge/>
            <w:tcBorders>
              <w:top w:val="single" w:sz="8" w:space="0" w:color="000000"/>
              <w:left w:val="single" w:sz="8" w:space="0" w:color="000000"/>
              <w:bottom w:val="single" w:sz="4" w:space="0" w:color="auto"/>
              <w:right w:val="single" w:sz="8" w:space="0" w:color="000000"/>
            </w:tcBorders>
            <w:vAlign w:val="center"/>
            <w:hideMark/>
          </w:tcPr>
          <w:p w:rsidR="00113B64" w:rsidRPr="00113B64" w:rsidRDefault="00113B64" w:rsidP="00744665">
            <w:pPr>
              <w:spacing w:after="0" w:line="240" w:lineRule="auto"/>
              <w:rPr>
                <w:rFonts w:ascii="Bookman Old Style" w:eastAsia="Times New Roman" w:hAnsi="Bookman Old Style" w:cs="Calibri"/>
                <w:sz w:val="24"/>
                <w:szCs w:val="24"/>
                <w:lang w:eastAsia="ru-RU"/>
              </w:rPr>
            </w:pPr>
          </w:p>
        </w:tc>
        <w:tc>
          <w:tcPr>
            <w:tcW w:w="823" w:type="dxa"/>
            <w:vMerge/>
            <w:tcBorders>
              <w:top w:val="single" w:sz="8" w:space="0" w:color="000000"/>
              <w:left w:val="nil"/>
              <w:bottom w:val="single" w:sz="4" w:space="0" w:color="auto"/>
              <w:right w:val="single" w:sz="8" w:space="0" w:color="000000"/>
            </w:tcBorders>
            <w:vAlign w:val="center"/>
            <w:hideMark/>
          </w:tcPr>
          <w:p w:rsidR="00113B64" w:rsidRPr="00113B64" w:rsidRDefault="00113B64" w:rsidP="00744665">
            <w:pPr>
              <w:spacing w:after="0" w:line="240" w:lineRule="auto"/>
              <w:rPr>
                <w:rFonts w:ascii="Bookman Old Style" w:eastAsia="Times New Roman" w:hAnsi="Bookman Old Style" w:cs="Calibri"/>
                <w:sz w:val="24"/>
                <w:szCs w:val="24"/>
                <w:lang w:eastAsia="ru-RU"/>
              </w:rPr>
            </w:pPr>
          </w:p>
        </w:tc>
        <w:tc>
          <w:tcPr>
            <w:tcW w:w="851" w:type="dxa"/>
            <w:tcBorders>
              <w:top w:val="nil"/>
              <w:left w:val="nil"/>
              <w:bottom w:val="single" w:sz="4" w:space="0" w:color="auto"/>
              <w:right w:val="single" w:sz="8" w:space="0" w:color="auto"/>
            </w:tcBorders>
            <w:tcMar>
              <w:top w:w="0" w:type="dxa"/>
              <w:left w:w="108" w:type="dxa"/>
              <w:bottom w:w="0" w:type="dxa"/>
              <w:right w:w="108" w:type="dxa"/>
            </w:tcMar>
            <w:hideMark/>
          </w:tcPr>
          <w:p w:rsidR="00113B64" w:rsidRPr="00113B64" w:rsidRDefault="00113B64" w:rsidP="00744665">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Дев</w:t>
            </w:r>
          </w:p>
        </w:tc>
        <w:tc>
          <w:tcPr>
            <w:tcW w:w="850" w:type="dxa"/>
            <w:tcBorders>
              <w:top w:val="nil"/>
              <w:left w:val="nil"/>
              <w:bottom w:val="single" w:sz="4" w:space="0" w:color="auto"/>
              <w:right w:val="single" w:sz="8" w:space="0" w:color="000000"/>
            </w:tcBorders>
            <w:tcMar>
              <w:top w:w="0" w:type="dxa"/>
              <w:left w:w="108" w:type="dxa"/>
              <w:bottom w:w="0" w:type="dxa"/>
              <w:right w:w="108" w:type="dxa"/>
            </w:tcMar>
            <w:hideMark/>
          </w:tcPr>
          <w:p w:rsidR="00113B64" w:rsidRPr="00113B64" w:rsidRDefault="00113B64" w:rsidP="00744665">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Мал</w:t>
            </w:r>
          </w:p>
        </w:tc>
        <w:tc>
          <w:tcPr>
            <w:tcW w:w="2437" w:type="dxa"/>
            <w:vMerge/>
            <w:tcBorders>
              <w:top w:val="single" w:sz="8" w:space="0" w:color="000000"/>
              <w:left w:val="nil"/>
              <w:bottom w:val="single" w:sz="4" w:space="0" w:color="auto"/>
              <w:right w:val="single" w:sz="8" w:space="0" w:color="000000"/>
            </w:tcBorders>
            <w:vAlign w:val="center"/>
            <w:hideMark/>
          </w:tcPr>
          <w:p w:rsidR="00113B64" w:rsidRPr="00113B64" w:rsidRDefault="00113B64" w:rsidP="00744665">
            <w:pPr>
              <w:spacing w:after="0" w:line="240" w:lineRule="auto"/>
              <w:rPr>
                <w:rFonts w:ascii="Bookman Old Style" w:eastAsia="Times New Roman" w:hAnsi="Bookman Old Style" w:cs="Calibri"/>
                <w:sz w:val="24"/>
                <w:szCs w:val="24"/>
                <w:lang w:eastAsia="ru-RU"/>
              </w:rPr>
            </w:pPr>
          </w:p>
        </w:tc>
        <w:tc>
          <w:tcPr>
            <w:tcW w:w="2099" w:type="dxa"/>
            <w:vMerge/>
            <w:tcBorders>
              <w:top w:val="single" w:sz="8" w:space="0" w:color="000000"/>
              <w:left w:val="nil"/>
              <w:bottom w:val="single" w:sz="4" w:space="0" w:color="auto"/>
              <w:right w:val="single" w:sz="8" w:space="0" w:color="000000"/>
            </w:tcBorders>
            <w:vAlign w:val="center"/>
            <w:hideMark/>
          </w:tcPr>
          <w:p w:rsidR="00113B64" w:rsidRPr="00113B64" w:rsidRDefault="00113B64" w:rsidP="00744665">
            <w:pPr>
              <w:spacing w:after="0" w:line="240" w:lineRule="auto"/>
              <w:rPr>
                <w:rFonts w:ascii="Bookman Old Style" w:eastAsia="Times New Roman" w:hAnsi="Bookman Old Style" w:cs="Calibri"/>
                <w:sz w:val="24"/>
                <w:szCs w:val="24"/>
                <w:lang w:eastAsia="ru-RU"/>
              </w:rPr>
            </w:pPr>
          </w:p>
        </w:tc>
      </w:tr>
      <w:tr w:rsidR="00D01BD1" w:rsidRPr="00113B64" w:rsidTr="00742577">
        <w:trPr>
          <w:trHeight w:val="680"/>
        </w:trPr>
        <w:tc>
          <w:tcPr>
            <w:tcW w:w="3227" w:type="dxa"/>
            <w:vMerge w:val="restart"/>
            <w:tcBorders>
              <w:top w:val="nil"/>
              <w:left w:val="single" w:sz="8" w:space="0" w:color="000000"/>
              <w:right w:val="single" w:sz="8" w:space="0" w:color="000000"/>
            </w:tcBorders>
            <w:vAlign w:val="center"/>
            <w:hideMark/>
          </w:tcPr>
          <w:p w:rsidR="00D01BD1" w:rsidRPr="00742577" w:rsidRDefault="00D01BD1" w:rsidP="00742577">
            <w:pPr>
              <w:spacing w:after="0" w:line="240" w:lineRule="auto"/>
              <w:jc w:val="center"/>
              <w:rPr>
                <w:rFonts w:ascii="Bookman Old Style" w:eastAsia="Times New Roman" w:hAnsi="Bookman Old Style" w:cs="Calibri"/>
                <w:b/>
                <w:bCs/>
                <w:sz w:val="24"/>
                <w:szCs w:val="24"/>
                <w:lang w:eastAsia="ru-RU"/>
              </w:rPr>
            </w:pPr>
            <w:r>
              <w:rPr>
                <w:rFonts w:ascii="Bookman Old Style" w:eastAsia="Times New Roman" w:hAnsi="Bookman Old Style" w:cs="Calibri"/>
                <w:b/>
                <w:bCs/>
                <w:sz w:val="24"/>
                <w:szCs w:val="24"/>
                <w:lang w:val="en-US" w:eastAsia="ru-RU"/>
              </w:rPr>
              <w:t>II</w:t>
            </w:r>
            <w:r w:rsidR="00742577">
              <w:rPr>
                <w:rFonts w:ascii="Bookman Old Style" w:eastAsia="Times New Roman" w:hAnsi="Bookman Old Style" w:cs="Calibri"/>
                <w:b/>
                <w:bCs/>
                <w:sz w:val="24"/>
                <w:szCs w:val="24"/>
                <w:lang w:eastAsia="ru-RU"/>
              </w:rPr>
              <w:t xml:space="preserve"> мл.</w:t>
            </w:r>
            <w:r>
              <w:rPr>
                <w:rFonts w:ascii="Bookman Old Style" w:eastAsia="Times New Roman" w:hAnsi="Bookman Old Style" w:cs="Calibri"/>
                <w:b/>
                <w:bCs/>
                <w:sz w:val="24"/>
                <w:szCs w:val="24"/>
                <w:lang w:eastAsia="ru-RU"/>
              </w:rPr>
              <w:t xml:space="preserve"> групп</w:t>
            </w:r>
            <w:proofErr w:type="gramStart"/>
            <w:r>
              <w:rPr>
                <w:rFonts w:ascii="Bookman Old Style" w:eastAsia="Times New Roman" w:hAnsi="Bookman Old Style" w:cs="Calibri"/>
                <w:b/>
                <w:bCs/>
                <w:sz w:val="24"/>
                <w:szCs w:val="24"/>
                <w:lang w:eastAsia="ru-RU"/>
              </w:rPr>
              <w:t>а</w:t>
            </w:r>
            <w:r w:rsidRPr="00113B64">
              <w:rPr>
                <w:rFonts w:ascii="Bookman Old Style" w:eastAsia="Times New Roman" w:hAnsi="Bookman Old Style" w:cs="Calibri"/>
                <w:b/>
                <w:bCs/>
                <w:sz w:val="24"/>
                <w:szCs w:val="24"/>
                <w:lang w:eastAsia="ru-RU"/>
              </w:rPr>
              <w:t>«</w:t>
            </w:r>
            <w:proofErr w:type="gramEnd"/>
            <w:r w:rsidR="00742577">
              <w:rPr>
                <w:rFonts w:ascii="Bookman Old Style" w:eastAsia="Times New Roman" w:hAnsi="Bookman Old Style" w:cs="Calibri"/>
                <w:b/>
                <w:bCs/>
                <w:sz w:val="24"/>
                <w:szCs w:val="24"/>
                <w:lang w:eastAsia="ru-RU"/>
              </w:rPr>
              <w:t>А</w:t>
            </w:r>
            <w:r w:rsidRPr="00113B64">
              <w:rPr>
                <w:rFonts w:ascii="Bookman Old Style" w:eastAsia="Times New Roman" w:hAnsi="Bookman Old Style" w:cs="Calibri"/>
                <w:b/>
                <w:bCs/>
                <w:sz w:val="24"/>
                <w:szCs w:val="24"/>
                <w:lang w:eastAsia="ru-RU"/>
              </w:rPr>
              <w:t>»</w:t>
            </w:r>
          </w:p>
          <w:p w:rsidR="00D01BD1" w:rsidRPr="00113B64" w:rsidRDefault="00D01BD1" w:rsidP="00744665">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 xml:space="preserve">(с </w:t>
            </w:r>
            <w:r>
              <w:rPr>
                <w:rFonts w:ascii="Bookman Old Style" w:eastAsia="Times New Roman" w:hAnsi="Bookman Old Style" w:cs="Calibri"/>
                <w:b/>
                <w:bCs/>
                <w:sz w:val="24"/>
                <w:szCs w:val="24"/>
                <w:lang w:eastAsia="ru-RU"/>
              </w:rPr>
              <w:t>3</w:t>
            </w:r>
            <w:r w:rsidRPr="00113B64">
              <w:rPr>
                <w:rFonts w:ascii="Bookman Old Style" w:eastAsia="Times New Roman" w:hAnsi="Bookman Old Style" w:cs="Calibri"/>
                <w:b/>
                <w:bCs/>
                <w:sz w:val="24"/>
                <w:szCs w:val="24"/>
                <w:lang w:eastAsia="ru-RU"/>
              </w:rPr>
              <w:t xml:space="preserve"> до </w:t>
            </w:r>
            <w:r>
              <w:rPr>
                <w:rFonts w:ascii="Bookman Old Style" w:eastAsia="Times New Roman" w:hAnsi="Bookman Old Style" w:cs="Calibri"/>
                <w:b/>
                <w:bCs/>
                <w:sz w:val="24"/>
                <w:szCs w:val="24"/>
                <w:lang w:eastAsia="ru-RU"/>
              </w:rPr>
              <w:t>4</w:t>
            </w:r>
            <w:r w:rsidRPr="00113B64">
              <w:rPr>
                <w:rFonts w:ascii="Bookman Old Style" w:eastAsia="Times New Roman" w:hAnsi="Bookman Old Style" w:cs="Calibri"/>
                <w:b/>
                <w:bCs/>
                <w:sz w:val="24"/>
                <w:szCs w:val="24"/>
                <w:lang w:eastAsia="ru-RU"/>
              </w:rPr>
              <w:t xml:space="preserve"> лет)</w:t>
            </w:r>
          </w:p>
        </w:tc>
        <w:tc>
          <w:tcPr>
            <w:tcW w:w="823" w:type="dxa"/>
            <w:vMerge w:val="restart"/>
            <w:tcBorders>
              <w:top w:val="nil"/>
              <w:left w:val="nil"/>
              <w:right w:val="single" w:sz="8" w:space="0" w:color="000000"/>
            </w:tcBorders>
          </w:tcPr>
          <w:p w:rsidR="00E21760" w:rsidRDefault="00E21760" w:rsidP="00744665">
            <w:pPr>
              <w:spacing w:after="0" w:line="240" w:lineRule="auto"/>
              <w:jc w:val="center"/>
              <w:rPr>
                <w:rFonts w:ascii="Bookman Old Style" w:eastAsia="Times New Roman" w:hAnsi="Bookman Old Style" w:cs="Calibri"/>
                <w:sz w:val="24"/>
                <w:szCs w:val="24"/>
                <w:lang w:eastAsia="ru-RU"/>
              </w:rPr>
            </w:pPr>
          </w:p>
          <w:p w:rsidR="00E21760" w:rsidRDefault="00E21760" w:rsidP="00744665">
            <w:pPr>
              <w:spacing w:after="0" w:line="240" w:lineRule="auto"/>
              <w:jc w:val="center"/>
              <w:rPr>
                <w:rFonts w:ascii="Bookman Old Style" w:eastAsia="Times New Roman" w:hAnsi="Bookman Old Style" w:cs="Calibri"/>
                <w:sz w:val="24"/>
                <w:szCs w:val="24"/>
                <w:lang w:eastAsia="ru-RU"/>
              </w:rPr>
            </w:pPr>
          </w:p>
          <w:p w:rsidR="00D01BD1"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16</w:t>
            </w:r>
          </w:p>
        </w:tc>
        <w:tc>
          <w:tcPr>
            <w:tcW w:w="851" w:type="dxa"/>
            <w:vMerge w:val="restart"/>
            <w:tcBorders>
              <w:top w:val="nil"/>
              <w:left w:val="nil"/>
              <w:right w:val="single" w:sz="8" w:space="0" w:color="auto"/>
            </w:tcBorders>
          </w:tcPr>
          <w:p w:rsidR="00E21760" w:rsidRDefault="00E21760" w:rsidP="00744665">
            <w:pPr>
              <w:spacing w:after="0" w:line="240" w:lineRule="auto"/>
              <w:jc w:val="center"/>
              <w:rPr>
                <w:rFonts w:ascii="Bookman Old Style" w:eastAsia="Times New Roman" w:hAnsi="Bookman Old Style" w:cs="Calibri"/>
                <w:sz w:val="24"/>
                <w:szCs w:val="24"/>
                <w:lang w:eastAsia="ru-RU"/>
              </w:rPr>
            </w:pPr>
          </w:p>
          <w:p w:rsidR="00E21760" w:rsidRDefault="00E21760" w:rsidP="00744665">
            <w:pPr>
              <w:spacing w:after="0" w:line="240" w:lineRule="auto"/>
              <w:jc w:val="center"/>
              <w:rPr>
                <w:rFonts w:ascii="Bookman Old Style" w:eastAsia="Times New Roman" w:hAnsi="Bookman Old Style" w:cs="Calibri"/>
                <w:sz w:val="24"/>
                <w:szCs w:val="24"/>
                <w:lang w:eastAsia="ru-RU"/>
              </w:rPr>
            </w:pPr>
          </w:p>
          <w:p w:rsidR="00D01BD1"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4</w:t>
            </w:r>
          </w:p>
        </w:tc>
        <w:tc>
          <w:tcPr>
            <w:tcW w:w="850" w:type="dxa"/>
            <w:vMerge w:val="restart"/>
            <w:tcBorders>
              <w:top w:val="nil"/>
              <w:left w:val="nil"/>
              <w:right w:val="single" w:sz="8" w:space="0" w:color="000000"/>
            </w:tcBorders>
          </w:tcPr>
          <w:p w:rsidR="00E21760" w:rsidRDefault="00E21760" w:rsidP="00744665">
            <w:pPr>
              <w:spacing w:after="0" w:line="240" w:lineRule="auto"/>
              <w:jc w:val="center"/>
              <w:rPr>
                <w:rFonts w:ascii="Bookman Old Style" w:eastAsia="Times New Roman" w:hAnsi="Bookman Old Style" w:cs="Calibri"/>
                <w:sz w:val="24"/>
                <w:szCs w:val="24"/>
                <w:lang w:eastAsia="ru-RU"/>
              </w:rPr>
            </w:pPr>
          </w:p>
          <w:p w:rsidR="00E21760" w:rsidRDefault="00E21760" w:rsidP="00744665">
            <w:pPr>
              <w:spacing w:after="0" w:line="240" w:lineRule="auto"/>
              <w:jc w:val="center"/>
              <w:rPr>
                <w:rFonts w:ascii="Bookman Old Style" w:eastAsia="Times New Roman" w:hAnsi="Bookman Old Style" w:cs="Calibri"/>
                <w:sz w:val="24"/>
                <w:szCs w:val="24"/>
                <w:lang w:eastAsia="ru-RU"/>
              </w:rPr>
            </w:pPr>
          </w:p>
          <w:p w:rsidR="00D01BD1"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12</w:t>
            </w:r>
          </w:p>
        </w:tc>
        <w:tc>
          <w:tcPr>
            <w:tcW w:w="2437"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rsidR="00D01BD1" w:rsidRPr="00113B64" w:rsidRDefault="00D01BD1" w:rsidP="00744665">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Мамадаева</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Зерима</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Ахмедовна</w:t>
            </w:r>
            <w:proofErr w:type="spellEnd"/>
          </w:p>
        </w:tc>
        <w:tc>
          <w:tcPr>
            <w:tcW w:w="2099" w:type="dxa"/>
            <w:vMerge w:val="restart"/>
            <w:tcBorders>
              <w:top w:val="nil"/>
              <w:left w:val="nil"/>
              <w:right w:val="single" w:sz="8" w:space="0" w:color="000000"/>
            </w:tcBorders>
            <w:hideMark/>
          </w:tcPr>
          <w:p w:rsidR="00D01BD1" w:rsidRDefault="00D01BD1" w:rsidP="00744665">
            <w:pPr>
              <w:spacing w:after="0" w:line="240" w:lineRule="auto"/>
              <w:jc w:val="center"/>
              <w:rPr>
                <w:rFonts w:ascii="Bookman Old Style" w:eastAsia="Times New Roman" w:hAnsi="Bookman Old Style" w:cs="Calibri"/>
                <w:sz w:val="24"/>
                <w:szCs w:val="24"/>
                <w:lang w:eastAsia="ru-RU"/>
              </w:rPr>
            </w:pPr>
          </w:p>
          <w:p w:rsidR="00D01BD1" w:rsidRPr="00113B64" w:rsidRDefault="00D01BD1"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Георгиева Татьяна Николаевна</w:t>
            </w:r>
          </w:p>
        </w:tc>
      </w:tr>
      <w:tr w:rsidR="00D01BD1" w:rsidRPr="00113B64" w:rsidTr="00742577">
        <w:trPr>
          <w:trHeight w:val="816"/>
        </w:trPr>
        <w:tc>
          <w:tcPr>
            <w:tcW w:w="3227" w:type="dxa"/>
            <w:vMerge/>
            <w:tcBorders>
              <w:left w:val="single" w:sz="8" w:space="0" w:color="000000"/>
              <w:bottom w:val="single" w:sz="8" w:space="0" w:color="000000"/>
              <w:right w:val="single" w:sz="8" w:space="0" w:color="000000"/>
            </w:tcBorders>
            <w:vAlign w:val="center"/>
            <w:hideMark/>
          </w:tcPr>
          <w:p w:rsidR="00D01BD1" w:rsidRPr="00113B64" w:rsidRDefault="00D01BD1" w:rsidP="00744665">
            <w:pPr>
              <w:spacing w:after="0" w:line="240" w:lineRule="auto"/>
              <w:rPr>
                <w:rFonts w:ascii="Bookman Old Style" w:eastAsia="Times New Roman" w:hAnsi="Bookman Old Style" w:cs="Calibri"/>
                <w:sz w:val="24"/>
                <w:szCs w:val="24"/>
                <w:lang w:eastAsia="ru-RU"/>
              </w:rPr>
            </w:pPr>
          </w:p>
        </w:tc>
        <w:tc>
          <w:tcPr>
            <w:tcW w:w="823" w:type="dxa"/>
            <w:vMerge/>
            <w:tcBorders>
              <w:left w:val="nil"/>
              <w:bottom w:val="single" w:sz="8" w:space="0" w:color="000000"/>
              <w:right w:val="single" w:sz="8" w:space="0" w:color="000000"/>
            </w:tcBorders>
            <w:vAlign w:val="center"/>
          </w:tcPr>
          <w:p w:rsidR="00D01BD1" w:rsidRPr="00113B64" w:rsidRDefault="00D01BD1" w:rsidP="00744665">
            <w:pPr>
              <w:spacing w:after="0" w:line="240" w:lineRule="auto"/>
              <w:jc w:val="center"/>
              <w:rPr>
                <w:rFonts w:ascii="Bookman Old Style" w:eastAsia="Times New Roman" w:hAnsi="Bookman Old Style" w:cs="Calibri"/>
                <w:sz w:val="24"/>
                <w:szCs w:val="24"/>
                <w:lang w:eastAsia="ru-RU"/>
              </w:rPr>
            </w:pPr>
          </w:p>
        </w:tc>
        <w:tc>
          <w:tcPr>
            <w:tcW w:w="851" w:type="dxa"/>
            <w:vMerge/>
            <w:tcBorders>
              <w:left w:val="nil"/>
              <w:bottom w:val="single" w:sz="8" w:space="0" w:color="000000"/>
              <w:right w:val="single" w:sz="8" w:space="0" w:color="auto"/>
            </w:tcBorders>
            <w:vAlign w:val="center"/>
          </w:tcPr>
          <w:p w:rsidR="00D01BD1" w:rsidRPr="00113B64" w:rsidRDefault="00D01BD1" w:rsidP="00744665">
            <w:pPr>
              <w:spacing w:after="0" w:line="240" w:lineRule="auto"/>
              <w:jc w:val="center"/>
              <w:rPr>
                <w:rFonts w:ascii="Bookman Old Style" w:eastAsia="Times New Roman" w:hAnsi="Bookman Old Style" w:cs="Calibri"/>
                <w:sz w:val="24"/>
                <w:szCs w:val="24"/>
                <w:lang w:eastAsia="ru-RU"/>
              </w:rPr>
            </w:pPr>
          </w:p>
        </w:tc>
        <w:tc>
          <w:tcPr>
            <w:tcW w:w="850" w:type="dxa"/>
            <w:vMerge/>
            <w:tcBorders>
              <w:left w:val="nil"/>
              <w:bottom w:val="single" w:sz="8" w:space="0" w:color="000000"/>
              <w:right w:val="single" w:sz="8" w:space="0" w:color="000000"/>
            </w:tcBorders>
            <w:vAlign w:val="center"/>
          </w:tcPr>
          <w:p w:rsidR="00D01BD1" w:rsidRPr="00113B64" w:rsidRDefault="00D01BD1" w:rsidP="00744665">
            <w:pPr>
              <w:spacing w:after="0" w:line="240" w:lineRule="auto"/>
              <w:jc w:val="center"/>
              <w:rPr>
                <w:rFonts w:ascii="Bookman Old Style" w:eastAsia="Times New Roman" w:hAnsi="Bookman Old Style" w:cs="Calibri"/>
                <w:sz w:val="24"/>
                <w:szCs w:val="24"/>
                <w:lang w:eastAsia="ru-RU"/>
              </w:rPr>
            </w:pPr>
          </w:p>
        </w:tc>
        <w:tc>
          <w:tcPr>
            <w:tcW w:w="2437" w:type="dxa"/>
            <w:tcBorders>
              <w:top w:val="single" w:sz="4" w:space="0" w:color="auto"/>
              <w:left w:val="nil"/>
              <w:bottom w:val="single" w:sz="8" w:space="0" w:color="000000"/>
              <w:right w:val="single" w:sz="8" w:space="0" w:color="000000"/>
            </w:tcBorders>
            <w:tcMar>
              <w:top w:w="0" w:type="dxa"/>
              <w:left w:w="108" w:type="dxa"/>
              <w:bottom w:w="0" w:type="dxa"/>
              <w:right w:w="108" w:type="dxa"/>
            </w:tcMar>
            <w:vAlign w:val="center"/>
            <w:hideMark/>
          </w:tcPr>
          <w:p w:rsidR="00D01BD1" w:rsidRDefault="00B94895" w:rsidP="00744665">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Буганова</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Атикат</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Камалдиновна</w:t>
            </w:r>
            <w:proofErr w:type="spellEnd"/>
          </w:p>
        </w:tc>
        <w:tc>
          <w:tcPr>
            <w:tcW w:w="2099" w:type="dxa"/>
            <w:vMerge/>
            <w:tcBorders>
              <w:left w:val="nil"/>
              <w:bottom w:val="single" w:sz="8" w:space="0" w:color="000000"/>
              <w:right w:val="single" w:sz="8" w:space="0" w:color="000000"/>
            </w:tcBorders>
            <w:vAlign w:val="center"/>
            <w:hideMark/>
          </w:tcPr>
          <w:p w:rsidR="00D01BD1" w:rsidRPr="00113B64" w:rsidRDefault="00D01BD1" w:rsidP="00744665">
            <w:pPr>
              <w:spacing w:after="0" w:line="240" w:lineRule="auto"/>
              <w:rPr>
                <w:rFonts w:ascii="Bookman Old Style" w:eastAsia="Times New Roman" w:hAnsi="Bookman Old Style" w:cs="Calibri"/>
                <w:sz w:val="24"/>
                <w:szCs w:val="24"/>
                <w:lang w:eastAsia="ru-RU"/>
              </w:rPr>
            </w:pPr>
          </w:p>
        </w:tc>
      </w:tr>
      <w:tr w:rsidR="00D01BD1" w:rsidRPr="00113B64" w:rsidTr="00742577">
        <w:trPr>
          <w:trHeight w:val="689"/>
        </w:trPr>
        <w:tc>
          <w:tcPr>
            <w:tcW w:w="3227"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742577" w:rsidRPr="00742577" w:rsidRDefault="00742577" w:rsidP="00742577">
            <w:pPr>
              <w:spacing w:after="0" w:line="240" w:lineRule="auto"/>
              <w:jc w:val="center"/>
              <w:rPr>
                <w:rFonts w:ascii="Bookman Old Style" w:eastAsia="Times New Roman" w:hAnsi="Bookman Old Style" w:cs="Calibri"/>
                <w:b/>
                <w:bCs/>
                <w:sz w:val="24"/>
                <w:szCs w:val="24"/>
                <w:lang w:eastAsia="ru-RU"/>
              </w:rPr>
            </w:pPr>
            <w:r>
              <w:rPr>
                <w:rFonts w:ascii="Bookman Old Style" w:eastAsia="Times New Roman" w:hAnsi="Bookman Old Style" w:cs="Calibri"/>
                <w:b/>
                <w:bCs/>
                <w:sz w:val="24"/>
                <w:szCs w:val="24"/>
                <w:lang w:val="en-US" w:eastAsia="ru-RU"/>
              </w:rPr>
              <w:t>II</w:t>
            </w:r>
            <w:r>
              <w:rPr>
                <w:rFonts w:ascii="Bookman Old Style" w:eastAsia="Times New Roman" w:hAnsi="Bookman Old Style" w:cs="Calibri"/>
                <w:b/>
                <w:bCs/>
                <w:sz w:val="24"/>
                <w:szCs w:val="24"/>
                <w:lang w:eastAsia="ru-RU"/>
              </w:rPr>
              <w:t xml:space="preserve"> мл. групп</w:t>
            </w:r>
            <w:proofErr w:type="gramStart"/>
            <w:r>
              <w:rPr>
                <w:rFonts w:ascii="Bookman Old Style" w:eastAsia="Times New Roman" w:hAnsi="Bookman Old Style" w:cs="Calibri"/>
                <w:b/>
                <w:bCs/>
                <w:sz w:val="24"/>
                <w:szCs w:val="24"/>
                <w:lang w:eastAsia="ru-RU"/>
              </w:rPr>
              <w:t>а</w:t>
            </w:r>
            <w:r w:rsidRPr="00113B64">
              <w:rPr>
                <w:rFonts w:ascii="Bookman Old Style" w:eastAsia="Times New Roman" w:hAnsi="Bookman Old Style" w:cs="Calibri"/>
                <w:b/>
                <w:bCs/>
                <w:sz w:val="24"/>
                <w:szCs w:val="24"/>
                <w:lang w:eastAsia="ru-RU"/>
              </w:rPr>
              <w:t>«</w:t>
            </w:r>
            <w:proofErr w:type="gramEnd"/>
            <w:r>
              <w:rPr>
                <w:rFonts w:ascii="Bookman Old Style" w:eastAsia="Times New Roman" w:hAnsi="Bookman Old Style" w:cs="Calibri"/>
                <w:b/>
                <w:bCs/>
                <w:sz w:val="24"/>
                <w:szCs w:val="24"/>
                <w:lang w:eastAsia="ru-RU"/>
              </w:rPr>
              <w:t>Б</w:t>
            </w:r>
            <w:r w:rsidRPr="00113B64">
              <w:rPr>
                <w:rFonts w:ascii="Bookman Old Style" w:eastAsia="Times New Roman" w:hAnsi="Bookman Old Style" w:cs="Calibri"/>
                <w:b/>
                <w:bCs/>
                <w:sz w:val="24"/>
                <w:szCs w:val="24"/>
                <w:lang w:eastAsia="ru-RU"/>
              </w:rPr>
              <w:t>»</w:t>
            </w:r>
          </w:p>
          <w:p w:rsidR="00D01BD1" w:rsidRPr="00113B64" w:rsidRDefault="00742577" w:rsidP="00742577">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 xml:space="preserve">(с </w:t>
            </w:r>
            <w:r>
              <w:rPr>
                <w:rFonts w:ascii="Bookman Old Style" w:eastAsia="Times New Roman" w:hAnsi="Bookman Old Style" w:cs="Calibri"/>
                <w:b/>
                <w:bCs/>
                <w:sz w:val="24"/>
                <w:szCs w:val="24"/>
                <w:lang w:eastAsia="ru-RU"/>
              </w:rPr>
              <w:t>3</w:t>
            </w:r>
            <w:r w:rsidRPr="00113B64">
              <w:rPr>
                <w:rFonts w:ascii="Bookman Old Style" w:eastAsia="Times New Roman" w:hAnsi="Bookman Old Style" w:cs="Calibri"/>
                <w:b/>
                <w:bCs/>
                <w:sz w:val="24"/>
                <w:szCs w:val="24"/>
                <w:lang w:eastAsia="ru-RU"/>
              </w:rPr>
              <w:t xml:space="preserve"> до </w:t>
            </w:r>
            <w:r>
              <w:rPr>
                <w:rFonts w:ascii="Bookman Old Style" w:eastAsia="Times New Roman" w:hAnsi="Bookman Old Style" w:cs="Calibri"/>
                <w:b/>
                <w:bCs/>
                <w:sz w:val="24"/>
                <w:szCs w:val="24"/>
                <w:lang w:eastAsia="ru-RU"/>
              </w:rPr>
              <w:t>4</w:t>
            </w:r>
            <w:r w:rsidRPr="00113B64">
              <w:rPr>
                <w:rFonts w:ascii="Bookman Old Style" w:eastAsia="Times New Roman" w:hAnsi="Bookman Old Style" w:cs="Calibri"/>
                <w:b/>
                <w:bCs/>
                <w:sz w:val="24"/>
                <w:szCs w:val="24"/>
                <w:lang w:eastAsia="ru-RU"/>
              </w:rPr>
              <w:t xml:space="preserve"> лет)</w:t>
            </w:r>
          </w:p>
        </w:tc>
        <w:tc>
          <w:tcPr>
            <w:tcW w:w="823" w:type="dxa"/>
            <w:vMerge w:val="restart"/>
            <w:tcBorders>
              <w:top w:val="nil"/>
              <w:left w:val="nil"/>
              <w:bottom w:val="single" w:sz="8" w:space="0" w:color="000000"/>
              <w:right w:val="single" w:sz="8" w:space="0" w:color="000000"/>
            </w:tcBorders>
            <w:tcMar>
              <w:top w:w="0" w:type="dxa"/>
              <w:left w:w="108" w:type="dxa"/>
              <w:bottom w:w="0" w:type="dxa"/>
              <w:right w:w="108" w:type="dxa"/>
            </w:tcMar>
          </w:tcPr>
          <w:p w:rsidR="00E21760" w:rsidRDefault="00E21760" w:rsidP="00744665">
            <w:pPr>
              <w:spacing w:after="0" w:line="240" w:lineRule="auto"/>
              <w:jc w:val="center"/>
              <w:rPr>
                <w:rFonts w:ascii="Bookman Old Style" w:eastAsia="Times New Roman" w:hAnsi="Bookman Old Style" w:cs="Calibri"/>
                <w:sz w:val="24"/>
                <w:szCs w:val="24"/>
                <w:lang w:eastAsia="ru-RU"/>
              </w:rPr>
            </w:pPr>
          </w:p>
          <w:p w:rsidR="00E21760" w:rsidRDefault="00E21760" w:rsidP="00744665">
            <w:pPr>
              <w:spacing w:after="0" w:line="240" w:lineRule="auto"/>
              <w:jc w:val="center"/>
              <w:rPr>
                <w:rFonts w:ascii="Bookman Old Style" w:eastAsia="Times New Roman" w:hAnsi="Bookman Old Style" w:cs="Calibri"/>
                <w:sz w:val="24"/>
                <w:szCs w:val="24"/>
                <w:lang w:eastAsia="ru-RU"/>
              </w:rPr>
            </w:pPr>
          </w:p>
          <w:p w:rsidR="00D01BD1"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28</w:t>
            </w:r>
          </w:p>
        </w:tc>
        <w:tc>
          <w:tcPr>
            <w:tcW w:w="851" w:type="dxa"/>
            <w:vMerge w:val="restart"/>
            <w:tcBorders>
              <w:top w:val="nil"/>
              <w:left w:val="nil"/>
              <w:bottom w:val="single" w:sz="8" w:space="0" w:color="000000"/>
              <w:right w:val="single" w:sz="8" w:space="0" w:color="auto"/>
            </w:tcBorders>
            <w:tcMar>
              <w:top w:w="0" w:type="dxa"/>
              <w:left w:w="108" w:type="dxa"/>
              <w:bottom w:w="0" w:type="dxa"/>
              <w:right w:w="108" w:type="dxa"/>
            </w:tcMar>
          </w:tcPr>
          <w:p w:rsidR="00E21760" w:rsidRDefault="00E21760" w:rsidP="00744665">
            <w:pPr>
              <w:spacing w:after="0" w:line="240" w:lineRule="auto"/>
              <w:jc w:val="center"/>
              <w:rPr>
                <w:rFonts w:ascii="Bookman Old Style" w:eastAsia="Times New Roman" w:hAnsi="Bookman Old Style" w:cs="Calibri"/>
                <w:sz w:val="24"/>
                <w:szCs w:val="24"/>
                <w:lang w:eastAsia="ru-RU"/>
              </w:rPr>
            </w:pPr>
          </w:p>
          <w:p w:rsidR="00E21760" w:rsidRDefault="00E21760" w:rsidP="00744665">
            <w:pPr>
              <w:spacing w:after="0" w:line="240" w:lineRule="auto"/>
              <w:jc w:val="center"/>
              <w:rPr>
                <w:rFonts w:ascii="Bookman Old Style" w:eastAsia="Times New Roman" w:hAnsi="Bookman Old Style" w:cs="Calibri"/>
                <w:sz w:val="24"/>
                <w:szCs w:val="24"/>
                <w:lang w:eastAsia="ru-RU"/>
              </w:rPr>
            </w:pPr>
          </w:p>
          <w:p w:rsidR="00D01BD1"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15</w:t>
            </w:r>
          </w:p>
        </w:tc>
        <w:tc>
          <w:tcPr>
            <w:tcW w:w="850" w:type="dxa"/>
            <w:vMerge w:val="restart"/>
            <w:tcBorders>
              <w:top w:val="nil"/>
              <w:left w:val="nil"/>
              <w:bottom w:val="single" w:sz="8" w:space="0" w:color="000000"/>
              <w:right w:val="single" w:sz="8" w:space="0" w:color="000000"/>
            </w:tcBorders>
            <w:tcMar>
              <w:top w:w="0" w:type="dxa"/>
              <w:left w:w="108" w:type="dxa"/>
              <w:bottom w:w="0" w:type="dxa"/>
              <w:right w:w="108" w:type="dxa"/>
            </w:tcMar>
          </w:tcPr>
          <w:p w:rsidR="00E21760" w:rsidRDefault="00E21760" w:rsidP="00744665">
            <w:pPr>
              <w:spacing w:after="0" w:line="240" w:lineRule="auto"/>
              <w:jc w:val="center"/>
              <w:rPr>
                <w:rFonts w:ascii="Bookman Old Style" w:eastAsia="Times New Roman" w:hAnsi="Bookman Old Style" w:cs="Calibri"/>
                <w:sz w:val="24"/>
                <w:szCs w:val="24"/>
                <w:lang w:eastAsia="ru-RU"/>
              </w:rPr>
            </w:pPr>
          </w:p>
          <w:p w:rsidR="00E21760" w:rsidRDefault="00E21760" w:rsidP="00744665">
            <w:pPr>
              <w:spacing w:after="0" w:line="240" w:lineRule="auto"/>
              <w:jc w:val="center"/>
              <w:rPr>
                <w:rFonts w:ascii="Bookman Old Style" w:eastAsia="Times New Roman" w:hAnsi="Bookman Old Style" w:cs="Calibri"/>
                <w:sz w:val="24"/>
                <w:szCs w:val="24"/>
                <w:lang w:eastAsia="ru-RU"/>
              </w:rPr>
            </w:pPr>
          </w:p>
          <w:p w:rsidR="00D01BD1"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13</w:t>
            </w:r>
          </w:p>
        </w:tc>
        <w:tc>
          <w:tcPr>
            <w:tcW w:w="2437"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rsidR="00D01BD1" w:rsidRPr="00113B64" w:rsidRDefault="00742577"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 xml:space="preserve">Магомедова </w:t>
            </w:r>
            <w:proofErr w:type="spellStart"/>
            <w:r>
              <w:rPr>
                <w:rFonts w:ascii="Bookman Old Style" w:eastAsia="Times New Roman" w:hAnsi="Bookman Old Style" w:cs="Calibri"/>
                <w:sz w:val="24"/>
                <w:szCs w:val="24"/>
                <w:lang w:eastAsia="ru-RU"/>
              </w:rPr>
              <w:t>Зайнаб</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Багомедовна</w:t>
            </w:r>
            <w:proofErr w:type="spellEnd"/>
          </w:p>
        </w:tc>
        <w:tc>
          <w:tcPr>
            <w:tcW w:w="2099" w:type="dxa"/>
            <w:vMerge w:val="restart"/>
            <w:tcBorders>
              <w:top w:val="nil"/>
              <w:left w:val="nil"/>
              <w:bottom w:val="single" w:sz="8" w:space="0" w:color="auto"/>
              <w:right w:val="single" w:sz="8" w:space="0" w:color="000000"/>
            </w:tcBorders>
            <w:tcMar>
              <w:top w:w="0" w:type="dxa"/>
              <w:left w:w="108" w:type="dxa"/>
              <w:bottom w:w="0" w:type="dxa"/>
              <w:right w:w="108" w:type="dxa"/>
            </w:tcMar>
          </w:tcPr>
          <w:p w:rsidR="00D01BD1" w:rsidRPr="00113B64" w:rsidRDefault="00742577"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Смирнова Оксана Владимировна</w:t>
            </w:r>
          </w:p>
          <w:p w:rsidR="00D01BD1" w:rsidRPr="00113B64" w:rsidRDefault="00D01BD1" w:rsidP="00744665">
            <w:pPr>
              <w:spacing w:after="0" w:line="240" w:lineRule="auto"/>
              <w:jc w:val="center"/>
              <w:rPr>
                <w:rFonts w:ascii="Bookman Old Style" w:eastAsia="Times New Roman" w:hAnsi="Bookman Old Style" w:cs="Calibri"/>
                <w:sz w:val="24"/>
                <w:szCs w:val="24"/>
                <w:lang w:eastAsia="ru-RU"/>
              </w:rPr>
            </w:pPr>
          </w:p>
        </w:tc>
      </w:tr>
      <w:tr w:rsidR="00113B64" w:rsidRPr="00113B64" w:rsidTr="00742577">
        <w:trPr>
          <w:trHeight w:val="690"/>
        </w:trPr>
        <w:tc>
          <w:tcPr>
            <w:tcW w:w="3227" w:type="dxa"/>
            <w:vMerge/>
            <w:tcBorders>
              <w:top w:val="nil"/>
              <w:left w:val="single" w:sz="8" w:space="0" w:color="000000"/>
              <w:bottom w:val="single" w:sz="8" w:space="0" w:color="000000"/>
              <w:right w:val="single" w:sz="8" w:space="0" w:color="000000"/>
            </w:tcBorders>
            <w:vAlign w:val="center"/>
            <w:hideMark/>
          </w:tcPr>
          <w:p w:rsidR="00113B64" w:rsidRPr="00113B64" w:rsidRDefault="00113B64" w:rsidP="00744665">
            <w:pPr>
              <w:spacing w:after="0" w:line="240" w:lineRule="auto"/>
              <w:rPr>
                <w:rFonts w:ascii="Bookman Old Style" w:eastAsia="Times New Roman" w:hAnsi="Bookman Old Style" w:cs="Calibri"/>
                <w:sz w:val="24"/>
                <w:szCs w:val="24"/>
                <w:lang w:eastAsia="ru-RU"/>
              </w:rPr>
            </w:pPr>
          </w:p>
        </w:tc>
        <w:tc>
          <w:tcPr>
            <w:tcW w:w="823" w:type="dxa"/>
            <w:vMerge/>
            <w:tcBorders>
              <w:top w:val="nil"/>
              <w:left w:val="nil"/>
              <w:bottom w:val="single" w:sz="8" w:space="0" w:color="000000"/>
              <w:right w:val="single" w:sz="8" w:space="0" w:color="000000"/>
            </w:tcBorders>
            <w:vAlign w:val="center"/>
          </w:tcPr>
          <w:p w:rsidR="00113B64" w:rsidRPr="00113B64" w:rsidRDefault="00113B64" w:rsidP="00744665">
            <w:pPr>
              <w:spacing w:after="0" w:line="240" w:lineRule="auto"/>
              <w:jc w:val="center"/>
              <w:rPr>
                <w:rFonts w:ascii="Bookman Old Style" w:eastAsia="Times New Roman" w:hAnsi="Bookman Old Style" w:cs="Calibri"/>
                <w:sz w:val="24"/>
                <w:szCs w:val="24"/>
                <w:lang w:eastAsia="ru-RU"/>
              </w:rPr>
            </w:pPr>
          </w:p>
        </w:tc>
        <w:tc>
          <w:tcPr>
            <w:tcW w:w="851" w:type="dxa"/>
            <w:vMerge/>
            <w:tcBorders>
              <w:top w:val="nil"/>
              <w:left w:val="nil"/>
              <w:bottom w:val="single" w:sz="8" w:space="0" w:color="000000"/>
              <w:right w:val="single" w:sz="8" w:space="0" w:color="auto"/>
            </w:tcBorders>
            <w:vAlign w:val="center"/>
          </w:tcPr>
          <w:p w:rsidR="00113B64" w:rsidRPr="00113B64" w:rsidRDefault="00113B64" w:rsidP="00744665">
            <w:pPr>
              <w:spacing w:after="0" w:line="240" w:lineRule="auto"/>
              <w:jc w:val="center"/>
              <w:rPr>
                <w:rFonts w:ascii="Bookman Old Style" w:eastAsia="Times New Roman" w:hAnsi="Bookman Old Style" w:cs="Calibri"/>
                <w:sz w:val="24"/>
                <w:szCs w:val="24"/>
                <w:lang w:eastAsia="ru-RU"/>
              </w:rPr>
            </w:pPr>
          </w:p>
        </w:tc>
        <w:tc>
          <w:tcPr>
            <w:tcW w:w="850" w:type="dxa"/>
            <w:vMerge/>
            <w:tcBorders>
              <w:top w:val="nil"/>
              <w:left w:val="nil"/>
              <w:bottom w:val="single" w:sz="8" w:space="0" w:color="000000"/>
              <w:right w:val="single" w:sz="8" w:space="0" w:color="000000"/>
            </w:tcBorders>
            <w:vAlign w:val="center"/>
          </w:tcPr>
          <w:p w:rsidR="00113B64" w:rsidRPr="00113B64" w:rsidRDefault="00113B64" w:rsidP="00744665">
            <w:pPr>
              <w:spacing w:after="0" w:line="240" w:lineRule="auto"/>
              <w:jc w:val="center"/>
              <w:rPr>
                <w:rFonts w:ascii="Bookman Old Style" w:eastAsia="Times New Roman" w:hAnsi="Bookman Old Style" w:cs="Calibri"/>
                <w:sz w:val="24"/>
                <w:szCs w:val="24"/>
                <w:lang w:eastAsia="ru-RU"/>
              </w:rPr>
            </w:pPr>
          </w:p>
        </w:tc>
        <w:tc>
          <w:tcPr>
            <w:tcW w:w="243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hideMark/>
          </w:tcPr>
          <w:p w:rsidR="00113B64" w:rsidRPr="00113B64" w:rsidRDefault="00113B64" w:rsidP="00744665">
            <w:pPr>
              <w:spacing w:after="0" w:line="240" w:lineRule="auto"/>
              <w:jc w:val="center"/>
              <w:rPr>
                <w:rFonts w:ascii="Bookman Old Style" w:eastAsia="Times New Roman" w:hAnsi="Bookman Old Style" w:cs="Calibri"/>
                <w:sz w:val="24"/>
                <w:szCs w:val="24"/>
                <w:lang w:eastAsia="ru-RU"/>
              </w:rPr>
            </w:pPr>
          </w:p>
        </w:tc>
        <w:tc>
          <w:tcPr>
            <w:tcW w:w="2099" w:type="dxa"/>
            <w:vMerge/>
            <w:tcBorders>
              <w:top w:val="nil"/>
              <w:left w:val="nil"/>
              <w:bottom w:val="single" w:sz="8" w:space="0" w:color="auto"/>
              <w:right w:val="single" w:sz="8" w:space="0" w:color="000000"/>
            </w:tcBorders>
            <w:vAlign w:val="center"/>
            <w:hideMark/>
          </w:tcPr>
          <w:p w:rsidR="00113B64" w:rsidRPr="00113B64" w:rsidRDefault="00113B64" w:rsidP="00744665">
            <w:pPr>
              <w:spacing w:after="0" w:line="240" w:lineRule="auto"/>
              <w:rPr>
                <w:rFonts w:ascii="Bookman Old Style" w:eastAsia="Times New Roman" w:hAnsi="Bookman Old Style" w:cs="Calibri"/>
                <w:sz w:val="24"/>
                <w:szCs w:val="24"/>
                <w:lang w:eastAsia="ru-RU"/>
              </w:rPr>
            </w:pPr>
          </w:p>
        </w:tc>
      </w:tr>
      <w:tr w:rsidR="00744665" w:rsidRPr="00113B64" w:rsidTr="00742577">
        <w:trPr>
          <w:trHeight w:val="480"/>
        </w:trPr>
        <w:tc>
          <w:tcPr>
            <w:tcW w:w="3227" w:type="dxa"/>
            <w:vMerge w:val="restart"/>
            <w:tcBorders>
              <w:top w:val="nil"/>
              <w:left w:val="single" w:sz="8" w:space="0" w:color="000000"/>
              <w:right w:val="single" w:sz="8" w:space="0" w:color="000000"/>
            </w:tcBorders>
            <w:vAlign w:val="center"/>
            <w:hideMark/>
          </w:tcPr>
          <w:p w:rsidR="00744665" w:rsidRPr="00742577" w:rsidRDefault="00744665" w:rsidP="00742577">
            <w:pPr>
              <w:spacing w:after="0" w:line="240" w:lineRule="auto"/>
              <w:jc w:val="center"/>
              <w:rPr>
                <w:rFonts w:ascii="Bookman Old Style" w:eastAsia="Times New Roman" w:hAnsi="Bookman Old Style" w:cs="Calibri"/>
                <w:b/>
                <w:bCs/>
                <w:sz w:val="24"/>
                <w:szCs w:val="24"/>
                <w:lang w:eastAsia="ru-RU"/>
              </w:rPr>
            </w:pPr>
            <w:r>
              <w:rPr>
                <w:rFonts w:ascii="Bookman Old Style" w:eastAsia="Times New Roman" w:hAnsi="Bookman Old Style" w:cs="Calibri"/>
                <w:b/>
                <w:bCs/>
                <w:sz w:val="24"/>
                <w:szCs w:val="24"/>
                <w:lang w:eastAsia="ru-RU"/>
              </w:rPr>
              <w:t>Средняя группа</w:t>
            </w:r>
          </w:p>
          <w:p w:rsidR="00744665" w:rsidRPr="00113B64" w:rsidRDefault="00744665" w:rsidP="00744665">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(с 4 до 5 лет)</w:t>
            </w:r>
          </w:p>
        </w:tc>
        <w:tc>
          <w:tcPr>
            <w:tcW w:w="823" w:type="dxa"/>
            <w:vMerge w:val="restart"/>
            <w:tcBorders>
              <w:top w:val="nil"/>
              <w:left w:val="nil"/>
              <w:right w:val="single" w:sz="8" w:space="0" w:color="000000"/>
            </w:tcBorders>
            <w:vAlign w:val="center"/>
          </w:tcPr>
          <w:p w:rsidR="00744665"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28</w:t>
            </w:r>
          </w:p>
        </w:tc>
        <w:tc>
          <w:tcPr>
            <w:tcW w:w="851" w:type="dxa"/>
            <w:vMerge w:val="restart"/>
            <w:tcBorders>
              <w:top w:val="nil"/>
              <w:left w:val="nil"/>
              <w:right w:val="single" w:sz="8" w:space="0" w:color="auto"/>
            </w:tcBorders>
            <w:vAlign w:val="center"/>
          </w:tcPr>
          <w:p w:rsidR="00744665"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9</w:t>
            </w:r>
          </w:p>
        </w:tc>
        <w:tc>
          <w:tcPr>
            <w:tcW w:w="850" w:type="dxa"/>
            <w:vMerge w:val="restart"/>
            <w:tcBorders>
              <w:top w:val="nil"/>
              <w:left w:val="nil"/>
              <w:right w:val="single" w:sz="8" w:space="0" w:color="000000"/>
            </w:tcBorders>
            <w:vAlign w:val="center"/>
          </w:tcPr>
          <w:p w:rsidR="00744665"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19</w:t>
            </w:r>
          </w:p>
        </w:tc>
        <w:tc>
          <w:tcPr>
            <w:tcW w:w="243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hideMark/>
          </w:tcPr>
          <w:p w:rsidR="00744665" w:rsidRPr="00113B64" w:rsidRDefault="00742577" w:rsidP="00744665">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Богатенко</w:t>
            </w:r>
            <w:proofErr w:type="spellEnd"/>
            <w:r>
              <w:rPr>
                <w:rFonts w:ascii="Bookman Old Style" w:eastAsia="Times New Roman" w:hAnsi="Bookman Old Style" w:cs="Calibri"/>
                <w:sz w:val="24"/>
                <w:szCs w:val="24"/>
                <w:lang w:eastAsia="ru-RU"/>
              </w:rPr>
              <w:t xml:space="preserve"> Людмила Сергеевна</w:t>
            </w:r>
          </w:p>
        </w:tc>
        <w:tc>
          <w:tcPr>
            <w:tcW w:w="2099" w:type="dxa"/>
            <w:vMerge w:val="restart"/>
            <w:tcBorders>
              <w:top w:val="nil"/>
              <w:left w:val="nil"/>
              <w:right w:val="single" w:sz="8" w:space="0" w:color="000000"/>
            </w:tcBorders>
            <w:vAlign w:val="center"/>
            <w:hideMark/>
          </w:tcPr>
          <w:p w:rsidR="00744665" w:rsidRPr="00113B64" w:rsidRDefault="00742577" w:rsidP="00157D6F">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Муталипова</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Асият</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Кужиновна</w:t>
            </w:r>
            <w:proofErr w:type="spellEnd"/>
          </w:p>
        </w:tc>
      </w:tr>
      <w:tr w:rsidR="00744665" w:rsidRPr="00113B64" w:rsidTr="00742577">
        <w:trPr>
          <w:trHeight w:val="360"/>
        </w:trPr>
        <w:tc>
          <w:tcPr>
            <w:tcW w:w="3227" w:type="dxa"/>
            <w:vMerge/>
            <w:tcBorders>
              <w:left w:val="single" w:sz="8" w:space="0" w:color="000000"/>
              <w:bottom w:val="single" w:sz="8" w:space="0" w:color="000000"/>
              <w:right w:val="single" w:sz="8" w:space="0" w:color="000000"/>
            </w:tcBorders>
            <w:vAlign w:val="center"/>
            <w:hideMark/>
          </w:tcPr>
          <w:p w:rsidR="00744665" w:rsidRDefault="00744665" w:rsidP="00744665">
            <w:pPr>
              <w:spacing w:after="0" w:line="240" w:lineRule="auto"/>
              <w:jc w:val="center"/>
              <w:rPr>
                <w:rFonts w:ascii="Bookman Old Style" w:eastAsia="Times New Roman" w:hAnsi="Bookman Old Style" w:cs="Calibri"/>
                <w:b/>
                <w:bCs/>
                <w:sz w:val="24"/>
                <w:szCs w:val="24"/>
                <w:lang w:eastAsia="ru-RU"/>
              </w:rPr>
            </w:pPr>
          </w:p>
        </w:tc>
        <w:tc>
          <w:tcPr>
            <w:tcW w:w="823" w:type="dxa"/>
            <w:vMerge/>
            <w:tcBorders>
              <w:left w:val="nil"/>
              <w:bottom w:val="single" w:sz="8" w:space="0" w:color="000000"/>
              <w:right w:val="single" w:sz="8" w:space="0" w:color="000000"/>
            </w:tcBorders>
            <w:vAlign w:val="center"/>
          </w:tcPr>
          <w:p w:rsidR="00744665" w:rsidRPr="00113B64" w:rsidRDefault="00744665" w:rsidP="00744665">
            <w:pPr>
              <w:spacing w:after="0" w:line="240" w:lineRule="auto"/>
              <w:jc w:val="center"/>
              <w:rPr>
                <w:rFonts w:ascii="Bookman Old Style" w:eastAsia="Times New Roman" w:hAnsi="Bookman Old Style" w:cs="Calibri"/>
                <w:sz w:val="24"/>
                <w:szCs w:val="24"/>
                <w:lang w:eastAsia="ru-RU"/>
              </w:rPr>
            </w:pPr>
          </w:p>
        </w:tc>
        <w:tc>
          <w:tcPr>
            <w:tcW w:w="851" w:type="dxa"/>
            <w:vMerge/>
            <w:tcBorders>
              <w:left w:val="nil"/>
              <w:bottom w:val="single" w:sz="8" w:space="0" w:color="000000"/>
              <w:right w:val="single" w:sz="8" w:space="0" w:color="auto"/>
            </w:tcBorders>
            <w:vAlign w:val="center"/>
          </w:tcPr>
          <w:p w:rsidR="00744665" w:rsidRPr="00113B64" w:rsidRDefault="00744665" w:rsidP="00744665">
            <w:pPr>
              <w:spacing w:after="0" w:line="240" w:lineRule="auto"/>
              <w:jc w:val="center"/>
              <w:rPr>
                <w:rFonts w:ascii="Bookman Old Style" w:eastAsia="Times New Roman" w:hAnsi="Bookman Old Style" w:cs="Calibri"/>
                <w:sz w:val="24"/>
                <w:szCs w:val="24"/>
                <w:lang w:eastAsia="ru-RU"/>
              </w:rPr>
            </w:pPr>
          </w:p>
        </w:tc>
        <w:tc>
          <w:tcPr>
            <w:tcW w:w="850" w:type="dxa"/>
            <w:vMerge/>
            <w:tcBorders>
              <w:left w:val="nil"/>
              <w:bottom w:val="single" w:sz="8" w:space="0" w:color="000000"/>
              <w:right w:val="single" w:sz="8" w:space="0" w:color="000000"/>
            </w:tcBorders>
            <w:vAlign w:val="center"/>
          </w:tcPr>
          <w:p w:rsidR="00744665" w:rsidRPr="00113B64" w:rsidRDefault="00744665" w:rsidP="00744665">
            <w:pPr>
              <w:spacing w:after="0" w:line="240" w:lineRule="auto"/>
              <w:jc w:val="center"/>
              <w:rPr>
                <w:rFonts w:ascii="Bookman Old Style" w:eastAsia="Times New Roman" w:hAnsi="Bookman Old Style" w:cs="Calibri"/>
                <w:sz w:val="24"/>
                <w:szCs w:val="24"/>
                <w:lang w:eastAsia="ru-RU"/>
              </w:rPr>
            </w:pPr>
          </w:p>
        </w:tc>
        <w:tc>
          <w:tcPr>
            <w:tcW w:w="243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hideMark/>
          </w:tcPr>
          <w:p w:rsidR="00744665" w:rsidRPr="00113B64" w:rsidRDefault="00B94895" w:rsidP="00744665">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Буганова</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Атикат</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Камалдиновна</w:t>
            </w:r>
            <w:proofErr w:type="spellEnd"/>
          </w:p>
        </w:tc>
        <w:tc>
          <w:tcPr>
            <w:tcW w:w="2099" w:type="dxa"/>
            <w:vMerge/>
            <w:tcBorders>
              <w:left w:val="nil"/>
              <w:bottom w:val="single" w:sz="8" w:space="0" w:color="auto"/>
              <w:right w:val="single" w:sz="8" w:space="0" w:color="000000"/>
            </w:tcBorders>
            <w:vAlign w:val="center"/>
            <w:hideMark/>
          </w:tcPr>
          <w:p w:rsidR="00744665" w:rsidRPr="00113B64" w:rsidRDefault="00744665" w:rsidP="00744665">
            <w:pPr>
              <w:spacing w:after="0" w:line="240" w:lineRule="auto"/>
              <w:rPr>
                <w:rFonts w:ascii="Bookman Old Style" w:eastAsia="Times New Roman" w:hAnsi="Bookman Old Style" w:cs="Calibri"/>
                <w:sz w:val="24"/>
                <w:szCs w:val="24"/>
                <w:lang w:eastAsia="ru-RU"/>
              </w:rPr>
            </w:pPr>
          </w:p>
        </w:tc>
      </w:tr>
      <w:tr w:rsidR="005936AC" w:rsidRPr="00113B64" w:rsidTr="00742577">
        <w:trPr>
          <w:trHeight w:val="288"/>
        </w:trPr>
        <w:tc>
          <w:tcPr>
            <w:tcW w:w="3227" w:type="dxa"/>
            <w:vMerge w:val="restart"/>
            <w:tcBorders>
              <w:top w:val="nil"/>
              <w:left w:val="single" w:sz="8" w:space="0" w:color="000000"/>
              <w:right w:val="single" w:sz="8" w:space="0" w:color="000000"/>
            </w:tcBorders>
            <w:vAlign w:val="center"/>
          </w:tcPr>
          <w:p w:rsidR="005936AC" w:rsidRPr="00113B64" w:rsidRDefault="005936AC"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b/>
                <w:bCs/>
                <w:sz w:val="24"/>
                <w:szCs w:val="24"/>
                <w:lang w:eastAsia="ru-RU"/>
              </w:rPr>
              <w:t>С</w:t>
            </w:r>
            <w:r w:rsidR="00F746F0">
              <w:rPr>
                <w:rFonts w:ascii="Bookman Old Style" w:eastAsia="Times New Roman" w:hAnsi="Bookman Old Style" w:cs="Calibri"/>
                <w:b/>
                <w:bCs/>
                <w:sz w:val="24"/>
                <w:szCs w:val="24"/>
                <w:lang w:eastAsia="ru-RU"/>
              </w:rPr>
              <w:t>таршая</w:t>
            </w:r>
            <w:r w:rsidRPr="00113B64">
              <w:rPr>
                <w:rFonts w:ascii="Bookman Old Style" w:eastAsia="Times New Roman" w:hAnsi="Bookman Old Style" w:cs="Calibri"/>
                <w:b/>
                <w:bCs/>
                <w:sz w:val="24"/>
                <w:szCs w:val="24"/>
                <w:lang w:eastAsia="ru-RU"/>
              </w:rPr>
              <w:t xml:space="preserve"> группа</w:t>
            </w:r>
            <w:r w:rsidR="00157D6F">
              <w:rPr>
                <w:rFonts w:ascii="Bookman Old Style" w:eastAsia="Times New Roman" w:hAnsi="Bookman Old Style" w:cs="Calibri"/>
                <w:b/>
                <w:bCs/>
                <w:sz w:val="24"/>
                <w:szCs w:val="24"/>
                <w:lang w:eastAsia="ru-RU"/>
              </w:rPr>
              <w:t xml:space="preserve"> </w:t>
            </w:r>
            <w:r w:rsidRPr="00113B64">
              <w:rPr>
                <w:rFonts w:ascii="Bookman Old Style" w:eastAsia="Times New Roman" w:hAnsi="Bookman Old Style" w:cs="Calibri"/>
                <w:b/>
                <w:bCs/>
                <w:sz w:val="24"/>
                <w:szCs w:val="24"/>
                <w:lang w:eastAsia="ru-RU"/>
              </w:rPr>
              <w:t xml:space="preserve"> </w:t>
            </w:r>
          </w:p>
          <w:p w:rsidR="005936AC" w:rsidRPr="00113B64" w:rsidRDefault="00F746F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b/>
                <w:bCs/>
                <w:sz w:val="24"/>
                <w:szCs w:val="24"/>
                <w:lang w:eastAsia="ru-RU"/>
              </w:rPr>
              <w:t>(с 5</w:t>
            </w:r>
            <w:r w:rsidR="005936AC" w:rsidRPr="00113B64">
              <w:rPr>
                <w:rFonts w:ascii="Bookman Old Style" w:eastAsia="Times New Roman" w:hAnsi="Bookman Old Style" w:cs="Calibri"/>
                <w:b/>
                <w:bCs/>
                <w:sz w:val="24"/>
                <w:szCs w:val="24"/>
                <w:lang w:eastAsia="ru-RU"/>
              </w:rPr>
              <w:t xml:space="preserve"> до </w:t>
            </w:r>
            <w:r>
              <w:rPr>
                <w:rFonts w:ascii="Bookman Old Style" w:eastAsia="Times New Roman" w:hAnsi="Bookman Old Style" w:cs="Calibri"/>
                <w:b/>
                <w:bCs/>
                <w:sz w:val="24"/>
                <w:szCs w:val="24"/>
                <w:lang w:eastAsia="ru-RU"/>
              </w:rPr>
              <w:t>6</w:t>
            </w:r>
            <w:r w:rsidR="005936AC" w:rsidRPr="00113B64">
              <w:rPr>
                <w:rFonts w:ascii="Bookman Old Style" w:eastAsia="Times New Roman" w:hAnsi="Bookman Old Style" w:cs="Calibri"/>
                <w:b/>
                <w:bCs/>
                <w:sz w:val="24"/>
                <w:szCs w:val="24"/>
                <w:lang w:eastAsia="ru-RU"/>
              </w:rPr>
              <w:t xml:space="preserve"> лет)</w:t>
            </w:r>
          </w:p>
        </w:tc>
        <w:tc>
          <w:tcPr>
            <w:tcW w:w="823" w:type="dxa"/>
            <w:vMerge w:val="restart"/>
            <w:tcBorders>
              <w:top w:val="nil"/>
              <w:left w:val="nil"/>
              <w:right w:val="single" w:sz="8" w:space="0" w:color="000000"/>
            </w:tcBorders>
          </w:tcPr>
          <w:p w:rsidR="00E21760" w:rsidRDefault="00E21760" w:rsidP="00744665">
            <w:pPr>
              <w:spacing w:after="0" w:line="240" w:lineRule="auto"/>
              <w:jc w:val="center"/>
              <w:rPr>
                <w:rFonts w:ascii="Bookman Old Style" w:eastAsia="Times New Roman" w:hAnsi="Bookman Old Style" w:cs="Calibri"/>
                <w:sz w:val="24"/>
                <w:szCs w:val="24"/>
                <w:lang w:eastAsia="ru-RU"/>
              </w:rPr>
            </w:pPr>
          </w:p>
          <w:p w:rsidR="00E21760" w:rsidRDefault="00E21760" w:rsidP="00744665">
            <w:pPr>
              <w:spacing w:after="0" w:line="240" w:lineRule="auto"/>
              <w:jc w:val="center"/>
              <w:rPr>
                <w:rFonts w:ascii="Bookman Old Style" w:eastAsia="Times New Roman" w:hAnsi="Bookman Old Style" w:cs="Calibri"/>
                <w:sz w:val="24"/>
                <w:szCs w:val="24"/>
                <w:lang w:eastAsia="ru-RU"/>
              </w:rPr>
            </w:pPr>
          </w:p>
          <w:p w:rsidR="005936AC"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28</w:t>
            </w:r>
          </w:p>
        </w:tc>
        <w:tc>
          <w:tcPr>
            <w:tcW w:w="851" w:type="dxa"/>
            <w:vMerge w:val="restart"/>
            <w:tcBorders>
              <w:top w:val="nil"/>
              <w:left w:val="nil"/>
              <w:right w:val="single" w:sz="8" w:space="0" w:color="auto"/>
            </w:tcBorders>
          </w:tcPr>
          <w:p w:rsidR="00E21760" w:rsidRDefault="00E21760" w:rsidP="00744665">
            <w:pPr>
              <w:spacing w:after="0" w:line="240" w:lineRule="auto"/>
              <w:jc w:val="center"/>
              <w:rPr>
                <w:rFonts w:ascii="Bookman Old Style" w:eastAsia="Times New Roman" w:hAnsi="Bookman Old Style" w:cs="Calibri"/>
                <w:sz w:val="24"/>
                <w:szCs w:val="24"/>
                <w:lang w:eastAsia="ru-RU"/>
              </w:rPr>
            </w:pPr>
          </w:p>
          <w:p w:rsidR="00E21760" w:rsidRDefault="00E21760" w:rsidP="00744665">
            <w:pPr>
              <w:spacing w:after="0" w:line="240" w:lineRule="auto"/>
              <w:jc w:val="center"/>
              <w:rPr>
                <w:rFonts w:ascii="Bookman Old Style" w:eastAsia="Times New Roman" w:hAnsi="Bookman Old Style" w:cs="Calibri"/>
                <w:sz w:val="24"/>
                <w:szCs w:val="24"/>
                <w:lang w:eastAsia="ru-RU"/>
              </w:rPr>
            </w:pPr>
          </w:p>
          <w:p w:rsidR="005936AC"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16</w:t>
            </w:r>
          </w:p>
        </w:tc>
        <w:tc>
          <w:tcPr>
            <w:tcW w:w="850" w:type="dxa"/>
            <w:vMerge w:val="restart"/>
            <w:tcBorders>
              <w:top w:val="nil"/>
              <w:left w:val="nil"/>
              <w:right w:val="single" w:sz="8" w:space="0" w:color="000000"/>
            </w:tcBorders>
          </w:tcPr>
          <w:p w:rsidR="00E21760" w:rsidRDefault="00E21760" w:rsidP="00744665">
            <w:pPr>
              <w:spacing w:after="0" w:line="240" w:lineRule="auto"/>
              <w:jc w:val="center"/>
              <w:rPr>
                <w:rFonts w:ascii="Bookman Old Style" w:eastAsia="Times New Roman" w:hAnsi="Bookman Old Style" w:cs="Calibri"/>
                <w:sz w:val="24"/>
                <w:szCs w:val="24"/>
                <w:lang w:eastAsia="ru-RU"/>
              </w:rPr>
            </w:pPr>
          </w:p>
          <w:p w:rsidR="00E21760" w:rsidRDefault="00E21760" w:rsidP="00744665">
            <w:pPr>
              <w:spacing w:after="0" w:line="240" w:lineRule="auto"/>
              <w:jc w:val="center"/>
              <w:rPr>
                <w:rFonts w:ascii="Bookman Old Style" w:eastAsia="Times New Roman" w:hAnsi="Bookman Old Style" w:cs="Calibri"/>
                <w:sz w:val="24"/>
                <w:szCs w:val="24"/>
                <w:lang w:eastAsia="ru-RU"/>
              </w:rPr>
            </w:pPr>
          </w:p>
          <w:p w:rsidR="005936AC"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12</w:t>
            </w:r>
          </w:p>
        </w:tc>
        <w:tc>
          <w:tcPr>
            <w:tcW w:w="243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5936AC" w:rsidRPr="00113B64" w:rsidRDefault="00157D6F" w:rsidP="00744665">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Касумова</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Гаваханум</w:t>
            </w:r>
            <w:proofErr w:type="spellEnd"/>
            <w:r>
              <w:rPr>
                <w:rFonts w:ascii="Bookman Old Style" w:eastAsia="Times New Roman" w:hAnsi="Bookman Old Style" w:cs="Calibri"/>
                <w:sz w:val="24"/>
                <w:szCs w:val="24"/>
                <w:lang w:eastAsia="ru-RU"/>
              </w:rPr>
              <w:t xml:space="preserve"> Магомедовна</w:t>
            </w:r>
          </w:p>
        </w:tc>
        <w:tc>
          <w:tcPr>
            <w:tcW w:w="2099" w:type="dxa"/>
            <w:vMerge w:val="restart"/>
            <w:tcBorders>
              <w:top w:val="nil"/>
              <w:left w:val="nil"/>
              <w:right w:val="single" w:sz="8" w:space="0" w:color="000000"/>
            </w:tcBorders>
            <w:vAlign w:val="center"/>
          </w:tcPr>
          <w:p w:rsidR="005936AC" w:rsidRPr="00113B64" w:rsidRDefault="00157D6F" w:rsidP="00744665">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Панебратцева</w:t>
            </w:r>
            <w:proofErr w:type="spellEnd"/>
            <w:r>
              <w:rPr>
                <w:rFonts w:ascii="Bookman Old Style" w:eastAsia="Times New Roman" w:hAnsi="Bookman Old Style" w:cs="Calibri"/>
                <w:sz w:val="24"/>
                <w:szCs w:val="24"/>
                <w:lang w:eastAsia="ru-RU"/>
              </w:rPr>
              <w:t xml:space="preserve"> Оксана Николаевна</w:t>
            </w:r>
          </w:p>
        </w:tc>
      </w:tr>
      <w:tr w:rsidR="005936AC" w:rsidRPr="00113B64" w:rsidTr="00742577">
        <w:trPr>
          <w:trHeight w:val="693"/>
        </w:trPr>
        <w:tc>
          <w:tcPr>
            <w:tcW w:w="3227" w:type="dxa"/>
            <w:vMerge/>
            <w:tcBorders>
              <w:left w:val="single" w:sz="8" w:space="0" w:color="000000"/>
              <w:bottom w:val="single" w:sz="8" w:space="0" w:color="000000"/>
              <w:right w:val="single" w:sz="8" w:space="0" w:color="000000"/>
            </w:tcBorders>
            <w:vAlign w:val="center"/>
          </w:tcPr>
          <w:p w:rsidR="005936AC" w:rsidRDefault="005936AC" w:rsidP="00744665">
            <w:pPr>
              <w:spacing w:after="0" w:line="240" w:lineRule="auto"/>
              <w:jc w:val="center"/>
              <w:rPr>
                <w:rFonts w:ascii="Bookman Old Style" w:eastAsia="Times New Roman" w:hAnsi="Bookman Old Style" w:cs="Calibri"/>
                <w:b/>
                <w:bCs/>
                <w:sz w:val="24"/>
                <w:szCs w:val="24"/>
                <w:lang w:eastAsia="ru-RU"/>
              </w:rPr>
            </w:pPr>
          </w:p>
        </w:tc>
        <w:tc>
          <w:tcPr>
            <w:tcW w:w="823" w:type="dxa"/>
            <w:vMerge/>
            <w:tcBorders>
              <w:left w:val="nil"/>
              <w:bottom w:val="single" w:sz="8" w:space="0" w:color="000000"/>
              <w:right w:val="single" w:sz="8" w:space="0" w:color="000000"/>
            </w:tcBorders>
          </w:tcPr>
          <w:p w:rsidR="005936AC" w:rsidRPr="00113B64" w:rsidRDefault="005936AC" w:rsidP="00744665">
            <w:pPr>
              <w:spacing w:after="0" w:line="240" w:lineRule="auto"/>
              <w:jc w:val="center"/>
              <w:rPr>
                <w:rFonts w:ascii="Bookman Old Style" w:eastAsia="Times New Roman" w:hAnsi="Bookman Old Style" w:cs="Calibri"/>
                <w:sz w:val="24"/>
                <w:szCs w:val="24"/>
                <w:lang w:eastAsia="ru-RU"/>
              </w:rPr>
            </w:pPr>
          </w:p>
        </w:tc>
        <w:tc>
          <w:tcPr>
            <w:tcW w:w="851" w:type="dxa"/>
            <w:vMerge/>
            <w:tcBorders>
              <w:left w:val="nil"/>
              <w:bottom w:val="single" w:sz="8" w:space="0" w:color="000000"/>
              <w:right w:val="single" w:sz="8" w:space="0" w:color="auto"/>
            </w:tcBorders>
          </w:tcPr>
          <w:p w:rsidR="005936AC" w:rsidRPr="00113B64" w:rsidRDefault="005936AC" w:rsidP="00744665">
            <w:pPr>
              <w:spacing w:after="0" w:line="240" w:lineRule="auto"/>
              <w:jc w:val="center"/>
              <w:rPr>
                <w:rFonts w:ascii="Bookman Old Style" w:eastAsia="Times New Roman" w:hAnsi="Bookman Old Style" w:cs="Calibri"/>
                <w:sz w:val="24"/>
                <w:szCs w:val="24"/>
                <w:lang w:eastAsia="ru-RU"/>
              </w:rPr>
            </w:pPr>
          </w:p>
        </w:tc>
        <w:tc>
          <w:tcPr>
            <w:tcW w:w="850" w:type="dxa"/>
            <w:vMerge/>
            <w:tcBorders>
              <w:left w:val="nil"/>
              <w:bottom w:val="single" w:sz="8" w:space="0" w:color="000000"/>
              <w:right w:val="single" w:sz="8" w:space="0" w:color="000000"/>
            </w:tcBorders>
          </w:tcPr>
          <w:p w:rsidR="005936AC" w:rsidRPr="00113B64" w:rsidRDefault="005936AC" w:rsidP="00744665">
            <w:pPr>
              <w:spacing w:after="0" w:line="240" w:lineRule="auto"/>
              <w:jc w:val="center"/>
              <w:rPr>
                <w:rFonts w:ascii="Bookman Old Style" w:eastAsia="Times New Roman" w:hAnsi="Bookman Old Style" w:cs="Calibri"/>
                <w:sz w:val="24"/>
                <w:szCs w:val="24"/>
                <w:lang w:eastAsia="ru-RU"/>
              </w:rPr>
            </w:pPr>
          </w:p>
        </w:tc>
        <w:tc>
          <w:tcPr>
            <w:tcW w:w="243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5936AC" w:rsidRDefault="005936AC" w:rsidP="00744665">
            <w:pPr>
              <w:spacing w:after="0" w:line="240" w:lineRule="auto"/>
              <w:jc w:val="center"/>
              <w:rPr>
                <w:rFonts w:ascii="Bookman Old Style" w:eastAsia="Times New Roman" w:hAnsi="Bookman Old Style" w:cs="Calibri"/>
                <w:sz w:val="24"/>
                <w:szCs w:val="24"/>
                <w:lang w:eastAsia="ru-RU"/>
              </w:rPr>
            </w:pPr>
          </w:p>
        </w:tc>
        <w:tc>
          <w:tcPr>
            <w:tcW w:w="2099" w:type="dxa"/>
            <w:vMerge/>
            <w:tcBorders>
              <w:left w:val="nil"/>
              <w:bottom w:val="single" w:sz="8" w:space="0" w:color="auto"/>
              <w:right w:val="single" w:sz="8" w:space="0" w:color="000000"/>
            </w:tcBorders>
            <w:vAlign w:val="center"/>
          </w:tcPr>
          <w:p w:rsidR="005936AC" w:rsidRDefault="005936AC" w:rsidP="00744665">
            <w:pPr>
              <w:spacing w:after="0" w:line="240" w:lineRule="auto"/>
              <w:rPr>
                <w:rFonts w:ascii="Bookman Old Style" w:eastAsia="Times New Roman" w:hAnsi="Bookman Old Style" w:cs="Calibri"/>
                <w:sz w:val="24"/>
                <w:szCs w:val="24"/>
                <w:lang w:eastAsia="ru-RU"/>
              </w:rPr>
            </w:pPr>
          </w:p>
        </w:tc>
      </w:tr>
      <w:tr w:rsidR="009B37FE" w:rsidRPr="00113B64" w:rsidTr="00742577">
        <w:trPr>
          <w:trHeight w:val="786"/>
        </w:trPr>
        <w:tc>
          <w:tcPr>
            <w:tcW w:w="3227" w:type="dxa"/>
            <w:vMerge w:val="restart"/>
            <w:tcBorders>
              <w:top w:val="nil"/>
              <w:left w:val="single" w:sz="8" w:space="0" w:color="000000"/>
              <w:bottom w:val="single" w:sz="8" w:space="0" w:color="000000"/>
              <w:right w:val="single" w:sz="8" w:space="0" w:color="000000"/>
            </w:tcBorders>
            <w:vAlign w:val="center"/>
            <w:hideMark/>
          </w:tcPr>
          <w:p w:rsidR="00157D6F" w:rsidRPr="00113B64" w:rsidRDefault="00157D6F" w:rsidP="00157D6F">
            <w:pPr>
              <w:spacing w:after="0" w:line="240" w:lineRule="auto"/>
              <w:jc w:val="center"/>
              <w:rPr>
                <w:rFonts w:ascii="Bookman Old Style" w:eastAsia="Times New Roman" w:hAnsi="Bookman Old Style" w:cs="Calibri"/>
                <w:sz w:val="24"/>
                <w:szCs w:val="24"/>
                <w:lang w:eastAsia="ru-RU"/>
              </w:rPr>
            </w:pPr>
            <w:proofErr w:type="spellStart"/>
            <w:r w:rsidRPr="00113B64">
              <w:rPr>
                <w:rFonts w:ascii="Bookman Old Style" w:eastAsia="Times New Roman" w:hAnsi="Bookman Old Style" w:cs="Calibri"/>
                <w:b/>
                <w:bCs/>
                <w:sz w:val="24"/>
                <w:szCs w:val="24"/>
                <w:lang w:eastAsia="ru-RU"/>
              </w:rPr>
              <w:t>Подгот</w:t>
            </w:r>
            <w:proofErr w:type="spellEnd"/>
            <w:r w:rsidRPr="00113B64">
              <w:rPr>
                <w:rFonts w:ascii="Bookman Old Style" w:eastAsia="Times New Roman" w:hAnsi="Bookman Old Style" w:cs="Calibri"/>
                <w:b/>
                <w:bCs/>
                <w:sz w:val="24"/>
                <w:szCs w:val="24"/>
                <w:lang w:eastAsia="ru-RU"/>
              </w:rPr>
              <w:t xml:space="preserve">. группа «А» </w:t>
            </w:r>
          </w:p>
          <w:p w:rsidR="009B37FE" w:rsidRPr="00113B64" w:rsidRDefault="00157D6F" w:rsidP="00157D6F">
            <w:pPr>
              <w:spacing w:after="0" w:line="240" w:lineRule="auto"/>
              <w:jc w:val="center"/>
              <w:rPr>
                <w:rFonts w:ascii="Bookman Old Style" w:eastAsia="Times New Roman" w:hAnsi="Bookman Old Style" w:cs="Calibri"/>
                <w:b/>
                <w:bCs/>
                <w:sz w:val="24"/>
                <w:szCs w:val="24"/>
                <w:lang w:eastAsia="ru-RU"/>
              </w:rPr>
            </w:pPr>
            <w:r w:rsidRPr="00113B64">
              <w:rPr>
                <w:rFonts w:ascii="Bookman Old Style" w:eastAsia="Times New Roman" w:hAnsi="Bookman Old Style" w:cs="Calibri"/>
                <w:b/>
                <w:bCs/>
                <w:sz w:val="24"/>
                <w:szCs w:val="24"/>
                <w:lang w:eastAsia="ru-RU"/>
              </w:rPr>
              <w:t>(с 6 до 7 лет)</w:t>
            </w:r>
          </w:p>
        </w:tc>
        <w:tc>
          <w:tcPr>
            <w:tcW w:w="823" w:type="dxa"/>
            <w:vMerge w:val="restart"/>
            <w:tcBorders>
              <w:top w:val="nil"/>
              <w:left w:val="nil"/>
              <w:bottom w:val="single" w:sz="8" w:space="0" w:color="000000"/>
              <w:right w:val="single" w:sz="8" w:space="0" w:color="000000"/>
            </w:tcBorders>
            <w:vAlign w:val="center"/>
          </w:tcPr>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p w:rsidR="009B37FE"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25</w:t>
            </w:r>
          </w:p>
        </w:tc>
        <w:tc>
          <w:tcPr>
            <w:tcW w:w="851" w:type="dxa"/>
            <w:vMerge w:val="restart"/>
            <w:tcBorders>
              <w:top w:val="nil"/>
              <w:left w:val="nil"/>
              <w:bottom w:val="single" w:sz="8" w:space="0" w:color="000000"/>
              <w:right w:val="single" w:sz="8" w:space="0" w:color="auto"/>
            </w:tcBorders>
            <w:vAlign w:val="center"/>
          </w:tcPr>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p w:rsidR="009B37FE"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14</w:t>
            </w:r>
          </w:p>
        </w:tc>
        <w:tc>
          <w:tcPr>
            <w:tcW w:w="850" w:type="dxa"/>
            <w:vMerge w:val="restart"/>
            <w:tcBorders>
              <w:top w:val="nil"/>
              <w:left w:val="nil"/>
              <w:bottom w:val="single" w:sz="8" w:space="0" w:color="000000"/>
              <w:right w:val="single" w:sz="8" w:space="0" w:color="000000"/>
            </w:tcBorders>
            <w:vAlign w:val="center"/>
          </w:tcPr>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p w:rsidR="009B37FE"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11</w:t>
            </w:r>
          </w:p>
        </w:tc>
        <w:tc>
          <w:tcPr>
            <w:tcW w:w="2437" w:type="dxa"/>
            <w:tcBorders>
              <w:top w:val="single" w:sz="4" w:space="0" w:color="auto"/>
              <w:left w:val="nil"/>
              <w:bottom w:val="single" w:sz="8" w:space="0" w:color="auto"/>
              <w:right w:val="single" w:sz="8" w:space="0" w:color="000000"/>
            </w:tcBorders>
            <w:tcMar>
              <w:top w:w="0" w:type="dxa"/>
              <w:left w:w="108" w:type="dxa"/>
              <w:bottom w:w="0" w:type="dxa"/>
              <w:right w:w="108" w:type="dxa"/>
            </w:tcMar>
            <w:vAlign w:val="center"/>
            <w:hideMark/>
          </w:tcPr>
          <w:p w:rsidR="009B37FE" w:rsidRPr="00113B64" w:rsidRDefault="00157D6F" w:rsidP="00744665">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Магомедэминова</w:t>
            </w:r>
            <w:proofErr w:type="spellEnd"/>
            <w:r>
              <w:rPr>
                <w:rFonts w:ascii="Bookman Old Style" w:eastAsia="Times New Roman" w:hAnsi="Bookman Old Style" w:cs="Calibri"/>
                <w:sz w:val="24"/>
                <w:szCs w:val="24"/>
                <w:lang w:eastAsia="ru-RU"/>
              </w:rPr>
              <w:t xml:space="preserve"> Аида </w:t>
            </w:r>
            <w:proofErr w:type="spellStart"/>
            <w:r>
              <w:rPr>
                <w:rFonts w:ascii="Bookman Old Style" w:eastAsia="Times New Roman" w:hAnsi="Bookman Old Style" w:cs="Calibri"/>
                <w:sz w:val="24"/>
                <w:szCs w:val="24"/>
                <w:lang w:eastAsia="ru-RU"/>
              </w:rPr>
              <w:t>Абдурахмановна</w:t>
            </w:r>
            <w:proofErr w:type="spellEnd"/>
          </w:p>
        </w:tc>
        <w:tc>
          <w:tcPr>
            <w:tcW w:w="2099" w:type="dxa"/>
            <w:vMerge w:val="restart"/>
            <w:tcBorders>
              <w:top w:val="nil"/>
              <w:left w:val="nil"/>
              <w:bottom w:val="single" w:sz="8" w:space="0" w:color="auto"/>
              <w:right w:val="single" w:sz="8" w:space="0" w:color="000000"/>
            </w:tcBorders>
            <w:vAlign w:val="center"/>
          </w:tcPr>
          <w:p w:rsidR="009B37FE" w:rsidRPr="00113B64" w:rsidRDefault="009B37FE" w:rsidP="00744665">
            <w:pPr>
              <w:spacing w:after="0" w:line="240" w:lineRule="auto"/>
              <w:rPr>
                <w:rFonts w:ascii="Bookman Old Style" w:eastAsia="Times New Roman" w:hAnsi="Bookman Old Style" w:cs="Calibri"/>
                <w:sz w:val="24"/>
                <w:szCs w:val="24"/>
                <w:lang w:eastAsia="ru-RU"/>
              </w:rPr>
            </w:pPr>
          </w:p>
          <w:p w:rsidR="009B37FE" w:rsidRPr="00113B64" w:rsidRDefault="00157D6F"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 xml:space="preserve">Исаева Татьяна </w:t>
            </w:r>
            <w:proofErr w:type="spellStart"/>
            <w:r>
              <w:rPr>
                <w:rFonts w:ascii="Bookman Old Style" w:eastAsia="Times New Roman" w:hAnsi="Bookman Old Style" w:cs="Calibri"/>
                <w:sz w:val="24"/>
                <w:szCs w:val="24"/>
                <w:lang w:eastAsia="ru-RU"/>
              </w:rPr>
              <w:t>Гаджиагаевна</w:t>
            </w:r>
            <w:proofErr w:type="spellEnd"/>
          </w:p>
          <w:p w:rsidR="009B37FE" w:rsidRPr="00113B64" w:rsidRDefault="009B37FE" w:rsidP="00744665">
            <w:pPr>
              <w:spacing w:after="0" w:line="240" w:lineRule="auto"/>
              <w:rPr>
                <w:rFonts w:ascii="Bookman Old Style" w:eastAsia="Times New Roman" w:hAnsi="Bookman Old Style" w:cs="Calibri"/>
                <w:sz w:val="24"/>
                <w:szCs w:val="24"/>
                <w:lang w:eastAsia="ru-RU"/>
              </w:rPr>
            </w:pPr>
          </w:p>
        </w:tc>
      </w:tr>
      <w:tr w:rsidR="009B37FE" w:rsidRPr="00113B64" w:rsidTr="00742577">
        <w:trPr>
          <w:trHeight w:val="740"/>
        </w:trPr>
        <w:tc>
          <w:tcPr>
            <w:tcW w:w="3227" w:type="dxa"/>
            <w:vMerge/>
            <w:tcBorders>
              <w:top w:val="nil"/>
              <w:left w:val="single" w:sz="8" w:space="0" w:color="000000"/>
              <w:bottom w:val="single" w:sz="4" w:space="0" w:color="auto"/>
              <w:right w:val="single" w:sz="8" w:space="0" w:color="000000"/>
            </w:tcBorders>
            <w:vAlign w:val="center"/>
            <w:hideMark/>
          </w:tcPr>
          <w:p w:rsidR="009B37FE" w:rsidRPr="00113B64" w:rsidRDefault="009B37FE" w:rsidP="00157D6F">
            <w:pPr>
              <w:spacing w:after="0" w:line="240" w:lineRule="auto"/>
              <w:jc w:val="center"/>
              <w:rPr>
                <w:rFonts w:ascii="Bookman Old Style" w:eastAsia="Times New Roman" w:hAnsi="Bookman Old Style" w:cs="Calibri"/>
                <w:b/>
                <w:bCs/>
                <w:sz w:val="24"/>
                <w:szCs w:val="24"/>
                <w:lang w:eastAsia="ru-RU"/>
              </w:rPr>
            </w:pPr>
          </w:p>
        </w:tc>
        <w:tc>
          <w:tcPr>
            <w:tcW w:w="823" w:type="dxa"/>
            <w:vMerge/>
            <w:tcBorders>
              <w:top w:val="nil"/>
              <w:left w:val="nil"/>
              <w:bottom w:val="single" w:sz="4" w:space="0" w:color="auto"/>
              <w:right w:val="single" w:sz="8" w:space="0" w:color="000000"/>
            </w:tcBorders>
            <w:vAlign w:val="center"/>
          </w:tcPr>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tc>
        <w:tc>
          <w:tcPr>
            <w:tcW w:w="851" w:type="dxa"/>
            <w:vMerge/>
            <w:tcBorders>
              <w:top w:val="nil"/>
              <w:left w:val="nil"/>
              <w:bottom w:val="single" w:sz="4" w:space="0" w:color="auto"/>
              <w:right w:val="single" w:sz="8" w:space="0" w:color="auto"/>
            </w:tcBorders>
            <w:vAlign w:val="center"/>
          </w:tcPr>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tc>
        <w:tc>
          <w:tcPr>
            <w:tcW w:w="850" w:type="dxa"/>
            <w:vMerge/>
            <w:tcBorders>
              <w:top w:val="nil"/>
              <w:left w:val="nil"/>
              <w:bottom w:val="single" w:sz="4" w:space="0" w:color="auto"/>
              <w:right w:val="single" w:sz="8" w:space="0" w:color="000000"/>
            </w:tcBorders>
            <w:vAlign w:val="center"/>
          </w:tcPr>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tc>
        <w:tc>
          <w:tcPr>
            <w:tcW w:w="2437"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tc>
        <w:tc>
          <w:tcPr>
            <w:tcW w:w="2099" w:type="dxa"/>
            <w:vMerge/>
            <w:tcBorders>
              <w:top w:val="nil"/>
              <w:left w:val="nil"/>
              <w:bottom w:val="single" w:sz="4" w:space="0" w:color="auto"/>
              <w:right w:val="single" w:sz="8" w:space="0" w:color="000000"/>
            </w:tcBorders>
            <w:vAlign w:val="center"/>
            <w:hideMark/>
          </w:tcPr>
          <w:p w:rsidR="009B37FE" w:rsidRPr="00113B64" w:rsidRDefault="009B37FE" w:rsidP="00744665">
            <w:pPr>
              <w:spacing w:after="0" w:line="240" w:lineRule="auto"/>
              <w:rPr>
                <w:rFonts w:ascii="Bookman Old Style" w:eastAsia="Times New Roman" w:hAnsi="Bookman Old Style" w:cs="Calibri"/>
                <w:sz w:val="24"/>
                <w:szCs w:val="24"/>
                <w:lang w:eastAsia="ru-RU"/>
              </w:rPr>
            </w:pPr>
          </w:p>
        </w:tc>
      </w:tr>
      <w:tr w:rsidR="009B37FE" w:rsidRPr="00113B64" w:rsidTr="00742577">
        <w:trPr>
          <w:trHeight w:val="907"/>
        </w:trPr>
        <w:tc>
          <w:tcPr>
            <w:tcW w:w="3227" w:type="dxa"/>
            <w:vMerge w:val="restart"/>
            <w:tcBorders>
              <w:top w:val="nil"/>
              <w:left w:val="single" w:sz="8" w:space="0" w:color="000000"/>
              <w:bottom w:val="single" w:sz="4" w:space="0" w:color="auto"/>
              <w:right w:val="single" w:sz="8" w:space="0" w:color="000000"/>
            </w:tcBorders>
            <w:vAlign w:val="center"/>
          </w:tcPr>
          <w:p w:rsidR="009B37FE" w:rsidRPr="00113B64" w:rsidRDefault="009B37FE" w:rsidP="00157D6F">
            <w:pPr>
              <w:spacing w:after="0" w:line="240" w:lineRule="auto"/>
              <w:jc w:val="center"/>
              <w:rPr>
                <w:rFonts w:ascii="Bookman Old Style" w:eastAsia="Times New Roman" w:hAnsi="Bookman Old Style" w:cs="Calibri"/>
                <w:b/>
                <w:bCs/>
                <w:sz w:val="24"/>
                <w:szCs w:val="24"/>
                <w:lang w:eastAsia="ru-RU"/>
              </w:rPr>
            </w:pPr>
          </w:p>
          <w:p w:rsidR="009B37FE" w:rsidRPr="00113B64" w:rsidRDefault="00157D6F" w:rsidP="00157D6F">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b/>
                <w:bCs/>
                <w:sz w:val="24"/>
                <w:szCs w:val="24"/>
                <w:lang w:eastAsia="ru-RU"/>
              </w:rPr>
              <w:t>Подгот</w:t>
            </w:r>
            <w:proofErr w:type="spellEnd"/>
            <w:r>
              <w:rPr>
                <w:rFonts w:ascii="Bookman Old Style" w:eastAsia="Times New Roman" w:hAnsi="Bookman Old Style" w:cs="Calibri"/>
                <w:b/>
                <w:bCs/>
                <w:sz w:val="24"/>
                <w:szCs w:val="24"/>
                <w:lang w:eastAsia="ru-RU"/>
              </w:rPr>
              <w:t>. группа «Б</w:t>
            </w:r>
            <w:r w:rsidR="009B37FE" w:rsidRPr="00113B64">
              <w:rPr>
                <w:rFonts w:ascii="Bookman Old Style" w:eastAsia="Times New Roman" w:hAnsi="Bookman Old Style" w:cs="Calibri"/>
                <w:b/>
                <w:bCs/>
                <w:sz w:val="24"/>
                <w:szCs w:val="24"/>
                <w:lang w:eastAsia="ru-RU"/>
              </w:rPr>
              <w:t xml:space="preserve">» </w:t>
            </w:r>
          </w:p>
          <w:p w:rsidR="009B37FE" w:rsidRPr="00113B64" w:rsidRDefault="009B37FE" w:rsidP="00157D6F">
            <w:pPr>
              <w:spacing w:after="0" w:line="240" w:lineRule="auto"/>
              <w:jc w:val="center"/>
              <w:rPr>
                <w:rFonts w:ascii="Bookman Old Style" w:eastAsia="Times New Roman" w:hAnsi="Bookman Old Style" w:cs="Calibri"/>
                <w:b/>
                <w:bCs/>
                <w:sz w:val="24"/>
                <w:szCs w:val="24"/>
                <w:lang w:eastAsia="ru-RU"/>
              </w:rPr>
            </w:pPr>
            <w:r w:rsidRPr="00113B64">
              <w:rPr>
                <w:rFonts w:ascii="Bookman Old Style" w:eastAsia="Times New Roman" w:hAnsi="Bookman Old Style" w:cs="Calibri"/>
                <w:b/>
                <w:bCs/>
                <w:sz w:val="24"/>
                <w:szCs w:val="24"/>
                <w:lang w:eastAsia="ru-RU"/>
              </w:rPr>
              <w:t>(с 6 до 7 лет)</w:t>
            </w:r>
          </w:p>
        </w:tc>
        <w:tc>
          <w:tcPr>
            <w:tcW w:w="823" w:type="dxa"/>
            <w:vMerge w:val="restart"/>
            <w:tcBorders>
              <w:top w:val="nil"/>
              <w:left w:val="nil"/>
              <w:bottom w:val="single" w:sz="4" w:space="0" w:color="auto"/>
              <w:right w:val="single" w:sz="8" w:space="0" w:color="000000"/>
            </w:tcBorders>
            <w:vAlign w:val="center"/>
          </w:tcPr>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p w:rsidR="009B37FE"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20</w:t>
            </w:r>
          </w:p>
        </w:tc>
        <w:tc>
          <w:tcPr>
            <w:tcW w:w="851" w:type="dxa"/>
            <w:vMerge w:val="restart"/>
            <w:tcBorders>
              <w:top w:val="nil"/>
              <w:left w:val="nil"/>
              <w:bottom w:val="single" w:sz="4" w:space="0" w:color="auto"/>
              <w:right w:val="single" w:sz="8" w:space="0" w:color="auto"/>
            </w:tcBorders>
            <w:vAlign w:val="center"/>
          </w:tcPr>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p w:rsidR="009B37FE"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6</w:t>
            </w:r>
          </w:p>
        </w:tc>
        <w:tc>
          <w:tcPr>
            <w:tcW w:w="850" w:type="dxa"/>
            <w:vMerge w:val="restart"/>
            <w:tcBorders>
              <w:top w:val="nil"/>
              <w:left w:val="nil"/>
              <w:bottom w:val="single" w:sz="4" w:space="0" w:color="auto"/>
              <w:right w:val="single" w:sz="8" w:space="0" w:color="000000"/>
            </w:tcBorders>
            <w:vAlign w:val="center"/>
          </w:tcPr>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p w:rsidR="009B37FE"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14</w:t>
            </w:r>
          </w:p>
        </w:tc>
        <w:tc>
          <w:tcPr>
            <w:tcW w:w="243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9B37FE" w:rsidRPr="00113B64" w:rsidRDefault="00157D6F"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Коновалова Нина Владимировна</w:t>
            </w:r>
          </w:p>
        </w:tc>
        <w:tc>
          <w:tcPr>
            <w:tcW w:w="2099" w:type="dxa"/>
            <w:vMerge w:val="restart"/>
            <w:tcBorders>
              <w:top w:val="nil"/>
              <w:left w:val="nil"/>
              <w:bottom w:val="single" w:sz="4" w:space="0" w:color="auto"/>
              <w:right w:val="single" w:sz="8" w:space="0" w:color="000000"/>
            </w:tcBorders>
            <w:vAlign w:val="center"/>
          </w:tcPr>
          <w:p w:rsidR="009B37FE" w:rsidRPr="00113B64" w:rsidRDefault="009B37FE" w:rsidP="00744665">
            <w:pPr>
              <w:spacing w:after="0" w:line="240" w:lineRule="auto"/>
              <w:rPr>
                <w:rFonts w:ascii="Bookman Old Style" w:eastAsia="Times New Roman" w:hAnsi="Bookman Old Style" w:cs="Calibri"/>
                <w:sz w:val="24"/>
                <w:szCs w:val="24"/>
                <w:lang w:eastAsia="ru-RU"/>
              </w:rPr>
            </w:pPr>
          </w:p>
          <w:p w:rsidR="009B37FE" w:rsidRPr="00113B64" w:rsidRDefault="009B37FE" w:rsidP="00157D6F">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Муталипова</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Асият</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Кужиновна</w:t>
            </w:r>
            <w:proofErr w:type="spellEnd"/>
          </w:p>
        </w:tc>
      </w:tr>
      <w:tr w:rsidR="009B37FE" w:rsidRPr="00113B64" w:rsidTr="00742577">
        <w:trPr>
          <w:trHeight w:val="857"/>
        </w:trPr>
        <w:tc>
          <w:tcPr>
            <w:tcW w:w="3227" w:type="dxa"/>
            <w:vMerge/>
            <w:tcBorders>
              <w:top w:val="nil"/>
              <w:left w:val="single" w:sz="8" w:space="0" w:color="000000"/>
              <w:bottom w:val="single" w:sz="4" w:space="0" w:color="auto"/>
              <w:right w:val="single" w:sz="8" w:space="0" w:color="000000"/>
            </w:tcBorders>
            <w:vAlign w:val="center"/>
            <w:hideMark/>
          </w:tcPr>
          <w:p w:rsidR="009B37FE" w:rsidRPr="00113B64" w:rsidRDefault="009B37FE" w:rsidP="00157D6F">
            <w:pPr>
              <w:spacing w:after="0" w:line="240" w:lineRule="auto"/>
              <w:jc w:val="center"/>
              <w:rPr>
                <w:rFonts w:ascii="Bookman Old Style" w:eastAsia="Times New Roman" w:hAnsi="Bookman Old Style" w:cs="Calibri"/>
                <w:b/>
                <w:bCs/>
                <w:sz w:val="24"/>
                <w:szCs w:val="24"/>
                <w:lang w:eastAsia="ru-RU"/>
              </w:rPr>
            </w:pPr>
          </w:p>
        </w:tc>
        <w:tc>
          <w:tcPr>
            <w:tcW w:w="823" w:type="dxa"/>
            <w:vMerge/>
            <w:tcBorders>
              <w:top w:val="nil"/>
              <w:left w:val="nil"/>
              <w:bottom w:val="single" w:sz="4" w:space="0" w:color="auto"/>
              <w:right w:val="single" w:sz="8" w:space="0" w:color="000000"/>
            </w:tcBorders>
            <w:vAlign w:val="center"/>
          </w:tcPr>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tc>
        <w:tc>
          <w:tcPr>
            <w:tcW w:w="851" w:type="dxa"/>
            <w:vMerge/>
            <w:tcBorders>
              <w:top w:val="nil"/>
              <w:left w:val="nil"/>
              <w:bottom w:val="single" w:sz="4" w:space="0" w:color="auto"/>
              <w:right w:val="single" w:sz="8" w:space="0" w:color="auto"/>
            </w:tcBorders>
            <w:vAlign w:val="center"/>
          </w:tcPr>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tc>
        <w:tc>
          <w:tcPr>
            <w:tcW w:w="850" w:type="dxa"/>
            <w:vMerge/>
            <w:tcBorders>
              <w:top w:val="nil"/>
              <w:left w:val="nil"/>
              <w:bottom w:val="single" w:sz="4" w:space="0" w:color="auto"/>
              <w:right w:val="single" w:sz="8" w:space="0" w:color="000000"/>
            </w:tcBorders>
            <w:vAlign w:val="center"/>
          </w:tcPr>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tc>
        <w:tc>
          <w:tcPr>
            <w:tcW w:w="2437" w:type="dxa"/>
            <w:tcBorders>
              <w:top w:val="nil"/>
              <w:left w:val="nil"/>
              <w:bottom w:val="single" w:sz="4" w:space="0" w:color="auto"/>
              <w:right w:val="single" w:sz="8" w:space="0" w:color="000000"/>
            </w:tcBorders>
            <w:tcMar>
              <w:top w:w="0" w:type="dxa"/>
              <w:left w:w="108" w:type="dxa"/>
              <w:bottom w:w="0" w:type="dxa"/>
              <w:right w:w="108" w:type="dxa"/>
            </w:tcMar>
            <w:vAlign w:val="center"/>
          </w:tcPr>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tc>
        <w:tc>
          <w:tcPr>
            <w:tcW w:w="2099" w:type="dxa"/>
            <w:vMerge/>
            <w:tcBorders>
              <w:top w:val="single" w:sz="4" w:space="0" w:color="auto"/>
              <w:left w:val="nil"/>
              <w:bottom w:val="single" w:sz="4" w:space="0" w:color="auto"/>
              <w:right w:val="single" w:sz="8" w:space="0" w:color="000000"/>
            </w:tcBorders>
            <w:vAlign w:val="center"/>
            <w:hideMark/>
          </w:tcPr>
          <w:p w:rsidR="009B37FE" w:rsidRPr="00113B64" w:rsidRDefault="009B37FE" w:rsidP="00744665">
            <w:pPr>
              <w:spacing w:after="0" w:line="240" w:lineRule="auto"/>
              <w:rPr>
                <w:rFonts w:ascii="Bookman Old Style" w:eastAsia="Times New Roman" w:hAnsi="Bookman Old Style" w:cs="Calibri"/>
                <w:sz w:val="24"/>
                <w:szCs w:val="24"/>
                <w:lang w:eastAsia="ru-RU"/>
              </w:rPr>
            </w:pPr>
          </w:p>
        </w:tc>
      </w:tr>
      <w:tr w:rsidR="009B37FE" w:rsidRPr="00113B64" w:rsidTr="00742577">
        <w:trPr>
          <w:trHeight w:val="1129"/>
        </w:trPr>
        <w:tc>
          <w:tcPr>
            <w:tcW w:w="3227" w:type="dxa"/>
            <w:vMerge w:val="restart"/>
            <w:tcBorders>
              <w:top w:val="nil"/>
              <w:left w:val="single" w:sz="8" w:space="0" w:color="000000"/>
              <w:bottom w:val="single" w:sz="4" w:space="0" w:color="auto"/>
              <w:right w:val="single" w:sz="8" w:space="0" w:color="000000"/>
            </w:tcBorders>
            <w:vAlign w:val="center"/>
            <w:hideMark/>
          </w:tcPr>
          <w:p w:rsidR="009B37FE" w:rsidRPr="00113B64" w:rsidRDefault="009B37FE" w:rsidP="00157D6F">
            <w:pPr>
              <w:spacing w:after="0" w:line="240" w:lineRule="auto"/>
              <w:jc w:val="center"/>
              <w:rPr>
                <w:rFonts w:ascii="Bookman Old Style" w:eastAsia="Times New Roman" w:hAnsi="Bookman Old Style" w:cs="Calibri"/>
                <w:sz w:val="24"/>
                <w:szCs w:val="24"/>
                <w:lang w:eastAsia="ru-RU"/>
              </w:rPr>
            </w:pPr>
          </w:p>
          <w:p w:rsidR="009B37FE" w:rsidRPr="00113B64" w:rsidRDefault="00157D6F" w:rsidP="00157D6F">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b/>
                <w:bCs/>
                <w:sz w:val="24"/>
                <w:szCs w:val="24"/>
                <w:lang w:eastAsia="ru-RU"/>
              </w:rPr>
              <w:t>Подгот</w:t>
            </w:r>
            <w:proofErr w:type="spellEnd"/>
            <w:r>
              <w:rPr>
                <w:rFonts w:ascii="Bookman Old Style" w:eastAsia="Times New Roman" w:hAnsi="Bookman Old Style" w:cs="Calibri"/>
                <w:b/>
                <w:bCs/>
                <w:sz w:val="24"/>
                <w:szCs w:val="24"/>
                <w:lang w:eastAsia="ru-RU"/>
              </w:rPr>
              <w:t>. группа «В</w:t>
            </w:r>
            <w:r w:rsidR="009B37FE" w:rsidRPr="00113B64">
              <w:rPr>
                <w:rFonts w:ascii="Bookman Old Style" w:eastAsia="Times New Roman" w:hAnsi="Bookman Old Style" w:cs="Calibri"/>
                <w:b/>
                <w:bCs/>
                <w:sz w:val="24"/>
                <w:szCs w:val="24"/>
                <w:lang w:eastAsia="ru-RU"/>
              </w:rPr>
              <w:t xml:space="preserve">» </w:t>
            </w:r>
          </w:p>
          <w:p w:rsidR="009B37FE" w:rsidRPr="00113B64" w:rsidRDefault="009B37FE" w:rsidP="00157D6F">
            <w:pPr>
              <w:spacing w:after="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b/>
                <w:bCs/>
                <w:sz w:val="24"/>
                <w:szCs w:val="24"/>
                <w:lang w:eastAsia="ru-RU"/>
              </w:rPr>
              <w:t>(с 6 до 7 лет)</w:t>
            </w:r>
          </w:p>
        </w:tc>
        <w:tc>
          <w:tcPr>
            <w:tcW w:w="823" w:type="dxa"/>
            <w:vMerge w:val="restart"/>
            <w:tcBorders>
              <w:top w:val="nil"/>
              <w:left w:val="nil"/>
              <w:bottom w:val="single" w:sz="4" w:space="0" w:color="auto"/>
              <w:right w:val="single" w:sz="8" w:space="0" w:color="000000"/>
            </w:tcBorders>
            <w:vAlign w:val="center"/>
          </w:tcPr>
          <w:p w:rsidR="009B37FE"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25</w:t>
            </w:r>
          </w:p>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tc>
        <w:tc>
          <w:tcPr>
            <w:tcW w:w="851" w:type="dxa"/>
            <w:vMerge w:val="restart"/>
            <w:tcBorders>
              <w:top w:val="nil"/>
              <w:left w:val="nil"/>
              <w:bottom w:val="single" w:sz="4" w:space="0" w:color="auto"/>
              <w:right w:val="single" w:sz="8" w:space="0" w:color="auto"/>
            </w:tcBorders>
            <w:vAlign w:val="center"/>
          </w:tcPr>
          <w:p w:rsidR="009B37FE"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17</w:t>
            </w:r>
          </w:p>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tc>
        <w:tc>
          <w:tcPr>
            <w:tcW w:w="850" w:type="dxa"/>
            <w:vMerge w:val="restart"/>
            <w:tcBorders>
              <w:top w:val="nil"/>
              <w:left w:val="nil"/>
              <w:bottom w:val="single" w:sz="4" w:space="0" w:color="auto"/>
              <w:right w:val="single" w:sz="8" w:space="0" w:color="000000"/>
            </w:tcBorders>
            <w:vAlign w:val="center"/>
          </w:tcPr>
          <w:p w:rsidR="009B37FE" w:rsidRPr="00113B64" w:rsidRDefault="00E21760" w:rsidP="00744665">
            <w:pPr>
              <w:spacing w:after="0" w:line="240" w:lineRule="auto"/>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8</w:t>
            </w:r>
          </w:p>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tc>
        <w:tc>
          <w:tcPr>
            <w:tcW w:w="243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9B37FE" w:rsidRPr="00113B64" w:rsidRDefault="00157D6F" w:rsidP="00744665">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Яхъяева</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Патимат</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Хайбулаевна</w:t>
            </w:r>
            <w:proofErr w:type="spellEnd"/>
          </w:p>
        </w:tc>
        <w:tc>
          <w:tcPr>
            <w:tcW w:w="2099" w:type="dxa"/>
            <w:vMerge w:val="restart"/>
            <w:tcBorders>
              <w:top w:val="single" w:sz="4" w:space="0" w:color="auto"/>
              <w:left w:val="nil"/>
              <w:bottom w:val="single" w:sz="4" w:space="0" w:color="auto"/>
              <w:right w:val="single" w:sz="8" w:space="0" w:color="000000"/>
            </w:tcBorders>
            <w:vAlign w:val="center"/>
            <w:hideMark/>
          </w:tcPr>
          <w:p w:rsidR="009B37FE" w:rsidRPr="00113B64" w:rsidRDefault="009B37FE" w:rsidP="00744665">
            <w:pPr>
              <w:spacing w:after="0" w:line="240" w:lineRule="auto"/>
              <w:rPr>
                <w:rFonts w:ascii="Bookman Old Style" w:eastAsia="Times New Roman" w:hAnsi="Bookman Old Style" w:cs="Calibri"/>
                <w:sz w:val="24"/>
                <w:szCs w:val="24"/>
                <w:lang w:eastAsia="ru-RU"/>
              </w:rPr>
            </w:pPr>
          </w:p>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Зеленская</w:t>
            </w:r>
            <w:proofErr w:type="spellEnd"/>
            <w:r>
              <w:rPr>
                <w:rFonts w:ascii="Bookman Old Style" w:eastAsia="Times New Roman" w:hAnsi="Bookman Old Style" w:cs="Calibri"/>
                <w:sz w:val="24"/>
                <w:szCs w:val="24"/>
                <w:lang w:eastAsia="ru-RU"/>
              </w:rPr>
              <w:t xml:space="preserve"> Тамара Николаевна</w:t>
            </w:r>
          </w:p>
          <w:p w:rsidR="009B37FE" w:rsidRPr="00113B64" w:rsidRDefault="009B37FE" w:rsidP="00744665">
            <w:pPr>
              <w:spacing w:after="0" w:line="240" w:lineRule="auto"/>
              <w:rPr>
                <w:rFonts w:ascii="Bookman Old Style" w:eastAsia="Times New Roman" w:hAnsi="Bookman Old Style" w:cs="Calibri"/>
                <w:sz w:val="24"/>
                <w:szCs w:val="24"/>
                <w:lang w:eastAsia="ru-RU"/>
              </w:rPr>
            </w:pPr>
          </w:p>
        </w:tc>
      </w:tr>
      <w:tr w:rsidR="009B37FE" w:rsidRPr="00113B64" w:rsidTr="00742577">
        <w:trPr>
          <w:trHeight w:val="719"/>
        </w:trPr>
        <w:tc>
          <w:tcPr>
            <w:tcW w:w="3227" w:type="dxa"/>
            <w:vMerge/>
            <w:tcBorders>
              <w:top w:val="single" w:sz="4" w:space="0" w:color="auto"/>
              <w:left w:val="single" w:sz="8" w:space="0" w:color="000000"/>
              <w:bottom w:val="single" w:sz="4" w:space="0" w:color="auto"/>
              <w:right w:val="single" w:sz="8" w:space="0" w:color="000000"/>
            </w:tcBorders>
            <w:vAlign w:val="center"/>
            <w:hideMark/>
          </w:tcPr>
          <w:p w:rsidR="009B37FE" w:rsidRPr="00113B64" w:rsidRDefault="009B37FE" w:rsidP="00744665">
            <w:pPr>
              <w:spacing w:after="0" w:line="240" w:lineRule="auto"/>
              <w:rPr>
                <w:rFonts w:ascii="Bookman Old Style" w:eastAsia="Times New Roman" w:hAnsi="Bookman Old Style" w:cs="Calibri"/>
                <w:sz w:val="24"/>
                <w:szCs w:val="24"/>
                <w:lang w:eastAsia="ru-RU"/>
              </w:rPr>
            </w:pPr>
          </w:p>
        </w:tc>
        <w:tc>
          <w:tcPr>
            <w:tcW w:w="823" w:type="dxa"/>
            <w:vMerge/>
            <w:tcBorders>
              <w:top w:val="single" w:sz="4" w:space="0" w:color="auto"/>
              <w:left w:val="nil"/>
              <w:bottom w:val="single" w:sz="4" w:space="0" w:color="auto"/>
              <w:right w:val="single" w:sz="8" w:space="0" w:color="000000"/>
            </w:tcBorders>
            <w:vAlign w:val="center"/>
          </w:tcPr>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tc>
        <w:tc>
          <w:tcPr>
            <w:tcW w:w="851" w:type="dxa"/>
            <w:vMerge/>
            <w:tcBorders>
              <w:top w:val="single" w:sz="4" w:space="0" w:color="auto"/>
              <w:left w:val="nil"/>
              <w:bottom w:val="single" w:sz="4" w:space="0" w:color="auto"/>
              <w:right w:val="single" w:sz="8" w:space="0" w:color="auto"/>
            </w:tcBorders>
            <w:vAlign w:val="center"/>
          </w:tcPr>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tc>
        <w:tc>
          <w:tcPr>
            <w:tcW w:w="850" w:type="dxa"/>
            <w:vMerge/>
            <w:tcBorders>
              <w:top w:val="single" w:sz="4" w:space="0" w:color="auto"/>
              <w:left w:val="nil"/>
              <w:bottom w:val="single" w:sz="4" w:space="0" w:color="auto"/>
              <w:right w:val="single" w:sz="8" w:space="0" w:color="000000"/>
            </w:tcBorders>
            <w:vAlign w:val="center"/>
          </w:tcPr>
          <w:p w:rsidR="009B37FE" w:rsidRPr="00113B64" w:rsidRDefault="009B37FE" w:rsidP="00744665">
            <w:pPr>
              <w:spacing w:after="0" w:line="240" w:lineRule="auto"/>
              <w:jc w:val="center"/>
              <w:rPr>
                <w:rFonts w:ascii="Bookman Old Style" w:eastAsia="Times New Roman" w:hAnsi="Bookman Old Style" w:cs="Calibri"/>
                <w:sz w:val="24"/>
                <w:szCs w:val="24"/>
                <w:lang w:eastAsia="ru-RU"/>
              </w:rPr>
            </w:pPr>
          </w:p>
        </w:tc>
        <w:tc>
          <w:tcPr>
            <w:tcW w:w="243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9B37FE" w:rsidRPr="00113B64" w:rsidRDefault="009B37FE" w:rsidP="00157D6F">
            <w:pPr>
              <w:spacing w:after="0" w:line="240" w:lineRule="auto"/>
              <w:jc w:val="center"/>
              <w:rPr>
                <w:rFonts w:ascii="Bookman Old Style" w:eastAsia="Times New Roman" w:hAnsi="Bookman Old Style" w:cs="Calibri"/>
                <w:sz w:val="24"/>
                <w:szCs w:val="24"/>
                <w:lang w:eastAsia="ru-RU"/>
              </w:rPr>
            </w:pPr>
          </w:p>
        </w:tc>
        <w:tc>
          <w:tcPr>
            <w:tcW w:w="2099" w:type="dxa"/>
            <w:vMerge/>
            <w:tcBorders>
              <w:top w:val="single" w:sz="4" w:space="0" w:color="auto"/>
              <w:left w:val="nil"/>
              <w:bottom w:val="single" w:sz="4" w:space="0" w:color="auto"/>
              <w:right w:val="single" w:sz="8" w:space="0" w:color="000000"/>
            </w:tcBorders>
            <w:vAlign w:val="center"/>
            <w:hideMark/>
          </w:tcPr>
          <w:p w:rsidR="009B37FE" w:rsidRPr="00113B64" w:rsidRDefault="009B37FE" w:rsidP="00744665">
            <w:pPr>
              <w:spacing w:after="0" w:line="240" w:lineRule="auto"/>
              <w:rPr>
                <w:rFonts w:ascii="Bookman Old Style" w:eastAsia="Times New Roman" w:hAnsi="Bookman Old Style" w:cs="Calibri"/>
                <w:sz w:val="24"/>
                <w:szCs w:val="24"/>
                <w:lang w:eastAsia="ru-RU"/>
              </w:rPr>
            </w:pPr>
          </w:p>
        </w:tc>
      </w:tr>
    </w:tbl>
    <w:p w:rsidR="00240B3E" w:rsidRDefault="00240B3E" w:rsidP="00113B64">
      <w:pPr>
        <w:spacing w:after="0" w:line="240" w:lineRule="auto"/>
        <w:jc w:val="center"/>
        <w:rPr>
          <w:rFonts w:ascii="Bookman Old Style" w:eastAsia="Times New Roman" w:hAnsi="Bookman Old Style" w:cs="Times New Roman"/>
          <w:b/>
          <w:color w:val="FF0000"/>
          <w:sz w:val="24"/>
          <w:szCs w:val="24"/>
          <w:lang w:eastAsia="ru-RU"/>
        </w:rPr>
      </w:pPr>
    </w:p>
    <w:p w:rsidR="00AF27F2" w:rsidRDefault="00AF27F2" w:rsidP="00113B64">
      <w:pPr>
        <w:spacing w:after="0" w:line="240" w:lineRule="auto"/>
        <w:jc w:val="center"/>
        <w:rPr>
          <w:rFonts w:ascii="Bookman Old Style" w:eastAsia="Times New Roman" w:hAnsi="Bookman Old Style" w:cs="Times New Roman"/>
          <w:b/>
          <w:color w:val="FF0000"/>
          <w:sz w:val="24"/>
          <w:szCs w:val="24"/>
          <w:lang w:eastAsia="ru-RU"/>
        </w:rPr>
      </w:pPr>
    </w:p>
    <w:p w:rsidR="009B37FE" w:rsidRDefault="009B37FE" w:rsidP="00113B64">
      <w:pPr>
        <w:spacing w:after="0" w:line="240" w:lineRule="auto"/>
        <w:jc w:val="center"/>
        <w:rPr>
          <w:rFonts w:ascii="Bookman Old Style" w:eastAsia="Times New Roman" w:hAnsi="Bookman Old Style" w:cs="Times New Roman"/>
          <w:b/>
          <w:color w:val="FF0000"/>
          <w:sz w:val="24"/>
          <w:szCs w:val="24"/>
          <w:lang w:eastAsia="ru-RU"/>
        </w:rPr>
      </w:pPr>
    </w:p>
    <w:p w:rsidR="009B37FE" w:rsidRDefault="009B37FE" w:rsidP="00113B64">
      <w:pPr>
        <w:spacing w:after="0" w:line="240" w:lineRule="auto"/>
        <w:jc w:val="center"/>
        <w:rPr>
          <w:rFonts w:ascii="Bookman Old Style" w:eastAsia="Times New Roman" w:hAnsi="Bookman Old Style" w:cs="Times New Roman"/>
          <w:b/>
          <w:color w:val="FF0000"/>
          <w:sz w:val="24"/>
          <w:szCs w:val="24"/>
          <w:lang w:eastAsia="ru-RU"/>
        </w:rPr>
      </w:pPr>
    </w:p>
    <w:p w:rsidR="009B37FE" w:rsidRDefault="009B37FE" w:rsidP="00113B64">
      <w:pPr>
        <w:spacing w:after="0" w:line="240" w:lineRule="auto"/>
        <w:jc w:val="center"/>
        <w:rPr>
          <w:rFonts w:ascii="Bookman Old Style" w:eastAsia="Times New Roman" w:hAnsi="Bookman Old Style" w:cs="Times New Roman"/>
          <w:b/>
          <w:color w:val="FF0000"/>
          <w:sz w:val="24"/>
          <w:szCs w:val="24"/>
          <w:lang w:eastAsia="ru-RU"/>
        </w:rPr>
      </w:pPr>
    </w:p>
    <w:p w:rsidR="009B37FE" w:rsidRDefault="009B37FE" w:rsidP="00113B64">
      <w:pPr>
        <w:spacing w:after="0" w:line="240" w:lineRule="auto"/>
        <w:jc w:val="center"/>
        <w:rPr>
          <w:rFonts w:ascii="Bookman Old Style" w:eastAsia="Times New Roman" w:hAnsi="Bookman Old Style" w:cs="Times New Roman"/>
          <w:b/>
          <w:color w:val="FF0000"/>
          <w:sz w:val="24"/>
          <w:szCs w:val="24"/>
          <w:lang w:eastAsia="ru-RU"/>
        </w:rPr>
      </w:pPr>
    </w:p>
    <w:p w:rsidR="009B37FE" w:rsidRDefault="009B37FE" w:rsidP="00113B64">
      <w:pPr>
        <w:spacing w:after="0" w:line="240" w:lineRule="auto"/>
        <w:jc w:val="center"/>
        <w:rPr>
          <w:rFonts w:ascii="Bookman Old Style" w:eastAsia="Times New Roman" w:hAnsi="Bookman Old Style" w:cs="Times New Roman"/>
          <w:b/>
          <w:color w:val="FF0000"/>
          <w:sz w:val="24"/>
          <w:szCs w:val="24"/>
          <w:lang w:eastAsia="ru-RU"/>
        </w:rPr>
      </w:pPr>
    </w:p>
    <w:p w:rsidR="00AF27F2" w:rsidRDefault="00AF27F2" w:rsidP="00113B64">
      <w:pPr>
        <w:spacing w:after="0" w:line="240" w:lineRule="auto"/>
        <w:jc w:val="center"/>
        <w:rPr>
          <w:rFonts w:ascii="Bookman Old Style" w:eastAsia="Times New Roman" w:hAnsi="Bookman Old Style" w:cs="Times New Roman"/>
          <w:b/>
          <w:color w:val="FF000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
          <w:color w:val="FF0000"/>
          <w:sz w:val="24"/>
          <w:szCs w:val="24"/>
          <w:lang w:eastAsia="ru-RU"/>
        </w:rPr>
      </w:pPr>
      <w:r w:rsidRPr="00113B64">
        <w:rPr>
          <w:rFonts w:ascii="Bookman Old Style" w:eastAsia="Times New Roman" w:hAnsi="Bookman Old Style" w:cs="Times New Roman"/>
          <w:b/>
          <w:color w:val="FF0000"/>
          <w:sz w:val="24"/>
          <w:szCs w:val="24"/>
          <w:lang w:eastAsia="ru-RU"/>
        </w:rPr>
        <w:t>2.Цель  и  задачи  воспитательно-образовательной</w:t>
      </w:r>
    </w:p>
    <w:p w:rsidR="00113B64" w:rsidRPr="00113B64" w:rsidRDefault="00113B64" w:rsidP="00113B64">
      <w:pPr>
        <w:ind w:left="360"/>
        <w:jc w:val="center"/>
        <w:rPr>
          <w:rFonts w:ascii="Bookman Old Style" w:eastAsia="Times New Roman" w:hAnsi="Bookman Old Style" w:cs="Times New Roman"/>
          <w:b/>
          <w:color w:val="FF0000"/>
          <w:sz w:val="24"/>
          <w:szCs w:val="24"/>
          <w:lang w:eastAsia="ru-RU"/>
        </w:rPr>
      </w:pPr>
      <w:r w:rsidRPr="00113B64">
        <w:rPr>
          <w:rFonts w:ascii="Bookman Old Style" w:eastAsia="Times New Roman" w:hAnsi="Bookman Old Style" w:cs="Times New Roman"/>
          <w:b/>
          <w:color w:val="FF0000"/>
          <w:sz w:val="24"/>
          <w:szCs w:val="24"/>
          <w:lang w:eastAsia="ru-RU"/>
        </w:rPr>
        <w:t>работы  на  20</w:t>
      </w:r>
      <w:r w:rsidR="00D806C7">
        <w:rPr>
          <w:rFonts w:ascii="Bookman Old Style" w:eastAsia="Times New Roman" w:hAnsi="Bookman Old Style" w:cs="Times New Roman"/>
          <w:b/>
          <w:color w:val="FF0000"/>
          <w:sz w:val="24"/>
          <w:szCs w:val="24"/>
          <w:lang w:eastAsia="ru-RU"/>
        </w:rPr>
        <w:t>2</w:t>
      </w:r>
      <w:r w:rsidR="00CC0DAD">
        <w:rPr>
          <w:rFonts w:ascii="Bookman Old Style" w:eastAsia="Times New Roman" w:hAnsi="Bookman Old Style" w:cs="Times New Roman"/>
          <w:b/>
          <w:color w:val="FF0000"/>
          <w:sz w:val="24"/>
          <w:szCs w:val="24"/>
          <w:lang w:eastAsia="ru-RU"/>
        </w:rPr>
        <w:t>1</w:t>
      </w:r>
      <w:r w:rsidRPr="00113B64">
        <w:rPr>
          <w:rFonts w:ascii="Bookman Old Style" w:eastAsia="Times New Roman" w:hAnsi="Bookman Old Style" w:cs="Times New Roman"/>
          <w:b/>
          <w:color w:val="FF0000"/>
          <w:sz w:val="24"/>
          <w:szCs w:val="24"/>
          <w:lang w:eastAsia="ru-RU"/>
        </w:rPr>
        <w:t>-20</w:t>
      </w:r>
      <w:r w:rsidR="00D806C7">
        <w:rPr>
          <w:rFonts w:ascii="Bookman Old Style" w:eastAsia="Times New Roman" w:hAnsi="Bookman Old Style" w:cs="Times New Roman"/>
          <w:b/>
          <w:color w:val="FF0000"/>
          <w:sz w:val="24"/>
          <w:szCs w:val="24"/>
          <w:lang w:eastAsia="ru-RU"/>
        </w:rPr>
        <w:t>2</w:t>
      </w:r>
      <w:r w:rsidR="00CC0DAD">
        <w:rPr>
          <w:rFonts w:ascii="Bookman Old Style" w:eastAsia="Times New Roman" w:hAnsi="Bookman Old Style" w:cs="Times New Roman"/>
          <w:b/>
          <w:color w:val="FF0000"/>
          <w:sz w:val="24"/>
          <w:szCs w:val="24"/>
          <w:lang w:eastAsia="ru-RU"/>
        </w:rPr>
        <w:t>2</w:t>
      </w:r>
      <w:r w:rsidRPr="00113B64">
        <w:rPr>
          <w:rFonts w:ascii="Bookman Old Style" w:eastAsia="Times New Roman" w:hAnsi="Bookman Old Style" w:cs="Times New Roman"/>
          <w:b/>
          <w:color w:val="FF0000"/>
          <w:sz w:val="24"/>
          <w:szCs w:val="24"/>
          <w:lang w:eastAsia="ru-RU"/>
        </w:rPr>
        <w:t xml:space="preserve">  учебный  год</w:t>
      </w:r>
    </w:p>
    <w:p w:rsidR="00113B64" w:rsidRPr="00113B64" w:rsidRDefault="00113B64" w:rsidP="00113B64">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color w:val="00B0F0"/>
          <w:sz w:val="24"/>
          <w:szCs w:val="24"/>
          <w:u w:val="single"/>
          <w:lang w:eastAsia="ru-RU"/>
        </w:rPr>
        <w:t>НАПРАВЛЕНИЕ:</w:t>
      </w:r>
      <w:r w:rsidR="001C7AD0">
        <w:rPr>
          <w:rFonts w:ascii="Bookman Old Style" w:eastAsia="Times New Roman" w:hAnsi="Bookman Old Style" w:cs="Times New Roman"/>
          <w:b/>
          <w:color w:val="00B0F0"/>
          <w:sz w:val="24"/>
          <w:szCs w:val="24"/>
          <w:u w:val="single"/>
          <w:lang w:eastAsia="ru-RU"/>
        </w:rPr>
        <w:t xml:space="preserve"> </w:t>
      </w:r>
    </w:p>
    <w:p w:rsidR="00113B64" w:rsidRPr="00113B64" w:rsidRDefault="00113B64" w:rsidP="00113B64">
      <w:pPr>
        <w:jc w:val="both"/>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 xml:space="preserve">- художественно - эстетическое  развитие   </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
          <w:sz w:val="24"/>
          <w:szCs w:val="24"/>
          <w:lang w:eastAsia="ru-RU"/>
        </w:rPr>
        <w:t>- физическое развитие</w:t>
      </w:r>
    </w:p>
    <w:p w:rsidR="00113B64" w:rsidRPr="00113B64" w:rsidRDefault="00113B64" w:rsidP="00113B64">
      <w:pPr>
        <w:jc w:val="both"/>
        <w:rPr>
          <w:rFonts w:ascii="Bookman Old Style" w:eastAsia="Times New Roman" w:hAnsi="Bookman Old Style" w:cs="Times New Roman"/>
          <w:b/>
          <w:color w:val="FF0000"/>
          <w:sz w:val="24"/>
          <w:szCs w:val="24"/>
          <w:lang w:eastAsia="ru-RU"/>
        </w:rPr>
      </w:pPr>
      <w:r w:rsidRPr="00113B64">
        <w:rPr>
          <w:rFonts w:ascii="Bookman Old Style" w:eastAsia="Times New Roman" w:hAnsi="Bookman Old Style" w:cs="Times New Roman"/>
          <w:b/>
          <w:color w:val="FF0000"/>
          <w:sz w:val="24"/>
          <w:szCs w:val="24"/>
          <w:lang w:eastAsia="ru-RU"/>
        </w:rPr>
        <w:t>Задачи:</w:t>
      </w:r>
      <w:r w:rsidR="00DB0D63">
        <w:rPr>
          <w:rFonts w:ascii="Bookman Old Style" w:eastAsia="Times New Roman" w:hAnsi="Bookman Old Style" w:cs="Times New Roman"/>
          <w:b/>
          <w:color w:val="FF0000"/>
          <w:sz w:val="24"/>
          <w:szCs w:val="24"/>
          <w:lang w:eastAsia="ru-RU"/>
        </w:rPr>
        <w:t xml:space="preserve"> </w:t>
      </w:r>
    </w:p>
    <w:p w:rsidR="00E346D7" w:rsidRDefault="00E346D7" w:rsidP="003E5648">
      <w:pPr>
        <w:numPr>
          <w:ilvl w:val="0"/>
          <w:numId w:val="20"/>
        </w:numPr>
        <w:contextualSpacing/>
        <w:rPr>
          <w:rFonts w:ascii="Bookman Old Style" w:eastAsiaTheme="minorEastAsia" w:hAnsi="Bookman Old Style"/>
          <w:b/>
          <w:i/>
          <w:lang w:eastAsia="ru-RU"/>
        </w:rPr>
      </w:pPr>
      <w:r>
        <w:rPr>
          <w:rFonts w:ascii="Bookman Old Style" w:eastAsiaTheme="minorEastAsia" w:hAnsi="Bookman Old Style"/>
          <w:b/>
          <w:i/>
          <w:lang w:eastAsia="ru-RU"/>
        </w:rPr>
        <w:t>Развитие всех компонентов устной речи детей в различных формах и видах детской деятельности.</w:t>
      </w:r>
    </w:p>
    <w:p w:rsidR="00E346D7" w:rsidRDefault="00E346D7" w:rsidP="003E5648">
      <w:pPr>
        <w:numPr>
          <w:ilvl w:val="0"/>
          <w:numId w:val="20"/>
        </w:numPr>
        <w:contextualSpacing/>
        <w:rPr>
          <w:rFonts w:ascii="Bookman Old Style" w:eastAsiaTheme="minorEastAsia" w:hAnsi="Bookman Old Style"/>
          <w:b/>
          <w:i/>
          <w:lang w:eastAsia="ru-RU"/>
        </w:rPr>
      </w:pPr>
      <w:r>
        <w:rPr>
          <w:rFonts w:ascii="Bookman Old Style" w:eastAsiaTheme="minorEastAsia" w:hAnsi="Bookman Old Style"/>
          <w:b/>
          <w:i/>
          <w:lang w:eastAsia="ru-RU"/>
        </w:rPr>
        <w:t xml:space="preserve">Формирование целостной картины мира </w:t>
      </w:r>
      <w:r w:rsidR="00BA7EB3">
        <w:rPr>
          <w:rFonts w:ascii="Bookman Old Style" w:eastAsiaTheme="minorEastAsia" w:hAnsi="Bookman Old Style"/>
          <w:b/>
          <w:i/>
          <w:lang w:eastAsia="ru-RU"/>
        </w:rPr>
        <w:t xml:space="preserve">как </w:t>
      </w:r>
      <w:r>
        <w:rPr>
          <w:rFonts w:ascii="Bookman Old Style" w:eastAsiaTheme="minorEastAsia" w:hAnsi="Bookman Old Style"/>
          <w:b/>
          <w:i/>
          <w:lang w:eastAsia="ru-RU"/>
        </w:rPr>
        <w:t>расширение кругозора детей.</w:t>
      </w:r>
    </w:p>
    <w:p w:rsidR="00113B64" w:rsidRPr="00113B64" w:rsidRDefault="00113B64" w:rsidP="00113B64">
      <w:pPr>
        <w:rPr>
          <w:rFonts w:ascii="Bookman Old Style" w:eastAsia="Times New Roman" w:hAnsi="Bookman Old Style" w:cs="Times New Roman"/>
          <w:b/>
          <w:color w:val="FF0000"/>
          <w:sz w:val="24"/>
          <w:szCs w:val="24"/>
          <w:lang w:eastAsia="ru-RU"/>
        </w:rPr>
      </w:pPr>
    </w:p>
    <w:p w:rsidR="00113B64" w:rsidRPr="00113B64" w:rsidRDefault="00113B64" w:rsidP="00113B64">
      <w:pPr>
        <w:rPr>
          <w:rFonts w:ascii="Bookman Old Style" w:eastAsia="Times New Roman" w:hAnsi="Bookman Old Style" w:cs="Times New Roman"/>
          <w:b/>
          <w:color w:val="FF0000"/>
          <w:sz w:val="24"/>
          <w:szCs w:val="24"/>
          <w:lang w:eastAsia="ru-RU"/>
        </w:rPr>
      </w:pPr>
      <w:r w:rsidRPr="00113B64">
        <w:rPr>
          <w:rFonts w:ascii="Bookman Old Style" w:eastAsia="Times New Roman" w:hAnsi="Bookman Old Style" w:cs="Times New Roman"/>
          <w:b/>
          <w:color w:val="FF0000"/>
          <w:sz w:val="24"/>
          <w:szCs w:val="24"/>
          <w:lang w:eastAsia="ru-RU"/>
        </w:rPr>
        <w:t>3.  Система  мероприятий  по  реализации задач</w:t>
      </w:r>
    </w:p>
    <w:p w:rsidR="00113B64" w:rsidRPr="00113B64" w:rsidRDefault="00113B64" w:rsidP="00113B64">
      <w:pPr>
        <w:rPr>
          <w:rFonts w:ascii="Bookman Old Style" w:eastAsia="Times New Roman" w:hAnsi="Bookman Old Style" w:cs="Times New Roman"/>
          <w:b/>
          <w:color w:val="00B0F0"/>
          <w:sz w:val="24"/>
          <w:szCs w:val="24"/>
          <w:lang w:eastAsia="ru-RU"/>
        </w:rPr>
      </w:pPr>
      <w:r w:rsidRPr="00113B64">
        <w:rPr>
          <w:rFonts w:ascii="Bookman Old Style" w:eastAsia="Times New Roman" w:hAnsi="Bookman Old Style" w:cs="Times New Roman"/>
          <w:b/>
          <w:color w:val="00B0F0"/>
          <w:sz w:val="24"/>
          <w:szCs w:val="24"/>
          <w:lang w:eastAsia="ru-RU"/>
        </w:rPr>
        <w:t>3.1. Программно-методическое обеспечение воспитательно-образовательного процесса</w:t>
      </w:r>
    </w:p>
    <w:p w:rsidR="00113B64" w:rsidRPr="00113B64" w:rsidRDefault="00113B64" w:rsidP="00113B64">
      <w:pPr>
        <w:jc w:val="both"/>
        <w:rPr>
          <w:rFonts w:ascii="Bookman Old Style" w:eastAsia="Times New Roman" w:hAnsi="Bookman Old Style" w:cs="Times New Roman"/>
          <w:b/>
          <w:color w:val="00B0F0"/>
          <w:sz w:val="24"/>
          <w:szCs w:val="24"/>
          <w:lang w:eastAsia="ru-RU"/>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7"/>
        <w:gridCol w:w="1886"/>
        <w:gridCol w:w="3252"/>
        <w:gridCol w:w="2304"/>
        <w:gridCol w:w="2067"/>
      </w:tblGrid>
      <w:tr w:rsidR="00113B64" w:rsidRPr="00113B64" w:rsidTr="00AF27F2">
        <w:trPr>
          <w:trHeight w:val="137"/>
        </w:trPr>
        <w:tc>
          <w:tcPr>
            <w:tcW w:w="69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b/>
                <w:color w:val="00B050"/>
                <w:sz w:val="24"/>
                <w:szCs w:val="24"/>
                <w:lang w:eastAsia="ru-RU"/>
              </w:rPr>
            </w:pPr>
            <w:r w:rsidRPr="00113B64">
              <w:rPr>
                <w:rFonts w:ascii="Bookman Old Style" w:eastAsia="Times New Roman" w:hAnsi="Bookman Old Style" w:cs="Times New Roman"/>
                <w:b/>
                <w:color w:val="00B050"/>
                <w:sz w:val="24"/>
                <w:szCs w:val="24"/>
                <w:lang w:eastAsia="ru-RU"/>
              </w:rPr>
              <w:t>№</w:t>
            </w:r>
          </w:p>
          <w:p w:rsidR="00113B64" w:rsidRPr="00113B64" w:rsidRDefault="00113B64" w:rsidP="00113B64">
            <w:pPr>
              <w:jc w:val="center"/>
              <w:rPr>
                <w:rFonts w:ascii="Bookman Old Style" w:eastAsia="Times New Roman" w:hAnsi="Bookman Old Style" w:cs="Times New Roman"/>
                <w:b/>
                <w:color w:val="00B050"/>
                <w:sz w:val="24"/>
                <w:szCs w:val="24"/>
                <w:lang w:eastAsia="ru-RU"/>
              </w:rPr>
            </w:pPr>
            <w:proofErr w:type="gramStart"/>
            <w:r w:rsidRPr="00113B64">
              <w:rPr>
                <w:rFonts w:ascii="Bookman Old Style" w:eastAsia="Times New Roman" w:hAnsi="Bookman Old Style" w:cs="Times New Roman"/>
                <w:b/>
                <w:color w:val="00B050"/>
                <w:sz w:val="24"/>
                <w:szCs w:val="24"/>
                <w:lang w:eastAsia="ru-RU"/>
              </w:rPr>
              <w:t>п</w:t>
            </w:r>
            <w:proofErr w:type="gramEnd"/>
            <w:r w:rsidRPr="00113B64">
              <w:rPr>
                <w:rFonts w:ascii="Bookman Old Style" w:eastAsia="Times New Roman" w:hAnsi="Bookman Old Style" w:cs="Times New Roman"/>
                <w:b/>
                <w:color w:val="00B050"/>
                <w:sz w:val="24"/>
                <w:szCs w:val="24"/>
                <w:lang w:eastAsia="ru-RU"/>
              </w:rPr>
              <w:t>/п</w:t>
            </w:r>
          </w:p>
        </w:tc>
        <w:tc>
          <w:tcPr>
            <w:tcW w:w="18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b/>
                <w:color w:val="00B050"/>
                <w:sz w:val="24"/>
                <w:szCs w:val="24"/>
                <w:lang w:eastAsia="ru-RU"/>
              </w:rPr>
            </w:pPr>
            <w:r w:rsidRPr="00113B64">
              <w:rPr>
                <w:rFonts w:ascii="Bookman Old Style" w:eastAsia="Times New Roman" w:hAnsi="Bookman Old Style" w:cs="Times New Roman"/>
                <w:b/>
                <w:color w:val="00B050"/>
                <w:sz w:val="24"/>
                <w:szCs w:val="24"/>
                <w:lang w:eastAsia="ru-RU"/>
              </w:rPr>
              <w:t>Виды программ</w:t>
            </w:r>
          </w:p>
        </w:tc>
        <w:tc>
          <w:tcPr>
            <w:tcW w:w="3252"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b/>
                <w:color w:val="00B050"/>
                <w:sz w:val="24"/>
                <w:szCs w:val="24"/>
                <w:lang w:eastAsia="ru-RU"/>
              </w:rPr>
            </w:pPr>
            <w:r w:rsidRPr="00113B64">
              <w:rPr>
                <w:rFonts w:ascii="Bookman Old Style" w:eastAsia="Times New Roman" w:hAnsi="Bookman Old Style" w:cs="Times New Roman"/>
                <w:b/>
                <w:color w:val="00B050"/>
                <w:sz w:val="24"/>
                <w:szCs w:val="24"/>
                <w:lang w:eastAsia="ru-RU"/>
              </w:rPr>
              <w:t>Программы и технологии, используемые в детском саду</w:t>
            </w:r>
          </w:p>
        </w:tc>
        <w:tc>
          <w:tcPr>
            <w:tcW w:w="230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b/>
                <w:color w:val="00B050"/>
                <w:sz w:val="24"/>
                <w:szCs w:val="24"/>
                <w:lang w:eastAsia="ru-RU"/>
              </w:rPr>
            </w:pPr>
            <w:r w:rsidRPr="00113B64">
              <w:rPr>
                <w:rFonts w:ascii="Bookman Old Style" w:eastAsia="Times New Roman" w:hAnsi="Bookman Old Style" w:cs="Times New Roman"/>
                <w:b/>
                <w:color w:val="00B050"/>
                <w:sz w:val="24"/>
                <w:szCs w:val="24"/>
                <w:lang w:eastAsia="ru-RU"/>
              </w:rPr>
              <w:t>Автор</w:t>
            </w:r>
          </w:p>
          <w:p w:rsidR="00113B64" w:rsidRPr="00113B64" w:rsidRDefault="00113B64" w:rsidP="00113B64">
            <w:pPr>
              <w:jc w:val="center"/>
              <w:rPr>
                <w:rFonts w:ascii="Bookman Old Style" w:eastAsia="Times New Roman" w:hAnsi="Bookman Old Style" w:cs="Times New Roman"/>
                <w:b/>
                <w:color w:val="00B050"/>
                <w:sz w:val="24"/>
                <w:szCs w:val="24"/>
                <w:lang w:eastAsia="ru-RU"/>
              </w:rPr>
            </w:pPr>
            <w:r w:rsidRPr="00113B64">
              <w:rPr>
                <w:rFonts w:ascii="Bookman Old Style" w:eastAsia="Times New Roman" w:hAnsi="Bookman Old Style" w:cs="Times New Roman"/>
                <w:b/>
                <w:color w:val="00B050"/>
                <w:sz w:val="24"/>
                <w:szCs w:val="24"/>
                <w:lang w:eastAsia="ru-RU"/>
              </w:rPr>
              <w:t>программы</w:t>
            </w:r>
          </w:p>
        </w:tc>
        <w:tc>
          <w:tcPr>
            <w:tcW w:w="206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b/>
                <w:color w:val="00B050"/>
                <w:sz w:val="24"/>
                <w:szCs w:val="24"/>
                <w:lang w:eastAsia="ru-RU"/>
              </w:rPr>
            </w:pPr>
            <w:r w:rsidRPr="00113B64">
              <w:rPr>
                <w:rFonts w:ascii="Bookman Old Style" w:eastAsia="Times New Roman" w:hAnsi="Bookman Old Style" w:cs="Times New Roman"/>
                <w:b/>
                <w:color w:val="00B050"/>
                <w:sz w:val="24"/>
                <w:szCs w:val="24"/>
                <w:lang w:eastAsia="ru-RU"/>
              </w:rPr>
              <w:t>Группы</w:t>
            </w:r>
          </w:p>
        </w:tc>
      </w:tr>
      <w:tr w:rsidR="00113B64" w:rsidRPr="00113B64" w:rsidTr="00AF27F2">
        <w:trPr>
          <w:trHeight w:val="137"/>
        </w:trPr>
        <w:tc>
          <w:tcPr>
            <w:tcW w:w="69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w:t>
            </w:r>
          </w:p>
        </w:tc>
        <w:tc>
          <w:tcPr>
            <w:tcW w:w="1886"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color w:val="FF0000"/>
                <w:sz w:val="24"/>
                <w:szCs w:val="24"/>
                <w:lang w:eastAsia="ru-RU"/>
              </w:rPr>
            </w:pPr>
          </w:p>
          <w:p w:rsidR="00113B64" w:rsidRPr="00113B64" w:rsidRDefault="00113B64" w:rsidP="00113B64">
            <w:pPr>
              <w:jc w:val="both"/>
              <w:rPr>
                <w:rFonts w:ascii="Bookman Old Style" w:eastAsia="Times New Roman" w:hAnsi="Bookman Old Style" w:cs="Times New Roman"/>
                <w:color w:val="FF0000"/>
                <w:sz w:val="24"/>
                <w:szCs w:val="24"/>
                <w:lang w:eastAsia="ru-RU"/>
              </w:rPr>
            </w:pPr>
            <w:r w:rsidRPr="00113B64">
              <w:rPr>
                <w:rFonts w:ascii="Bookman Old Style" w:eastAsia="Times New Roman" w:hAnsi="Bookman Old Style" w:cs="Times New Roman"/>
                <w:color w:val="FF0000"/>
                <w:sz w:val="24"/>
                <w:szCs w:val="24"/>
                <w:lang w:eastAsia="ru-RU"/>
              </w:rPr>
              <w:t>Базисное образование</w:t>
            </w:r>
          </w:p>
        </w:tc>
        <w:tc>
          <w:tcPr>
            <w:tcW w:w="3252"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Times New Roman"/>
                <w:sz w:val="24"/>
                <w:szCs w:val="24"/>
                <w:lang w:eastAsia="ru-RU"/>
              </w:rPr>
            </w:pPr>
          </w:p>
          <w:p w:rsid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Общеобразовательная программа дошкольного образования </w:t>
            </w:r>
            <w:r w:rsidRPr="00113B64">
              <w:rPr>
                <w:rFonts w:ascii="Bookman Old Style" w:eastAsia="Times New Roman" w:hAnsi="Bookman Old Style" w:cs="Times New Roman"/>
                <w:b/>
                <w:sz w:val="24"/>
                <w:szCs w:val="24"/>
                <w:lang w:eastAsia="ru-RU"/>
              </w:rPr>
              <w:t>"От рождения до школы"</w:t>
            </w:r>
            <w:r w:rsidRPr="00113B64">
              <w:rPr>
                <w:rFonts w:ascii="Bookman Old Style" w:eastAsia="Times New Roman" w:hAnsi="Bookman Old Style" w:cs="Times New Roman"/>
                <w:sz w:val="24"/>
                <w:szCs w:val="24"/>
                <w:lang w:eastAsia="ru-RU"/>
              </w:rPr>
              <w:t xml:space="preserve"> в соответствии с ФГОС ДОУ</w:t>
            </w:r>
          </w:p>
          <w:p w:rsidR="00BC4FD4" w:rsidRPr="003E6427" w:rsidRDefault="00BC4FD4" w:rsidP="00BC4FD4">
            <w:pPr>
              <w:rPr>
                <w:rFonts w:ascii="Bookman Old Style" w:eastAsia="Times New Roman" w:hAnsi="Bookman Old Style" w:cs="Times New Roman"/>
                <w:b/>
                <w:sz w:val="20"/>
                <w:szCs w:val="24"/>
                <w:lang w:eastAsia="ru-RU"/>
              </w:rPr>
            </w:pPr>
            <w:r w:rsidRPr="003E6427">
              <w:rPr>
                <w:rFonts w:ascii="Bookman Old Style" w:eastAsia="Calibri" w:hAnsi="Bookman Old Style" w:cs="Times New Roman"/>
                <w:b/>
                <w:iCs/>
                <w:sz w:val="24"/>
                <w:szCs w:val="30"/>
                <w:shd w:val="clear" w:color="auto" w:fill="FFFFFF"/>
              </w:rPr>
              <w:t>«Ознакомление с природой в детском саду»</w:t>
            </w:r>
          </w:p>
          <w:p w:rsidR="00BC4FD4" w:rsidRPr="00E507A8" w:rsidRDefault="00BC4FD4" w:rsidP="00113B64">
            <w:pPr>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w:t>
            </w:r>
            <w:r>
              <w:rPr>
                <w:rFonts w:ascii="Bookman Old Style" w:eastAsia="Times New Roman" w:hAnsi="Bookman Old Style" w:cs="Times New Roman"/>
                <w:b/>
                <w:sz w:val="24"/>
                <w:szCs w:val="24"/>
                <w:lang w:eastAsia="ru-RU"/>
              </w:rPr>
              <w:t xml:space="preserve">Развитие речи» </w:t>
            </w:r>
            <w:r w:rsidRPr="00113B64">
              <w:rPr>
                <w:rFonts w:ascii="Bookman Old Style" w:eastAsia="Times New Roman" w:hAnsi="Bookman Old Style" w:cs="Times New Roman"/>
                <w:sz w:val="24"/>
                <w:szCs w:val="24"/>
                <w:lang w:eastAsia="ru-RU"/>
              </w:rPr>
              <w:t xml:space="preserve">Программа по </w:t>
            </w:r>
            <w:r>
              <w:rPr>
                <w:rFonts w:ascii="Bookman Old Style" w:eastAsia="Times New Roman" w:hAnsi="Bookman Old Style" w:cs="Times New Roman"/>
                <w:sz w:val="24"/>
                <w:szCs w:val="24"/>
                <w:lang w:eastAsia="ru-RU"/>
              </w:rPr>
              <w:t>развитию реч</w:t>
            </w:r>
            <w:r w:rsidR="00E507A8">
              <w:rPr>
                <w:rFonts w:ascii="Bookman Old Style" w:eastAsia="Times New Roman" w:hAnsi="Bookman Old Style" w:cs="Times New Roman"/>
                <w:sz w:val="24"/>
                <w:szCs w:val="24"/>
                <w:lang w:eastAsia="ru-RU"/>
              </w:rPr>
              <w:t>и</w:t>
            </w:r>
          </w:p>
        </w:tc>
        <w:tc>
          <w:tcPr>
            <w:tcW w:w="230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Times New Roman"/>
                <w:sz w:val="24"/>
                <w:szCs w:val="24"/>
                <w:lang w:eastAsia="ru-RU"/>
              </w:rPr>
            </w:pPr>
          </w:p>
          <w:p w:rsidR="00BC4FD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Под ред. Н.Е. </w:t>
            </w:r>
            <w:proofErr w:type="spellStart"/>
            <w:r w:rsidRPr="00113B64">
              <w:rPr>
                <w:rFonts w:ascii="Bookman Old Style" w:eastAsia="Times New Roman" w:hAnsi="Bookman Old Style" w:cs="Times New Roman"/>
                <w:sz w:val="24"/>
                <w:szCs w:val="24"/>
                <w:lang w:eastAsia="ru-RU"/>
              </w:rPr>
              <w:t>Вераксы</w:t>
            </w:r>
            <w:proofErr w:type="spellEnd"/>
            <w:r w:rsidRPr="00113B64">
              <w:rPr>
                <w:rFonts w:ascii="Bookman Old Style" w:eastAsia="Times New Roman" w:hAnsi="Bookman Old Style" w:cs="Times New Roman"/>
                <w:sz w:val="24"/>
                <w:szCs w:val="24"/>
                <w:lang w:eastAsia="ru-RU"/>
              </w:rPr>
              <w:t>, Т.С. Комаровой, М.А. Васильевой 2011г.</w:t>
            </w:r>
          </w:p>
          <w:p w:rsidR="00BC4FD4" w:rsidRDefault="00BC4FD4" w:rsidP="00BC4FD4">
            <w:pPr>
              <w:rPr>
                <w:rFonts w:ascii="Bookman Old Style" w:eastAsia="Times New Roman" w:hAnsi="Bookman Old Style" w:cs="Times New Roman"/>
                <w:sz w:val="24"/>
                <w:szCs w:val="24"/>
                <w:lang w:eastAsia="ru-RU"/>
              </w:rPr>
            </w:pPr>
          </w:p>
          <w:p w:rsidR="00BC4FD4" w:rsidRPr="003E6427" w:rsidRDefault="00BC4FD4" w:rsidP="00BC4FD4">
            <w:pPr>
              <w:rPr>
                <w:rFonts w:ascii="Bookman Old Style" w:eastAsia="Calibri" w:hAnsi="Bookman Old Style" w:cs="Times New Roman"/>
                <w:iCs/>
                <w:sz w:val="24"/>
                <w:szCs w:val="30"/>
                <w:shd w:val="clear" w:color="auto" w:fill="FFFFFF"/>
              </w:rPr>
            </w:pPr>
            <w:r w:rsidRPr="003E6427">
              <w:rPr>
                <w:rFonts w:ascii="Bookman Old Style" w:eastAsia="Times New Roman" w:hAnsi="Bookman Old Style" w:cs="Times New Roman"/>
                <w:sz w:val="24"/>
                <w:szCs w:val="24"/>
                <w:lang w:eastAsia="ru-RU"/>
              </w:rPr>
              <w:t xml:space="preserve">Под редакцией </w:t>
            </w:r>
            <w:proofErr w:type="spellStart"/>
            <w:r w:rsidRPr="003E6427">
              <w:rPr>
                <w:rFonts w:ascii="Bookman Old Style" w:eastAsia="Times New Roman" w:hAnsi="Bookman Old Style" w:cs="Times New Roman"/>
                <w:sz w:val="24"/>
                <w:szCs w:val="24"/>
                <w:lang w:eastAsia="ru-RU"/>
              </w:rPr>
              <w:t>О.А.</w:t>
            </w:r>
            <w:r w:rsidRPr="003E6427">
              <w:rPr>
                <w:rFonts w:ascii="Bookman Old Style" w:eastAsia="Calibri" w:hAnsi="Bookman Old Style" w:cs="Times New Roman"/>
                <w:iCs/>
                <w:sz w:val="24"/>
                <w:szCs w:val="30"/>
                <w:shd w:val="clear" w:color="auto" w:fill="FFFFFF"/>
              </w:rPr>
              <w:t>Соломенникова</w:t>
            </w:r>
            <w:proofErr w:type="spellEnd"/>
          </w:p>
          <w:p w:rsidR="00113B64" w:rsidRPr="00BC4FD4" w:rsidRDefault="00BC4FD4" w:rsidP="00BC4FD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Под редакцией </w:t>
            </w:r>
            <w:r>
              <w:rPr>
                <w:rFonts w:ascii="Bookman Old Style" w:eastAsia="Times New Roman" w:hAnsi="Bookman Old Style" w:cs="Times New Roman"/>
                <w:sz w:val="24"/>
                <w:szCs w:val="24"/>
                <w:lang w:eastAsia="ru-RU"/>
              </w:rPr>
              <w:t>В.В. Гербовой</w:t>
            </w:r>
          </w:p>
        </w:tc>
        <w:tc>
          <w:tcPr>
            <w:tcW w:w="2067"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5630D4" w:rsidP="00113B64">
            <w:pP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76365E">
              <w:rPr>
                <w:rFonts w:ascii="Bookman Old Style" w:eastAsia="Times New Roman" w:hAnsi="Bookman Old Style" w:cs="Times New Roman"/>
                <w:sz w:val="24"/>
                <w:szCs w:val="24"/>
                <w:lang w:eastAsia="ru-RU"/>
              </w:rPr>
              <w:t xml:space="preserve"> </w:t>
            </w:r>
            <w:r>
              <w:rPr>
                <w:rFonts w:ascii="Bookman Old Style" w:eastAsia="Times New Roman" w:hAnsi="Bookman Old Style" w:cs="Times New Roman"/>
                <w:sz w:val="24"/>
                <w:szCs w:val="24"/>
                <w:lang w:eastAsia="ru-RU"/>
              </w:rPr>
              <w:t xml:space="preserve">Все </w:t>
            </w:r>
            <w:r w:rsidR="00113B64" w:rsidRPr="00113B64">
              <w:rPr>
                <w:rFonts w:ascii="Bookman Old Style" w:eastAsia="Times New Roman" w:hAnsi="Bookman Old Style" w:cs="Times New Roman"/>
                <w:sz w:val="24"/>
                <w:szCs w:val="24"/>
                <w:lang w:eastAsia="ru-RU"/>
              </w:rPr>
              <w:t>группы</w:t>
            </w:r>
          </w:p>
        </w:tc>
      </w:tr>
      <w:tr w:rsidR="00113B64" w:rsidRPr="00113B64" w:rsidTr="00AF27F2">
        <w:trPr>
          <w:trHeight w:val="698"/>
        </w:trPr>
        <w:tc>
          <w:tcPr>
            <w:tcW w:w="697"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w:t>
            </w:r>
          </w:p>
          <w:p w:rsidR="00113B64" w:rsidRPr="00113B64" w:rsidRDefault="00113B64" w:rsidP="00113B64">
            <w:pPr>
              <w:jc w:val="both"/>
              <w:rPr>
                <w:rFonts w:ascii="Bookman Old Style" w:eastAsia="Times New Roman" w:hAnsi="Bookman Old Style" w:cs="Times New Roman"/>
                <w:sz w:val="24"/>
                <w:szCs w:val="24"/>
                <w:lang w:eastAsia="ru-RU"/>
              </w:rPr>
            </w:pPr>
          </w:p>
          <w:p w:rsidR="00113B64" w:rsidRPr="00113B64" w:rsidRDefault="00113B64" w:rsidP="00113B64">
            <w:pPr>
              <w:jc w:val="both"/>
              <w:rPr>
                <w:rFonts w:ascii="Bookman Old Style" w:eastAsia="Times New Roman" w:hAnsi="Bookman Old Style" w:cs="Times New Roman"/>
                <w:sz w:val="24"/>
                <w:szCs w:val="24"/>
                <w:lang w:eastAsia="ru-RU"/>
              </w:rPr>
            </w:pPr>
          </w:p>
          <w:p w:rsidR="00113B64" w:rsidRPr="00113B64" w:rsidRDefault="00113B64" w:rsidP="00113B64">
            <w:pPr>
              <w:jc w:val="both"/>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lastRenderedPageBreak/>
              <w:t>3.</w:t>
            </w:r>
          </w:p>
        </w:tc>
        <w:tc>
          <w:tcPr>
            <w:tcW w:w="1886"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color w:val="FF0000"/>
                <w:sz w:val="24"/>
                <w:szCs w:val="24"/>
                <w:lang w:eastAsia="ru-RU"/>
              </w:rPr>
            </w:pPr>
            <w:r w:rsidRPr="00113B64">
              <w:rPr>
                <w:rFonts w:ascii="Bookman Old Style" w:eastAsia="Times New Roman" w:hAnsi="Bookman Old Style" w:cs="Times New Roman"/>
                <w:color w:val="FF0000"/>
                <w:sz w:val="24"/>
                <w:szCs w:val="24"/>
                <w:lang w:eastAsia="ru-RU"/>
              </w:rPr>
              <w:lastRenderedPageBreak/>
              <w:t>Парциальные программы</w:t>
            </w:r>
          </w:p>
          <w:p w:rsidR="00113B64" w:rsidRPr="00113B64" w:rsidRDefault="00113B64" w:rsidP="00113B64">
            <w:pPr>
              <w:jc w:val="both"/>
              <w:rPr>
                <w:rFonts w:ascii="Bookman Old Style" w:eastAsia="Times New Roman" w:hAnsi="Bookman Old Style" w:cs="Times New Roman"/>
                <w:color w:val="FF0000"/>
                <w:sz w:val="24"/>
                <w:szCs w:val="24"/>
                <w:lang w:eastAsia="ru-RU"/>
              </w:rPr>
            </w:pPr>
          </w:p>
          <w:p w:rsidR="00113B64" w:rsidRPr="00113B64" w:rsidRDefault="00113B64" w:rsidP="00113B64">
            <w:pPr>
              <w:jc w:val="both"/>
              <w:rPr>
                <w:rFonts w:ascii="Bookman Old Style" w:eastAsia="Times New Roman" w:hAnsi="Bookman Old Style" w:cs="Times New Roman"/>
                <w:color w:val="FF0000"/>
                <w:sz w:val="24"/>
                <w:szCs w:val="24"/>
                <w:highlight w:val="yellow"/>
                <w:lang w:eastAsia="ru-RU"/>
              </w:rPr>
            </w:pPr>
          </w:p>
        </w:tc>
        <w:tc>
          <w:tcPr>
            <w:tcW w:w="3252"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
                <w:sz w:val="24"/>
                <w:szCs w:val="24"/>
                <w:lang w:eastAsia="ru-RU"/>
              </w:rPr>
              <w:t>"Цветные ладошки"</w:t>
            </w:r>
            <w:r w:rsidRPr="00113B64">
              <w:rPr>
                <w:rFonts w:ascii="Bookman Old Style" w:eastAsia="Times New Roman" w:hAnsi="Bookman Old Style" w:cs="Times New Roman"/>
                <w:sz w:val="24"/>
                <w:szCs w:val="24"/>
                <w:lang w:eastAsia="ru-RU"/>
              </w:rPr>
              <w:t xml:space="preserve">  Программа художественного воспитания, обучения и развития детей 2-7 лет. Автор И.А. Лыкова</w:t>
            </w:r>
          </w:p>
          <w:p w:rsidR="00113B64" w:rsidRPr="00113B64" w:rsidRDefault="00113B64" w:rsidP="00113B64">
            <w:pPr>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lastRenderedPageBreak/>
              <w:t>«Изобразительная деятельность в детском саду»</w:t>
            </w:r>
            <w:r w:rsidRPr="00113B64">
              <w:rPr>
                <w:rFonts w:ascii="Bookman Old Style" w:eastAsia="Times New Roman" w:hAnsi="Bookman Old Style" w:cs="Times New Roman"/>
                <w:sz w:val="24"/>
                <w:szCs w:val="24"/>
                <w:lang w:eastAsia="ru-RU"/>
              </w:rPr>
              <w:t xml:space="preserve"> Автор Т.С. Комарова</w:t>
            </w:r>
          </w:p>
        </w:tc>
        <w:tc>
          <w:tcPr>
            <w:tcW w:w="230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lastRenderedPageBreak/>
              <w:t xml:space="preserve">Под редакцией </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И.А. Лыкова</w:t>
            </w:r>
          </w:p>
          <w:p w:rsidR="00113B64" w:rsidRPr="00113B64" w:rsidRDefault="00113B64" w:rsidP="00113B64">
            <w:pPr>
              <w:rPr>
                <w:rFonts w:ascii="Bookman Old Style" w:eastAsia="Times New Roman" w:hAnsi="Bookman Old Style" w:cs="Times New Roman"/>
                <w:sz w:val="24"/>
                <w:szCs w:val="24"/>
                <w:highlight w:val="yellow"/>
                <w:lang w:eastAsia="ru-RU"/>
              </w:rPr>
            </w:pPr>
          </w:p>
          <w:p w:rsidR="00113B64" w:rsidRPr="00113B64" w:rsidRDefault="00113B64" w:rsidP="00113B64">
            <w:pPr>
              <w:rPr>
                <w:rFonts w:ascii="Bookman Old Style" w:eastAsia="Times New Roman" w:hAnsi="Bookman Old Style" w:cs="Times New Roman"/>
                <w:sz w:val="24"/>
                <w:szCs w:val="24"/>
                <w:highlight w:val="yellow"/>
                <w:lang w:eastAsia="ru-RU"/>
              </w:rPr>
            </w:pPr>
          </w:p>
          <w:p w:rsidR="00113B64" w:rsidRPr="00113B64" w:rsidRDefault="00113B64" w:rsidP="00113B64">
            <w:pPr>
              <w:rPr>
                <w:rFonts w:ascii="Bookman Old Style" w:eastAsia="Times New Roman" w:hAnsi="Bookman Old Style" w:cs="Times New Roman"/>
                <w:sz w:val="24"/>
                <w:szCs w:val="24"/>
                <w:highlight w:val="yellow"/>
                <w:lang w:eastAsia="ru-RU"/>
              </w:rPr>
            </w:pPr>
            <w:r w:rsidRPr="00113B64">
              <w:rPr>
                <w:rFonts w:ascii="Bookman Old Style" w:eastAsia="Times New Roman" w:hAnsi="Bookman Old Style" w:cs="Times New Roman"/>
                <w:sz w:val="24"/>
                <w:szCs w:val="24"/>
                <w:lang w:eastAsia="ru-RU"/>
              </w:rPr>
              <w:lastRenderedPageBreak/>
              <w:t>Т.С. Комарова</w:t>
            </w:r>
          </w:p>
        </w:tc>
        <w:tc>
          <w:tcPr>
            <w:tcW w:w="2067"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sz w:val="24"/>
                <w:szCs w:val="24"/>
                <w:highlight w:val="yellow"/>
                <w:lang w:eastAsia="ru-RU"/>
              </w:rPr>
            </w:pPr>
          </w:p>
          <w:p w:rsidR="00113B64" w:rsidRPr="00113B64" w:rsidRDefault="00113B64" w:rsidP="00113B64">
            <w:pPr>
              <w:jc w:val="both"/>
              <w:rPr>
                <w:rFonts w:ascii="Bookman Old Style" w:eastAsia="Times New Roman" w:hAnsi="Bookman Old Style" w:cs="Times New Roman"/>
                <w:sz w:val="24"/>
                <w:szCs w:val="24"/>
                <w:lang w:eastAsia="ru-RU"/>
              </w:rPr>
            </w:pP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Все группы</w:t>
            </w:r>
          </w:p>
          <w:p w:rsidR="00113B64" w:rsidRPr="00113B64" w:rsidRDefault="00113B64" w:rsidP="00113B64">
            <w:pPr>
              <w:jc w:val="both"/>
              <w:rPr>
                <w:rFonts w:ascii="Bookman Old Style" w:eastAsia="Times New Roman" w:hAnsi="Bookman Old Style" w:cs="Times New Roman"/>
                <w:sz w:val="24"/>
                <w:szCs w:val="24"/>
                <w:highlight w:val="yellow"/>
                <w:lang w:eastAsia="ru-RU"/>
              </w:rPr>
            </w:pPr>
          </w:p>
          <w:p w:rsidR="00113B64" w:rsidRPr="00113B64" w:rsidRDefault="00113B64" w:rsidP="00113B64">
            <w:pPr>
              <w:jc w:val="both"/>
              <w:rPr>
                <w:rFonts w:ascii="Bookman Old Style" w:eastAsia="Times New Roman" w:hAnsi="Bookman Old Style" w:cs="Times New Roman"/>
                <w:sz w:val="24"/>
                <w:szCs w:val="24"/>
                <w:highlight w:val="yellow"/>
                <w:lang w:eastAsia="ru-RU"/>
              </w:rPr>
            </w:pPr>
          </w:p>
        </w:tc>
      </w:tr>
      <w:tr w:rsidR="00113B64" w:rsidRPr="00113B64" w:rsidTr="00AF27F2">
        <w:trPr>
          <w:trHeight w:val="1996"/>
        </w:trPr>
        <w:tc>
          <w:tcPr>
            <w:tcW w:w="697"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lastRenderedPageBreak/>
              <w:t>4.</w:t>
            </w: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5.</w:t>
            </w:r>
          </w:p>
        </w:tc>
        <w:tc>
          <w:tcPr>
            <w:tcW w:w="1886"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color w:val="FF0000"/>
                <w:sz w:val="24"/>
                <w:szCs w:val="24"/>
                <w:lang w:eastAsia="ru-RU"/>
              </w:rPr>
            </w:pPr>
          </w:p>
        </w:tc>
        <w:tc>
          <w:tcPr>
            <w:tcW w:w="3252" w:type="dxa"/>
            <w:tcBorders>
              <w:top w:val="single" w:sz="4" w:space="0" w:color="auto"/>
              <w:left w:val="single" w:sz="4" w:space="0" w:color="auto"/>
              <w:bottom w:val="single" w:sz="4" w:space="0" w:color="auto"/>
              <w:right w:val="single" w:sz="4" w:space="0" w:color="auto"/>
            </w:tcBorders>
            <w:hideMark/>
          </w:tcPr>
          <w:p w:rsidR="009D33E2" w:rsidRPr="003E6427" w:rsidRDefault="00113B64" w:rsidP="00113B64">
            <w:pPr>
              <w:rPr>
                <w:rFonts w:ascii="Bookman Old Style" w:eastAsia="Times New Roman" w:hAnsi="Bookman Old Style" w:cs="Times New Roman"/>
                <w:b/>
                <w:sz w:val="24"/>
                <w:szCs w:val="24"/>
                <w:lang w:eastAsia="ru-RU"/>
              </w:rPr>
            </w:pPr>
            <w:r w:rsidRPr="00113B64">
              <w:rPr>
                <w:rFonts w:ascii="Bookman Old Style" w:eastAsia="Times New Roman" w:hAnsi="Bookman Old Style" w:cs="Times New Roman"/>
                <w:b/>
                <w:sz w:val="24"/>
                <w:szCs w:val="24"/>
                <w:lang w:eastAsia="ru-RU"/>
              </w:rPr>
              <w:t>«</w:t>
            </w:r>
            <w:r w:rsidR="003E6427">
              <w:rPr>
                <w:rFonts w:ascii="Bookman Old Style" w:eastAsia="Times New Roman" w:hAnsi="Bookman Old Style" w:cs="Times New Roman"/>
                <w:b/>
                <w:sz w:val="24"/>
                <w:szCs w:val="24"/>
                <w:lang w:eastAsia="ru-RU"/>
              </w:rPr>
              <w:t xml:space="preserve">Математические ступени» </w:t>
            </w:r>
            <w:r w:rsidRPr="00113B64">
              <w:rPr>
                <w:rFonts w:ascii="Bookman Old Style" w:eastAsia="Times New Roman" w:hAnsi="Bookman Old Style" w:cs="Times New Roman"/>
                <w:sz w:val="24"/>
                <w:szCs w:val="24"/>
                <w:lang w:eastAsia="ru-RU"/>
              </w:rPr>
              <w:t>Программа по формированию элементарных математических представлений</w:t>
            </w:r>
          </w:p>
          <w:p w:rsidR="00113B64" w:rsidRPr="00113B64" w:rsidRDefault="009D33E2" w:rsidP="009D33E2">
            <w:pP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Разработка программ по подготовке к обучению грамоте </w:t>
            </w:r>
          </w:p>
        </w:tc>
        <w:tc>
          <w:tcPr>
            <w:tcW w:w="2304" w:type="dxa"/>
            <w:tcBorders>
              <w:top w:val="single" w:sz="4" w:space="0" w:color="auto"/>
              <w:left w:val="single" w:sz="4" w:space="0" w:color="auto"/>
              <w:bottom w:val="single" w:sz="4" w:space="0" w:color="auto"/>
              <w:right w:val="single" w:sz="4" w:space="0" w:color="auto"/>
            </w:tcBorders>
          </w:tcPr>
          <w:p w:rsidR="003E6427" w:rsidRDefault="003E6427" w:rsidP="003E6427">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Под редакцией </w:t>
            </w:r>
            <w:r>
              <w:rPr>
                <w:rFonts w:ascii="Bookman Old Style" w:eastAsia="Times New Roman" w:hAnsi="Bookman Old Style" w:cs="Times New Roman"/>
                <w:sz w:val="24"/>
                <w:szCs w:val="24"/>
                <w:lang w:eastAsia="ru-RU"/>
              </w:rPr>
              <w:t>Е.В.Колесникова</w:t>
            </w:r>
          </w:p>
          <w:p w:rsidR="009D33E2" w:rsidRPr="009D33E2" w:rsidRDefault="009D33E2" w:rsidP="009D33E2">
            <w:pPr>
              <w:rPr>
                <w:rFonts w:ascii="Bookman Old Style" w:eastAsia="Times New Roman" w:hAnsi="Bookman Old Style" w:cs="Times New Roman"/>
                <w:sz w:val="24"/>
                <w:szCs w:val="24"/>
                <w:lang w:eastAsia="ru-RU"/>
              </w:rPr>
            </w:pPr>
          </w:p>
          <w:p w:rsidR="009D33E2" w:rsidRDefault="009D33E2" w:rsidP="009D33E2">
            <w:pPr>
              <w:rPr>
                <w:rFonts w:ascii="Bookman Old Style" w:eastAsia="Times New Roman" w:hAnsi="Bookman Old Style" w:cs="Times New Roman"/>
                <w:sz w:val="24"/>
                <w:szCs w:val="24"/>
                <w:lang w:eastAsia="ru-RU"/>
              </w:rPr>
            </w:pPr>
          </w:p>
          <w:p w:rsidR="00BC4FD4" w:rsidRDefault="00BC4FD4" w:rsidP="009D33E2">
            <w:pPr>
              <w:rPr>
                <w:rFonts w:ascii="Bookman Old Style" w:eastAsia="Times New Roman" w:hAnsi="Bookman Old Style" w:cs="Times New Roman"/>
                <w:sz w:val="24"/>
                <w:szCs w:val="24"/>
                <w:lang w:eastAsia="ru-RU"/>
              </w:rPr>
            </w:pPr>
          </w:p>
          <w:p w:rsidR="00113B64" w:rsidRPr="009D33E2" w:rsidRDefault="009D33E2" w:rsidP="009D33E2">
            <w:pPr>
              <w:rPr>
                <w:rFonts w:ascii="Bookman Old Style" w:eastAsia="Times New Roman" w:hAnsi="Bookman Old Style" w:cs="Times New Roman"/>
                <w:sz w:val="24"/>
                <w:szCs w:val="24"/>
                <w:lang w:eastAsia="ru-RU"/>
              </w:rPr>
            </w:pPr>
            <w:r w:rsidRPr="009D33E2">
              <w:rPr>
                <w:rFonts w:ascii="Bookman Old Style" w:eastAsia="Times New Roman" w:hAnsi="Bookman Old Style" w:cs="Times New Roman"/>
                <w:sz w:val="24"/>
                <w:szCs w:val="24"/>
                <w:lang w:eastAsia="ru-RU"/>
              </w:rPr>
              <w:t xml:space="preserve">Под редакцией </w:t>
            </w:r>
            <w:r>
              <w:rPr>
                <w:rFonts w:ascii="Bookman Old Style" w:eastAsia="Times New Roman" w:hAnsi="Bookman Old Style" w:cs="Times New Roman"/>
                <w:sz w:val="24"/>
                <w:szCs w:val="24"/>
                <w:lang w:eastAsia="ru-RU"/>
              </w:rPr>
              <w:t>О.С. Ушаковой</w:t>
            </w:r>
          </w:p>
        </w:tc>
        <w:tc>
          <w:tcPr>
            <w:tcW w:w="2067" w:type="dxa"/>
            <w:tcBorders>
              <w:top w:val="single" w:sz="4" w:space="0" w:color="auto"/>
              <w:left w:val="single" w:sz="4" w:space="0" w:color="auto"/>
              <w:bottom w:val="single" w:sz="4" w:space="0" w:color="auto"/>
              <w:right w:val="single" w:sz="4" w:space="0" w:color="auto"/>
            </w:tcBorders>
            <w:shd w:val="clear" w:color="auto" w:fill="FFFFFF" w:themeFill="background1"/>
          </w:tcPr>
          <w:p w:rsidR="00113B64" w:rsidRPr="00113B64" w:rsidRDefault="00113B64" w:rsidP="00113B64">
            <w:pPr>
              <w:jc w:val="both"/>
              <w:rPr>
                <w:rFonts w:ascii="Bookman Old Style" w:eastAsia="Times New Roman" w:hAnsi="Bookman Old Style" w:cs="Times New Roman"/>
                <w:sz w:val="24"/>
                <w:szCs w:val="24"/>
                <w:lang w:eastAsia="ru-RU"/>
              </w:rPr>
            </w:pPr>
          </w:p>
          <w:p w:rsidR="009D33E2" w:rsidRPr="00BC4FD4" w:rsidRDefault="009D33E2" w:rsidP="00113B64">
            <w:pPr>
              <w:jc w:val="both"/>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BC4FD4">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Все группы</w:t>
            </w:r>
          </w:p>
          <w:p w:rsidR="009D33E2" w:rsidRPr="009D33E2" w:rsidRDefault="009D33E2" w:rsidP="009D33E2">
            <w:pPr>
              <w:rPr>
                <w:rFonts w:ascii="Bookman Old Style" w:eastAsia="Times New Roman" w:hAnsi="Bookman Old Style" w:cs="Times New Roman"/>
                <w:sz w:val="24"/>
                <w:szCs w:val="24"/>
                <w:highlight w:val="yellow"/>
                <w:lang w:eastAsia="ru-RU"/>
              </w:rPr>
            </w:pPr>
          </w:p>
          <w:p w:rsidR="00BC4FD4" w:rsidRDefault="00BC4FD4" w:rsidP="009D33E2">
            <w:pPr>
              <w:rPr>
                <w:rFonts w:ascii="Bookman Old Style" w:eastAsia="Times New Roman" w:hAnsi="Bookman Old Style" w:cs="Times New Roman"/>
                <w:sz w:val="24"/>
                <w:szCs w:val="24"/>
                <w:lang w:eastAsia="ru-RU"/>
              </w:rPr>
            </w:pPr>
          </w:p>
          <w:p w:rsidR="00113B64" w:rsidRPr="009D33E2" w:rsidRDefault="009D33E2" w:rsidP="009D33E2">
            <w:pPr>
              <w:rPr>
                <w:rFonts w:ascii="Bookman Old Style" w:eastAsia="Times New Roman" w:hAnsi="Bookman Old Style" w:cs="Times New Roman"/>
                <w:sz w:val="24"/>
                <w:szCs w:val="24"/>
                <w:highlight w:val="yellow"/>
                <w:lang w:eastAsia="ru-RU"/>
              </w:rPr>
            </w:pPr>
            <w:r w:rsidRPr="009D33E2">
              <w:rPr>
                <w:rFonts w:ascii="Bookman Old Style" w:eastAsia="Times New Roman" w:hAnsi="Bookman Old Style" w:cs="Times New Roman"/>
                <w:sz w:val="24"/>
                <w:szCs w:val="24"/>
                <w:lang w:eastAsia="ru-RU"/>
              </w:rPr>
              <w:t>Подготовительные группы</w:t>
            </w:r>
          </w:p>
        </w:tc>
      </w:tr>
      <w:tr w:rsidR="00113B64" w:rsidRPr="00113B64" w:rsidTr="00AF27F2">
        <w:trPr>
          <w:trHeight w:val="1226"/>
        </w:trPr>
        <w:tc>
          <w:tcPr>
            <w:tcW w:w="697"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6.</w:t>
            </w:r>
          </w:p>
          <w:p w:rsidR="00113B64" w:rsidRPr="00113B64" w:rsidRDefault="00113B64" w:rsidP="00113B64">
            <w:pPr>
              <w:jc w:val="both"/>
              <w:rPr>
                <w:rFonts w:ascii="Bookman Old Style" w:eastAsia="Times New Roman" w:hAnsi="Bookman Old Style" w:cs="Times New Roman"/>
                <w:sz w:val="24"/>
                <w:szCs w:val="24"/>
                <w:lang w:eastAsia="ru-RU"/>
              </w:rPr>
            </w:pP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7.</w:t>
            </w: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8.</w:t>
            </w:r>
          </w:p>
        </w:tc>
        <w:tc>
          <w:tcPr>
            <w:tcW w:w="1886"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color w:val="FF0000"/>
                <w:sz w:val="24"/>
                <w:szCs w:val="24"/>
                <w:lang w:eastAsia="ru-RU"/>
              </w:rPr>
            </w:pPr>
          </w:p>
        </w:tc>
        <w:tc>
          <w:tcPr>
            <w:tcW w:w="3252"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
                <w:sz w:val="24"/>
                <w:szCs w:val="24"/>
                <w:lang w:eastAsia="ru-RU"/>
              </w:rPr>
              <w:t>"Добро пожаловать в экологию"</w:t>
            </w:r>
            <w:r w:rsidRPr="00113B64">
              <w:rPr>
                <w:rFonts w:ascii="Bookman Old Style" w:eastAsia="Times New Roman" w:hAnsi="Bookman Old Style" w:cs="Times New Roman"/>
                <w:sz w:val="24"/>
                <w:szCs w:val="24"/>
                <w:lang w:eastAsia="ru-RU"/>
              </w:rPr>
              <w:t xml:space="preserve"> Программа "Детство» </w:t>
            </w:r>
          </w:p>
          <w:p w:rsidR="00AD4E2D" w:rsidRDefault="00113B64" w:rsidP="00113B64">
            <w:pPr>
              <w:rPr>
                <w:rFonts w:ascii="Bookman Old Style" w:eastAsia="Calibri" w:hAnsi="Bookman Old Style" w:cs="Times New Roman"/>
                <w:iCs/>
                <w:color w:val="000000"/>
                <w:sz w:val="24"/>
                <w:szCs w:val="30"/>
                <w:shd w:val="clear" w:color="auto" w:fill="FFFFFF"/>
              </w:rPr>
            </w:pPr>
            <w:r w:rsidRPr="00113B64">
              <w:rPr>
                <w:rFonts w:ascii="Bookman Old Style" w:eastAsia="Times New Roman" w:hAnsi="Bookman Old Style" w:cs="Times New Roman"/>
                <w:b/>
                <w:sz w:val="24"/>
                <w:szCs w:val="24"/>
                <w:lang w:eastAsia="ru-RU"/>
              </w:rPr>
              <w:t>"Юный эколог"</w:t>
            </w:r>
            <w:r w:rsidRPr="00113B64">
              <w:rPr>
                <w:rFonts w:ascii="Bookman Old Style" w:eastAsia="Times New Roman" w:hAnsi="Bookman Old Style" w:cs="Times New Roman"/>
                <w:sz w:val="24"/>
                <w:szCs w:val="24"/>
                <w:lang w:eastAsia="ru-RU"/>
              </w:rPr>
              <w:t xml:space="preserve"> </w:t>
            </w:r>
            <w:r w:rsidRPr="00113B64">
              <w:rPr>
                <w:rFonts w:ascii="Bookman Old Style" w:eastAsia="Calibri" w:hAnsi="Bookman Old Style" w:cs="Times New Roman"/>
                <w:iCs/>
                <w:color w:val="000000"/>
                <w:sz w:val="24"/>
                <w:szCs w:val="30"/>
                <w:shd w:val="clear" w:color="auto" w:fill="FFFFFF"/>
              </w:rPr>
              <w:t>Программа экологического воспитания дошкольников</w:t>
            </w:r>
          </w:p>
          <w:p w:rsidR="00113B64" w:rsidRPr="00113B64" w:rsidRDefault="00BC4FD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
                <w:sz w:val="24"/>
                <w:szCs w:val="24"/>
                <w:lang w:eastAsia="ru-RU"/>
              </w:rPr>
              <w:t xml:space="preserve"> </w:t>
            </w:r>
            <w:r w:rsidR="00113B64" w:rsidRPr="00113B64">
              <w:rPr>
                <w:rFonts w:ascii="Bookman Old Style" w:eastAsia="Times New Roman" w:hAnsi="Bookman Old Style" w:cs="Times New Roman"/>
                <w:b/>
                <w:sz w:val="24"/>
                <w:szCs w:val="24"/>
                <w:lang w:eastAsia="ru-RU"/>
              </w:rPr>
              <w:t xml:space="preserve">«Мы живём в России» </w:t>
            </w:r>
            <w:proofErr w:type="spellStart"/>
            <w:r w:rsidR="00113B64" w:rsidRPr="00113B64">
              <w:rPr>
                <w:rFonts w:ascii="Bookman Old Style" w:eastAsia="Times New Roman" w:hAnsi="Bookman Old Style" w:cs="Times New Roman"/>
                <w:sz w:val="24"/>
                <w:szCs w:val="24"/>
                <w:lang w:eastAsia="ru-RU"/>
              </w:rPr>
              <w:t>Н.Г.Зеленова</w:t>
            </w:r>
            <w:proofErr w:type="spellEnd"/>
            <w:r w:rsidR="00113B64" w:rsidRPr="00113B64">
              <w:rPr>
                <w:rFonts w:ascii="Bookman Old Style" w:eastAsia="Times New Roman" w:hAnsi="Bookman Old Style" w:cs="Times New Roman"/>
                <w:sz w:val="24"/>
                <w:szCs w:val="24"/>
                <w:lang w:eastAsia="ru-RU"/>
              </w:rPr>
              <w:t>, Л.Е. Осипова</w:t>
            </w:r>
          </w:p>
        </w:tc>
        <w:tc>
          <w:tcPr>
            <w:tcW w:w="230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Под редакцией </w:t>
            </w:r>
            <w:proofErr w:type="spellStart"/>
            <w:r w:rsidRPr="00113B64">
              <w:rPr>
                <w:rFonts w:ascii="Bookman Old Style" w:eastAsia="Times New Roman" w:hAnsi="Bookman Old Style" w:cs="Times New Roman"/>
                <w:sz w:val="24"/>
                <w:szCs w:val="24"/>
                <w:lang w:eastAsia="ru-RU"/>
              </w:rPr>
              <w:t>О.А.Воронкевич</w:t>
            </w:r>
            <w:proofErr w:type="spellEnd"/>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Под редакцией Н.С. Николаева</w:t>
            </w:r>
          </w:p>
          <w:p w:rsidR="00113B64" w:rsidRPr="00113B64" w:rsidRDefault="00113B64" w:rsidP="00113B64">
            <w:pPr>
              <w:rPr>
                <w:rFonts w:ascii="Bookman Old Style" w:eastAsia="Times New Roman" w:hAnsi="Bookman Old Style" w:cs="Times New Roman"/>
                <w:sz w:val="24"/>
                <w:szCs w:val="24"/>
                <w:lang w:eastAsia="ru-RU"/>
              </w:rPr>
            </w:pPr>
          </w:p>
          <w:p w:rsidR="00AD1F5B" w:rsidRDefault="00AD1F5B"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Под редакцией </w:t>
            </w:r>
            <w:proofErr w:type="spellStart"/>
            <w:r w:rsidRPr="00113B64">
              <w:rPr>
                <w:rFonts w:ascii="Bookman Old Style" w:eastAsia="Times New Roman" w:hAnsi="Bookman Old Style" w:cs="Times New Roman"/>
                <w:sz w:val="24"/>
                <w:szCs w:val="24"/>
                <w:lang w:eastAsia="ru-RU"/>
              </w:rPr>
              <w:t>Н.Г.Зеленова</w:t>
            </w:r>
            <w:proofErr w:type="spellEnd"/>
            <w:r w:rsidRPr="00113B64">
              <w:rPr>
                <w:rFonts w:ascii="Bookman Old Style" w:eastAsia="Times New Roman" w:hAnsi="Bookman Old Style" w:cs="Times New Roman"/>
                <w:sz w:val="24"/>
                <w:szCs w:val="24"/>
                <w:lang w:eastAsia="ru-RU"/>
              </w:rPr>
              <w:t>, Л.Е.Осипова</w:t>
            </w:r>
          </w:p>
        </w:tc>
        <w:tc>
          <w:tcPr>
            <w:tcW w:w="2067" w:type="dxa"/>
            <w:tcBorders>
              <w:top w:val="single" w:sz="4" w:space="0" w:color="auto"/>
              <w:left w:val="single" w:sz="4" w:space="0" w:color="auto"/>
              <w:bottom w:val="single" w:sz="4" w:space="0" w:color="auto"/>
              <w:right w:val="single" w:sz="4" w:space="0" w:color="auto"/>
            </w:tcBorders>
          </w:tcPr>
          <w:p w:rsidR="00CC5D5D" w:rsidRDefault="00CC5D5D" w:rsidP="00113B64">
            <w:pPr>
              <w:rPr>
                <w:rFonts w:ascii="Bookman Old Style" w:eastAsia="Times New Roman" w:hAnsi="Bookman Old Style" w:cs="Times New Roman"/>
                <w:sz w:val="24"/>
                <w:szCs w:val="24"/>
                <w:lang w:eastAsia="ru-RU"/>
              </w:rPr>
            </w:pPr>
          </w:p>
          <w:p w:rsidR="00CC5D5D" w:rsidRDefault="00CC5D5D" w:rsidP="00113B64">
            <w:pPr>
              <w:rPr>
                <w:rFonts w:ascii="Bookman Old Style" w:eastAsia="Times New Roman" w:hAnsi="Bookman Old Style" w:cs="Times New Roman"/>
                <w:sz w:val="24"/>
                <w:szCs w:val="24"/>
                <w:lang w:eastAsia="ru-RU"/>
              </w:rPr>
            </w:pPr>
          </w:p>
          <w:p w:rsidR="00CC5D5D" w:rsidRDefault="00CC5D5D" w:rsidP="00113B64">
            <w:pPr>
              <w:rPr>
                <w:rFonts w:ascii="Bookman Old Style" w:eastAsia="Times New Roman" w:hAnsi="Bookman Old Style" w:cs="Times New Roman"/>
                <w:sz w:val="24"/>
                <w:szCs w:val="24"/>
                <w:lang w:eastAsia="ru-RU"/>
              </w:rPr>
            </w:pPr>
          </w:p>
          <w:p w:rsidR="00113B64" w:rsidRPr="003E6427" w:rsidRDefault="00CC5D5D" w:rsidP="00113B64">
            <w:pP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Все группы</w:t>
            </w:r>
          </w:p>
          <w:p w:rsidR="003E6427" w:rsidRDefault="003E6427" w:rsidP="00113B64">
            <w:pPr>
              <w:rPr>
                <w:rFonts w:ascii="Bookman Old Style" w:eastAsia="Times New Roman" w:hAnsi="Bookman Old Style" w:cs="Times New Roman"/>
                <w:sz w:val="24"/>
                <w:szCs w:val="24"/>
                <w:lang w:eastAsia="ru-RU"/>
              </w:rPr>
            </w:pPr>
          </w:p>
          <w:p w:rsidR="00CC5D5D" w:rsidRDefault="00CC5D5D" w:rsidP="00113B64">
            <w:pPr>
              <w:rPr>
                <w:rFonts w:ascii="Bookman Old Style" w:eastAsia="Times New Roman" w:hAnsi="Bookman Old Style" w:cs="Times New Roman"/>
                <w:sz w:val="24"/>
                <w:szCs w:val="24"/>
                <w:lang w:eastAsia="ru-RU"/>
              </w:rPr>
            </w:pPr>
          </w:p>
          <w:p w:rsidR="00CC5D5D" w:rsidRDefault="00CC5D5D"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highlight w:val="yellow"/>
                <w:lang w:eastAsia="ru-RU"/>
              </w:rPr>
            </w:pPr>
            <w:r w:rsidRPr="00113B64">
              <w:rPr>
                <w:rFonts w:ascii="Bookman Old Style" w:eastAsia="Times New Roman" w:hAnsi="Bookman Old Style" w:cs="Times New Roman"/>
                <w:sz w:val="24"/>
                <w:szCs w:val="24"/>
                <w:lang w:eastAsia="ru-RU"/>
              </w:rPr>
              <w:t xml:space="preserve">Старшие и </w:t>
            </w:r>
            <w:proofErr w:type="spellStart"/>
            <w:r w:rsidRPr="00113B64">
              <w:rPr>
                <w:rFonts w:ascii="Bookman Old Style" w:eastAsia="Times New Roman" w:hAnsi="Bookman Old Style" w:cs="Times New Roman"/>
                <w:sz w:val="24"/>
                <w:szCs w:val="24"/>
                <w:lang w:eastAsia="ru-RU"/>
              </w:rPr>
              <w:t>подгот</w:t>
            </w:r>
            <w:proofErr w:type="gramStart"/>
            <w:r w:rsidRPr="00113B64">
              <w:rPr>
                <w:rFonts w:ascii="Bookman Old Style" w:eastAsia="Times New Roman" w:hAnsi="Bookman Old Style" w:cs="Times New Roman"/>
                <w:sz w:val="24"/>
                <w:szCs w:val="24"/>
                <w:lang w:eastAsia="ru-RU"/>
              </w:rPr>
              <w:t>.г</w:t>
            </w:r>
            <w:proofErr w:type="gramEnd"/>
            <w:r w:rsidRPr="00113B64">
              <w:rPr>
                <w:rFonts w:ascii="Bookman Old Style" w:eastAsia="Times New Roman" w:hAnsi="Bookman Old Style" w:cs="Times New Roman"/>
                <w:sz w:val="24"/>
                <w:szCs w:val="24"/>
                <w:lang w:eastAsia="ru-RU"/>
              </w:rPr>
              <w:t>руппы</w:t>
            </w:r>
            <w:proofErr w:type="spellEnd"/>
          </w:p>
        </w:tc>
      </w:tr>
    </w:tbl>
    <w:p w:rsidR="00113B64" w:rsidRPr="00113B64" w:rsidRDefault="00113B64" w:rsidP="00113B64">
      <w:pPr>
        <w:rPr>
          <w:rFonts w:ascii="Bookman Old Style" w:eastAsia="Times New Roman" w:hAnsi="Bookman Old Style" w:cs="Times New Roman"/>
          <w:b/>
          <w:color w:val="00B0F0"/>
          <w:sz w:val="24"/>
          <w:szCs w:val="24"/>
          <w:lang w:eastAsia="ru-RU"/>
        </w:rPr>
      </w:pPr>
    </w:p>
    <w:p w:rsidR="00113B64" w:rsidRPr="00113B64" w:rsidRDefault="00113B64" w:rsidP="00113B64">
      <w:pPr>
        <w:rPr>
          <w:rFonts w:ascii="Bookman Old Style" w:eastAsia="Times New Roman" w:hAnsi="Bookman Old Style" w:cs="Times New Roman"/>
          <w:b/>
          <w:color w:val="00B0F0"/>
          <w:sz w:val="24"/>
          <w:szCs w:val="24"/>
          <w:lang w:eastAsia="ru-RU"/>
        </w:rPr>
      </w:pPr>
    </w:p>
    <w:p w:rsidR="00312EB7" w:rsidRDefault="00312EB7" w:rsidP="00113B64">
      <w:pPr>
        <w:rPr>
          <w:rFonts w:ascii="Bookman Old Style" w:eastAsia="Times New Roman" w:hAnsi="Bookman Old Style" w:cs="Times New Roman"/>
          <w:b/>
          <w:color w:val="00B0F0"/>
          <w:sz w:val="24"/>
          <w:szCs w:val="24"/>
          <w:lang w:eastAsia="ru-RU"/>
        </w:rPr>
      </w:pPr>
    </w:p>
    <w:p w:rsidR="00312EB7" w:rsidRDefault="00312EB7" w:rsidP="00113B64">
      <w:pPr>
        <w:rPr>
          <w:rFonts w:ascii="Bookman Old Style" w:eastAsia="Times New Roman" w:hAnsi="Bookman Old Style" w:cs="Times New Roman"/>
          <w:b/>
          <w:color w:val="00B0F0"/>
          <w:sz w:val="24"/>
          <w:szCs w:val="24"/>
          <w:lang w:eastAsia="ru-RU"/>
        </w:rPr>
      </w:pPr>
    </w:p>
    <w:p w:rsidR="00312EB7" w:rsidRDefault="00312EB7"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312EB7" w:rsidRDefault="00312EB7" w:rsidP="00113B64">
      <w:pPr>
        <w:rPr>
          <w:rFonts w:ascii="Bookman Old Style" w:eastAsia="Times New Roman" w:hAnsi="Bookman Old Style" w:cs="Times New Roman"/>
          <w:b/>
          <w:color w:val="00B0F0"/>
          <w:sz w:val="24"/>
          <w:szCs w:val="24"/>
          <w:lang w:eastAsia="ru-RU"/>
        </w:rPr>
      </w:pPr>
    </w:p>
    <w:p w:rsidR="00312EB7" w:rsidRDefault="00312EB7" w:rsidP="00113B64">
      <w:pPr>
        <w:rPr>
          <w:rFonts w:ascii="Bookman Old Style" w:eastAsia="Times New Roman" w:hAnsi="Bookman Old Style" w:cs="Times New Roman"/>
          <w:b/>
          <w:color w:val="00B0F0"/>
          <w:sz w:val="24"/>
          <w:szCs w:val="24"/>
          <w:lang w:eastAsia="ru-RU"/>
        </w:rPr>
      </w:pPr>
    </w:p>
    <w:p w:rsidR="00312EB7" w:rsidRDefault="00312EB7" w:rsidP="00113B64">
      <w:pPr>
        <w:rPr>
          <w:rFonts w:ascii="Bookman Old Style" w:eastAsia="Times New Roman" w:hAnsi="Bookman Old Style" w:cs="Times New Roman"/>
          <w:b/>
          <w:color w:val="00B0F0"/>
          <w:sz w:val="24"/>
          <w:szCs w:val="24"/>
          <w:lang w:eastAsia="ru-RU"/>
        </w:rPr>
      </w:pPr>
    </w:p>
    <w:p w:rsidR="00F2082D" w:rsidRDefault="00F2082D" w:rsidP="00113B64">
      <w:pPr>
        <w:rPr>
          <w:rFonts w:ascii="Bookman Old Style" w:eastAsia="Times New Roman" w:hAnsi="Bookman Old Style" w:cs="Times New Roman"/>
          <w:b/>
          <w:color w:val="00B0F0"/>
          <w:sz w:val="24"/>
          <w:szCs w:val="24"/>
          <w:lang w:eastAsia="ru-RU"/>
        </w:rPr>
      </w:pPr>
    </w:p>
    <w:p w:rsidR="00AF27F2" w:rsidRDefault="00AF27F2" w:rsidP="00113B64">
      <w:pPr>
        <w:rPr>
          <w:rFonts w:ascii="Bookman Old Style" w:eastAsia="Times New Roman" w:hAnsi="Bookman Old Style" w:cs="Times New Roman"/>
          <w:b/>
          <w:color w:val="00B0F0"/>
          <w:sz w:val="24"/>
          <w:szCs w:val="24"/>
          <w:lang w:eastAsia="ru-RU"/>
        </w:rPr>
      </w:pPr>
    </w:p>
    <w:p w:rsidR="00113B64" w:rsidRPr="00113B64" w:rsidRDefault="00113B64" w:rsidP="00113B64">
      <w:pPr>
        <w:rPr>
          <w:rFonts w:ascii="Bookman Old Style" w:eastAsia="Times New Roman" w:hAnsi="Bookman Old Style" w:cs="Times New Roman"/>
          <w:b/>
          <w:color w:val="00B0F0"/>
          <w:sz w:val="24"/>
          <w:szCs w:val="24"/>
          <w:lang w:eastAsia="ru-RU"/>
        </w:rPr>
      </w:pPr>
      <w:r w:rsidRPr="00113B64">
        <w:rPr>
          <w:rFonts w:ascii="Bookman Old Style" w:eastAsia="Times New Roman" w:hAnsi="Bookman Old Style" w:cs="Times New Roman"/>
          <w:b/>
          <w:color w:val="00B0F0"/>
          <w:sz w:val="24"/>
          <w:szCs w:val="24"/>
          <w:lang w:eastAsia="ru-RU"/>
        </w:rPr>
        <w:lastRenderedPageBreak/>
        <w:t>Методическое обеспечение воспитательно-образовательного процесса</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1. Методические рекомендации к Программе воспитания и </w:t>
      </w:r>
      <w:proofErr w:type="gramStart"/>
      <w:r w:rsidRPr="00113B64">
        <w:rPr>
          <w:rFonts w:ascii="Bookman Old Style" w:eastAsia="Times New Roman" w:hAnsi="Bookman Old Style" w:cs="Times New Roman"/>
          <w:sz w:val="24"/>
          <w:szCs w:val="24"/>
          <w:lang w:eastAsia="ru-RU"/>
        </w:rPr>
        <w:t>обучения по</w:t>
      </w:r>
      <w:proofErr w:type="gramEnd"/>
      <w:r w:rsidRPr="00113B64">
        <w:rPr>
          <w:rFonts w:ascii="Bookman Old Style" w:eastAsia="Times New Roman" w:hAnsi="Bookman Old Style" w:cs="Times New Roman"/>
          <w:sz w:val="24"/>
          <w:szCs w:val="24"/>
          <w:lang w:eastAsia="ru-RU"/>
        </w:rPr>
        <w:t xml:space="preserve"> всем видам деятельности.</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 Картотека примет, пословиц и поговорок о труде, природе.</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 Картотека опытов, игр, экспериментирование по экологическому  и интеллектуальному воспитанию.</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5. Методическая литература, в помощь воспитателю, по всем видам деятельности.</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6. Средства ТСО (</w:t>
      </w:r>
      <w:proofErr w:type="spellStart"/>
      <w:r w:rsidRPr="00113B64">
        <w:rPr>
          <w:rFonts w:ascii="Bookman Old Style" w:eastAsia="Times New Roman" w:hAnsi="Bookman Old Style" w:cs="Times New Roman"/>
          <w:sz w:val="24"/>
          <w:szCs w:val="24"/>
          <w:lang w:eastAsia="ru-RU"/>
        </w:rPr>
        <w:t>флешки</w:t>
      </w:r>
      <w:proofErr w:type="spellEnd"/>
      <w:r w:rsidRPr="00113B64">
        <w:rPr>
          <w:rFonts w:ascii="Bookman Old Style" w:eastAsia="Times New Roman" w:hAnsi="Bookman Old Style" w:cs="Times New Roman"/>
          <w:sz w:val="24"/>
          <w:szCs w:val="24"/>
          <w:lang w:eastAsia="ru-RU"/>
        </w:rPr>
        <w:t>, диски)</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7. Детская художественная литература.</w:t>
      </w:r>
    </w:p>
    <w:p w:rsidR="00113B64" w:rsidRPr="00EE0487" w:rsidRDefault="00113B64" w:rsidP="00EE0487">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6. Наглядный  и дидактический материал по</w:t>
      </w:r>
      <w:r w:rsidR="00EE0487">
        <w:rPr>
          <w:rFonts w:ascii="Bookman Old Style" w:eastAsia="Times New Roman" w:hAnsi="Bookman Old Style" w:cs="Times New Roman"/>
          <w:sz w:val="24"/>
          <w:szCs w:val="24"/>
          <w:lang w:eastAsia="ru-RU"/>
        </w:rPr>
        <w:t xml:space="preserve"> всем образовательным областям.</w:t>
      </w:r>
    </w:p>
    <w:p w:rsidR="004200D5" w:rsidRDefault="004200D5"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9370C3" w:rsidRDefault="009370C3" w:rsidP="00113B64">
      <w:pPr>
        <w:rPr>
          <w:rFonts w:ascii="Bookman Old Style" w:eastAsia="Times New Roman" w:hAnsi="Bookman Old Style" w:cs="Times New Roman"/>
          <w:b/>
          <w:color w:val="00B0F0"/>
          <w:sz w:val="24"/>
          <w:szCs w:val="24"/>
          <w:lang w:eastAsia="ru-RU"/>
        </w:rPr>
      </w:pPr>
    </w:p>
    <w:p w:rsidR="00E507A8" w:rsidRPr="00113B64" w:rsidRDefault="00E507A8" w:rsidP="00113B64">
      <w:pPr>
        <w:rPr>
          <w:rFonts w:ascii="Bookman Old Style" w:eastAsia="Times New Roman" w:hAnsi="Bookman Old Style" w:cs="Times New Roman"/>
          <w:b/>
          <w:color w:val="00B0F0"/>
          <w:sz w:val="24"/>
          <w:szCs w:val="24"/>
          <w:lang w:eastAsia="ru-RU"/>
        </w:rPr>
      </w:pPr>
    </w:p>
    <w:p w:rsidR="00113B64" w:rsidRPr="00113B64" w:rsidRDefault="00113B64" w:rsidP="00113B64">
      <w:pPr>
        <w:jc w:val="center"/>
        <w:rPr>
          <w:rFonts w:ascii="Bookman Old Style" w:eastAsia="Times New Roman" w:hAnsi="Bookman Old Style" w:cs="Times New Roman"/>
          <w:b/>
          <w:color w:val="00B0F0"/>
          <w:sz w:val="24"/>
          <w:szCs w:val="24"/>
          <w:lang w:eastAsia="ru-RU"/>
        </w:rPr>
      </w:pPr>
      <w:r w:rsidRPr="00113B64">
        <w:rPr>
          <w:rFonts w:ascii="Bookman Old Style" w:eastAsia="Times New Roman" w:hAnsi="Bookman Old Style" w:cs="Times New Roman"/>
          <w:b/>
          <w:color w:val="00B0F0"/>
          <w:sz w:val="24"/>
          <w:szCs w:val="24"/>
          <w:lang w:eastAsia="ru-RU"/>
        </w:rPr>
        <w:lastRenderedPageBreak/>
        <w:t>Тематический контроль по годовым задачам</w:t>
      </w:r>
    </w:p>
    <w:tbl>
      <w:tblPr>
        <w:tblStyle w:val="16"/>
        <w:tblW w:w="0" w:type="auto"/>
        <w:tblLook w:val="04A0"/>
      </w:tblPr>
      <w:tblGrid>
        <w:gridCol w:w="3806"/>
        <w:gridCol w:w="2580"/>
        <w:gridCol w:w="3185"/>
      </w:tblGrid>
      <w:tr w:rsidR="00113B64" w:rsidRPr="00113B64" w:rsidTr="0068121E">
        <w:tc>
          <w:tcPr>
            <w:tcW w:w="3806"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jc w:val="center"/>
              <w:rPr>
                <w:rFonts w:ascii="Bookman Old Style" w:eastAsia="Calibri" w:hAnsi="Bookman Old Style"/>
                <w:b/>
                <w:bCs/>
                <w:iCs/>
                <w:sz w:val="24"/>
                <w:szCs w:val="24"/>
                <w:lang w:eastAsia="ru-RU"/>
              </w:rPr>
            </w:pPr>
            <w:r w:rsidRPr="004944B0">
              <w:rPr>
                <w:rFonts w:ascii="Bookman Old Style" w:eastAsia="Calibri" w:hAnsi="Bookman Old Style"/>
                <w:b/>
                <w:bCs/>
                <w:iCs/>
                <w:sz w:val="24"/>
                <w:szCs w:val="24"/>
                <w:lang w:eastAsia="ru-RU"/>
              </w:rPr>
              <w:t>Содержание</w:t>
            </w:r>
          </w:p>
        </w:tc>
        <w:tc>
          <w:tcPr>
            <w:tcW w:w="2580"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jc w:val="center"/>
              <w:rPr>
                <w:rFonts w:ascii="Bookman Old Style" w:eastAsia="Calibri" w:hAnsi="Bookman Old Style"/>
                <w:b/>
                <w:bCs/>
                <w:iCs/>
                <w:sz w:val="24"/>
                <w:szCs w:val="24"/>
                <w:lang w:eastAsia="ru-RU"/>
              </w:rPr>
            </w:pPr>
            <w:r w:rsidRPr="004944B0">
              <w:rPr>
                <w:rFonts w:ascii="Bookman Old Style" w:eastAsia="Calibri" w:hAnsi="Bookman Old Style"/>
                <w:b/>
                <w:bCs/>
                <w:iCs/>
                <w:sz w:val="24"/>
                <w:szCs w:val="24"/>
                <w:lang w:eastAsia="ru-RU"/>
              </w:rPr>
              <w:t xml:space="preserve">Сроки </w:t>
            </w:r>
          </w:p>
        </w:tc>
        <w:tc>
          <w:tcPr>
            <w:tcW w:w="3185"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jc w:val="center"/>
              <w:rPr>
                <w:rFonts w:ascii="Bookman Old Style" w:eastAsia="Calibri" w:hAnsi="Bookman Old Style"/>
                <w:b/>
                <w:bCs/>
                <w:iCs/>
                <w:sz w:val="24"/>
                <w:szCs w:val="24"/>
                <w:lang w:eastAsia="ru-RU"/>
              </w:rPr>
            </w:pPr>
            <w:r w:rsidRPr="004944B0">
              <w:rPr>
                <w:rFonts w:ascii="Bookman Old Style" w:eastAsia="Calibri" w:hAnsi="Bookman Old Style"/>
                <w:b/>
                <w:bCs/>
                <w:iCs/>
                <w:sz w:val="24"/>
                <w:szCs w:val="24"/>
                <w:lang w:eastAsia="ru-RU"/>
              </w:rPr>
              <w:t>Ответственные</w:t>
            </w:r>
          </w:p>
        </w:tc>
      </w:tr>
      <w:tr w:rsidR="0068121E" w:rsidRPr="00113B64" w:rsidTr="0068121E">
        <w:trPr>
          <w:trHeight w:val="2094"/>
        </w:trPr>
        <w:tc>
          <w:tcPr>
            <w:tcW w:w="3806" w:type="dxa"/>
            <w:tcBorders>
              <w:top w:val="single" w:sz="4" w:space="0" w:color="auto"/>
              <w:left w:val="single" w:sz="4" w:space="0" w:color="auto"/>
              <w:bottom w:val="single" w:sz="4" w:space="0" w:color="auto"/>
              <w:right w:val="single" w:sz="4" w:space="0" w:color="auto"/>
            </w:tcBorders>
          </w:tcPr>
          <w:p w:rsidR="00E864C0" w:rsidRPr="00E864C0" w:rsidRDefault="004200D5" w:rsidP="00E864C0">
            <w:pPr>
              <w:rPr>
                <w:rFonts w:ascii="Bookman Old Style" w:hAnsi="Bookman Old Style"/>
                <w:sz w:val="24"/>
                <w:szCs w:val="28"/>
              </w:rPr>
            </w:pPr>
            <w:r w:rsidRPr="00E864C0">
              <w:rPr>
                <w:rFonts w:ascii="Bookman Old Style" w:hAnsi="Bookman Old Style"/>
                <w:iCs/>
                <w:sz w:val="24"/>
                <w:szCs w:val="24"/>
              </w:rPr>
              <w:t>1</w:t>
            </w:r>
            <w:r w:rsidR="0068121E" w:rsidRPr="00E864C0">
              <w:rPr>
                <w:rFonts w:ascii="Bookman Old Style" w:hAnsi="Bookman Old Style"/>
                <w:iCs/>
                <w:sz w:val="24"/>
                <w:szCs w:val="24"/>
              </w:rPr>
              <w:t>.</w:t>
            </w:r>
            <w:r w:rsidR="00D806C7" w:rsidRPr="00E864C0">
              <w:rPr>
                <w:rFonts w:ascii="Bookman Old Style" w:hAnsi="Bookman Old Style"/>
                <w:sz w:val="24"/>
                <w:szCs w:val="24"/>
              </w:rPr>
              <w:t xml:space="preserve"> </w:t>
            </w:r>
            <w:r w:rsidR="00E864C0" w:rsidRPr="00E864C0">
              <w:rPr>
                <w:rFonts w:ascii="Bookman Old Style" w:hAnsi="Bookman Old Style"/>
                <w:sz w:val="24"/>
                <w:szCs w:val="28"/>
              </w:rPr>
              <w:t xml:space="preserve">Формирование грамматически </w:t>
            </w:r>
            <w:r w:rsidR="00E864C0">
              <w:rPr>
                <w:rFonts w:ascii="Bookman Old Style" w:hAnsi="Bookman Old Style"/>
                <w:sz w:val="24"/>
                <w:szCs w:val="28"/>
              </w:rPr>
              <w:t>правильной речи у дошкольников</w:t>
            </w:r>
            <w:r w:rsidR="00FA403C">
              <w:rPr>
                <w:rFonts w:ascii="Bookman Old Style" w:hAnsi="Bookman Old Style"/>
                <w:sz w:val="24"/>
                <w:szCs w:val="28"/>
              </w:rPr>
              <w:t>.</w:t>
            </w:r>
          </w:p>
          <w:p w:rsidR="00D806C7" w:rsidRPr="00E864C0" w:rsidRDefault="00D806C7" w:rsidP="00D806C7">
            <w:pPr>
              <w:rPr>
                <w:rFonts w:ascii="Bookman Old Style" w:hAnsi="Bookman Old Style"/>
                <w:sz w:val="22"/>
                <w:szCs w:val="24"/>
              </w:rPr>
            </w:pPr>
          </w:p>
          <w:p w:rsidR="0068121E" w:rsidRPr="00E864C0" w:rsidRDefault="0068121E" w:rsidP="009B3885">
            <w:pPr>
              <w:jc w:val="center"/>
              <w:rPr>
                <w:rFonts w:ascii="Bookman Old Style" w:eastAsia="Calibri" w:hAnsi="Bookman Old Style"/>
                <w:bCs/>
                <w:iCs/>
                <w:sz w:val="22"/>
                <w:szCs w:val="24"/>
                <w:lang w:eastAsia="ru-RU"/>
              </w:rPr>
            </w:pPr>
          </w:p>
        </w:tc>
        <w:tc>
          <w:tcPr>
            <w:tcW w:w="2580" w:type="dxa"/>
            <w:tcBorders>
              <w:top w:val="single" w:sz="4" w:space="0" w:color="auto"/>
              <w:left w:val="single" w:sz="4" w:space="0" w:color="auto"/>
              <w:bottom w:val="single" w:sz="4" w:space="0" w:color="auto"/>
              <w:right w:val="single" w:sz="4" w:space="0" w:color="auto"/>
            </w:tcBorders>
            <w:hideMark/>
          </w:tcPr>
          <w:p w:rsidR="0068121E" w:rsidRDefault="0068121E" w:rsidP="009B3885">
            <w:pPr>
              <w:jc w:val="center"/>
              <w:rPr>
                <w:rFonts w:ascii="Bookman Old Style" w:eastAsia="Calibri" w:hAnsi="Bookman Old Style"/>
                <w:bCs/>
                <w:iCs/>
                <w:sz w:val="24"/>
                <w:szCs w:val="24"/>
                <w:lang w:eastAsia="ru-RU"/>
              </w:rPr>
            </w:pPr>
          </w:p>
          <w:p w:rsidR="0068121E" w:rsidRPr="00113B64" w:rsidRDefault="00FA403C" w:rsidP="00D806C7">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08.11.-19</w:t>
            </w:r>
            <w:r w:rsidR="0068121E">
              <w:rPr>
                <w:rFonts w:ascii="Bookman Old Style" w:eastAsia="Calibri" w:hAnsi="Bookman Old Style"/>
                <w:bCs/>
                <w:iCs/>
                <w:sz w:val="24"/>
                <w:szCs w:val="24"/>
                <w:lang w:eastAsia="ru-RU"/>
              </w:rPr>
              <w:t>.11.20</w:t>
            </w:r>
            <w:r w:rsidR="00FB4960">
              <w:rPr>
                <w:rFonts w:ascii="Bookman Old Style" w:eastAsia="Calibri" w:hAnsi="Bookman Old Style"/>
                <w:bCs/>
                <w:iCs/>
                <w:sz w:val="24"/>
                <w:szCs w:val="24"/>
                <w:lang w:eastAsia="ru-RU"/>
              </w:rPr>
              <w:t>21</w:t>
            </w:r>
            <w:r w:rsidR="0068121E" w:rsidRPr="00113B64">
              <w:rPr>
                <w:rFonts w:ascii="Bookman Old Style" w:eastAsia="Calibri" w:hAnsi="Bookman Old Style"/>
                <w:bCs/>
                <w:iCs/>
                <w:sz w:val="24"/>
                <w:szCs w:val="24"/>
                <w:lang w:eastAsia="ru-RU"/>
              </w:rPr>
              <w:t>г.</w:t>
            </w:r>
          </w:p>
        </w:tc>
        <w:tc>
          <w:tcPr>
            <w:tcW w:w="3185" w:type="dxa"/>
            <w:tcBorders>
              <w:top w:val="single" w:sz="4" w:space="0" w:color="auto"/>
              <w:left w:val="single" w:sz="4" w:space="0" w:color="auto"/>
              <w:bottom w:val="single" w:sz="4" w:space="0" w:color="auto"/>
              <w:right w:val="single" w:sz="4" w:space="0" w:color="auto"/>
            </w:tcBorders>
            <w:hideMark/>
          </w:tcPr>
          <w:p w:rsidR="0068121E" w:rsidRPr="00113B64" w:rsidRDefault="0068121E" w:rsidP="009B3885">
            <w:pPr>
              <w:spacing w:after="120"/>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Заведующий</w:t>
            </w:r>
          </w:p>
          <w:p w:rsidR="0068121E" w:rsidRPr="00113B64" w:rsidRDefault="0068121E" w:rsidP="009B3885">
            <w:pPr>
              <w:spacing w:after="120"/>
              <w:jc w:val="center"/>
              <w:rPr>
                <w:rFonts w:ascii="Bookman Old Style" w:eastAsia="Calibri" w:hAnsi="Bookman Old Style"/>
                <w:bCs/>
                <w:iCs/>
                <w:sz w:val="24"/>
                <w:szCs w:val="24"/>
                <w:lang w:eastAsia="ru-RU"/>
              </w:rPr>
            </w:pPr>
            <w:proofErr w:type="spellStart"/>
            <w:r w:rsidRPr="00113B64">
              <w:rPr>
                <w:rFonts w:ascii="Bookman Old Style" w:eastAsia="Calibri" w:hAnsi="Bookman Old Style"/>
                <w:bCs/>
                <w:iCs/>
                <w:sz w:val="24"/>
                <w:szCs w:val="24"/>
                <w:lang w:eastAsia="ru-RU"/>
              </w:rPr>
              <w:t>Олейникова</w:t>
            </w:r>
            <w:proofErr w:type="spellEnd"/>
            <w:r w:rsidRPr="00113B64">
              <w:rPr>
                <w:rFonts w:ascii="Bookman Old Style" w:eastAsia="Calibri" w:hAnsi="Bookman Old Style"/>
                <w:bCs/>
                <w:iCs/>
                <w:sz w:val="24"/>
                <w:szCs w:val="24"/>
                <w:lang w:eastAsia="ru-RU"/>
              </w:rPr>
              <w:t xml:space="preserve"> Е.В.</w:t>
            </w:r>
          </w:p>
          <w:p w:rsidR="0068121E" w:rsidRPr="00113B64" w:rsidRDefault="0068121E" w:rsidP="00D806C7">
            <w:pPr>
              <w:spacing w:after="120"/>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 xml:space="preserve">ав.по ВМР Магомедова Н.К. </w:t>
            </w:r>
            <w:r w:rsidR="00FA403C">
              <w:rPr>
                <w:rFonts w:ascii="Bookman Old Style" w:eastAsia="Calibri" w:hAnsi="Bookman Old Style"/>
                <w:bCs/>
                <w:iCs/>
                <w:sz w:val="24"/>
                <w:szCs w:val="24"/>
                <w:lang w:eastAsia="ru-RU"/>
              </w:rPr>
              <w:t>учитель-логопед Соловьева И.А.</w:t>
            </w:r>
          </w:p>
        </w:tc>
      </w:tr>
      <w:tr w:rsidR="004200D5" w:rsidRPr="00113B64" w:rsidTr="005630D4">
        <w:tc>
          <w:tcPr>
            <w:tcW w:w="3806" w:type="dxa"/>
            <w:tcBorders>
              <w:top w:val="single" w:sz="4" w:space="0" w:color="auto"/>
              <w:left w:val="single" w:sz="4" w:space="0" w:color="auto"/>
              <w:bottom w:val="single" w:sz="4" w:space="0" w:color="auto"/>
              <w:right w:val="single" w:sz="4" w:space="0" w:color="auto"/>
            </w:tcBorders>
            <w:hideMark/>
          </w:tcPr>
          <w:p w:rsidR="004200D5" w:rsidRPr="00113B64" w:rsidRDefault="004200D5" w:rsidP="003E6A46">
            <w:pP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2</w:t>
            </w:r>
            <w:r w:rsidRPr="00113B64">
              <w:rPr>
                <w:rFonts w:ascii="Bookman Old Style" w:eastAsia="Calibri" w:hAnsi="Bookman Old Style"/>
                <w:bCs/>
                <w:iCs/>
                <w:sz w:val="24"/>
                <w:szCs w:val="24"/>
                <w:lang w:eastAsia="ru-RU"/>
              </w:rPr>
              <w:t xml:space="preserve">. </w:t>
            </w:r>
            <w:r w:rsidR="003E6A46">
              <w:rPr>
                <w:rFonts w:ascii="Bookman Old Style" w:hAnsi="Bookman Old Style"/>
                <w:color w:val="000000"/>
                <w:sz w:val="24"/>
                <w:szCs w:val="28"/>
                <w:shd w:val="clear" w:color="auto" w:fill="FFFFFF"/>
              </w:rPr>
              <w:t>Формирование целостной картины мира посредством различных видов деятельности.</w:t>
            </w:r>
          </w:p>
        </w:tc>
        <w:tc>
          <w:tcPr>
            <w:tcW w:w="2580" w:type="dxa"/>
            <w:tcBorders>
              <w:top w:val="single" w:sz="4" w:space="0" w:color="auto"/>
              <w:left w:val="single" w:sz="4" w:space="0" w:color="auto"/>
              <w:bottom w:val="single" w:sz="4" w:space="0" w:color="auto"/>
              <w:right w:val="single" w:sz="4" w:space="0" w:color="auto"/>
            </w:tcBorders>
            <w:hideMark/>
          </w:tcPr>
          <w:p w:rsidR="004200D5" w:rsidRDefault="004200D5" w:rsidP="005630D4">
            <w:pPr>
              <w:jc w:val="center"/>
              <w:rPr>
                <w:rFonts w:ascii="Bookman Old Style" w:eastAsia="Calibri" w:hAnsi="Bookman Old Style"/>
                <w:bCs/>
                <w:iCs/>
                <w:sz w:val="24"/>
                <w:szCs w:val="24"/>
                <w:lang w:eastAsia="ru-RU"/>
              </w:rPr>
            </w:pPr>
          </w:p>
          <w:p w:rsidR="004200D5" w:rsidRPr="00113B64" w:rsidRDefault="00F70D5B" w:rsidP="005630D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05</w:t>
            </w:r>
            <w:r w:rsidR="004200D5" w:rsidRPr="00113B64">
              <w:rPr>
                <w:rFonts w:ascii="Bookman Old Style" w:eastAsia="Calibri" w:hAnsi="Bookman Old Style"/>
                <w:bCs/>
                <w:iCs/>
                <w:sz w:val="24"/>
                <w:szCs w:val="24"/>
                <w:lang w:eastAsia="ru-RU"/>
              </w:rPr>
              <w:t>.0</w:t>
            </w:r>
            <w:r w:rsidR="004200D5">
              <w:rPr>
                <w:rFonts w:ascii="Bookman Old Style" w:eastAsia="Calibri" w:hAnsi="Bookman Old Style"/>
                <w:bCs/>
                <w:iCs/>
                <w:sz w:val="24"/>
                <w:szCs w:val="24"/>
                <w:lang w:eastAsia="ru-RU"/>
              </w:rPr>
              <w:t>4</w:t>
            </w:r>
            <w:r w:rsidR="004200D5" w:rsidRPr="00113B64">
              <w:rPr>
                <w:rFonts w:ascii="Bookman Old Style" w:eastAsia="Calibri" w:hAnsi="Bookman Old Style"/>
                <w:bCs/>
                <w:iCs/>
                <w:sz w:val="24"/>
                <w:szCs w:val="24"/>
                <w:lang w:eastAsia="ru-RU"/>
              </w:rPr>
              <w:t>.-</w:t>
            </w:r>
            <w:r w:rsidR="00FA403C">
              <w:rPr>
                <w:rFonts w:ascii="Bookman Old Style" w:eastAsia="Calibri" w:hAnsi="Bookman Old Style"/>
                <w:bCs/>
                <w:iCs/>
                <w:sz w:val="24"/>
                <w:szCs w:val="24"/>
                <w:lang w:eastAsia="ru-RU"/>
              </w:rPr>
              <w:t>16</w:t>
            </w:r>
            <w:r w:rsidR="004200D5" w:rsidRPr="00113B64">
              <w:rPr>
                <w:rFonts w:ascii="Bookman Old Style" w:eastAsia="Calibri" w:hAnsi="Bookman Old Style"/>
                <w:bCs/>
                <w:iCs/>
                <w:sz w:val="24"/>
                <w:szCs w:val="24"/>
                <w:lang w:eastAsia="ru-RU"/>
              </w:rPr>
              <w:t>.0</w:t>
            </w:r>
            <w:r w:rsidR="004200D5">
              <w:rPr>
                <w:rFonts w:ascii="Bookman Old Style" w:eastAsia="Calibri" w:hAnsi="Bookman Old Style"/>
                <w:bCs/>
                <w:iCs/>
                <w:sz w:val="24"/>
                <w:szCs w:val="24"/>
                <w:lang w:eastAsia="ru-RU"/>
              </w:rPr>
              <w:t>4</w:t>
            </w:r>
            <w:r w:rsidR="004200D5" w:rsidRPr="00113B64">
              <w:rPr>
                <w:rFonts w:ascii="Bookman Old Style" w:eastAsia="Calibri" w:hAnsi="Bookman Old Style"/>
                <w:bCs/>
                <w:iCs/>
                <w:sz w:val="24"/>
                <w:szCs w:val="24"/>
                <w:lang w:eastAsia="ru-RU"/>
              </w:rPr>
              <w:t>.20</w:t>
            </w:r>
            <w:r w:rsidR="00FA403C">
              <w:rPr>
                <w:rFonts w:ascii="Bookman Old Style" w:eastAsia="Calibri" w:hAnsi="Bookman Old Style"/>
                <w:bCs/>
                <w:iCs/>
                <w:sz w:val="24"/>
                <w:szCs w:val="24"/>
                <w:lang w:eastAsia="ru-RU"/>
              </w:rPr>
              <w:t>22</w:t>
            </w:r>
            <w:r w:rsidR="004200D5" w:rsidRPr="00113B64">
              <w:rPr>
                <w:rFonts w:ascii="Bookman Old Style" w:eastAsia="Calibri" w:hAnsi="Bookman Old Style"/>
                <w:bCs/>
                <w:iCs/>
                <w:sz w:val="24"/>
                <w:szCs w:val="24"/>
                <w:lang w:eastAsia="ru-RU"/>
              </w:rPr>
              <w:t>г.</w:t>
            </w:r>
          </w:p>
        </w:tc>
        <w:tc>
          <w:tcPr>
            <w:tcW w:w="3185" w:type="dxa"/>
            <w:tcBorders>
              <w:top w:val="single" w:sz="4" w:space="0" w:color="auto"/>
              <w:left w:val="single" w:sz="4" w:space="0" w:color="auto"/>
              <w:bottom w:val="single" w:sz="4" w:space="0" w:color="auto"/>
              <w:right w:val="single" w:sz="4" w:space="0" w:color="auto"/>
            </w:tcBorders>
            <w:hideMark/>
          </w:tcPr>
          <w:p w:rsidR="004200D5" w:rsidRPr="00113B64" w:rsidRDefault="004200D5" w:rsidP="005630D4">
            <w:pPr>
              <w:spacing w:after="120"/>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Заведующий</w:t>
            </w:r>
          </w:p>
          <w:p w:rsidR="004200D5" w:rsidRPr="00113B64" w:rsidRDefault="004200D5" w:rsidP="005630D4">
            <w:pPr>
              <w:spacing w:after="120"/>
              <w:jc w:val="center"/>
              <w:rPr>
                <w:rFonts w:ascii="Bookman Old Style" w:eastAsia="Calibri" w:hAnsi="Bookman Old Style"/>
                <w:bCs/>
                <w:iCs/>
                <w:sz w:val="24"/>
                <w:szCs w:val="24"/>
                <w:lang w:eastAsia="ru-RU"/>
              </w:rPr>
            </w:pPr>
            <w:proofErr w:type="spellStart"/>
            <w:r w:rsidRPr="00113B64">
              <w:rPr>
                <w:rFonts w:ascii="Bookman Old Style" w:eastAsia="Calibri" w:hAnsi="Bookman Old Style"/>
                <w:bCs/>
                <w:iCs/>
                <w:sz w:val="24"/>
                <w:szCs w:val="24"/>
                <w:lang w:eastAsia="ru-RU"/>
              </w:rPr>
              <w:t>Олейникова</w:t>
            </w:r>
            <w:proofErr w:type="spellEnd"/>
            <w:r w:rsidRPr="00113B64">
              <w:rPr>
                <w:rFonts w:ascii="Bookman Old Style" w:eastAsia="Calibri" w:hAnsi="Bookman Old Style"/>
                <w:bCs/>
                <w:iCs/>
                <w:sz w:val="24"/>
                <w:szCs w:val="24"/>
                <w:lang w:eastAsia="ru-RU"/>
              </w:rPr>
              <w:t xml:space="preserve"> Е.В.</w:t>
            </w:r>
          </w:p>
          <w:p w:rsidR="004200D5" w:rsidRPr="00113B64" w:rsidRDefault="004200D5" w:rsidP="00FA403C">
            <w:pPr>
              <w:spacing w:after="120"/>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 xml:space="preserve">ав.по ВМР Магомедова Н.К. </w:t>
            </w:r>
            <w:r>
              <w:rPr>
                <w:rFonts w:ascii="Bookman Old Style" w:eastAsia="Calibri" w:hAnsi="Bookman Old Style"/>
                <w:bCs/>
                <w:iCs/>
                <w:sz w:val="24"/>
                <w:szCs w:val="24"/>
                <w:lang w:eastAsia="ru-RU"/>
              </w:rPr>
              <w:t xml:space="preserve">воспитатель </w:t>
            </w:r>
            <w:proofErr w:type="spellStart"/>
            <w:r w:rsidR="00FA403C">
              <w:rPr>
                <w:rFonts w:ascii="Bookman Old Style" w:eastAsia="Calibri" w:hAnsi="Bookman Old Style"/>
                <w:bCs/>
                <w:iCs/>
                <w:sz w:val="24"/>
                <w:szCs w:val="24"/>
                <w:lang w:eastAsia="ru-RU"/>
              </w:rPr>
              <w:t>Магомедэминова</w:t>
            </w:r>
            <w:proofErr w:type="spellEnd"/>
            <w:r w:rsidR="00FA403C">
              <w:rPr>
                <w:rFonts w:ascii="Bookman Old Style" w:eastAsia="Calibri" w:hAnsi="Bookman Old Style"/>
                <w:bCs/>
                <w:iCs/>
                <w:sz w:val="24"/>
                <w:szCs w:val="24"/>
                <w:lang w:eastAsia="ru-RU"/>
              </w:rPr>
              <w:t xml:space="preserve"> А.А.</w:t>
            </w:r>
          </w:p>
        </w:tc>
      </w:tr>
    </w:tbl>
    <w:p w:rsidR="00113B64" w:rsidRPr="00113B64" w:rsidRDefault="00113B64" w:rsidP="00113B64">
      <w:pPr>
        <w:rPr>
          <w:rFonts w:ascii="Bookman Old Style" w:eastAsia="Times New Roman" w:hAnsi="Bookman Old Style" w:cs="Times New Roman"/>
          <w:color w:val="00B0F0"/>
          <w:sz w:val="24"/>
          <w:szCs w:val="24"/>
          <w:lang w:eastAsia="ru-RU"/>
        </w:rPr>
      </w:pPr>
    </w:p>
    <w:p w:rsidR="00113B64" w:rsidRDefault="00113B64"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Pr="00113B64" w:rsidRDefault="009370C3" w:rsidP="00113B64">
      <w:pPr>
        <w:rPr>
          <w:rFonts w:ascii="Bookman Old Style" w:eastAsia="Times New Roman" w:hAnsi="Bookman Old Style" w:cs="Times New Roman"/>
          <w:color w:val="00B0F0"/>
          <w:sz w:val="24"/>
          <w:szCs w:val="24"/>
          <w:lang w:eastAsia="ru-RU"/>
        </w:rPr>
      </w:pPr>
    </w:p>
    <w:p w:rsidR="00113B64" w:rsidRPr="00113B64" w:rsidRDefault="00113B64" w:rsidP="00113B64">
      <w:pPr>
        <w:rPr>
          <w:rFonts w:ascii="Bookman Old Style" w:eastAsia="Times New Roman" w:hAnsi="Bookman Old Style" w:cs="Times New Roman"/>
          <w:color w:val="00B0F0"/>
          <w:sz w:val="24"/>
          <w:szCs w:val="24"/>
          <w:lang w:eastAsia="ru-RU"/>
        </w:rPr>
      </w:pPr>
    </w:p>
    <w:p w:rsidR="00113B64" w:rsidRPr="00113B64" w:rsidRDefault="00113B64" w:rsidP="00113B64">
      <w:pPr>
        <w:rPr>
          <w:rFonts w:ascii="Bookman Old Style" w:eastAsia="Times New Roman" w:hAnsi="Bookman Old Style" w:cs="Times New Roman"/>
          <w:color w:val="00B0F0"/>
          <w:sz w:val="24"/>
          <w:szCs w:val="24"/>
          <w:lang w:eastAsia="ru-RU"/>
        </w:rPr>
      </w:pPr>
    </w:p>
    <w:p w:rsidR="00113B64" w:rsidRPr="00113B64" w:rsidRDefault="00113B64" w:rsidP="00113B64">
      <w:pPr>
        <w:rPr>
          <w:rFonts w:ascii="Bookman Old Style" w:eastAsia="Times New Roman" w:hAnsi="Bookman Old Style" w:cs="Times New Roman"/>
          <w:color w:val="00B0F0"/>
          <w:sz w:val="24"/>
          <w:szCs w:val="24"/>
          <w:lang w:eastAsia="ru-RU"/>
        </w:rPr>
      </w:pPr>
    </w:p>
    <w:p w:rsidR="007B5690" w:rsidRDefault="007B5690" w:rsidP="00113B64">
      <w:pPr>
        <w:rPr>
          <w:rFonts w:ascii="Bookman Old Style" w:eastAsia="Times New Roman" w:hAnsi="Bookman Old Style" w:cs="Times New Roman"/>
          <w:color w:val="00B0F0"/>
          <w:sz w:val="24"/>
          <w:szCs w:val="24"/>
          <w:lang w:eastAsia="ru-RU"/>
        </w:rPr>
      </w:pPr>
    </w:p>
    <w:p w:rsidR="00312EB7" w:rsidRDefault="00312EB7"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Default="009370C3" w:rsidP="00113B64">
      <w:pPr>
        <w:rPr>
          <w:rFonts w:ascii="Bookman Old Style" w:eastAsia="Times New Roman" w:hAnsi="Bookman Old Style" w:cs="Times New Roman"/>
          <w:color w:val="00B0F0"/>
          <w:sz w:val="24"/>
          <w:szCs w:val="24"/>
          <w:lang w:eastAsia="ru-RU"/>
        </w:rPr>
      </w:pPr>
    </w:p>
    <w:p w:rsidR="009370C3" w:rsidRPr="00113B64" w:rsidRDefault="009370C3" w:rsidP="00113B64">
      <w:pPr>
        <w:rPr>
          <w:rFonts w:ascii="Bookman Old Style" w:eastAsia="Times New Roman" w:hAnsi="Bookman Old Style" w:cs="Times New Roman"/>
          <w:color w:val="00B0F0"/>
          <w:sz w:val="24"/>
          <w:szCs w:val="24"/>
          <w:lang w:eastAsia="ru-RU"/>
        </w:rPr>
      </w:pPr>
    </w:p>
    <w:p w:rsidR="00113B64" w:rsidRPr="00113B64" w:rsidRDefault="00113B64" w:rsidP="00113B64">
      <w:pPr>
        <w:jc w:val="center"/>
        <w:rPr>
          <w:rFonts w:ascii="Bookman Old Style" w:eastAsia="Times New Roman" w:hAnsi="Bookman Old Style" w:cs="Times New Roman"/>
          <w:color w:val="00B0F0"/>
          <w:sz w:val="24"/>
          <w:szCs w:val="24"/>
          <w:lang w:eastAsia="ru-RU"/>
        </w:rPr>
      </w:pPr>
      <w:r w:rsidRPr="00113B64">
        <w:rPr>
          <w:rFonts w:ascii="Bookman Old Style" w:eastAsia="Times New Roman" w:hAnsi="Bookman Old Style" w:cs="Times New Roman"/>
          <w:color w:val="00B0F0"/>
          <w:sz w:val="24"/>
          <w:szCs w:val="24"/>
          <w:lang w:eastAsia="ru-RU"/>
        </w:rPr>
        <w:lastRenderedPageBreak/>
        <w:t>Оперативный контроль</w:t>
      </w:r>
    </w:p>
    <w:tbl>
      <w:tblPr>
        <w:tblStyle w:val="16"/>
        <w:tblW w:w="0" w:type="auto"/>
        <w:tblLook w:val="04A0"/>
      </w:tblPr>
      <w:tblGrid>
        <w:gridCol w:w="3794"/>
        <w:gridCol w:w="2634"/>
        <w:gridCol w:w="3286"/>
      </w:tblGrid>
      <w:tr w:rsidR="00113B64" w:rsidRPr="00113B64" w:rsidTr="00113B64">
        <w:tc>
          <w:tcPr>
            <w:tcW w:w="3794"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Calibri" w:hAnsi="Bookman Old Style"/>
                <w:b/>
                <w:bCs/>
                <w:iCs/>
                <w:sz w:val="24"/>
                <w:szCs w:val="24"/>
                <w:lang w:eastAsia="ru-RU"/>
              </w:rPr>
            </w:pPr>
            <w:r w:rsidRPr="004944B0">
              <w:rPr>
                <w:rFonts w:ascii="Bookman Old Style" w:eastAsia="Calibri" w:hAnsi="Bookman Old Style"/>
                <w:b/>
                <w:bCs/>
                <w:iCs/>
                <w:sz w:val="24"/>
                <w:szCs w:val="24"/>
                <w:lang w:eastAsia="ru-RU"/>
              </w:rPr>
              <w:t>Содержание</w:t>
            </w:r>
          </w:p>
        </w:tc>
        <w:tc>
          <w:tcPr>
            <w:tcW w:w="2634"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Calibri" w:hAnsi="Bookman Old Style"/>
                <w:b/>
                <w:bCs/>
                <w:iCs/>
                <w:sz w:val="24"/>
                <w:szCs w:val="24"/>
                <w:lang w:eastAsia="ru-RU"/>
              </w:rPr>
            </w:pPr>
            <w:r w:rsidRPr="004944B0">
              <w:rPr>
                <w:rFonts w:ascii="Bookman Old Style" w:eastAsia="Calibri" w:hAnsi="Bookman Old Style"/>
                <w:b/>
                <w:bCs/>
                <w:iCs/>
                <w:sz w:val="24"/>
                <w:szCs w:val="24"/>
                <w:lang w:eastAsia="ru-RU"/>
              </w:rPr>
              <w:t>Сроки</w:t>
            </w:r>
          </w:p>
        </w:tc>
        <w:tc>
          <w:tcPr>
            <w:tcW w:w="3286"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Calibri" w:hAnsi="Bookman Old Style"/>
                <w:b/>
                <w:bCs/>
                <w:iCs/>
                <w:sz w:val="24"/>
                <w:szCs w:val="24"/>
                <w:lang w:eastAsia="ru-RU"/>
              </w:rPr>
            </w:pPr>
            <w:r w:rsidRPr="004944B0">
              <w:rPr>
                <w:rFonts w:ascii="Bookman Old Style" w:eastAsia="Calibri" w:hAnsi="Bookman Old Style"/>
                <w:b/>
                <w:bCs/>
                <w:iCs/>
                <w:sz w:val="24"/>
                <w:szCs w:val="24"/>
                <w:lang w:eastAsia="ru-RU"/>
              </w:rPr>
              <w:t>Ответственные</w:t>
            </w:r>
          </w:p>
        </w:tc>
      </w:tr>
      <w:tr w:rsidR="00113B64" w:rsidRPr="00113B64" w:rsidTr="00113B64">
        <w:tc>
          <w:tcPr>
            <w:tcW w:w="379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both"/>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1.Организация занятий</w:t>
            </w:r>
          </w:p>
        </w:tc>
        <w:tc>
          <w:tcPr>
            <w:tcW w:w="263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           </w:t>
            </w:r>
          </w:p>
          <w:p w:rsidR="00113B64" w:rsidRPr="00113B64" w:rsidRDefault="00113B64" w:rsidP="00AB182F">
            <w:pP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 3 раза в неделю</w:t>
            </w:r>
          </w:p>
        </w:tc>
        <w:tc>
          <w:tcPr>
            <w:tcW w:w="3286"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spacing w:after="120"/>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ав.по ВМР Магомедова Н.К. Воспитатели</w:t>
            </w:r>
          </w:p>
          <w:p w:rsidR="00113B64" w:rsidRPr="00113B64" w:rsidRDefault="00113B64" w:rsidP="00113B64">
            <w:pPr>
              <w:jc w:val="center"/>
              <w:rPr>
                <w:rFonts w:ascii="Bookman Old Style" w:eastAsia="Calibri" w:hAnsi="Bookman Old Style"/>
                <w:bCs/>
                <w:iCs/>
                <w:sz w:val="24"/>
                <w:szCs w:val="24"/>
                <w:lang w:eastAsia="ru-RU"/>
              </w:rPr>
            </w:pPr>
          </w:p>
        </w:tc>
      </w:tr>
      <w:tr w:rsidR="00113B64" w:rsidRPr="00113B64" w:rsidTr="00113B64">
        <w:tc>
          <w:tcPr>
            <w:tcW w:w="379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both"/>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2.Календарное планирование образовательного процесса</w:t>
            </w:r>
          </w:p>
        </w:tc>
        <w:tc>
          <w:tcPr>
            <w:tcW w:w="263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bCs/>
                <w:iCs/>
                <w:sz w:val="24"/>
                <w:szCs w:val="24"/>
                <w:lang w:eastAsia="ru-RU"/>
              </w:rPr>
            </w:pPr>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еженедельно</w:t>
            </w:r>
          </w:p>
        </w:tc>
        <w:tc>
          <w:tcPr>
            <w:tcW w:w="32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spacing w:after="120"/>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ав.по ВМР Магомедова Н.К. Воспитатели</w:t>
            </w:r>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Специалисты</w:t>
            </w:r>
          </w:p>
        </w:tc>
      </w:tr>
      <w:tr w:rsidR="00113B64" w:rsidRPr="00113B64" w:rsidTr="00113B64">
        <w:tc>
          <w:tcPr>
            <w:tcW w:w="379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0B7613">
            <w:pPr>
              <w:jc w:val="both"/>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3.Ведение рабочих тетрадей </w:t>
            </w:r>
          </w:p>
        </w:tc>
        <w:tc>
          <w:tcPr>
            <w:tcW w:w="263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bCs/>
                <w:iCs/>
                <w:sz w:val="24"/>
                <w:szCs w:val="24"/>
                <w:lang w:eastAsia="ru-RU"/>
              </w:rPr>
            </w:pPr>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1 раз в квартал</w:t>
            </w:r>
          </w:p>
        </w:tc>
        <w:tc>
          <w:tcPr>
            <w:tcW w:w="32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ав.по ВМР</w:t>
            </w:r>
          </w:p>
          <w:p w:rsidR="00113B64" w:rsidRPr="00113B64" w:rsidRDefault="00113B64" w:rsidP="00113B64">
            <w:pPr>
              <w:jc w:val="center"/>
              <w:rPr>
                <w:rFonts w:ascii="Bookman Old Style" w:eastAsia="Calibri" w:hAnsi="Bookman Old Style"/>
                <w:bCs/>
                <w:iCs/>
                <w:sz w:val="24"/>
                <w:szCs w:val="24"/>
                <w:lang w:eastAsia="ru-RU"/>
              </w:rPr>
            </w:pPr>
            <w:proofErr w:type="spellStart"/>
            <w:r w:rsidRPr="00113B64">
              <w:rPr>
                <w:rFonts w:ascii="Bookman Old Style" w:eastAsia="Calibri" w:hAnsi="Bookman Old Style"/>
                <w:bCs/>
                <w:iCs/>
                <w:sz w:val="24"/>
                <w:szCs w:val="24"/>
                <w:lang w:eastAsia="ru-RU"/>
              </w:rPr>
              <w:t>МагомедоваН.К</w:t>
            </w:r>
            <w:proofErr w:type="spellEnd"/>
            <w:r w:rsidRPr="00113B64">
              <w:rPr>
                <w:rFonts w:ascii="Bookman Old Style" w:eastAsia="Calibri" w:hAnsi="Bookman Old Style"/>
                <w:bCs/>
                <w:iCs/>
                <w:sz w:val="24"/>
                <w:szCs w:val="24"/>
                <w:lang w:eastAsia="ru-RU"/>
              </w:rPr>
              <w:t>. Воспитатели</w:t>
            </w:r>
          </w:p>
        </w:tc>
      </w:tr>
      <w:tr w:rsidR="00113B64" w:rsidRPr="00113B64" w:rsidTr="00113B64">
        <w:trPr>
          <w:trHeight w:val="938"/>
        </w:trPr>
        <w:tc>
          <w:tcPr>
            <w:tcW w:w="379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both"/>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4.Организация прогулок</w:t>
            </w:r>
          </w:p>
        </w:tc>
        <w:tc>
          <w:tcPr>
            <w:tcW w:w="263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ежемесячно</w:t>
            </w:r>
          </w:p>
        </w:tc>
        <w:tc>
          <w:tcPr>
            <w:tcW w:w="32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spacing w:after="120"/>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 xml:space="preserve">ав.по ВМР </w:t>
            </w:r>
            <w:r w:rsidRPr="00113B64">
              <w:rPr>
                <w:rFonts w:ascii="Bookman Old Style" w:eastAsia="Calibri" w:hAnsi="Bookman Old Style"/>
                <w:bCs/>
                <w:iCs/>
                <w:sz w:val="24"/>
                <w:szCs w:val="24"/>
                <w:lang w:eastAsia="ru-RU"/>
              </w:rPr>
              <w:t xml:space="preserve">Магомедова Н.К. </w:t>
            </w:r>
            <w:r w:rsidRPr="00113B64">
              <w:rPr>
                <w:rFonts w:ascii="Bookman Old Style" w:eastAsia="Calibri" w:hAnsi="Bookman Old Style" w:cs="Calibri"/>
                <w:bCs/>
                <w:iCs/>
                <w:sz w:val="24"/>
                <w:szCs w:val="24"/>
                <w:lang w:eastAsia="ru-RU"/>
              </w:rPr>
              <w:t>Воспитатели</w:t>
            </w:r>
          </w:p>
        </w:tc>
      </w:tr>
      <w:tr w:rsidR="00113B64" w:rsidRPr="00113B64" w:rsidTr="00113B64">
        <w:tc>
          <w:tcPr>
            <w:tcW w:w="379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5.Утренний фильтр (организация утреннего приёма, справки, пропуски)</w:t>
            </w:r>
          </w:p>
        </w:tc>
        <w:tc>
          <w:tcPr>
            <w:tcW w:w="263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ежедневно</w:t>
            </w:r>
          </w:p>
        </w:tc>
        <w:tc>
          <w:tcPr>
            <w:tcW w:w="32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Заведующий</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Олейникова</w:t>
            </w:r>
            <w:proofErr w:type="spellEnd"/>
            <w:r w:rsidRPr="00113B64">
              <w:rPr>
                <w:rFonts w:ascii="Bookman Old Style" w:eastAsia="Calibri" w:hAnsi="Bookman Old Style" w:cs="Calibri"/>
                <w:bCs/>
                <w:iCs/>
                <w:sz w:val="24"/>
                <w:szCs w:val="24"/>
                <w:lang w:eastAsia="ru-RU"/>
              </w:rPr>
              <w:t xml:space="preserve"> Е.В.</w:t>
            </w: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Воспитатели</w:t>
            </w:r>
          </w:p>
        </w:tc>
      </w:tr>
      <w:tr w:rsidR="00113B64" w:rsidRPr="00113B64" w:rsidTr="00113B64">
        <w:trPr>
          <w:trHeight w:val="1633"/>
        </w:trPr>
        <w:tc>
          <w:tcPr>
            <w:tcW w:w="379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AB182F">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6.Выполнение приказов по ДОУ, соблюдение правил внутри трудового распорядка.</w:t>
            </w:r>
          </w:p>
          <w:p w:rsidR="00113B64" w:rsidRPr="00113B64" w:rsidRDefault="00113B64" w:rsidP="00AB182F">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 xml:space="preserve">Инструкции </w:t>
            </w:r>
            <w:proofErr w:type="gramStart"/>
            <w:r w:rsidRPr="00113B64">
              <w:rPr>
                <w:rFonts w:ascii="Bookman Old Style" w:eastAsia="Calibri" w:hAnsi="Bookman Old Style" w:cs="Calibri"/>
                <w:bCs/>
                <w:iCs/>
                <w:sz w:val="24"/>
                <w:szCs w:val="24"/>
                <w:lang w:eastAsia="ru-RU"/>
              </w:rPr>
              <w:t>по</w:t>
            </w:r>
            <w:proofErr w:type="gramEnd"/>
            <w:r w:rsidRPr="00113B64">
              <w:rPr>
                <w:rFonts w:ascii="Bookman Old Style" w:eastAsia="Calibri" w:hAnsi="Bookman Old Style" w:cs="Calibri"/>
                <w:bCs/>
                <w:iCs/>
                <w:sz w:val="24"/>
                <w:szCs w:val="24"/>
                <w:lang w:eastAsia="ru-RU"/>
              </w:rPr>
              <w:t xml:space="preserve"> </w:t>
            </w:r>
            <w:proofErr w:type="gramStart"/>
            <w:r w:rsidRPr="00113B64">
              <w:rPr>
                <w:rFonts w:ascii="Bookman Old Style" w:eastAsia="Calibri" w:hAnsi="Bookman Old Style" w:cs="Calibri"/>
                <w:bCs/>
                <w:iCs/>
                <w:sz w:val="24"/>
                <w:szCs w:val="24"/>
                <w:lang w:eastAsia="ru-RU"/>
              </w:rPr>
              <w:t>ОТ</w:t>
            </w:r>
            <w:proofErr w:type="gramEnd"/>
            <w:r w:rsidRPr="00113B64">
              <w:rPr>
                <w:rFonts w:ascii="Bookman Old Style" w:eastAsia="Calibri" w:hAnsi="Bookman Old Style" w:cs="Calibri"/>
                <w:bCs/>
                <w:iCs/>
                <w:sz w:val="24"/>
                <w:szCs w:val="24"/>
                <w:lang w:eastAsia="ru-RU"/>
              </w:rPr>
              <w:t>, ТБ, ПБ.</w:t>
            </w:r>
          </w:p>
        </w:tc>
        <w:tc>
          <w:tcPr>
            <w:tcW w:w="263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ежедневно</w:t>
            </w:r>
          </w:p>
        </w:tc>
        <w:tc>
          <w:tcPr>
            <w:tcW w:w="32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Заведующий</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Олейникова</w:t>
            </w:r>
            <w:proofErr w:type="spellEnd"/>
            <w:r w:rsidRPr="00113B64">
              <w:rPr>
                <w:rFonts w:ascii="Bookman Old Style" w:eastAsia="Calibri" w:hAnsi="Bookman Old Style" w:cs="Calibri"/>
                <w:bCs/>
                <w:iCs/>
                <w:sz w:val="24"/>
                <w:szCs w:val="24"/>
                <w:lang w:eastAsia="ru-RU"/>
              </w:rPr>
              <w:t xml:space="preserve"> Е.В.</w:t>
            </w: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Коллектив ДОУ</w:t>
            </w:r>
          </w:p>
        </w:tc>
      </w:tr>
      <w:tr w:rsidR="00113B64" w:rsidRPr="00113B64" w:rsidTr="00113B64">
        <w:trPr>
          <w:trHeight w:val="1829"/>
        </w:trPr>
        <w:tc>
          <w:tcPr>
            <w:tcW w:w="379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7.Здоровьесбережение (санитарно-гигиенический, питьевой режим, зарядка)</w:t>
            </w:r>
          </w:p>
        </w:tc>
        <w:tc>
          <w:tcPr>
            <w:tcW w:w="263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еженедельно</w:t>
            </w:r>
          </w:p>
        </w:tc>
        <w:tc>
          <w:tcPr>
            <w:tcW w:w="32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Заведующий</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Олейникова</w:t>
            </w:r>
            <w:proofErr w:type="spellEnd"/>
            <w:r w:rsidRPr="00113B64">
              <w:rPr>
                <w:rFonts w:ascii="Bookman Old Style" w:eastAsia="Calibri" w:hAnsi="Bookman Old Style" w:cs="Calibri"/>
                <w:bCs/>
                <w:iCs/>
                <w:sz w:val="24"/>
                <w:szCs w:val="24"/>
                <w:lang w:eastAsia="ru-RU"/>
              </w:rPr>
              <w:t xml:space="preserve"> Е.В.</w:t>
            </w: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Воспитатели</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ав.поВМР</w:t>
            </w:r>
            <w:proofErr w:type="spellEnd"/>
            <w:r w:rsidRPr="00113B64">
              <w:rPr>
                <w:rFonts w:ascii="Bookman Old Style" w:eastAsia="Calibri" w:hAnsi="Bookman Old Style" w:cs="Calibri"/>
                <w:bCs/>
                <w:iCs/>
                <w:sz w:val="24"/>
                <w:szCs w:val="24"/>
                <w:lang w:eastAsia="ru-RU"/>
              </w:rPr>
              <w:t xml:space="preserve"> </w:t>
            </w:r>
            <w:r w:rsidRPr="00113B64">
              <w:rPr>
                <w:rFonts w:ascii="Bookman Old Style" w:eastAsia="Calibri" w:hAnsi="Bookman Old Style"/>
                <w:bCs/>
                <w:iCs/>
                <w:sz w:val="24"/>
                <w:szCs w:val="24"/>
                <w:lang w:eastAsia="ru-RU"/>
              </w:rPr>
              <w:t>Магомедова Н.К.</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Мед</w:t>
            </w:r>
            <w:proofErr w:type="gramStart"/>
            <w:r w:rsidRPr="00113B64">
              <w:rPr>
                <w:rFonts w:ascii="Bookman Old Style" w:eastAsia="Calibri" w:hAnsi="Bookman Old Style" w:cs="Calibri"/>
                <w:bCs/>
                <w:iCs/>
                <w:sz w:val="24"/>
                <w:szCs w:val="24"/>
                <w:lang w:eastAsia="ru-RU"/>
              </w:rPr>
              <w:t>.с</w:t>
            </w:r>
            <w:proofErr w:type="gramEnd"/>
            <w:r w:rsidRPr="00113B64">
              <w:rPr>
                <w:rFonts w:ascii="Bookman Old Style" w:eastAsia="Calibri" w:hAnsi="Bookman Old Style" w:cs="Calibri"/>
                <w:bCs/>
                <w:iCs/>
                <w:sz w:val="24"/>
                <w:szCs w:val="24"/>
                <w:lang w:eastAsia="ru-RU"/>
              </w:rPr>
              <w:t>естраБитадзе</w:t>
            </w:r>
            <w:proofErr w:type="spellEnd"/>
            <w:r w:rsidRPr="00113B64">
              <w:rPr>
                <w:rFonts w:ascii="Bookman Old Style" w:eastAsia="Calibri" w:hAnsi="Bookman Old Style" w:cs="Calibri"/>
                <w:bCs/>
                <w:iCs/>
                <w:sz w:val="24"/>
                <w:szCs w:val="24"/>
                <w:lang w:eastAsia="ru-RU"/>
              </w:rPr>
              <w:t xml:space="preserve"> Н.В.</w:t>
            </w:r>
          </w:p>
        </w:tc>
      </w:tr>
      <w:tr w:rsidR="00113B64" w:rsidRPr="00113B64" w:rsidTr="00113B64">
        <w:tc>
          <w:tcPr>
            <w:tcW w:w="3794" w:type="dxa"/>
            <w:tcBorders>
              <w:top w:val="single" w:sz="4" w:space="0" w:color="auto"/>
              <w:left w:val="single" w:sz="4" w:space="0" w:color="auto"/>
              <w:bottom w:val="single" w:sz="4" w:space="0" w:color="auto"/>
              <w:right w:val="single" w:sz="4" w:space="0" w:color="auto"/>
            </w:tcBorders>
            <w:hideMark/>
          </w:tcPr>
          <w:p w:rsidR="00113B64" w:rsidRPr="00113B64" w:rsidRDefault="00AB182F" w:rsidP="00AB182F">
            <w:pPr>
              <w:rPr>
                <w:rFonts w:ascii="Bookman Old Style" w:eastAsia="Calibri" w:hAnsi="Bookman Old Style" w:cs="Calibri"/>
                <w:bCs/>
                <w:iCs/>
                <w:sz w:val="24"/>
                <w:szCs w:val="24"/>
                <w:lang w:eastAsia="ru-RU"/>
              </w:rPr>
            </w:pPr>
            <w:r>
              <w:rPr>
                <w:rFonts w:ascii="Bookman Old Style" w:eastAsia="Calibri" w:hAnsi="Bookman Old Style" w:cs="Calibri"/>
                <w:bCs/>
                <w:iCs/>
                <w:sz w:val="24"/>
                <w:szCs w:val="24"/>
                <w:lang w:eastAsia="ru-RU"/>
              </w:rPr>
              <w:t xml:space="preserve">8.Организация питания </w:t>
            </w:r>
            <w:r w:rsidR="00113B64" w:rsidRPr="00113B64">
              <w:rPr>
                <w:rFonts w:ascii="Bookman Old Style" w:eastAsia="Calibri" w:hAnsi="Bookman Old Style" w:cs="Calibri"/>
                <w:bCs/>
                <w:iCs/>
                <w:sz w:val="24"/>
                <w:szCs w:val="24"/>
                <w:lang w:eastAsia="ru-RU"/>
              </w:rPr>
              <w:t>в ДОУ</w:t>
            </w:r>
          </w:p>
        </w:tc>
        <w:tc>
          <w:tcPr>
            <w:tcW w:w="263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AB182F">
            <w:pP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ежемесячно</w:t>
            </w:r>
          </w:p>
        </w:tc>
        <w:tc>
          <w:tcPr>
            <w:tcW w:w="32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Заведующий</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Олейникова</w:t>
            </w:r>
            <w:proofErr w:type="spellEnd"/>
            <w:r w:rsidRPr="00113B64">
              <w:rPr>
                <w:rFonts w:ascii="Bookman Old Style" w:eastAsia="Calibri" w:hAnsi="Bookman Old Style" w:cs="Calibri"/>
                <w:bCs/>
                <w:iCs/>
                <w:sz w:val="24"/>
                <w:szCs w:val="24"/>
                <w:lang w:eastAsia="ru-RU"/>
              </w:rPr>
              <w:t xml:space="preserve"> Е.В.</w:t>
            </w: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Воспитатели</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ав.поВМР</w:t>
            </w:r>
            <w:proofErr w:type="spellEnd"/>
            <w:r w:rsidRPr="00113B64">
              <w:rPr>
                <w:rFonts w:ascii="Bookman Old Style" w:eastAsia="Calibri" w:hAnsi="Bookman Old Style" w:cs="Calibri"/>
                <w:bCs/>
                <w:iCs/>
                <w:sz w:val="24"/>
                <w:szCs w:val="24"/>
                <w:lang w:eastAsia="ru-RU"/>
              </w:rPr>
              <w:t xml:space="preserve"> </w:t>
            </w:r>
            <w:r w:rsidRPr="00113B64">
              <w:rPr>
                <w:rFonts w:ascii="Bookman Old Style" w:eastAsia="Calibri" w:hAnsi="Bookman Old Style"/>
                <w:bCs/>
                <w:iCs/>
                <w:sz w:val="24"/>
                <w:szCs w:val="24"/>
                <w:lang w:eastAsia="ru-RU"/>
              </w:rPr>
              <w:t>Магомедова Н.К.</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Мед</w:t>
            </w:r>
            <w:proofErr w:type="gramStart"/>
            <w:r w:rsidRPr="00113B64">
              <w:rPr>
                <w:rFonts w:ascii="Bookman Old Style" w:eastAsia="Calibri" w:hAnsi="Bookman Old Style" w:cs="Calibri"/>
                <w:bCs/>
                <w:iCs/>
                <w:sz w:val="24"/>
                <w:szCs w:val="24"/>
                <w:lang w:eastAsia="ru-RU"/>
              </w:rPr>
              <w:t>.с</w:t>
            </w:r>
            <w:proofErr w:type="gramEnd"/>
            <w:r w:rsidRPr="00113B64">
              <w:rPr>
                <w:rFonts w:ascii="Bookman Old Style" w:eastAsia="Calibri" w:hAnsi="Bookman Old Style" w:cs="Calibri"/>
                <w:bCs/>
                <w:iCs/>
                <w:sz w:val="24"/>
                <w:szCs w:val="24"/>
                <w:lang w:eastAsia="ru-RU"/>
              </w:rPr>
              <w:t>естраБитадзе</w:t>
            </w:r>
            <w:proofErr w:type="spellEnd"/>
            <w:r w:rsidRPr="00113B64">
              <w:rPr>
                <w:rFonts w:ascii="Bookman Old Style" w:eastAsia="Calibri" w:hAnsi="Bookman Old Style" w:cs="Calibri"/>
                <w:bCs/>
                <w:iCs/>
                <w:sz w:val="24"/>
                <w:szCs w:val="24"/>
                <w:lang w:eastAsia="ru-RU"/>
              </w:rPr>
              <w:t xml:space="preserve"> Н.В.</w:t>
            </w:r>
          </w:p>
        </w:tc>
      </w:tr>
      <w:tr w:rsidR="00113B64" w:rsidRPr="00113B64" w:rsidTr="00113B64">
        <w:tc>
          <w:tcPr>
            <w:tcW w:w="379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9.Организация совместной деятельности воспитателя с детьми вне ООД (соответствие календарных планов рабочей программе педагогов)</w:t>
            </w:r>
          </w:p>
          <w:p w:rsidR="00113B64" w:rsidRPr="00113B64" w:rsidRDefault="00113B64" w:rsidP="00113B64">
            <w:pPr>
              <w:jc w:val="both"/>
              <w:rPr>
                <w:rFonts w:ascii="Bookman Old Style" w:eastAsia="Calibri" w:hAnsi="Bookman Old Style" w:cs="Calibri"/>
                <w:bCs/>
                <w:iCs/>
                <w:sz w:val="24"/>
                <w:szCs w:val="24"/>
                <w:lang w:eastAsia="ru-RU"/>
              </w:rPr>
            </w:pPr>
          </w:p>
        </w:tc>
        <w:tc>
          <w:tcPr>
            <w:tcW w:w="263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еженедельно</w:t>
            </w:r>
          </w:p>
        </w:tc>
        <w:tc>
          <w:tcPr>
            <w:tcW w:w="32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Заведующий</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Олейникова</w:t>
            </w:r>
            <w:proofErr w:type="spellEnd"/>
            <w:r w:rsidRPr="00113B64">
              <w:rPr>
                <w:rFonts w:ascii="Bookman Old Style" w:eastAsia="Calibri" w:hAnsi="Bookman Old Style" w:cs="Calibri"/>
                <w:bCs/>
                <w:iCs/>
                <w:sz w:val="24"/>
                <w:szCs w:val="24"/>
                <w:lang w:eastAsia="ru-RU"/>
              </w:rPr>
              <w:t xml:space="preserve"> Е.В.</w:t>
            </w: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Воспитатели</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ав.поВМР</w:t>
            </w:r>
            <w:proofErr w:type="spellEnd"/>
            <w:r w:rsidRPr="00113B64">
              <w:rPr>
                <w:rFonts w:ascii="Bookman Old Style" w:eastAsia="Calibri" w:hAnsi="Bookman Old Style" w:cs="Calibri"/>
                <w:bCs/>
                <w:iCs/>
                <w:sz w:val="24"/>
                <w:szCs w:val="24"/>
                <w:lang w:eastAsia="ru-RU"/>
              </w:rPr>
              <w:t xml:space="preserve"> </w:t>
            </w:r>
            <w:r w:rsidRPr="00113B64">
              <w:rPr>
                <w:rFonts w:ascii="Bookman Old Style" w:eastAsia="Calibri" w:hAnsi="Bookman Old Style"/>
                <w:bCs/>
                <w:iCs/>
                <w:sz w:val="24"/>
                <w:szCs w:val="24"/>
                <w:lang w:eastAsia="ru-RU"/>
              </w:rPr>
              <w:t>Магомедова Н.К.</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Мед</w:t>
            </w:r>
            <w:proofErr w:type="gramStart"/>
            <w:r w:rsidRPr="00113B64">
              <w:rPr>
                <w:rFonts w:ascii="Bookman Old Style" w:eastAsia="Calibri" w:hAnsi="Bookman Old Style" w:cs="Calibri"/>
                <w:bCs/>
                <w:iCs/>
                <w:sz w:val="24"/>
                <w:szCs w:val="24"/>
                <w:lang w:eastAsia="ru-RU"/>
              </w:rPr>
              <w:t>.с</w:t>
            </w:r>
            <w:proofErr w:type="gramEnd"/>
            <w:r w:rsidRPr="00113B64">
              <w:rPr>
                <w:rFonts w:ascii="Bookman Old Style" w:eastAsia="Calibri" w:hAnsi="Bookman Old Style" w:cs="Calibri"/>
                <w:bCs/>
                <w:iCs/>
                <w:sz w:val="24"/>
                <w:szCs w:val="24"/>
                <w:lang w:eastAsia="ru-RU"/>
              </w:rPr>
              <w:t>естраБитадзе</w:t>
            </w:r>
            <w:proofErr w:type="spellEnd"/>
            <w:r w:rsidRPr="00113B64">
              <w:rPr>
                <w:rFonts w:ascii="Bookman Old Style" w:eastAsia="Calibri" w:hAnsi="Bookman Old Style" w:cs="Calibri"/>
                <w:bCs/>
                <w:iCs/>
                <w:sz w:val="24"/>
                <w:szCs w:val="24"/>
                <w:lang w:eastAsia="ru-RU"/>
              </w:rPr>
              <w:t xml:space="preserve"> Н.В.</w:t>
            </w:r>
          </w:p>
        </w:tc>
      </w:tr>
      <w:tr w:rsidR="00113B64" w:rsidRPr="00113B64" w:rsidTr="00113B64">
        <w:tc>
          <w:tcPr>
            <w:tcW w:w="379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both"/>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 xml:space="preserve">10.Составление справки по оперативному контролю  </w:t>
            </w:r>
          </w:p>
        </w:tc>
        <w:tc>
          <w:tcPr>
            <w:tcW w:w="263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1 раз в квартал</w:t>
            </w:r>
          </w:p>
        </w:tc>
        <w:tc>
          <w:tcPr>
            <w:tcW w:w="328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ав.поВМР</w:t>
            </w:r>
            <w:proofErr w:type="spellEnd"/>
            <w:r w:rsidRPr="00113B64">
              <w:rPr>
                <w:rFonts w:ascii="Bookman Old Style" w:eastAsia="Calibri" w:hAnsi="Bookman Old Style" w:cs="Calibri"/>
                <w:bCs/>
                <w:iCs/>
                <w:sz w:val="24"/>
                <w:szCs w:val="24"/>
                <w:lang w:eastAsia="ru-RU"/>
              </w:rPr>
              <w:t xml:space="preserve"> </w:t>
            </w:r>
            <w:r w:rsidRPr="00113B64">
              <w:rPr>
                <w:rFonts w:ascii="Bookman Old Style" w:eastAsia="Calibri" w:hAnsi="Bookman Old Style"/>
                <w:bCs/>
                <w:iCs/>
                <w:sz w:val="24"/>
                <w:szCs w:val="24"/>
                <w:lang w:eastAsia="ru-RU"/>
              </w:rPr>
              <w:t>Магомедова Н.К.</w:t>
            </w:r>
          </w:p>
        </w:tc>
      </w:tr>
    </w:tbl>
    <w:p w:rsidR="00113B64" w:rsidRPr="00113B64" w:rsidRDefault="00113B64" w:rsidP="00113B64">
      <w:pPr>
        <w:rPr>
          <w:rFonts w:ascii="Bookman Old Style" w:eastAsia="Times New Roman" w:hAnsi="Bookman Old Style" w:cs="Calibri"/>
          <w:bCs/>
          <w:iCs/>
          <w:color w:val="00B0F0"/>
          <w:sz w:val="24"/>
          <w:szCs w:val="24"/>
          <w:lang w:eastAsia="ru-RU"/>
        </w:rPr>
      </w:pPr>
      <w:r w:rsidRPr="00113B64">
        <w:rPr>
          <w:rFonts w:ascii="Bookman Old Style" w:eastAsia="Times New Roman" w:hAnsi="Bookman Old Style" w:cs="Calibri"/>
          <w:bCs/>
          <w:iCs/>
          <w:color w:val="00B0F0"/>
          <w:sz w:val="24"/>
          <w:szCs w:val="24"/>
          <w:lang w:eastAsia="ru-RU"/>
        </w:rPr>
        <w:t xml:space="preserve">   </w:t>
      </w:r>
    </w:p>
    <w:p w:rsidR="001E4C4E" w:rsidRDefault="00113B64" w:rsidP="00113B64">
      <w:pPr>
        <w:rPr>
          <w:rFonts w:ascii="Bookman Old Style" w:eastAsia="Times New Roman" w:hAnsi="Bookman Old Style" w:cs="Calibri"/>
          <w:bCs/>
          <w:iCs/>
          <w:color w:val="00B0F0"/>
          <w:sz w:val="24"/>
          <w:szCs w:val="24"/>
          <w:lang w:eastAsia="ru-RU"/>
        </w:rPr>
      </w:pPr>
      <w:r w:rsidRPr="00113B64">
        <w:rPr>
          <w:rFonts w:ascii="Bookman Old Style" w:eastAsia="Times New Roman" w:hAnsi="Bookman Old Style" w:cs="Calibri"/>
          <w:bCs/>
          <w:iCs/>
          <w:color w:val="00B0F0"/>
          <w:sz w:val="24"/>
          <w:szCs w:val="24"/>
          <w:lang w:eastAsia="ru-RU"/>
        </w:rPr>
        <w:t xml:space="preserve">                        </w:t>
      </w:r>
    </w:p>
    <w:p w:rsidR="00AF27F2" w:rsidRPr="00113B64" w:rsidRDefault="00AF27F2" w:rsidP="00113B64">
      <w:pPr>
        <w:rPr>
          <w:rFonts w:ascii="Bookman Old Style" w:eastAsia="Times New Roman" w:hAnsi="Bookman Old Style" w:cs="Calibri"/>
          <w:bCs/>
          <w:iCs/>
          <w:color w:val="00B0F0"/>
          <w:sz w:val="24"/>
          <w:szCs w:val="24"/>
          <w:lang w:eastAsia="ru-RU"/>
        </w:rPr>
      </w:pPr>
    </w:p>
    <w:p w:rsidR="00113B64" w:rsidRPr="00113B64" w:rsidRDefault="00113B64" w:rsidP="00113B64">
      <w:pPr>
        <w:rPr>
          <w:rFonts w:ascii="Bookman Old Style" w:eastAsia="Times New Roman" w:hAnsi="Bookman Old Style" w:cs="Calibri"/>
          <w:bCs/>
          <w:iCs/>
          <w:color w:val="00B0F0"/>
          <w:sz w:val="24"/>
          <w:szCs w:val="24"/>
          <w:lang w:eastAsia="ru-RU"/>
        </w:rPr>
      </w:pPr>
      <w:r w:rsidRPr="00113B64">
        <w:rPr>
          <w:rFonts w:ascii="Bookman Old Style" w:eastAsia="Times New Roman" w:hAnsi="Bookman Old Style" w:cs="Calibri"/>
          <w:bCs/>
          <w:iCs/>
          <w:color w:val="00B0F0"/>
          <w:sz w:val="24"/>
          <w:szCs w:val="24"/>
          <w:lang w:eastAsia="ru-RU"/>
        </w:rPr>
        <w:lastRenderedPageBreak/>
        <w:t xml:space="preserve">                                 </w:t>
      </w:r>
      <w:r w:rsidR="00474188">
        <w:rPr>
          <w:rFonts w:ascii="Bookman Old Style" w:eastAsia="Times New Roman" w:hAnsi="Bookman Old Style" w:cs="Calibri"/>
          <w:bCs/>
          <w:iCs/>
          <w:color w:val="00B0F0"/>
          <w:sz w:val="24"/>
          <w:szCs w:val="24"/>
          <w:lang w:eastAsia="ru-RU"/>
        </w:rPr>
        <w:t xml:space="preserve">    </w:t>
      </w:r>
      <w:r w:rsidRPr="00113B64">
        <w:rPr>
          <w:rFonts w:ascii="Bookman Old Style" w:eastAsia="Times New Roman" w:hAnsi="Bookman Old Style" w:cs="Calibri"/>
          <w:bCs/>
          <w:iCs/>
          <w:color w:val="00B0F0"/>
          <w:sz w:val="24"/>
          <w:szCs w:val="24"/>
          <w:lang w:eastAsia="ru-RU"/>
        </w:rPr>
        <w:t xml:space="preserve">   </w:t>
      </w:r>
      <w:r w:rsidRPr="00113B64">
        <w:rPr>
          <w:rFonts w:ascii="Bookman Old Style" w:eastAsia="Times New Roman" w:hAnsi="Bookman Old Style" w:cs="Times New Roman"/>
          <w:color w:val="00B0F0"/>
          <w:sz w:val="24"/>
          <w:szCs w:val="24"/>
          <w:lang w:eastAsia="ru-RU"/>
        </w:rPr>
        <w:t>3.2.Педагогические советы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8"/>
        <w:gridCol w:w="5981"/>
        <w:gridCol w:w="2412"/>
        <w:gridCol w:w="1275"/>
      </w:tblGrid>
      <w:tr w:rsidR="00113B64" w:rsidRPr="00113B64" w:rsidTr="00AF27F2">
        <w:tc>
          <w:tcPr>
            <w:tcW w:w="538"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spacing w:after="120" w:line="240" w:lineRule="auto"/>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w:t>
            </w:r>
          </w:p>
        </w:tc>
        <w:tc>
          <w:tcPr>
            <w:tcW w:w="5981"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spacing w:after="120" w:line="240" w:lineRule="auto"/>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Тематика</w:t>
            </w:r>
          </w:p>
        </w:tc>
        <w:tc>
          <w:tcPr>
            <w:tcW w:w="2412"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spacing w:after="120" w:line="240" w:lineRule="auto"/>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Исполнитель</w:t>
            </w:r>
          </w:p>
        </w:tc>
        <w:tc>
          <w:tcPr>
            <w:tcW w:w="1275"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spacing w:after="120" w:line="240" w:lineRule="auto"/>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Срок</w:t>
            </w:r>
          </w:p>
        </w:tc>
      </w:tr>
      <w:tr w:rsidR="00113B64" w:rsidRPr="00113B64" w:rsidTr="00AF27F2">
        <w:trPr>
          <w:trHeight w:val="4442"/>
        </w:trPr>
        <w:tc>
          <w:tcPr>
            <w:tcW w:w="538"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1</w:t>
            </w:r>
            <w:r w:rsidR="005630D4">
              <w:rPr>
                <w:rFonts w:ascii="Bookman Old Style" w:eastAsia="Times New Roman" w:hAnsi="Bookman Old Style" w:cs="Calibri"/>
                <w:sz w:val="24"/>
                <w:szCs w:val="24"/>
                <w:lang w:eastAsia="ru-RU"/>
              </w:rPr>
              <w:t>.</w:t>
            </w: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tc>
        <w:tc>
          <w:tcPr>
            <w:tcW w:w="5981"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Calibri"/>
                <w:color w:val="FF0000"/>
                <w:sz w:val="24"/>
                <w:szCs w:val="24"/>
                <w:lang w:eastAsia="ru-RU"/>
              </w:rPr>
            </w:pPr>
            <w:r w:rsidRPr="00113B64">
              <w:rPr>
                <w:rFonts w:ascii="Bookman Old Style" w:eastAsia="Times New Roman" w:hAnsi="Bookman Old Style" w:cs="Calibri"/>
                <w:color w:val="FF0000"/>
                <w:sz w:val="24"/>
                <w:szCs w:val="24"/>
                <w:lang w:eastAsia="ru-RU"/>
              </w:rPr>
              <w:t>Педагогический совет №  1</w:t>
            </w: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Установочный.  Традиционный.                       Тема: «Утверждение годового плана»</w:t>
            </w:r>
          </w:p>
          <w:p w:rsidR="00113B64" w:rsidRPr="00113B64" w:rsidRDefault="00113B64" w:rsidP="00113B64">
            <w:pPr>
              <w:rPr>
                <w:rFonts w:ascii="Bookman Old Style" w:eastAsia="Times New Roman" w:hAnsi="Bookman Old Style" w:cs="Calibri"/>
                <w:sz w:val="24"/>
                <w:szCs w:val="24"/>
                <w:u w:val="single"/>
                <w:lang w:eastAsia="ru-RU"/>
              </w:rPr>
            </w:pPr>
            <w:r w:rsidRPr="00113B64">
              <w:rPr>
                <w:rFonts w:ascii="Bookman Old Style" w:eastAsia="Times New Roman" w:hAnsi="Bookman Old Style" w:cs="Calibri"/>
                <w:sz w:val="24"/>
                <w:szCs w:val="24"/>
                <w:u w:val="single"/>
                <w:lang w:eastAsia="ru-RU"/>
              </w:rPr>
              <w:t>Установочный</w:t>
            </w:r>
          </w:p>
          <w:p w:rsidR="00113B64" w:rsidRPr="00113B64" w:rsidRDefault="00113B64" w:rsidP="0076365E">
            <w:pPr>
              <w:rPr>
                <w:rFonts w:ascii="Bookman Old Style" w:eastAsia="Times New Roman" w:hAnsi="Bookman Old Style" w:cs="Calibri"/>
                <w:sz w:val="24"/>
                <w:szCs w:val="24"/>
                <w:u w:val="single"/>
                <w:lang w:eastAsia="ru-RU"/>
              </w:rPr>
            </w:pPr>
            <w:r w:rsidRPr="00113B64">
              <w:rPr>
                <w:rFonts w:ascii="Bookman Old Style" w:eastAsia="Times New Roman" w:hAnsi="Bookman Old Style" w:cs="Calibri"/>
                <w:sz w:val="24"/>
                <w:szCs w:val="24"/>
                <w:lang w:eastAsia="ru-RU"/>
              </w:rPr>
              <w:t>1. Отчет педагогов за летний оздоровительный период</w:t>
            </w:r>
            <w:r w:rsidRPr="00113B64">
              <w:rPr>
                <w:rFonts w:ascii="Bookman Old Style" w:eastAsia="Times New Roman" w:hAnsi="Bookman Old Style" w:cs="Calibri"/>
                <w:sz w:val="24"/>
                <w:szCs w:val="24"/>
                <w:u w:val="single"/>
                <w:lang w:eastAsia="ru-RU"/>
              </w:rPr>
              <w:t xml:space="preserve">                                                 </w:t>
            </w:r>
            <w:r w:rsidRPr="00113B64">
              <w:rPr>
                <w:rFonts w:ascii="Bookman Old Style" w:eastAsia="Times New Roman" w:hAnsi="Bookman Old Style" w:cs="Calibri"/>
                <w:sz w:val="24"/>
                <w:szCs w:val="24"/>
                <w:lang w:eastAsia="ru-RU"/>
              </w:rPr>
              <w:t>2.Приоритет</w:t>
            </w:r>
            <w:r w:rsidR="00F97FA0">
              <w:rPr>
                <w:rFonts w:ascii="Bookman Old Style" w:eastAsia="Times New Roman" w:hAnsi="Bookman Old Style" w:cs="Calibri"/>
                <w:sz w:val="24"/>
                <w:szCs w:val="24"/>
                <w:lang w:eastAsia="ru-RU"/>
              </w:rPr>
              <w:t>ные направления работы на 2021</w:t>
            </w:r>
            <w:r w:rsidRPr="00113B64">
              <w:rPr>
                <w:rFonts w:ascii="Bookman Old Style" w:eastAsia="Times New Roman" w:hAnsi="Bookman Old Style" w:cs="Calibri"/>
                <w:sz w:val="24"/>
                <w:szCs w:val="24"/>
                <w:lang w:eastAsia="ru-RU"/>
              </w:rPr>
              <w:t>-20</w:t>
            </w:r>
            <w:r w:rsidR="00F97FA0">
              <w:rPr>
                <w:rFonts w:ascii="Bookman Old Style" w:eastAsia="Times New Roman" w:hAnsi="Bookman Old Style" w:cs="Calibri"/>
                <w:sz w:val="24"/>
                <w:szCs w:val="24"/>
                <w:lang w:eastAsia="ru-RU"/>
              </w:rPr>
              <w:t>22</w:t>
            </w:r>
            <w:r w:rsidRPr="00113B64">
              <w:rPr>
                <w:rFonts w:ascii="Bookman Old Style" w:eastAsia="Times New Roman" w:hAnsi="Bookman Old Style" w:cs="Calibri"/>
                <w:sz w:val="24"/>
                <w:szCs w:val="24"/>
                <w:lang w:eastAsia="ru-RU"/>
              </w:rPr>
              <w:t xml:space="preserve"> </w:t>
            </w:r>
            <w:proofErr w:type="spellStart"/>
            <w:r w:rsidRPr="00113B64">
              <w:rPr>
                <w:rFonts w:ascii="Bookman Old Style" w:eastAsia="Times New Roman" w:hAnsi="Bookman Old Style" w:cs="Calibri"/>
                <w:sz w:val="24"/>
                <w:szCs w:val="24"/>
                <w:lang w:eastAsia="ru-RU"/>
              </w:rPr>
              <w:t>уч</w:t>
            </w:r>
            <w:proofErr w:type="gramStart"/>
            <w:r w:rsidRPr="00113B64">
              <w:rPr>
                <w:rFonts w:ascii="Bookman Old Style" w:eastAsia="Times New Roman" w:hAnsi="Bookman Old Style" w:cs="Calibri"/>
                <w:sz w:val="24"/>
                <w:szCs w:val="24"/>
                <w:lang w:eastAsia="ru-RU"/>
              </w:rPr>
              <w:t>.г</w:t>
            </w:r>
            <w:proofErr w:type="gramEnd"/>
            <w:r w:rsidRPr="00113B64">
              <w:rPr>
                <w:rFonts w:ascii="Bookman Old Style" w:eastAsia="Times New Roman" w:hAnsi="Bookman Old Style" w:cs="Calibri"/>
                <w:sz w:val="24"/>
                <w:szCs w:val="24"/>
                <w:lang w:eastAsia="ru-RU"/>
              </w:rPr>
              <w:t>од</w:t>
            </w:r>
            <w:proofErr w:type="spellEnd"/>
            <w:r w:rsidRPr="00113B64">
              <w:rPr>
                <w:rFonts w:ascii="Bookman Old Style" w:eastAsia="Times New Roman" w:hAnsi="Bookman Old Style" w:cs="Calibri"/>
                <w:sz w:val="24"/>
                <w:szCs w:val="24"/>
                <w:lang w:eastAsia="ru-RU"/>
              </w:rPr>
              <w:t>.</w:t>
            </w:r>
            <w:r w:rsidRPr="00113B64">
              <w:rPr>
                <w:rFonts w:ascii="Bookman Old Style" w:eastAsia="Times New Roman" w:hAnsi="Bookman Old Style" w:cs="Calibri"/>
                <w:sz w:val="24"/>
                <w:szCs w:val="24"/>
                <w:u w:val="single"/>
                <w:lang w:eastAsia="ru-RU"/>
              </w:rPr>
              <w:t xml:space="preserve">                                              </w:t>
            </w:r>
            <w:r w:rsidRPr="00113B64">
              <w:rPr>
                <w:rFonts w:ascii="Bookman Old Style" w:eastAsia="Times New Roman" w:hAnsi="Bookman Old Style" w:cs="Calibri"/>
                <w:sz w:val="24"/>
                <w:szCs w:val="24"/>
                <w:lang w:eastAsia="ru-RU"/>
              </w:rPr>
              <w:t>3.Начало стартового этапа мониторинга.</w:t>
            </w:r>
            <w:r w:rsidRPr="00113B64">
              <w:rPr>
                <w:rFonts w:ascii="Bookman Old Style" w:eastAsia="Times New Roman" w:hAnsi="Bookman Old Style" w:cs="Calibri"/>
                <w:sz w:val="24"/>
                <w:szCs w:val="24"/>
                <w:u w:val="single"/>
                <w:lang w:eastAsia="ru-RU"/>
              </w:rPr>
              <w:t xml:space="preserve">    </w:t>
            </w:r>
            <w:r w:rsidRPr="00113B64">
              <w:rPr>
                <w:rFonts w:ascii="Bookman Old Style" w:eastAsia="Times New Roman" w:hAnsi="Bookman Old Style" w:cs="Calibri"/>
                <w:sz w:val="24"/>
                <w:szCs w:val="24"/>
                <w:lang w:eastAsia="ru-RU"/>
              </w:rPr>
              <w:t>4.Утверждение тем по самообразованию педагогов.                                                          5.Выборы членов творческой группы.</w:t>
            </w:r>
          </w:p>
        </w:tc>
        <w:tc>
          <w:tcPr>
            <w:tcW w:w="2412"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 xml:space="preserve">   </w:t>
            </w:r>
            <w:r w:rsidR="0076365E">
              <w:rPr>
                <w:rFonts w:ascii="Bookman Old Style" w:eastAsia="Times New Roman" w:hAnsi="Bookman Old Style" w:cs="Calibri"/>
                <w:sz w:val="24"/>
                <w:szCs w:val="24"/>
                <w:lang w:eastAsia="ru-RU"/>
              </w:rPr>
              <w:t xml:space="preserve">   </w:t>
            </w:r>
            <w:r w:rsidRPr="00113B64">
              <w:rPr>
                <w:rFonts w:ascii="Bookman Old Style" w:eastAsia="Times New Roman" w:hAnsi="Bookman Old Style" w:cs="Calibri"/>
                <w:sz w:val="24"/>
                <w:szCs w:val="24"/>
                <w:lang w:eastAsia="ru-RU"/>
              </w:rPr>
              <w:t>педагоги</w:t>
            </w: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Зам</w:t>
            </w:r>
            <w:proofErr w:type="gramStart"/>
            <w:r w:rsidRPr="00113B64">
              <w:rPr>
                <w:rFonts w:ascii="Bookman Old Style" w:eastAsia="Times New Roman" w:hAnsi="Bookman Old Style" w:cs="Calibri"/>
                <w:sz w:val="24"/>
                <w:szCs w:val="24"/>
                <w:lang w:eastAsia="ru-RU"/>
              </w:rPr>
              <w:t>.з</w:t>
            </w:r>
            <w:proofErr w:type="gramEnd"/>
            <w:r w:rsidRPr="00113B64">
              <w:rPr>
                <w:rFonts w:ascii="Bookman Old Style" w:eastAsia="Times New Roman" w:hAnsi="Bookman Old Style" w:cs="Calibri"/>
                <w:sz w:val="24"/>
                <w:szCs w:val="24"/>
                <w:lang w:eastAsia="ru-RU"/>
              </w:rPr>
              <w:t xml:space="preserve">ав. по ВМР </w:t>
            </w:r>
            <w:r w:rsidRPr="00113B64">
              <w:rPr>
                <w:rFonts w:ascii="Bookman Old Style" w:eastAsia="Times New Roman" w:hAnsi="Bookman Old Style" w:cs="Times New Roman"/>
                <w:sz w:val="24"/>
                <w:szCs w:val="24"/>
                <w:lang w:eastAsia="ru-RU"/>
              </w:rPr>
              <w:t>Магомедова Н.К.</w:t>
            </w: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Заведующая</w:t>
            </w:r>
          </w:p>
          <w:p w:rsidR="00113B64" w:rsidRPr="00113B64" w:rsidRDefault="00113B64" w:rsidP="00113B64">
            <w:pPr>
              <w:rPr>
                <w:rFonts w:ascii="Bookman Old Style" w:eastAsia="Times New Roman" w:hAnsi="Bookman Old Style" w:cs="Calibri"/>
                <w:sz w:val="24"/>
                <w:szCs w:val="24"/>
                <w:lang w:eastAsia="ru-RU"/>
              </w:rPr>
            </w:pPr>
            <w:proofErr w:type="spellStart"/>
            <w:r w:rsidRPr="00113B64">
              <w:rPr>
                <w:rFonts w:ascii="Bookman Old Style" w:eastAsia="Times New Roman" w:hAnsi="Bookman Old Style" w:cs="Calibri"/>
                <w:sz w:val="24"/>
                <w:szCs w:val="24"/>
                <w:lang w:eastAsia="ru-RU"/>
              </w:rPr>
              <w:t>Олейникова</w:t>
            </w:r>
            <w:proofErr w:type="spellEnd"/>
            <w:r w:rsidRPr="00113B64">
              <w:rPr>
                <w:rFonts w:ascii="Bookman Old Style" w:eastAsia="Times New Roman" w:hAnsi="Bookman Old Style" w:cs="Calibri"/>
                <w:sz w:val="24"/>
                <w:szCs w:val="24"/>
                <w:lang w:eastAsia="ru-RU"/>
              </w:rPr>
              <w:t xml:space="preserve"> Е.В.</w:t>
            </w:r>
          </w:p>
        </w:tc>
        <w:tc>
          <w:tcPr>
            <w:tcW w:w="1275"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F97FA0" w:rsidP="00113B64">
            <w:pP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30 августа 2021</w:t>
            </w:r>
            <w:r w:rsidR="00113B64" w:rsidRPr="00113B64">
              <w:rPr>
                <w:rFonts w:ascii="Bookman Old Style" w:eastAsia="Times New Roman" w:hAnsi="Bookman Old Style" w:cs="Calibri"/>
                <w:sz w:val="24"/>
                <w:szCs w:val="24"/>
                <w:lang w:eastAsia="ru-RU"/>
              </w:rPr>
              <w:t xml:space="preserve"> год </w:t>
            </w:r>
          </w:p>
          <w:p w:rsidR="00113B64" w:rsidRPr="00113B64" w:rsidRDefault="00113B64" w:rsidP="00113B64">
            <w:pPr>
              <w:rPr>
                <w:rFonts w:ascii="Bookman Old Style" w:eastAsia="Times New Roman" w:hAnsi="Bookman Old Style" w:cs="Calibri"/>
                <w:sz w:val="24"/>
                <w:szCs w:val="24"/>
                <w:lang w:eastAsia="ru-RU"/>
              </w:rPr>
            </w:pPr>
          </w:p>
        </w:tc>
      </w:tr>
      <w:tr w:rsidR="00113B64" w:rsidRPr="006631A9" w:rsidTr="006631A9">
        <w:trPr>
          <w:trHeight w:val="3086"/>
        </w:trPr>
        <w:tc>
          <w:tcPr>
            <w:tcW w:w="538" w:type="dxa"/>
            <w:tcBorders>
              <w:top w:val="single" w:sz="4" w:space="0" w:color="auto"/>
              <w:left w:val="single" w:sz="4" w:space="0" w:color="auto"/>
              <w:bottom w:val="single" w:sz="4" w:space="0" w:color="auto"/>
              <w:right w:val="single" w:sz="4" w:space="0" w:color="auto"/>
            </w:tcBorders>
          </w:tcPr>
          <w:p w:rsidR="00113B64" w:rsidRPr="001C020F" w:rsidRDefault="00113B64" w:rsidP="00113B64">
            <w:pPr>
              <w:spacing w:after="120" w:line="240" w:lineRule="auto"/>
              <w:jc w:val="both"/>
              <w:rPr>
                <w:rFonts w:ascii="Bookman Old Style" w:eastAsia="Times New Roman" w:hAnsi="Bookman Old Style" w:cs="Calibri"/>
                <w:sz w:val="24"/>
                <w:szCs w:val="24"/>
                <w:lang w:eastAsia="ru-RU"/>
              </w:rPr>
            </w:pPr>
            <w:r w:rsidRPr="001C020F">
              <w:rPr>
                <w:rFonts w:ascii="Bookman Old Style" w:eastAsia="Times New Roman" w:hAnsi="Bookman Old Style" w:cs="Calibri"/>
                <w:sz w:val="24"/>
                <w:szCs w:val="24"/>
                <w:lang w:eastAsia="ru-RU"/>
              </w:rPr>
              <w:t>2</w:t>
            </w:r>
            <w:r w:rsidR="005630D4" w:rsidRPr="001C020F">
              <w:rPr>
                <w:rFonts w:ascii="Bookman Old Style" w:eastAsia="Times New Roman" w:hAnsi="Bookman Old Style" w:cs="Calibri"/>
                <w:sz w:val="24"/>
                <w:szCs w:val="24"/>
                <w:lang w:eastAsia="ru-RU"/>
              </w:rPr>
              <w:t>.</w:t>
            </w:r>
          </w:p>
          <w:p w:rsidR="00113B64" w:rsidRPr="001C020F"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C020F" w:rsidRDefault="00113B64" w:rsidP="00113B64">
            <w:pPr>
              <w:spacing w:after="120" w:line="240" w:lineRule="auto"/>
              <w:jc w:val="both"/>
              <w:rPr>
                <w:rFonts w:ascii="Bookman Old Style" w:eastAsia="Times New Roman" w:hAnsi="Bookman Old Style" w:cs="Calibri"/>
                <w:sz w:val="24"/>
                <w:szCs w:val="24"/>
                <w:lang w:eastAsia="ru-RU"/>
              </w:rPr>
            </w:pPr>
          </w:p>
        </w:tc>
        <w:tc>
          <w:tcPr>
            <w:tcW w:w="5981" w:type="dxa"/>
            <w:tcBorders>
              <w:top w:val="single" w:sz="4" w:space="0" w:color="auto"/>
              <w:left w:val="single" w:sz="4" w:space="0" w:color="auto"/>
              <w:bottom w:val="single" w:sz="4" w:space="0" w:color="auto"/>
              <w:right w:val="single" w:sz="4" w:space="0" w:color="auto"/>
            </w:tcBorders>
            <w:shd w:val="clear" w:color="auto" w:fill="FFFFFF" w:themeFill="background1"/>
          </w:tcPr>
          <w:p w:rsidR="0002026F" w:rsidRPr="001C020F" w:rsidRDefault="0002026F" w:rsidP="0002026F">
            <w:pPr>
              <w:rPr>
                <w:rFonts w:ascii="Bookman Old Style" w:eastAsia="Times New Roman" w:hAnsi="Bookman Old Style" w:cs="Calibri"/>
                <w:color w:val="FF0000"/>
                <w:sz w:val="24"/>
                <w:szCs w:val="24"/>
                <w:lang w:eastAsia="ru-RU"/>
              </w:rPr>
            </w:pPr>
            <w:r w:rsidRPr="001C020F">
              <w:rPr>
                <w:rFonts w:ascii="Bookman Old Style" w:eastAsia="Times New Roman" w:hAnsi="Bookman Old Style" w:cs="Calibri"/>
                <w:color w:val="FF0000"/>
                <w:sz w:val="24"/>
                <w:szCs w:val="24"/>
                <w:lang w:eastAsia="ru-RU"/>
              </w:rPr>
              <w:t>Педагогический совет №  2</w:t>
            </w:r>
          </w:p>
          <w:p w:rsidR="00113B64" w:rsidRPr="001C020F" w:rsidRDefault="00947B1E" w:rsidP="001C020F">
            <w:pPr>
              <w:shd w:val="clear" w:color="auto" w:fill="FFFFFF" w:themeFill="background1"/>
              <w:rPr>
                <w:rFonts w:ascii="Bookman Old Style" w:eastAsia="Times New Roman" w:hAnsi="Bookman Old Style" w:cs="Calibri"/>
                <w:color w:val="FF0000"/>
                <w:sz w:val="24"/>
                <w:szCs w:val="24"/>
                <w:lang w:eastAsia="ru-RU"/>
              </w:rPr>
            </w:pPr>
            <w:r w:rsidRPr="001C020F">
              <w:rPr>
                <w:rFonts w:ascii="Bookman Old Style" w:hAnsi="Bookman Old Style"/>
                <w:sz w:val="24"/>
                <w:szCs w:val="24"/>
              </w:rPr>
              <w:t>1)</w:t>
            </w:r>
            <w:r w:rsidR="0076365E" w:rsidRPr="001C020F">
              <w:rPr>
                <w:rFonts w:ascii="Bookman Old Style" w:hAnsi="Bookman Old Style"/>
                <w:sz w:val="24"/>
                <w:szCs w:val="24"/>
              </w:rPr>
              <w:t>Тема:</w:t>
            </w:r>
            <w:r w:rsidR="006631A9">
              <w:rPr>
                <w:rFonts w:ascii="Bookman Old Style" w:hAnsi="Bookman Old Style"/>
                <w:sz w:val="24"/>
                <w:szCs w:val="24"/>
              </w:rPr>
              <w:t xml:space="preserve"> Формирование звуковой культуры речи дошкольников в процессе совместной деятельности детей и взрослых </w:t>
            </w:r>
            <w:r w:rsidR="0076365E" w:rsidRPr="001C020F">
              <w:rPr>
                <w:rFonts w:ascii="Bookman Old Style" w:hAnsi="Bookman Old Style"/>
                <w:sz w:val="24"/>
                <w:szCs w:val="24"/>
              </w:rPr>
              <w:t xml:space="preserve"> </w:t>
            </w:r>
          </w:p>
          <w:p w:rsidR="00C41476" w:rsidRPr="001C020F" w:rsidRDefault="000512F6" w:rsidP="00C41476">
            <w:pPr>
              <w:pStyle w:val="a6"/>
              <w:shd w:val="clear" w:color="auto" w:fill="FFFFFF"/>
              <w:spacing w:before="0" w:beforeAutospacing="0" w:after="360" w:afterAutospacing="0"/>
              <w:textAlignment w:val="baseline"/>
              <w:rPr>
                <w:rFonts w:ascii="Bookman Old Style" w:hAnsi="Bookman Old Style" w:cs="Arial"/>
                <w:shd w:val="clear" w:color="auto" w:fill="FFFFFF"/>
              </w:rPr>
            </w:pPr>
            <w:r>
              <w:rPr>
                <w:rFonts w:ascii="Bookman Old Style" w:eastAsia="Calibri" w:hAnsi="Bookman Old Style" w:cs="Calibri"/>
              </w:rPr>
              <w:t>1</w:t>
            </w:r>
            <w:r w:rsidR="00C41476" w:rsidRPr="001C020F">
              <w:rPr>
                <w:rFonts w:ascii="Bookman Old Style" w:eastAsia="Calibri" w:hAnsi="Bookman Old Style" w:cs="Calibri"/>
              </w:rPr>
              <w:t>.</w:t>
            </w:r>
            <w:r w:rsidR="00322FF3" w:rsidRPr="001C020F">
              <w:rPr>
                <w:rFonts w:ascii="Bookman Old Style" w:eastAsia="Calibri" w:hAnsi="Bookman Old Style"/>
              </w:rPr>
              <w:t xml:space="preserve">Семинар-практикум </w:t>
            </w:r>
            <w:r w:rsidR="006F0953">
              <w:rPr>
                <w:rFonts w:ascii="Bookman Old Style" w:hAnsi="Bookman Old Style" w:cs="Arial"/>
                <w:shd w:val="clear" w:color="auto" w:fill="FFFFFF"/>
              </w:rPr>
              <w:t>«</w:t>
            </w:r>
            <w:r w:rsidR="00B625D7">
              <w:rPr>
                <w:rStyle w:val="af8"/>
                <w:rFonts w:ascii="Bookman Old Style" w:hAnsi="Bookman Old Style" w:cs="Tahoma"/>
                <w:b w:val="0"/>
                <w:color w:val="111111"/>
                <w:shd w:val="clear" w:color="auto" w:fill="FFFFFF"/>
              </w:rPr>
              <w:t>Развитие звуковой культуры речи</w:t>
            </w:r>
            <w:r w:rsidR="006F0953">
              <w:rPr>
                <w:rFonts w:ascii="Bookman Old Style" w:hAnsi="Bookman Old Style" w:cs="Arial"/>
                <w:shd w:val="clear" w:color="auto" w:fill="FFFFFF"/>
              </w:rPr>
              <w:t>»</w:t>
            </w:r>
            <w:r w:rsidR="00322FF3" w:rsidRPr="001C020F">
              <w:rPr>
                <w:rFonts w:ascii="Bookman Old Style" w:hAnsi="Bookman Old Style" w:cs="Arial"/>
                <w:shd w:val="clear" w:color="auto" w:fill="FFFFFF"/>
              </w:rPr>
              <w:t xml:space="preserve">                                 </w:t>
            </w:r>
          </w:p>
          <w:p w:rsidR="00947B1E" w:rsidRPr="001C020F" w:rsidRDefault="00947B1E" w:rsidP="00C41476">
            <w:pPr>
              <w:pStyle w:val="a6"/>
              <w:shd w:val="clear" w:color="auto" w:fill="FFFFFF"/>
              <w:spacing w:before="0" w:beforeAutospacing="0" w:after="360" w:afterAutospacing="0"/>
              <w:textAlignment w:val="baseline"/>
              <w:rPr>
                <w:rFonts w:ascii="Bookman Old Style" w:eastAsia="Calibri" w:hAnsi="Bookman Old Style"/>
                <w:color w:val="000000"/>
                <w:shd w:val="clear" w:color="auto" w:fill="FFFFFF"/>
              </w:rPr>
            </w:pPr>
            <w:r w:rsidRPr="001C020F">
              <w:rPr>
                <w:rFonts w:ascii="Bookman Old Style" w:eastAsia="Calibri" w:hAnsi="Bookman Old Style"/>
              </w:rPr>
              <w:t>2)Итоги начального этапа мониторинга</w:t>
            </w:r>
          </w:p>
        </w:tc>
        <w:tc>
          <w:tcPr>
            <w:tcW w:w="2412" w:type="dxa"/>
            <w:tcBorders>
              <w:top w:val="single" w:sz="4" w:space="0" w:color="auto"/>
              <w:left w:val="single" w:sz="4" w:space="0" w:color="auto"/>
              <w:bottom w:val="single" w:sz="4" w:space="0" w:color="auto"/>
              <w:right w:val="single" w:sz="4" w:space="0" w:color="auto"/>
            </w:tcBorders>
          </w:tcPr>
          <w:p w:rsidR="00113B64" w:rsidRPr="001C020F" w:rsidRDefault="00113B64" w:rsidP="00113B64">
            <w:pPr>
              <w:spacing w:after="120" w:line="240" w:lineRule="auto"/>
              <w:rPr>
                <w:rFonts w:ascii="Bookman Old Style" w:eastAsia="Times New Roman" w:hAnsi="Bookman Old Style" w:cs="Calibri"/>
                <w:sz w:val="24"/>
                <w:szCs w:val="24"/>
                <w:lang w:eastAsia="ru-RU"/>
              </w:rPr>
            </w:pPr>
          </w:p>
          <w:p w:rsidR="00113B64" w:rsidRPr="001C020F" w:rsidRDefault="00113B64" w:rsidP="00113B64">
            <w:pPr>
              <w:spacing w:after="120" w:line="240" w:lineRule="auto"/>
              <w:rPr>
                <w:rFonts w:ascii="Bookman Old Style" w:eastAsia="Times New Roman" w:hAnsi="Bookman Old Style" w:cs="Calibri"/>
                <w:sz w:val="24"/>
                <w:szCs w:val="24"/>
                <w:lang w:eastAsia="ru-RU"/>
              </w:rPr>
            </w:pPr>
          </w:p>
          <w:p w:rsidR="00322FF3" w:rsidRPr="001C020F" w:rsidRDefault="00322FF3" w:rsidP="00113B64">
            <w:pPr>
              <w:spacing w:after="120" w:line="240" w:lineRule="auto"/>
              <w:rPr>
                <w:rFonts w:ascii="Bookman Old Style" w:eastAsia="Times New Roman" w:hAnsi="Bookman Old Style" w:cs="Calibri"/>
                <w:sz w:val="24"/>
                <w:szCs w:val="24"/>
                <w:lang w:eastAsia="ru-RU"/>
              </w:rPr>
            </w:pPr>
          </w:p>
          <w:p w:rsidR="0002026F" w:rsidRPr="001C020F" w:rsidRDefault="0002026F" w:rsidP="00113B64">
            <w:pPr>
              <w:spacing w:after="120" w:line="240" w:lineRule="auto"/>
              <w:rPr>
                <w:rFonts w:ascii="Bookman Old Style" w:eastAsia="Times New Roman" w:hAnsi="Bookman Old Style" w:cs="Calibri"/>
                <w:sz w:val="24"/>
                <w:szCs w:val="24"/>
                <w:lang w:eastAsia="ru-RU"/>
              </w:rPr>
            </w:pPr>
          </w:p>
          <w:p w:rsidR="00113B64" w:rsidRPr="001C020F" w:rsidRDefault="00343F5F" w:rsidP="00113B64">
            <w:pPr>
              <w:spacing w:after="120" w:line="240" w:lineRule="auto"/>
              <w:rPr>
                <w:rFonts w:ascii="Bookman Old Style" w:eastAsia="Times New Roman" w:hAnsi="Bookman Old Style" w:cs="Calibri"/>
                <w:sz w:val="24"/>
                <w:szCs w:val="24"/>
                <w:lang w:eastAsia="ru-RU"/>
              </w:rPr>
            </w:pPr>
            <w:r w:rsidRPr="001C020F">
              <w:rPr>
                <w:rFonts w:ascii="Bookman Old Style" w:eastAsia="Times New Roman" w:hAnsi="Bookman Old Style" w:cs="Calibri"/>
                <w:sz w:val="24"/>
                <w:szCs w:val="24"/>
                <w:lang w:eastAsia="ru-RU"/>
              </w:rPr>
              <w:t>учитель-логопед Соловьева И.А.</w:t>
            </w:r>
          </w:p>
          <w:p w:rsidR="0076365E" w:rsidRPr="001C020F" w:rsidRDefault="0076365E" w:rsidP="0076365E">
            <w:pPr>
              <w:spacing w:after="120" w:line="240" w:lineRule="auto"/>
              <w:contextualSpacing/>
              <w:rPr>
                <w:rFonts w:ascii="Bookman Old Style" w:eastAsia="Times New Roman" w:hAnsi="Bookman Old Style" w:cs="Calibri"/>
                <w:sz w:val="24"/>
                <w:szCs w:val="24"/>
                <w:lang w:eastAsia="ru-RU"/>
              </w:rPr>
            </w:pPr>
          </w:p>
          <w:p w:rsidR="00947B1E" w:rsidRPr="001C020F" w:rsidRDefault="00947B1E" w:rsidP="00947B1E">
            <w:pPr>
              <w:rPr>
                <w:rFonts w:ascii="Bookman Old Style" w:eastAsia="Times New Roman" w:hAnsi="Bookman Old Style" w:cs="Calibri"/>
                <w:sz w:val="24"/>
                <w:szCs w:val="24"/>
                <w:lang w:eastAsia="ru-RU"/>
              </w:rPr>
            </w:pPr>
            <w:r w:rsidRPr="001C020F">
              <w:rPr>
                <w:rFonts w:ascii="Bookman Old Style" w:eastAsia="Times New Roman" w:hAnsi="Bookman Old Style" w:cs="Calibri"/>
                <w:sz w:val="24"/>
                <w:szCs w:val="24"/>
                <w:lang w:eastAsia="ru-RU"/>
              </w:rPr>
              <w:t>зам</w:t>
            </w:r>
            <w:proofErr w:type="gramStart"/>
            <w:r w:rsidRPr="001C020F">
              <w:rPr>
                <w:rFonts w:ascii="Bookman Old Style" w:eastAsia="Times New Roman" w:hAnsi="Bookman Old Style" w:cs="Calibri"/>
                <w:sz w:val="24"/>
                <w:szCs w:val="24"/>
                <w:lang w:eastAsia="ru-RU"/>
              </w:rPr>
              <w:t>.з</w:t>
            </w:r>
            <w:proofErr w:type="gramEnd"/>
            <w:r w:rsidRPr="001C020F">
              <w:rPr>
                <w:rFonts w:ascii="Bookman Old Style" w:eastAsia="Times New Roman" w:hAnsi="Bookman Old Style" w:cs="Calibri"/>
                <w:sz w:val="24"/>
                <w:szCs w:val="24"/>
                <w:lang w:eastAsia="ru-RU"/>
              </w:rPr>
              <w:t>ав. по ВМР Магомедова Н.К.</w:t>
            </w:r>
          </w:p>
        </w:tc>
        <w:tc>
          <w:tcPr>
            <w:tcW w:w="1275" w:type="dxa"/>
            <w:tcBorders>
              <w:top w:val="single" w:sz="4" w:space="0" w:color="auto"/>
              <w:left w:val="single" w:sz="4" w:space="0" w:color="auto"/>
              <w:bottom w:val="single" w:sz="4" w:space="0" w:color="auto"/>
              <w:right w:val="single" w:sz="4" w:space="0" w:color="auto"/>
            </w:tcBorders>
          </w:tcPr>
          <w:p w:rsidR="00113B64" w:rsidRPr="001C020F" w:rsidRDefault="00113B64" w:rsidP="00113B64">
            <w:pPr>
              <w:spacing w:after="120" w:line="240" w:lineRule="auto"/>
              <w:contextualSpacing/>
              <w:jc w:val="both"/>
              <w:rPr>
                <w:rFonts w:ascii="Bookman Old Style" w:eastAsia="Times New Roman" w:hAnsi="Bookman Old Style" w:cs="Calibri"/>
                <w:sz w:val="24"/>
                <w:szCs w:val="24"/>
                <w:lang w:eastAsia="ru-RU"/>
              </w:rPr>
            </w:pPr>
          </w:p>
          <w:p w:rsidR="00113B64" w:rsidRPr="001C020F" w:rsidRDefault="00113B64" w:rsidP="00113B64">
            <w:pPr>
              <w:spacing w:after="120" w:line="240" w:lineRule="auto"/>
              <w:contextualSpacing/>
              <w:jc w:val="both"/>
              <w:rPr>
                <w:rFonts w:ascii="Bookman Old Style" w:eastAsia="Times New Roman" w:hAnsi="Bookman Old Style" w:cs="Calibri"/>
                <w:sz w:val="24"/>
                <w:szCs w:val="24"/>
                <w:lang w:eastAsia="ru-RU"/>
              </w:rPr>
            </w:pPr>
          </w:p>
          <w:p w:rsidR="00113B64" w:rsidRPr="001C020F" w:rsidRDefault="00113B64" w:rsidP="00113B64">
            <w:pPr>
              <w:spacing w:after="120" w:line="240" w:lineRule="auto"/>
              <w:contextualSpacing/>
              <w:jc w:val="both"/>
              <w:rPr>
                <w:rFonts w:ascii="Bookman Old Style" w:eastAsia="Times New Roman" w:hAnsi="Bookman Old Style" w:cs="Calibri"/>
                <w:sz w:val="24"/>
                <w:szCs w:val="24"/>
                <w:lang w:eastAsia="ru-RU"/>
              </w:rPr>
            </w:pPr>
          </w:p>
          <w:p w:rsidR="00113B64" w:rsidRPr="001C020F" w:rsidRDefault="00113B64" w:rsidP="00113B64">
            <w:pPr>
              <w:spacing w:after="120" w:line="240" w:lineRule="auto"/>
              <w:contextualSpacing/>
              <w:jc w:val="both"/>
              <w:rPr>
                <w:rFonts w:ascii="Bookman Old Style" w:eastAsia="Times New Roman" w:hAnsi="Bookman Old Style" w:cs="Calibri"/>
                <w:sz w:val="24"/>
                <w:szCs w:val="24"/>
                <w:lang w:eastAsia="ru-RU"/>
              </w:rPr>
            </w:pPr>
          </w:p>
          <w:p w:rsidR="00C41476" w:rsidRPr="001C020F" w:rsidRDefault="00C41476" w:rsidP="00113B64">
            <w:pPr>
              <w:spacing w:after="120" w:line="240" w:lineRule="auto"/>
              <w:contextualSpacing/>
              <w:jc w:val="both"/>
              <w:rPr>
                <w:rFonts w:ascii="Bookman Old Style" w:eastAsia="Times New Roman" w:hAnsi="Bookman Old Style" w:cs="Calibri"/>
                <w:sz w:val="24"/>
                <w:szCs w:val="24"/>
                <w:lang w:eastAsia="ru-RU"/>
              </w:rPr>
            </w:pPr>
          </w:p>
          <w:p w:rsidR="00C41476" w:rsidRPr="001C020F" w:rsidRDefault="00C41476" w:rsidP="00113B64">
            <w:pPr>
              <w:spacing w:after="120" w:line="240" w:lineRule="auto"/>
              <w:contextualSpacing/>
              <w:jc w:val="both"/>
              <w:rPr>
                <w:rFonts w:ascii="Bookman Old Style" w:eastAsia="Times New Roman" w:hAnsi="Bookman Old Style" w:cs="Calibri"/>
                <w:sz w:val="24"/>
                <w:szCs w:val="24"/>
                <w:lang w:eastAsia="ru-RU"/>
              </w:rPr>
            </w:pPr>
          </w:p>
          <w:p w:rsidR="00113B64" w:rsidRPr="001C020F" w:rsidRDefault="00113B64" w:rsidP="00113B64">
            <w:pPr>
              <w:spacing w:after="120" w:line="240" w:lineRule="auto"/>
              <w:contextualSpacing/>
              <w:jc w:val="both"/>
              <w:rPr>
                <w:rFonts w:ascii="Bookman Old Style" w:eastAsia="Times New Roman" w:hAnsi="Bookman Old Style" w:cs="Calibri"/>
                <w:sz w:val="24"/>
                <w:szCs w:val="24"/>
                <w:lang w:eastAsia="ru-RU"/>
              </w:rPr>
            </w:pPr>
          </w:p>
          <w:p w:rsidR="00113B64" w:rsidRPr="001C020F" w:rsidRDefault="00113B64" w:rsidP="00113B64">
            <w:pPr>
              <w:spacing w:after="120" w:line="240" w:lineRule="auto"/>
              <w:contextualSpacing/>
              <w:jc w:val="both"/>
              <w:rPr>
                <w:rFonts w:ascii="Bookman Old Style" w:eastAsia="Times New Roman" w:hAnsi="Bookman Old Style" w:cs="Calibri"/>
                <w:sz w:val="24"/>
                <w:szCs w:val="24"/>
                <w:lang w:eastAsia="ru-RU"/>
              </w:rPr>
            </w:pPr>
            <w:r w:rsidRPr="001C020F">
              <w:rPr>
                <w:rFonts w:ascii="Bookman Old Style" w:eastAsia="Times New Roman" w:hAnsi="Bookman Old Style" w:cs="Calibri"/>
                <w:sz w:val="24"/>
                <w:szCs w:val="24"/>
                <w:lang w:eastAsia="ru-RU"/>
              </w:rPr>
              <w:t>октябрь</w:t>
            </w:r>
          </w:p>
          <w:p w:rsidR="00113B64" w:rsidRPr="00113B64" w:rsidRDefault="00113B64" w:rsidP="00113B64">
            <w:pPr>
              <w:spacing w:after="120" w:line="240" w:lineRule="auto"/>
              <w:contextualSpacing/>
              <w:jc w:val="both"/>
              <w:rPr>
                <w:rFonts w:ascii="Bookman Old Style" w:eastAsia="Times New Roman" w:hAnsi="Bookman Old Style" w:cs="Calibri"/>
                <w:sz w:val="24"/>
                <w:szCs w:val="24"/>
                <w:lang w:eastAsia="ru-RU"/>
              </w:rPr>
            </w:pPr>
            <w:r w:rsidRPr="001C020F">
              <w:rPr>
                <w:rFonts w:ascii="Bookman Old Style" w:eastAsia="Times New Roman" w:hAnsi="Bookman Old Style" w:cs="Calibri"/>
                <w:sz w:val="24"/>
                <w:szCs w:val="24"/>
                <w:lang w:eastAsia="ru-RU"/>
              </w:rPr>
              <w:t>20</w:t>
            </w:r>
            <w:r w:rsidR="00343F5F" w:rsidRPr="001C020F">
              <w:rPr>
                <w:rFonts w:ascii="Bookman Old Style" w:eastAsia="Times New Roman" w:hAnsi="Bookman Old Style" w:cs="Calibri"/>
                <w:sz w:val="24"/>
                <w:szCs w:val="24"/>
                <w:lang w:eastAsia="ru-RU"/>
              </w:rPr>
              <w:t>2</w:t>
            </w:r>
            <w:r w:rsidR="000512F6">
              <w:rPr>
                <w:rFonts w:ascii="Bookman Old Style" w:eastAsia="Times New Roman" w:hAnsi="Bookman Old Style" w:cs="Calibri"/>
                <w:sz w:val="24"/>
                <w:szCs w:val="24"/>
                <w:lang w:eastAsia="ru-RU"/>
              </w:rPr>
              <w:t>1</w:t>
            </w:r>
            <w:r w:rsidRPr="001C020F">
              <w:rPr>
                <w:rFonts w:ascii="Bookman Old Style" w:eastAsia="Times New Roman" w:hAnsi="Bookman Old Style" w:cs="Calibri"/>
                <w:sz w:val="24"/>
                <w:szCs w:val="24"/>
                <w:lang w:eastAsia="ru-RU"/>
              </w:rPr>
              <w:t>год</w:t>
            </w:r>
          </w:p>
          <w:p w:rsidR="00113B64" w:rsidRPr="00113B64" w:rsidRDefault="00113B64" w:rsidP="00113B64">
            <w:pPr>
              <w:spacing w:after="120" w:line="240" w:lineRule="auto"/>
              <w:contextualSpacing/>
              <w:jc w:val="both"/>
              <w:rPr>
                <w:rFonts w:ascii="Bookman Old Style" w:eastAsia="Times New Roman" w:hAnsi="Bookman Old Style" w:cs="Calibri"/>
                <w:sz w:val="24"/>
                <w:szCs w:val="24"/>
                <w:lang w:eastAsia="ru-RU"/>
              </w:rPr>
            </w:pPr>
          </w:p>
        </w:tc>
      </w:tr>
      <w:tr w:rsidR="00113B64" w:rsidRPr="00113B64" w:rsidTr="00AF27F2">
        <w:trPr>
          <w:trHeight w:val="698"/>
        </w:trPr>
        <w:tc>
          <w:tcPr>
            <w:tcW w:w="538"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3</w:t>
            </w:r>
            <w:r w:rsidR="005630D4">
              <w:rPr>
                <w:rFonts w:ascii="Bookman Old Style" w:eastAsia="Times New Roman" w:hAnsi="Bookman Old Style" w:cs="Calibri"/>
                <w:sz w:val="24"/>
                <w:szCs w:val="24"/>
                <w:lang w:eastAsia="ru-RU"/>
              </w:rPr>
              <w:t>.</w:t>
            </w: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tc>
        <w:tc>
          <w:tcPr>
            <w:tcW w:w="5981" w:type="dxa"/>
            <w:tcBorders>
              <w:top w:val="single" w:sz="4" w:space="0" w:color="auto"/>
              <w:left w:val="single" w:sz="4" w:space="0" w:color="auto"/>
              <w:bottom w:val="single" w:sz="4" w:space="0" w:color="auto"/>
              <w:right w:val="single" w:sz="4" w:space="0" w:color="auto"/>
            </w:tcBorders>
          </w:tcPr>
          <w:p w:rsidR="00FA7D6F" w:rsidRDefault="00113B64" w:rsidP="00113B64">
            <w:pPr>
              <w:rPr>
                <w:rFonts w:ascii="Bookman Old Style" w:eastAsia="Times New Roman" w:hAnsi="Bookman Old Style" w:cs="Calibri"/>
                <w:color w:val="FF0000"/>
                <w:sz w:val="24"/>
                <w:szCs w:val="24"/>
                <w:lang w:eastAsia="ru-RU"/>
              </w:rPr>
            </w:pPr>
            <w:r w:rsidRPr="00113B64">
              <w:rPr>
                <w:rFonts w:ascii="Bookman Old Style" w:eastAsia="Times New Roman" w:hAnsi="Bookman Old Style" w:cs="Calibri"/>
                <w:color w:val="FF0000"/>
                <w:sz w:val="24"/>
                <w:szCs w:val="24"/>
                <w:lang w:eastAsia="ru-RU"/>
              </w:rPr>
              <w:t xml:space="preserve">Педагогический совет № 3                                                   </w:t>
            </w:r>
            <w:r w:rsidR="0068121E" w:rsidRPr="0068121E">
              <w:rPr>
                <w:rFonts w:ascii="Bookman Old Style" w:eastAsia="Times New Roman" w:hAnsi="Bookman Old Style" w:cs="Calibri"/>
                <w:sz w:val="24"/>
                <w:szCs w:val="24"/>
                <w:lang w:eastAsia="ru-RU"/>
              </w:rPr>
              <w:t>1)</w:t>
            </w:r>
            <w:r w:rsidR="0068121E">
              <w:rPr>
                <w:rFonts w:ascii="Bookman Old Style" w:eastAsia="Times New Roman" w:hAnsi="Bookman Old Style" w:cs="Calibri"/>
                <w:color w:val="FF0000"/>
                <w:sz w:val="24"/>
                <w:szCs w:val="24"/>
                <w:lang w:eastAsia="ru-RU"/>
              </w:rPr>
              <w:t xml:space="preserve"> </w:t>
            </w:r>
            <w:r w:rsidRPr="00113B64">
              <w:rPr>
                <w:rFonts w:ascii="Bookman Old Style" w:eastAsia="Times New Roman" w:hAnsi="Bookman Old Style" w:cs="Calibri"/>
                <w:sz w:val="24"/>
                <w:szCs w:val="24"/>
                <w:lang w:eastAsia="ru-RU"/>
              </w:rPr>
              <w:t>Тема: «</w:t>
            </w:r>
            <w:r w:rsidR="000D72A4">
              <w:rPr>
                <w:rFonts w:ascii="Bookman Old Style" w:eastAsia="Times New Roman" w:hAnsi="Bookman Old Style" w:cs="Calibri"/>
                <w:sz w:val="24"/>
                <w:szCs w:val="24"/>
                <w:lang w:eastAsia="ru-RU"/>
              </w:rPr>
              <w:t>Формирование у дошкольников познавательных интересов через ФЦКМ</w:t>
            </w:r>
            <w:r w:rsidRPr="00113B64">
              <w:rPr>
                <w:rFonts w:ascii="Bookman Old Style" w:eastAsia="Times New Roman" w:hAnsi="Bookman Old Style" w:cs="Calibri"/>
                <w:sz w:val="24"/>
                <w:szCs w:val="24"/>
                <w:lang w:eastAsia="ru-RU"/>
              </w:rPr>
              <w:t>»</w:t>
            </w:r>
            <w:r w:rsidRPr="00113B64">
              <w:rPr>
                <w:rFonts w:ascii="Bookman Old Style" w:eastAsia="Times New Roman" w:hAnsi="Bookman Old Style" w:cs="Calibri"/>
                <w:color w:val="FF0000"/>
                <w:sz w:val="24"/>
                <w:szCs w:val="24"/>
                <w:lang w:eastAsia="ru-RU"/>
              </w:rPr>
              <w:t xml:space="preserve">        </w:t>
            </w:r>
          </w:p>
          <w:p w:rsidR="007B5690" w:rsidRPr="00FA7D6F" w:rsidRDefault="0068121E" w:rsidP="00113B64">
            <w:pPr>
              <w:rPr>
                <w:rFonts w:ascii="Bookman Old Style" w:eastAsia="Times New Roman" w:hAnsi="Bookman Old Style" w:cs="Calibri"/>
                <w:color w:val="FF0000"/>
                <w:sz w:val="24"/>
                <w:szCs w:val="24"/>
                <w:lang w:eastAsia="ru-RU"/>
              </w:rPr>
            </w:pPr>
            <w:r>
              <w:rPr>
                <w:rFonts w:ascii="Bookman Old Style" w:eastAsia="Times New Roman" w:hAnsi="Bookman Old Style" w:cs="Calibri"/>
                <w:sz w:val="24"/>
                <w:szCs w:val="24"/>
                <w:lang w:eastAsia="ru-RU"/>
              </w:rPr>
              <w:t>1.</w:t>
            </w:r>
            <w:r w:rsidR="000D72A4">
              <w:rPr>
                <w:rFonts w:ascii="Bookman Old Style" w:eastAsia="Times New Roman" w:hAnsi="Bookman Old Style" w:cs="Calibri"/>
                <w:sz w:val="24"/>
                <w:szCs w:val="24"/>
                <w:lang w:eastAsia="ru-RU"/>
              </w:rPr>
              <w:t xml:space="preserve">Консультация </w:t>
            </w:r>
            <w:r w:rsidR="00FA7D6F">
              <w:rPr>
                <w:rFonts w:ascii="Bookman Old Style" w:eastAsia="Times New Roman" w:hAnsi="Bookman Old Style" w:cs="Calibri"/>
                <w:sz w:val="24"/>
                <w:szCs w:val="24"/>
                <w:lang w:eastAsia="ru-RU"/>
              </w:rPr>
              <w:t>«Формирование целостной картины мира у детей младшего дошкольного возраста»</w:t>
            </w:r>
          </w:p>
          <w:p w:rsidR="00E85993" w:rsidRDefault="001C020F" w:rsidP="00E85993">
            <w:pPr>
              <w:pStyle w:val="a6"/>
              <w:shd w:val="clear" w:color="auto" w:fill="FFFFFF"/>
              <w:spacing w:before="0" w:beforeAutospacing="0" w:after="150" w:afterAutospacing="0"/>
              <w:rPr>
                <w:rFonts w:ascii="Bookman Old Style" w:hAnsi="Bookman Old Style" w:cs="Arial"/>
                <w:b/>
              </w:rPr>
            </w:pPr>
            <w:r>
              <w:rPr>
                <w:rFonts w:ascii="Bookman Old Style" w:hAnsi="Bookman Old Style" w:cs="Arial"/>
                <w:color w:val="111111"/>
                <w:shd w:val="clear" w:color="auto" w:fill="FFFFFF"/>
              </w:rPr>
              <w:t>2.</w:t>
            </w:r>
            <w:r w:rsidR="00E85993">
              <w:rPr>
                <w:rFonts w:ascii="Arial" w:hAnsi="Arial" w:cs="Arial"/>
                <w:color w:val="333333"/>
              </w:rPr>
              <w:t xml:space="preserve"> </w:t>
            </w:r>
            <w:r w:rsidR="000D72A4" w:rsidRPr="000D72A4">
              <w:rPr>
                <w:rFonts w:ascii="Bookman Old Style" w:hAnsi="Bookman Old Style" w:cs="Arial"/>
                <w:color w:val="333333"/>
              </w:rPr>
              <w:t>Доклад из опыта работы</w:t>
            </w:r>
            <w:r w:rsidR="000D72A4">
              <w:rPr>
                <w:rFonts w:ascii="Arial" w:hAnsi="Arial" w:cs="Arial"/>
                <w:color w:val="333333"/>
              </w:rPr>
              <w:t xml:space="preserve"> «</w:t>
            </w:r>
            <w:hyperlink r:id="rId8" w:history="1">
              <w:r w:rsidR="00E85993" w:rsidRPr="00E85993">
                <w:rPr>
                  <w:rStyle w:val="af8"/>
                  <w:rFonts w:ascii="Bookman Old Style" w:hAnsi="Bookman Old Style" w:cs="Arial"/>
                  <w:b w:val="0"/>
                </w:rPr>
                <w:t>Формирование целостной картины мира у детей старшего дошкольного возраста</w:t>
              </w:r>
            </w:hyperlink>
            <w:r w:rsidR="00E85993">
              <w:rPr>
                <w:rFonts w:ascii="Bookman Old Style" w:hAnsi="Bookman Old Style" w:cs="Arial"/>
                <w:b/>
              </w:rPr>
              <w:t xml:space="preserve"> </w:t>
            </w:r>
            <w:hyperlink r:id="rId9" w:history="1">
              <w:r w:rsidR="00E85993" w:rsidRPr="00E85993">
                <w:rPr>
                  <w:rStyle w:val="af8"/>
                  <w:rFonts w:ascii="Bookman Old Style" w:hAnsi="Bookman Old Style" w:cs="Arial"/>
                  <w:b w:val="0"/>
                </w:rPr>
                <w:t>через экспериментирование и практическую деятельность</w:t>
              </w:r>
            </w:hyperlink>
            <w:r w:rsidR="000D72A4">
              <w:rPr>
                <w:rFonts w:ascii="Bookman Old Style" w:hAnsi="Bookman Old Style" w:cs="Arial"/>
                <w:b/>
              </w:rPr>
              <w:t>»</w:t>
            </w:r>
          </w:p>
          <w:p w:rsidR="00E85993" w:rsidRPr="00E85993" w:rsidRDefault="00FA7D6F" w:rsidP="00E85993">
            <w:pPr>
              <w:pStyle w:val="a6"/>
              <w:shd w:val="clear" w:color="auto" w:fill="FFFFFF"/>
              <w:spacing w:before="0" w:beforeAutospacing="0" w:after="150" w:afterAutospacing="0"/>
              <w:rPr>
                <w:rFonts w:ascii="Bookman Old Style" w:hAnsi="Bookman Old Style" w:cs="Arial"/>
              </w:rPr>
            </w:pPr>
            <w:r>
              <w:rPr>
                <w:rFonts w:ascii="Bookman Old Style" w:hAnsi="Bookman Old Style" w:cs="Arial"/>
              </w:rPr>
              <w:t>2)</w:t>
            </w:r>
            <w:r w:rsidR="00E85993">
              <w:rPr>
                <w:rFonts w:ascii="Bookman Old Style" w:hAnsi="Bookman Old Style" w:cs="Arial"/>
              </w:rPr>
              <w:t>Анализ заболеваемости детей.</w:t>
            </w:r>
          </w:p>
          <w:p w:rsidR="001C020F" w:rsidRPr="001C020F" w:rsidRDefault="001C020F" w:rsidP="001C020F">
            <w:pPr>
              <w:rPr>
                <w:rFonts w:ascii="Bookman Old Style" w:eastAsia="Times New Roman" w:hAnsi="Bookman Old Style" w:cs="Calibri"/>
                <w:b/>
                <w:sz w:val="24"/>
                <w:szCs w:val="24"/>
                <w:lang w:eastAsia="ru-RU"/>
              </w:rPr>
            </w:pPr>
          </w:p>
        </w:tc>
        <w:tc>
          <w:tcPr>
            <w:tcW w:w="2412"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spacing w:after="120" w:line="240" w:lineRule="auto"/>
              <w:rPr>
                <w:rFonts w:ascii="Bookman Old Style" w:eastAsia="Times New Roman" w:hAnsi="Bookman Old Style" w:cs="Calibri"/>
                <w:sz w:val="24"/>
                <w:szCs w:val="24"/>
                <w:lang w:eastAsia="ru-RU"/>
              </w:rPr>
            </w:pPr>
          </w:p>
          <w:p w:rsidR="00113B64" w:rsidRDefault="00113B64" w:rsidP="00113B64">
            <w:pPr>
              <w:spacing w:after="120" w:line="240" w:lineRule="auto"/>
              <w:rPr>
                <w:rFonts w:ascii="Bookman Old Style" w:eastAsia="Times New Roman" w:hAnsi="Bookman Old Style" w:cs="Calibri"/>
                <w:sz w:val="24"/>
                <w:szCs w:val="24"/>
                <w:lang w:eastAsia="ru-RU"/>
              </w:rPr>
            </w:pPr>
          </w:p>
          <w:p w:rsidR="00FA7D6F" w:rsidRDefault="00FA7D6F" w:rsidP="0068121E">
            <w:pPr>
              <w:spacing w:after="120" w:line="240" w:lineRule="auto"/>
              <w:rPr>
                <w:rFonts w:ascii="Bookman Old Style" w:eastAsia="Times New Roman" w:hAnsi="Bookman Old Style" w:cs="Calibri"/>
                <w:sz w:val="24"/>
                <w:szCs w:val="24"/>
                <w:lang w:eastAsia="ru-RU"/>
              </w:rPr>
            </w:pPr>
          </w:p>
          <w:p w:rsidR="001C020F" w:rsidRDefault="00FA7D6F" w:rsidP="0068121E">
            <w:pPr>
              <w:spacing w:after="120" w:line="240" w:lineRule="auto"/>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Воспитатель</w:t>
            </w:r>
            <w:r w:rsidR="00113B64" w:rsidRPr="00113B64">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Мамадаева</w:t>
            </w:r>
            <w:proofErr w:type="spellEnd"/>
            <w:r>
              <w:rPr>
                <w:rFonts w:ascii="Bookman Old Style" w:eastAsia="Times New Roman" w:hAnsi="Bookman Old Style" w:cs="Calibri"/>
                <w:sz w:val="24"/>
                <w:szCs w:val="24"/>
                <w:lang w:eastAsia="ru-RU"/>
              </w:rPr>
              <w:t xml:space="preserve"> З.А.</w:t>
            </w:r>
            <w:r w:rsidR="00113B64" w:rsidRPr="00113B64">
              <w:rPr>
                <w:rFonts w:ascii="Bookman Old Style" w:eastAsia="Times New Roman" w:hAnsi="Bookman Old Style" w:cs="Calibri"/>
                <w:sz w:val="24"/>
                <w:szCs w:val="24"/>
                <w:lang w:eastAsia="ru-RU"/>
              </w:rPr>
              <w:t xml:space="preserve">                              </w:t>
            </w:r>
          </w:p>
          <w:p w:rsidR="00FA7D6F" w:rsidRDefault="00FA7D6F" w:rsidP="006F0953">
            <w:pPr>
              <w:spacing w:after="120" w:line="240" w:lineRule="auto"/>
              <w:rPr>
                <w:rFonts w:ascii="Bookman Old Style" w:eastAsia="Times New Roman" w:hAnsi="Bookman Old Style" w:cs="Calibri"/>
                <w:sz w:val="24"/>
                <w:szCs w:val="24"/>
                <w:lang w:eastAsia="ru-RU"/>
              </w:rPr>
            </w:pPr>
          </w:p>
          <w:p w:rsidR="006F0953" w:rsidRDefault="00E85993" w:rsidP="006F0953">
            <w:pPr>
              <w:spacing w:after="120" w:line="240" w:lineRule="auto"/>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 xml:space="preserve">Воспитатель </w:t>
            </w:r>
            <w:proofErr w:type="spellStart"/>
            <w:r>
              <w:rPr>
                <w:rFonts w:ascii="Bookman Old Style" w:eastAsia="Times New Roman" w:hAnsi="Bookman Old Style" w:cs="Calibri"/>
                <w:sz w:val="24"/>
                <w:szCs w:val="24"/>
                <w:lang w:eastAsia="ru-RU"/>
              </w:rPr>
              <w:t>Магомедэминова</w:t>
            </w:r>
            <w:proofErr w:type="spellEnd"/>
            <w:r>
              <w:rPr>
                <w:rFonts w:ascii="Bookman Old Style" w:eastAsia="Times New Roman" w:hAnsi="Bookman Old Style" w:cs="Calibri"/>
                <w:sz w:val="24"/>
                <w:szCs w:val="24"/>
                <w:lang w:eastAsia="ru-RU"/>
              </w:rPr>
              <w:t xml:space="preserve"> А.А.</w:t>
            </w:r>
            <w:r w:rsidR="0068121E">
              <w:rPr>
                <w:rFonts w:ascii="Bookman Old Style" w:eastAsia="Times New Roman" w:hAnsi="Bookman Old Style" w:cs="Calibri"/>
                <w:sz w:val="24"/>
                <w:szCs w:val="24"/>
                <w:lang w:eastAsia="ru-RU"/>
              </w:rPr>
              <w:t xml:space="preserve">                       </w:t>
            </w:r>
          </w:p>
          <w:p w:rsidR="00113B64" w:rsidRDefault="00113B64" w:rsidP="001C020F">
            <w:pPr>
              <w:rPr>
                <w:rFonts w:ascii="Bookman Old Style" w:eastAsia="Times New Roman" w:hAnsi="Bookman Old Style" w:cs="Calibri"/>
                <w:sz w:val="24"/>
                <w:szCs w:val="24"/>
                <w:lang w:eastAsia="ru-RU"/>
              </w:rPr>
            </w:pPr>
          </w:p>
          <w:p w:rsidR="00D27679" w:rsidRPr="001C020F" w:rsidRDefault="00D27679" w:rsidP="001C020F">
            <w:pPr>
              <w:rPr>
                <w:rFonts w:ascii="Bookman Old Style" w:eastAsia="Times New Roman" w:hAnsi="Bookman Old Style" w:cs="Calibri"/>
                <w:sz w:val="24"/>
                <w:szCs w:val="24"/>
                <w:lang w:eastAsia="ru-RU"/>
              </w:rPr>
            </w:pPr>
            <w:proofErr w:type="spellStart"/>
            <w:r>
              <w:rPr>
                <w:rFonts w:ascii="Bookman Old Style" w:eastAsia="Times New Roman" w:hAnsi="Bookman Old Style" w:cs="Calibri"/>
                <w:sz w:val="24"/>
                <w:szCs w:val="24"/>
                <w:lang w:eastAsia="ru-RU"/>
              </w:rPr>
              <w:t>Мед</w:t>
            </w:r>
            <w:proofErr w:type="gramStart"/>
            <w:r>
              <w:rPr>
                <w:rFonts w:ascii="Bookman Old Style" w:eastAsia="Times New Roman" w:hAnsi="Bookman Old Style" w:cs="Calibri"/>
                <w:sz w:val="24"/>
                <w:szCs w:val="24"/>
                <w:lang w:eastAsia="ru-RU"/>
              </w:rPr>
              <w:t>.с</w:t>
            </w:r>
            <w:proofErr w:type="gramEnd"/>
            <w:r>
              <w:rPr>
                <w:rFonts w:ascii="Bookman Old Style" w:eastAsia="Times New Roman" w:hAnsi="Bookman Old Style" w:cs="Calibri"/>
                <w:sz w:val="24"/>
                <w:szCs w:val="24"/>
                <w:lang w:eastAsia="ru-RU"/>
              </w:rPr>
              <w:t>естра</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Битадзе</w:t>
            </w:r>
            <w:proofErr w:type="spellEnd"/>
            <w:r>
              <w:rPr>
                <w:rFonts w:ascii="Bookman Old Style" w:eastAsia="Times New Roman" w:hAnsi="Bookman Old Style" w:cs="Calibri"/>
                <w:sz w:val="24"/>
                <w:szCs w:val="24"/>
                <w:lang w:eastAsia="ru-RU"/>
              </w:rPr>
              <w:t xml:space="preserve"> Н.В.</w:t>
            </w:r>
          </w:p>
        </w:tc>
        <w:tc>
          <w:tcPr>
            <w:tcW w:w="1275"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spacing w:after="120" w:line="240" w:lineRule="auto"/>
              <w:jc w:val="center"/>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center"/>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center"/>
              <w:rPr>
                <w:rFonts w:ascii="Bookman Old Style" w:eastAsia="Times New Roman" w:hAnsi="Bookman Old Style" w:cs="Calibri"/>
                <w:sz w:val="24"/>
                <w:szCs w:val="24"/>
                <w:lang w:eastAsia="ru-RU"/>
              </w:rPr>
            </w:pPr>
          </w:p>
          <w:p w:rsidR="00113B64" w:rsidRPr="00113B64" w:rsidRDefault="00113B64" w:rsidP="00113B64">
            <w:pPr>
              <w:spacing w:after="120" w:line="240" w:lineRule="auto"/>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center"/>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cente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декабрь 20</w:t>
            </w:r>
            <w:r w:rsidR="00E85993">
              <w:rPr>
                <w:rFonts w:ascii="Bookman Old Style" w:eastAsia="Times New Roman" w:hAnsi="Bookman Old Style" w:cs="Calibri"/>
                <w:sz w:val="24"/>
                <w:szCs w:val="24"/>
                <w:lang w:eastAsia="ru-RU"/>
              </w:rPr>
              <w:t>21</w:t>
            </w:r>
            <w:r w:rsidRPr="00113B64">
              <w:rPr>
                <w:rFonts w:ascii="Bookman Old Style" w:eastAsia="Times New Roman" w:hAnsi="Bookman Old Style" w:cs="Calibri"/>
                <w:sz w:val="24"/>
                <w:szCs w:val="24"/>
                <w:lang w:eastAsia="ru-RU"/>
              </w:rPr>
              <w:t>год</w:t>
            </w:r>
          </w:p>
          <w:p w:rsidR="00113B64" w:rsidRPr="00113B64" w:rsidRDefault="00113B64" w:rsidP="00113B64">
            <w:pPr>
              <w:spacing w:after="120" w:line="240" w:lineRule="auto"/>
              <w:rPr>
                <w:rFonts w:ascii="Bookman Old Style" w:eastAsia="Times New Roman" w:hAnsi="Bookman Old Style" w:cs="Calibri"/>
                <w:sz w:val="24"/>
                <w:szCs w:val="24"/>
                <w:lang w:eastAsia="ru-RU"/>
              </w:rPr>
            </w:pPr>
          </w:p>
        </w:tc>
      </w:tr>
      <w:tr w:rsidR="00113B64" w:rsidRPr="00113B64" w:rsidTr="00AF27F2">
        <w:trPr>
          <w:trHeight w:val="4243"/>
        </w:trPr>
        <w:tc>
          <w:tcPr>
            <w:tcW w:w="538"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lastRenderedPageBreak/>
              <w:t>4</w:t>
            </w:r>
            <w:r w:rsidR="005630D4">
              <w:rPr>
                <w:rFonts w:ascii="Bookman Old Style" w:eastAsia="Times New Roman" w:hAnsi="Bookman Old Style" w:cs="Calibri"/>
                <w:sz w:val="24"/>
                <w:szCs w:val="24"/>
                <w:lang w:eastAsia="ru-RU"/>
              </w:rPr>
              <w:t>.</w:t>
            </w: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tc>
        <w:tc>
          <w:tcPr>
            <w:tcW w:w="5981" w:type="dxa"/>
            <w:tcBorders>
              <w:top w:val="single" w:sz="4" w:space="0" w:color="auto"/>
              <w:left w:val="single" w:sz="4" w:space="0" w:color="auto"/>
              <w:bottom w:val="single" w:sz="4" w:space="0" w:color="auto"/>
              <w:right w:val="single" w:sz="4" w:space="0" w:color="auto"/>
            </w:tcBorders>
            <w:hideMark/>
          </w:tcPr>
          <w:p w:rsidR="00113B64" w:rsidRPr="004370FB" w:rsidRDefault="00113B64" w:rsidP="00113B64">
            <w:pPr>
              <w:jc w:val="both"/>
              <w:rPr>
                <w:rFonts w:ascii="Bookman Old Style" w:eastAsia="Times New Roman" w:hAnsi="Bookman Old Style" w:cs="Calibri"/>
                <w:color w:val="FF0000"/>
                <w:sz w:val="24"/>
                <w:szCs w:val="24"/>
                <w:lang w:eastAsia="ru-RU"/>
              </w:rPr>
            </w:pPr>
            <w:r w:rsidRPr="004370FB">
              <w:rPr>
                <w:rFonts w:ascii="Bookman Old Style" w:eastAsia="Times New Roman" w:hAnsi="Bookman Old Style" w:cs="Calibri"/>
                <w:color w:val="FF0000"/>
                <w:sz w:val="24"/>
                <w:szCs w:val="24"/>
                <w:lang w:eastAsia="ru-RU"/>
              </w:rPr>
              <w:t xml:space="preserve">Педагогический совет №4 </w:t>
            </w:r>
          </w:p>
          <w:p w:rsidR="00EF10EC" w:rsidRPr="006F0953" w:rsidRDefault="00947B1E" w:rsidP="00EF10EC">
            <w:pPr>
              <w:pStyle w:val="4"/>
              <w:numPr>
                <w:ilvl w:val="0"/>
                <w:numId w:val="0"/>
              </w:numPr>
              <w:shd w:val="clear" w:color="auto" w:fill="FFFFFF"/>
              <w:spacing w:before="0" w:after="300"/>
              <w:ind w:left="63"/>
              <w:textAlignment w:val="baseline"/>
              <w:rPr>
                <w:rFonts w:ascii="Bookman Old Style" w:hAnsi="Bookman Old Style"/>
                <w:b w:val="0"/>
                <w:i w:val="0"/>
                <w:iCs w:val="0"/>
                <w:color w:val="auto"/>
                <w:sz w:val="24"/>
                <w:szCs w:val="24"/>
              </w:rPr>
            </w:pPr>
            <w:r w:rsidRPr="006F0953">
              <w:rPr>
                <w:rFonts w:ascii="Bookman Old Style" w:hAnsi="Bookman Old Style" w:cs="Calibri"/>
                <w:b w:val="0"/>
                <w:i w:val="0"/>
                <w:color w:val="auto"/>
                <w:kern w:val="32"/>
                <w:sz w:val="24"/>
                <w:szCs w:val="24"/>
              </w:rPr>
              <w:t xml:space="preserve">1) </w:t>
            </w:r>
            <w:r w:rsidR="00EF10EC" w:rsidRPr="006F0953">
              <w:rPr>
                <w:rFonts w:ascii="Bookman Old Style" w:hAnsi="Bookman Old Style"/>
                <w:b w:val="0"/>
                <w:i w:val="0"/>
                <w:color w:val="auto"/>
                <w:sz w:val="24"/>
                <w:szCs w:val="24"/>
              </w:rPr>
              <w:t xml:space="preserve">Тема: </w:t>
            </w:r>
            <w:r w:rsidR="006F0953" w:rsidRPr="006F0953">
              <w:rPr>
                <w:rFonts w:ascii="Bookman Old Style" w:hAnsi="Bookman Old Style" w:cs="Arial"/>
                <w:b w:val="0"/>
                <w:bCs w:val="0"/>
                <w:i w:val="0"/>
                <w:color w:val="auto"/>
                <w:sz w:val="24"/>
                <w:szCs w:val="24"/>
                <w:shd w:val="clear" w:color="auto" w:fill="FFFFFF"/>
              </w:rPr>
              <w:t>«</w:t>
            </w:r>
            <w:r w:rsidR="00FA7D6F">
              <w:rPr>
                <w:rFonts w:ascii="Bookman Old Style" w:hAnsi="Bookman Old Style" w:cs="Arial"/>
                <w:b w:val="0"/>
                <w:bCs w:val="0"/>
                <w:i w:val="0"/>
                <w:color w:val="auto"/>
                <w:sz w:val="24"/>
                <w:szCs w:val="24"/>
                <w:shd w:val="clear" w:color="auto" w:fill="FFFFFF"/>
              </w:rPr>
              <w:t>Формирование грамматического строя речи у дошкольников средствами художественной литературы</w:t>
            </w:r>
            <w:r w:rsidR="006F0953" w:rsidRPr="006F0953">
              <w:rPr>
                <w:rFonts w:ascii="Bookman Old Style" w:hAnsi="Bookman Old Style" w:cs="Arial"/>
                <w:b w:val="0"/>
                <w:bCs w:val="0"/>
                <w:i w:val="0"/>
                <w:color w:val="auto"/>
                <w:sz w:val="24"/>
                <w:szCs w:val="24"/>
                <w:shd w:val="clear" w:color="auto" w:fill="FFFFFF"/>
              </w:rPr>
              <w:t>»</w:t>
            </w:r>
          </w:p>
          <w:p w:rsidR="00113B64" w:rsidRPr="006F0953" w:rsidRDefault="006F0953" w:rsidP="006F0953">
            <w:pPr>
              <w:pStyle w:val="4"/>
              <w:numPr>
                <w:ilvl w:val="0"/>
                <w:numId w:val="0"/>
              </w:numPr>
              <w:shd w:val="clear" w:color="auto" w:fill="FFFFFF"/>
              <w:spacing w:before="0" w:after="300"/>
              <w:ind w:left="63"/>
              <w:textAlignment w:val="baseline"/>
              <w:rPr>
                <w:rFonts w:ascii="Bookman Old Style" w:hAnsi="Bookman Old Style"/>
                <w:b w:val="0"/>
                <w:i w:val="0"/>
                <w:iCs w:val="0"/>
                <w:color w:val="auto"/>
                <w:sz w:val="24"/>
                <w:szCs w:val="24"/>
              </w:rPr>
            </w:pPr>
            <w:r w:rsidRPr="006F0953">
              <w:rPr>
                <w:rFonts w:ascii="Bookman Old Style" w:hAnsi="Bookman Old Style" w:cs="Calibri"/>
                <w:b w:val="0"/>
                <w:i w:val="0"/>
                <w:color w:val="auto"/>
                <w:sz w:val="24"/>
                <w:szCs w:val="24"/>
              </w:rPr>
              <w:t>1</w:t>
            </w:r>
            <w:r w:rsidR="00FE21C7" w:rsidRPr="006F0953">
              <w:rPr>
                <w:rFonts w:ascii="Bookman Old Style" w:hAnsi="Bookman Old Style" w:cs="Calibri"/>
                <w:b w:val="0"/>
                <w:i w:val="0"/>
                <w:color w:val="auto"/>
                <w:sz w:val="24"/>
                <w:szCs w:val="24"/>
              </w:rPr>
              <w:t>.</w:t>
            </w:r>
            <w:r w:rsidR="00FE21C7" w:rsidRPr="006F0953">
              <w:rPr>
                <w:rFonts w:ascii="Bookman Old Style" w:hAnsi="Bookman Old Style" w:cs="Calibri"/>
                <w:color w:val="auto"/>
                <w:sz w:val="24"/>
                <w:szCs w:val="24"/>
              </w:rPr>
              <w:t xml:space="preserve"> </w:t>
            </w:r>
            <w:r w:rsidR="00FE21C7" w:rsidRPr="006F0953">
              <w:rPr>
                <w:rFonts w:ascii="Bookman Old Style" w:hAnsi="Bookman Old Style" w:cs="Calibri"/>
                <w:b w:val="0"/>
                <w:i w:val="0"/>
                <w:color w:val="auto"/>
                <w:sz w:val="24"/>
                <w:szCs w:val="24"/>
              </w:rPr>
              <w:t xml:space="preserve">Семинар-практикум </w:t>
            </w:r>
            <w:r w:rsidRPr="006F0953">
              <w:rPr>
                <w:rFonts w:ascii="Bookman Old Style" w:hAnsi="Bookman Old Style" w:cs="Arial"/>
                <w:b w:val="0"/>
                <w:bCs w:val="0"/>
                <w:i w:val="0"/>
                <w:color w:val="auto"/>
                <w:sz w:val="24"/>
                <w:szCs w:val="24"/>
                <w:shd w:val="clear" w:color="auto" w:fill="FFFFFF"/>
              </w:rPr>
              <w:t>«</w:t>
            </w:r>
            <w:r w:rsidR="00FA7D6F">
              <w:rPr>
                <w:rFonts w:ascii="Bookman Old Style" w:hAnsi="Bookman Old Style" w:cs="Arial"/>
                <w:b w:val="0"/>
                <w:bCs w:val="0"/>
                <w:i w:val="0"/>
                <w:color w:val="auto"/>
                <w:sz w:val="24"/>
                <w:szCs w:val="24"/>
                <w:shd w:val="clear" w:color="auto" w:fill="FFFFFF"/>
              </w:rPr>
              <w:t>Нетрадиционные методы и приемы формирования грамматически правильной речи у детей дошкольного возраста</w:t>
            </w:r>
            <w:r w:rsidRPr="006F0953">
              <w:rPr>
                <w:rFonts w:ascii="Bookman Old Style" w:hAnsi="Bookman Old Style" w:cs="Arial"/>
                <w:b w:val="0"/>
                <w:bCs w:val="0"/>
                <w:i w:val="0"/>
                <w:color w:val="auto"/>
                <w:sz w:val="24"/>
                <w:szCs w:val="24"/>
                <w:shd w:val="clear" w:color="auto" w:fill="FFFFFF"/>
              </w:rPr>
              <w:t>»</w:t>
            </w:r>
          </w:p>
          <w:p w:rsidR="00C653D6" w:rsidRDefault="004200D5" w:rsidP="00113B64">
            <w:pPr>
              <w:keepNext/>
              <w:shd w:val="clear" w:color="auto" w:fill="FFFFFF"/>
              <w:spacing w:before="150" w:after="450" w:line="240" w:lineRule="atLeast"/>
              <w:outlineLvl w:val="0"/>
              <w:rPr>
                <w:rFonts w:ascii="Bookman Old Style" w:eastAsia="Times New Roman" w:hAnsi="Bookman Old Style" w:cs="Calibri"/>
                <w:sz w:val="24"/>
                <w:szCs w:val="24"/>
                <w:lang w:eastAsia="ru-RU"/>
              </w:rPr>
            </w:pPr>
            <w:r w:rsidRPr="006F0953">
              <w:rPr>
                <w:rFonts w:ascii="Bookman Old Style" w:eastAsia="Times New Roman" w:hAnsi="Bookman Old Style" w:cs="Calibri"/>
                <w:sz w:val="24"/>
                <w:szCs w:val="24"/>
                <w:lang w:eastAsia="ru-RU"/>
              </w:rPr>
              <w:t>2) Анализ тематического контроля.</w:t>
            </w:r>
            <w:r w:rsidR="00113B64" w:rsidRPr="006F0953">
              <w:rPr>
                <w:rFonts w:ascii="Bookman Old Style" w:eastAsia="Times New Roman" w:hAnsi="Bookman Old Style" w:cs="Calibri"/>
                <w:sz w:val="24"/>
                <w:szCs w:val="24"/>
                <w:lang w:eastAsia="ru-RU"/>
              </w:rPr>
              <w:t xml:space="preserve"> </w:t>
            </w:r>
          </w:p>
          <w:p w:rsidR="00113B64" w:rsidRPr="000D5FAA" w:rsidRDefault="004200D5" w:rsidP="00113B64">
            <w:pPr>
              <w:keepNext/>
              <w:shd w:val="clear" w:color="auto" w:fill="FFFFFF"/>
              <w:spacing w:before="150" w:after="450" w:line="240" w:lineRule="atLeast"/>
              <w:outlineLvl w:val="0"/>
              <w:rPr>
                <w:rFonts w:ascii="Bookman Old Style" w:eastAsia="Times New Roman" w:hAnsi="Bookman Old Style" w:cs="Calibri"/>
                <w:color w:val="00B050"/>
                <w:sz w:val="24"/>
                <w:szCs w:val="24"/>
                <w:lang w:eastAsia="ru-RU"/>
              </w:rPr>
            </w:pPr>
            <w:r w:rsidRPr="006F0953">
              <w:rPr>
                <w:rFonts w:ascii="Bookman Old Style" w:eastAsia="Times New Roman" w:hAnsi="Bookman Old Style" w:cs="Calibri"/>
                <w:sz w:val="24"/>
                <w:szCs w:val="24"/>
                <w:lang w:eastAsia="ru-RU"/>
              </w:rPr>
              <w:t>3</w:t>
            </w:r>
            <w:r w:rsidR="00947B1E" w:rsidRPr="006F0953">
              <w:rPr>
                <w:rFonts w:ascii="Bookman Old Style" w:eastAsia="Times New Roman" w:hAnsi="Bookman Old Style" w:cs="Calibri"/>
                <w:sz w:val="24"/>
                <w:szCs w:val="24"/>
                <w:lang w:eastAsia="ru-RU"/>
              </w:rPr>
              <w:t>) И</w:t>
            </w:r>
            <w:r w:rsidR="00157478" w:rsidRPr="006F0953">
              <w:rPr>
                <w:rFonts w:ascii="Bookman Old Style" w:eastAsia="Times New Roman" w:hAnsi="Bookman Old Style" w:cs="Calibri"/>
                <w:sz w:val="24"/>
                <w:szCs w:val="24"/>
                <w:lang w:eastAsia="ru-RU"/>
              </w:rPr>
              <w:t>тоги промежуточного мониторинга</w:t>
            </w:r>
          </w:p>
        </w:tc>
        <w:tc>
          <w:tcPr>
            <w:tcW w:w="2412" w:type="dxa"/>
            <w:tcBorders>
              <w:top w:val="single" w:sz="4" w:space="0" w:color="auto"/>
              <w:left w:val="single" w:sz="4" w:space="0" w:color="auto"/>
              <w:bottom w:val="single" w:sz="4" w:space="0" w:color="auto"/>
              <w:right w:val="single" w:sz="4" w:space="0" w:color="auto"/>
            </w:tcBorders>
          </w:tcPr>
          <w:p w:rsidR="00113B64" w:rsidRPr="00C653D6" w:rsidRDefault="00113B64" w:rsidP="00113B64">
            <w:pPr>
              <w:spacing w:after="120" w:line="240" w:lineRule="auto"/>
              <w:jc w:val="center"/>
              <w:rPr>
                <w:rFonts w:ascii="Bookman Old Style" w:eastAsia="Times New Roman" w:hAnsi="Bookman Old Style" w:cs="Calibri"/>
                <w:sz w:val="24"/>
                <w:szCs w:val="24"/>
                <w:lang w:eastAsia="ru-RU"/>
              </w:rPr>
            </w:pPr>
          </w:p>
          <w:p w:rsidR="007B5690" w:rsidRPr="00C653D6" w:rsidRDefault="00113B64" w:rsidP="00113B64">
            <w:pPr>
              <w:spacing w:after="120" w:line="240" w:lineRule="auto"/>
              <w:rPr>
                <w:rFonts w:ascii="Bookman Old Style" w:eastAsia="Times New Roman" w:hAnsi="Bookman Old Style" w:cs="Calibri"/>
                <w:sz w:val="24"/>
                <w:szCs w:val="24"/>
                <w:lang w:eastAsia="ru-RU"/>
              </w:rPr>
            </w:pPr>
            <w:r w:rsidRPr="00C653D6">
              <w:rPr>
                <w:rFonts w:ascii="Bookman Old Style" w:eastAsia="Times New Roman" w:hAnsi="Bookman Old Style" w:cs="Calibri"/>
                <w:sz w:val="24"/>
                <w:szCs w:val="24"/>
                <w:lang w:eastAsia="ru-RU"/>
              </w:rPr>
              <w:t xml:space="preserve">                      </w:t>
            </w:r>
          </w:p>
          <w:p w:rsidR="009D08DC" w:rsidRDefault="009D08DC" w:rsidP="00113B64">
            <w:pPr>
              <w:spacing w:after="120" w:line="240" w:lineRule="auto"/>
              <w:rPr>
                <w:rFonts w:ascii="Bookman Old Style" w:eastAsia="Times New Roman" w:hAnsi="Bookman Old Style" w:cs="Calibri"/>
                <w:sz w:val="24"/>
                <w:szCs w:val="24"/>
                <w:lang w:eastAsia="ru-RU"/>
              </w:rPr>
            </w:pPr>
          </w:p>
          <w:p w:rsidR="009D08DC" w:rsidRDefault="009D08DC" w:rsidP="00113B64">
            <w:pPr>
              <w:spacing w:after="120" w:line="240" w:lineRule="auto"/>
              <w:rPr>
                <w:rFonts w:ascii="Bookman Old Style" w:eastAsia="Times New Roman" w:hAnsi="Bookman Old Style" w:cs="Calibri"/>
                <w:sz w:val="24"/>
                <w:szCs w:val="24"/>
                <w:lang w:eastAsia="ru-RU"/>
              </w:rPr>
            </w:pPr>
          </w:p>
          <w:p w:rsidR="0041105A" w:rsidRPr="00C653D6" w:rsidRDefault="00113B64" w:rsidP="00113B64">
            <w:pPr>
              <w:spacing w:after="120" w:line="240" w:lineRule="auto"/>
              <w:rPr>
                <w:rFonts w:ascii="Bookman Old Style" w:eastAsia="Times New Roman" w:hAnsi="Bookman Old Style" w:cs="Calibri"/>
                <w:sz w:val="24"/>
                <w:szCs w:val="24"/>
                <w:lang w:eastAsia="ru-RU"/>
              </w:rPr>
            </w:pPr>
            <w:r w:rsidRPr="00C653D6">
              <w:rPr>
                <w:rFonts w:ascii="Bookman Old Style" w:eastAsia="Times New Roman" w:hAnsi="Bookman Old Style" w:cs="Calibri"/>
                <w:sz w:val="24"/>
                <w:szCs w:val="24"/>
                <w:lang w:eastAsia="ru-RU"/>
              </w:rPr>
              <w:t xml:space="preserve">                                   </w:t>
            </w:r>
            <w:r w:rsidR="00136770" w:rsidRPr="00C653D6">
              <w:rPr>
                <w:rFonts w:ascii="Bookman Old Style" w:eastAsia="Times New Roman" w:hAnsi="Bookman Old Style" w:cs="Calibri"/>
                <w:sz w:val="24"/>
                <w:szCs w:val="24"/>
                <w:lang w:eastAsia="ru-RU"/>
              </w:rPr>
              <w:t xml:space="preserve">Воспитатель </w:t>
            </w:r>
            <w:proofErr w:type="spellStart"/>
            <w:r w:rsidR="009D08DC">
              <w:rPr>
                <w:rFonts w:ascii="Bookman Old Style" w:eastAsia="Times New Roman" w:hAnsi="Bookman Old Style" w:cs="Calibri"/>
                <w:sz w:val="24"/>
                <w:szCs w:val="24"/>
                <w:lang w:eastAsia="ru-RU"/>
              </w:rPr>
              <w:t>Богатенко</w:t>
            </w:r>
            <w:proofErr w:type="spellEnd"/>
            <w:r w:rsidR="009D08DC">
              <w:rPr>
                <w:rFonts w:ascii="Bookman Old Style" w:eastAsia="Times New Roman" w:hAnsi="Bookman Old Style" w:cs="Calibri"/>
                <w:sz w:val="24"/>
                <w:szCs w:val="24"/>
                <w:lang w:eastAsia="ru-RU"/>
              </w:rPr>
              <w:t xml:space="preserve"> Л.С.</w:t>
            </w:r>
          </w:p>
          <w:p w:rsidR="00C653D6" w:rsidRPr="00C653D6" w:rsidRDefault="00C653D6" w:rsidP="00113B64">
            <w:pPr>
              <w:spacing w:after="120" w:line="240" w:lineRule="auto"/>
              <w:rPr>
                <w:rFonts w:ascii="Bookman Old Style" w:eastAsia="Times New Roman" w:hAnsi="Bookman Old Style" w:cs="Calibri"/>
                <w:sz w:val="24"/>
                <w:szCs w:val="24"/>
                <w:lang w:eastAsia="ru-RU"/>
              </w:rPr>
            </w:pPr>
          </w:p>
          <w:p w:rsidR="009D08DC" w:rsidRDefault="009D08DC" w:rsidP="00157478">
            <w:pPr>
              <w:spacing w:after="120" w:line="240" w:lineRule="auto"/>
              <w:rPr>
                <w:rFonts w:ascii="Bookman Old Style" w:eastAsia="Times New Roman" w:hAnsi="Bookman Old Style" w:cs="Calibri"/>
                <w:sz w:val="24"/>
                <w:szCs w:val="24"/>
                <w:lang w:eastAsia="ru-RU"/>
              </w:rPr>
            </w:pPr>
          </w:p>
          <w:p w:rsidR="00113B64" w:rsidRPr="00C653D6" w:rsidRDefault="00113B64" w:rsidP="00157478">
            <w:pPr>
              <w:spacing w:after="120" w:line="240" w:lineRule="auto"/>
              <w:rPr>
                <w:rFonts w:ascii="Bookman Old Style" w:eastAsia="Times New Roman" w:hAnsi="Bookman Old Style" w:cs="Calibri"/>
                <w:sz w:val="24"/>
                <w:szCs w:val="24"/>
                <w:lang w:eastAsia="ru-RU"/>
              </w:rPr>
            </w:pPr>
            <w:r w:rsidRPr="00C653D6">
              <w:rPr>
                <w:rFonts w:ascii="Bookman Old Style" w:eastAsia="Times New Roman" w:hAnsi="Bookman Old Style" w:cs="Calibri"/>
                <w:sz w:val="24"/>
                <w:szCs w:val="24"/>
                <w:lang w:eastAsia="ru-RU"/>
              </w:rPr>
              <w:t>Зам</w:t>
            </w:r>
            <w:proofErr w:type="gramStart"/>
            <w:r w:rsidRPr="00C653D6">
              <w:rPr>
                <w:rFonts w:ascii="Bookman Old Style" w:eastAsia="Times New Roman" w:hAnsi="Bookman Old Style" w:cs="Calibri"/>
                <w:sz w:val="24"/>
                <w:szCs w:val="24"/>
                <w:lang w:eastAsia="ru-RU"/>
              </w:rPr>
              <w:t>.з</w:t>
            </w:r>
            <w:proofErr w:type="gramEnd"/>
            <w:r w:rsidRPr="00C653D6">
              <w:rPr>
                <w:rFonts w:ascii="Bookman Old Style" w:eastAsia="Times New Roman" w:hAnsi="Bookman Old Style" w:cs="Calibri"/>
                <w:sz w:val="24"/>
                <w:szCs w:val="24"/>
                <w:lang w:eastAsia="ru-RU"/>
              </w:rPr>
              <w:t>ав.по ВМР Магомедова Н.К.</w:t>
            </w:r>
          </w:p>
          <w:p w:rsidR="00947B1E" w:rsidRPr="00C653D6" w:rsidRDefault="00947B1E" w:rsidP="00947B1E">
            <w:pPr>
              <w:rPr>
                <w:rFonts w:ascii="Bookman Old Style" w:eastAsia="Times New Roman" w:hAnsi="Bookman Old Style" w:cs="Calibri"/>
                <w:sz w:val="24"/>
                <w:szCs w:val="24"/>
                <w:lang w:eastAsia="ru-RU"/>
              </w:rPr>
            </w:pPr>
            <w:r w:rsidRPr="00C653D6">
              <w:rPr>
                <w:rFonts w:ascii="Bookman Old Style" w:eastAsia="Times New Roman" w:hAnsi="Bookman Old Style" w:cs="Calibri"/>
                <w:sz w:val="24"/>
                <w:szCs w:val="24"/>
                <w:lang w:eastAsia="ru-RU"/>
              </w:rPr>
              <w:t>Зам</w:t>
            </w:r>
            <w:proofErr w:type="gramStart"/>
            <w:r w:rsidRPr="00C653D6">
              <w:rPr>
                <w:rFonts w:ascii="Bookman Old Style" w:eastAsia="Times New Roman" w:hAnsi="Bookman Old Style" w:cs="Calibri"/>
                <w:sz w:val="24"/>
                <w:szCs w:val="24"/>
                <w:lang w:eastAsia="ru-RU"/>
              </w:rPr>
              <w:t>.з</w:t>
            </w:r>
            <w:proofErr w:type="gramEnd"/>
            <w:r w:rsidRPr="00C653D6">
              <w:rPr>
                <w:rFonts w:ascii="Bookman Old Style" w:eastAsia="Times New Roman" w:hAnsi="Bookman Old Style" w:cs="Calibri"/>
                <w:sz w:val="24"/>
                <w:szCs w:val="24"/>
                <w:lang w:eastAsia="ru-RU"/>
              </w:rPr>
              <w:t>ав. по ВМР Магомедова Н.К.</w:t>
            </w:r>
          </w:p>
        </w:tc>
        <w:tc>
          <w:tcPr>
            <w:tcW w:w="1275" w:type="dxa"/>
            <w:tcBorders>
              <w:top w:val="single" w:sz="4" w:space="0" w:color="auto"/>
              <w:left w:val="single" w:sz="4" w:space="0" w:color="auto"/>
              <w:bottom w:val="single" w:sz="4" w:space="0" w:color="auto"/>
              <w:right w:val="single" w:sz="4" w:space="0" w:color="auto"/>
            </w:tcBorders>
          </w:tcPr>
          <w:p w:rsidR="00113B64" w:rsidRPr="00C653D6" w:rsidRDefault="00113B64" w:rsidP="00113B64">
            <w:pPr>
              <w:spacing w:after="120" w:line="240" w:lineRule="auto"/>
              <w:jc w:val="center"/>
              <w:rPr>
                <w:rFonts w:ascii="Bookman Old Style" w:eastAsia="Times New Roman" w:hAnsi="Bookman Old Style" w:cs="Calibri"/>
                <w:sz w:val="24"/>
                <w:szCs w:val="24"/>
                <w:lang w:eastAsia="ru-RU"/>
              </w:rPr>
            </w:pPr>
          </w:p>
          <w:p w:rsidR="00113B64" w:rsidRPr="00C653D6" w:rsidRDefault="00113B64" w:rsidP="00113B64">
            <w:pPr>
              <w:spacing w:after="120" w:line="240" w:lineRule="auto"/>
              <w:jc w:val="center"/>
              <w:rPr>
                <w:rFonts w:ascii="Bookman Old Style" w:eastAsia="Times New Roman" w:hAnsi="Bookman Old Style" w:cs="Calibri"/>
                <w:sz w:val="24"/>
                <w:szCs w:val="24"/>
                <w:lang w:eastAsia="ru-RU"/>
              </w:rPr>
            </w:pPr>
          </w:p>
          <w:p w:rsidR="00113B64" w:rsidRPr="00C653D6" w:rsidRDefault="00113B64" w:rsidP="00113B64">
            <w:pPr>
              <w:spacing w:after="120" w:line="240" w:lineRule="auto"/>
              <w:jc w:val="center"/>
              <w:rPr>
                <w:rFonts w:ascii="Bookman Old Style" w:eastAsia="Times New Roman" w:hAnsi="Bookman Old Style" w:cs="Calibri"/>
                <w:sz w:val="24"/>
                <w:szCs w:val="24"/>
                <w:lang w:eastAsia="ru-RU"/>
              </w:rPr>
            </w:pPr>
          </w:p>
          <w:p w:rsidR="00113B64" w:rsidRPr="00C653D6" w:rsidRDefault="00113B64" w:rsidP="00113B64">
            <w:pPr>
              <w:spacing w:after="120" w:line="240" w:lineRule="auto"/>
              <w:jc w:val="center"/>
              <w:rPr>
                <w:rFonts w:ascii="Bookman Old Style" w:eastAsia="Times New Roman" w:hAnsi="Bookman Old Style" w:cs="Calibri"/>
                <w:sz w:val="24"/>
                <w:szCs w:val="24"/>
                <w:lang w:eastAsia="ru-RU"/>
              </w:rPr>
            </w:pPr>
          </w:p>
          <w:p w:rsidR="00FE21C7" w:rsidRPr="00C653D6" w:rsidRDefault="00FE21C7" w:rsidP="00C653D6">
            <w:pPr>
              <w:spacing w:after="120" w:line="240" w:lineRule="auto"/>
              <w:rPr>
                <w:rFonts w:ascii="Bookman Old Style" w:eastAsia="Times New Roman" w:hAnsi="Bookman Old Style" w:cs="Calibri"/>
                <w:sz w:val="24"/>
                <w:szCs w:val="24"/>
                <w:lang w:eastAsia="ru-RU"/>
              </w:rPr>
            </w:pPr>
          </w:p>
          <w:p w:rsidR="0041105A" w:rsidRPr="00C653D6" w:rsidRDefault="0041105A" w:rsidP="00113B64">
            <w:pPr>
              <w:spacing w:after="120" w:line="240" w:lineRule="auto"/>
              <w:jc w:val="center"/>
              <w:rPr>
                <w:rFonts w:ascii="Bookman Old Style" w:eastAsia="Times New Roman" w:hAnsi="Bookman Old Style" w:cs="Calibri"/>
                <w:sz w:val="24"/>
                <w:szCs w:val="24"/>
                <w:lang w:eastAsia="ru-RU"/>
              </w:rPr>
            </w:pPr>
          </w:p>
          <w:p w:rsidR="00113B64" w:rsidRPr="00C653D6" w:rsidRDefault="00113B64" w:rsidP="00113B64">
            <w:pPr>
              <w:spacing w:after="120" w:line="240" w:lineRule="auto"/>
              <w:jc w:val="center"/>
              <w:rPr>
                <w:rFonts w:ascii="Bookman Old Style" w:eastAsia="Times New Roman" w:hAnsi="Bookman Old Style" w:cs="Calibri"/>
                <w:sz w:val="24"/>
                <w:szCs w:val="24"/>
                <w:lang w:eastAsia="ru-RU"/>
              </w:rPr>
            </w:pPr>
            <w:r w:rsidRPr="00C653D6">
              <w:rPr>
                <w:rFonts w:ascii="Bookman Old Style" w:eastAsia="Times New Roman" w:hAnsi="Bookman Old Style" w:cs="Calibri"/>
                <w:sz w:val="24"/>
                <w:szCs w:val="24"/>
                <w:lang w:eastAsia="ru-RU"/>
              </w:rPr>
              <w:t>Февраль 20</w:t>
            </w:r>
            <w:r w:rsidR="0041105A" w:rsidRPr="00C653D6">
              <w:rPr>
                <w:rFonts w:ascii="Bookman Old Style" w:eastAsia="Times New Roman" w:hAnsi="Bookman Old Style" w:cs="Calibri"/>
                <w:sz w:val="24"/>
                <w:szCs w:val="24"/>
                <w:lang w:eastAsia="ru-RU"/>
              </w:rPr>
              <w:t>2</w:t>
            </w:r>
            <w:r w:rsidR="009D08DC">
              <w:rPr>
                <w:rFonts w:ascii="Bookman Old Style" w:eastAsia="Times New Roman" w:hAnsi="Bookman Old Style" w:cs="Calibri"/>
                <w:sz w:val="24"/>
                <w:szCs w:val="24"/>
                <w:lang w:eastAsia="ru-RU"/>
              </w:rPr>
              <w:t>2</w:t>
            </w:r>
            <w:r w:rsidRPr="00C653D6">
              <w:rPr>
                <w:rFonts w:ascii="Bookman Old Style" w:eastAsia="Times New Roman" w:hAnsi="Bookman Old Style" w:cs="Calibri"/>
                <w:sz w:val="24"/>
                <w:szCs w:val="24"/>
                <w:lang w:eastAsia="ru-RU"/>
              </w:rPr>
              <w:t>год</w:t>
            </w:r>
          </w:p>
          <w:p w:rsidR="00113B64" w:rsidRPr="00C653D6" w:rsidRDefault="00113B64" w:rsidP="00113B64">
            <w:pPr>
              <w:spacing w:after="120" w:line="240" w:lineRule="auto"/>
              <w:jc w:val="center"/>
              <w:rPr>
                <w:rFonts w:ascii="Bookman Old Style" w:eastAsia="Times New Roman" w:hAnsi="Bookman Old Style" w:cs="Calibri"/>
                <w:sz w:val="24"/>
                <w:szCs w:val="24"/>
                <w:lang w:eastAsia="ru-RU"/>
              </w:rPr>
            </w:pPr>
          </w:p>
          <w:p w:rsidR="00113B64" w:rsidRPr="00C653D6" w:rsidRDefault="00113B64" w:rsidP="00113B64">
            <w:pPr>
              <w:spacing w:after="120" w:line="240" w:lineRule="auto"/>
              <w:jc w:val="center"/>
              <w:rPr>
                <w:rFonts w:ascii="Bookman Old Style" w:eastAsia="Times New Roman" w:hAnsi="Bookman Old Style" w:cs="Calibri"/>
                <w:sz w:val="24"/>
                <w:szCs w:val="24"/>
                <w:lang w:eastAsia="ru-RU"/>
              </w:rPr>
            </w:pPr>
          </w:p>
          <w:p w:rsidR="00113B64" w:rsidRPr="00C653D6" w:rsidRDefault="00113B64" w:rsidP="00113B64">
            <w:pPr>
              <w:spacing w:after="120" w:line="240" w:lineRule="auto"/>
              <w:jc w:val="center"/>
              <w:rPr>
                <w:rFonts w:ascii="Bookman Old Style" w:eastAsia="Times New Roman" w:hAnsi="Bookman Old Style" w:cs="Calibri"/>
                <w:sz w:val="24"/>
                <w:szCs w:val="24"/>
                <w:lang w:eastAsia="ru-RU"/>
              </w:rPr>
            </w:pPr>
          </w:p>
        </w:tc>
      </w:tr>
      <w:tr w:rsidR="00113B64" w:rsidRPr="002774C5" w:rsidTr="00AF27F2">
        <w:trPr>
          <w:trHeight w:val="3210"/>
        </w:trPr>
        <w:tc>
          <w:tcPr>
            <w:tcW w:w="538"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5</w:t>
            </w:r>
            <w:r w:rsidR="005630D4">
              <w:rPr>
                <w:rFonts w:ascii="Bookman Old Style" w:eastAsia="Times New Roman" w:hAnsi="Bookman Old Style" w:cs="Calibri"/>
                <w:sz w:val="24"/>
                <w:szCs w:val="24"/>
                <w:lang w:eastAsia="ru-RU"/>
              </w:rPr>
              <w:t>.</w:t>
            </w: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p>
        </w:tc>
        <w:tc>
          <w:tcPr>
            <w:tcW w:w="5981" w:type="dxa"/>
            <w:tcBorders>
              <w:top w:val="single" w:sz="4" w:space="0" w:color="auto"/>
              <w:left w:val="single" w:sz="4" w:space="0" w:color="auto"/>
              <w:bottom w:val="single" w:sz="4" w:space="0" w:color="auto"/>
              <w:right w:val="single" w:sz="4" w:space="0" w:color="auto"/>
            </w:tcBorders>
            <w:hideMark/>
          </w:tcPr>
          <w:p w:rsidR="00FE21C7" w:rsidRPr="004370FB" w:rsidRDefault="00113B64" w:rsidP="00FE21C7">
            <w:pPr>
              <w:jc w:val="both"/>
              <w:rPr>
                <w:rFonts w:ascii="Bookman Old Style" w:eastAsia="Times New Roman" w:hAnsi="Bookman Old Style" w:cs="Calibri"/>
                <w:color w:val="FF0000"/>
                <w:sz w:val="24"/>
                <w:szCs w:val="24"/>
                <w:lang w:eastAsia="ru-RU"/>
              </w:rPr>
            </w:pPr>
            <w:r w:rsidRPr="004370FB">
              <w:rPr>
                <w:rFonts w:ascii="Bookman Old Style" w:eastAsia="Times New Roman" w:hAnsi="Bookman Old Style" w:cs="Calibri"/>
                <w:color w:val="FF0000"/>
                <w:sz w:val="24"/>
                <w:szCs w:val="24"/>
                <w:lang w:eastAsia="ru-RU"/>
              </w:rPr>
              <w:t xml:space="preserve">Педагогический совет  №5 </w:t>
            </w:r>
          </w:p>
          <w:p w:rsidR="00C84FD4" w:rsidRPr="000D5FAA" w:rsidRDefault="00C84FD4" w:rsidP="00C653D6">
            <w:pPr>
              <w:rPr>
                <w:rFonts w:ascii="Bookman Old Style" w:eastAsia="Times New Roman" w:hAnsi="Bookman Old Style" w:cs="Calibri"/>
                <w:color w:val="00B050"/>
                <w:sz w:val="24"/>
                <w:szCs w:val="24"/>
                <w:lang w:eastAsia="ru-RU"/>
              </w:rPr>
            </w:pPr>
            <w:r w:rsidRPr="00C653D6">
              <w:rPr>
                <w:rFonts w:ascii="Bookman Old Style" w:eastAsia="Times New Roman" w:hAnsi="Bookman Old Style" w:cs="Calibri"/>
                <w:bCs/>
                <w:kern w:val="32"/>
                <w:sz w:val="24"/>
                <w:szCs w:val="24"/>
                <w:lang w:eastAsia="ru-RU"/>
              </w:rPr>
              <w:t>Тема:</w:t>
            </w:r>
            <w:r w:rsidRPr="000D5FAA">
              <w:rPr>
                <w:rFonts w:ascii="Bookman Old Style" w:eastAsia="Times New Roman" w:hAnsi="Bookman Old Style" w:cs="Calibri"/>
                <w:bCs/>
                <w:color w:val="00B050"/>
                <w:kern w:val="32"/>
                <w:sz w:val="24"/>
                <w:szCs w:val="24"/>
                <w:lang w:eastAsia="ru-RU"/>
              </w:rPr>
              <w:t xml:space="preserve"> </w:t>
            </w:r>
            <w:r w:rsidR="00C653D6" w:rsidRPr="00C653D6">
              <w:rPr>
                <w:rFonts w:ascii="Bookman Old Style" w:hAnsi="Bookman Old Style"/>
                <w:color w:val="000000"/>
                <w:sz w:val="24"/>
                <w:szCs w:val="24"/>
                <w:shd w:val="clear" w:color="auto" w:fill="FFFFFF"/>
              </w:rPr>
              <w:t>«</w:t>
            </w:r>
            <w:r w:rsidR="00BA7EB3">
              <w:rPr>
                <w:rFonts w:ascii="Bookman Old Style" w:hAnsi="Bookman Old Style"/>
                <w:color w:val="000000"/>
                <w:sz w:val="24"/>
                <w:szCs w:val="24"/>
                <w:shd w:val="clear" w:color="auto" w:fill="FFFFFF"/>
              </w:rPr>
              <w:t>Развитие познавательно-исследовательской деятельности дошкольников через организацию детского экспериментирования</w:t>
            </w:r>
            <w:r w:rsidR="00C653D6" w:rsidRPr="00C653D6">
              <w:rPr>
                <w:rFonts w:ascii="Bookman Old Style" w:hAnsi="Bookman Old Style"/>
                <w:color w:val="000000"/>
                <w:sz w:val="24"/>
                <w:szCs w:val="24"/>
                <w:shd w:val="clear" w:color="auto" w:fill="FFFFFF"/>
              </w:rPr>
              <w:t>»</w:t>
            </w:r>
            <w:r w:rsidR="00113B64" w:rsidRPr="000D5FAA">
              <w:rPr>
                <w:rFonts w:ascii="Bookman Old Style" w:eastAsia="Times New Roman" w:hAnsi="Bookman Old Style" w:cs="Arial"/>
                <w:color w:val="00B050"/>
                <w:kern w:val="36"/>
                <w:sz w:val="32"/>
                <w:szCs w:val="24"/>
                <w:lang w:eastAsia="ru-RU"/>
              </w:rPr>
              <w:t xml:space="preserve"> </w:t>
            </w:r>
            <w:r w:rsidR="00113B64" w:rsidRPr="000D5FAA">
              <w:rPr>
                <w:rFonts w:ascii="Bookman Old Style" w:eastAsia="Times New Roman" w:hAnsi="Bookman Old Style" w:cs="Arial"/>
                <w:color w:val="00B050"/>
                <w:kern w:val="36"/>
                <w:sz w:val="24"/>
                <w:szCs w:val="24"/>
                <w:lang w:eastAsia="ru-RU"/>
              </w:rPr>
              <w:t xml:space="preserve">   </w:t>
            </w:r>
            <w:r w:rsidR="00113B64" w:rsidRPr="00C653D6">
              <w:rPr>
                <w:rFonts w:ascii="Bookman Old Style" w:eastAsia="Times New Roman" w:hAnsi="Bookman Old Style" w:cs="Calibri"/>
                <w:color w:val="00B050"/>
                <w:sz w:val="24"/>
                <w:szCs w:val="24"/>
                <w:lang w:eastAsia="ru-RU"/>
              </w:rPr>
              <w:t xml:space="preserve">                 </w:t>
            </w:r>
          </w:p>
          <w:p w:rsidR="002774C5" w:rsidRPr="00BA7EB3" w:rsidRDefault="00FE21C7" w:rsidP="002774C5">
            <w:pPr>
              <w:pStyle w:val="1"/>
              <w:numPr>
                <w:ilvl w:val="0"/>
                <w:numId w:val="0"/>
              </w:numPr>
              <w:shd w:val="clear" w:color="auto" w:fill="FFFFFF"/>
              <w:spacing w:before="150" w:after="450" w:line="288" w:lineRule="atLeast"/>
              <w:ind w:left="63"/>
              <w:rPr>
                <w:rFonts w:ascii="Bookman Old Style" w:hAnsi="Bookman Old Style" w:cs="Arial"/>
                <w:b w:val="0"/>
                <w:bCs w:val="0"/>
                <w:color w:val="333333"/>
                <w:sz w:val="24"/>
                <w:szCs w:val="24"/>
              </w:rPr>
            </w:pPr>
            <w:r w:rsidRPr="002774C5">
              <w:rPr>
                <w:rFonts w:ascii="Bookman Old Style" w:hAnsi="Bookman Old Style"/>
                <w:b w:val="0"/>
                <w:bCs w:val="0"/>
                <w:color w:val="auto"/>
                <w:sz w:val="24"/>
                <w:szCs w:val="24"/>
              </w:rPr>
              <w:t xml:space="preserve">2. Семинар-практикум </w:t>
            </w:r>
            <w:r w:rsidR="00BA7EB3" w:rsidRPr="00BA7EB3">
              <w:rPr>
                <w:rFonts w:ascii="Bookman Old Style" w:hAnsi="Bookman Old Style"/>
                <w:b w:val="0"/>
                <w:color w:val="000000"/>
                <w:sz w:val="24"/>
                <w:szCs w:val="24"/>
                <w:shd w:val="clear" w:color="auto" w:fill="FFFFFF"/>
              </w:rPr>
              <w:t>«Развитие познавательно-исследовательской деятельности дошкольников через организацию детского экспериментирования»</w:t>
            </w:r>
          </w:p>
          <w:p w:rsidR="00C653D6" w:rsidRPr="002774C5" w:rsidRDefault="004200D5" w:rsidP="002774C5">
            <w:pPr>
              <w:pStyle w:val="1"/>
              <w:numPr>
                <w:ilvl w:val="0"/>
                <w:numId w:val="0"/>
              </w:numPr>
              <w:spacing w:before="0"/>
              <w:rPr>
                <w:rFonts w:ascii="Bookman Old Style" w:hAnsi="Bookman Old Style"/>
                <w:b w:val="0"/>
                <w:color w:val="000000"/>
                <w:sz w:val="24"/>
                <w:szCs w:val="24"/>
                <w:shd w:val="clear" w:color="auto" w:fill="FFFFFF"/>
              </w:rPr>
            </w:pPr>
            <w:r w:rsidRPr="00C653D6">
              <w:rPr>
                <w:rFonts w:ascii="Bookman Old Style" w:hAnsi="Bookman Old Style" w:cs="Calibri"/>
                <w:b w:val="0"/>
                <w:color w:val="auto"/>
                <w:sz w:val="24"/>
                <w:szCs w:val="24"/>
              </w:rPr>
              <w:t>3</w:t>
            </w:r>
            <w:r w:rsidR="002B667B" w:rsidRPr="00C653D6">
              <w:rPr>
                <w:rFonts w:ascii="Bookman Old Style" w:hAnsi="Bookman Old Style" w:cs="Calibri"/>
                <w:b w:val="0"/>
                <w:color w:val="auto"/>
                <w:sz w:val="24"/>
                <w:szCs w:val="24"/>
              </w:rPr>
              <w:t xml:space="preserve">. </w:t>
            </w:r>
            <w:r w:rsidR="00C653D6" w:rsidRPr="00C653D6">
              <w:rPr>
                <w:rFonts w:ascii="Bookman Old Style" w:hAnsi="Bookman Old Style"/>
                <w:b w:val="0"/>
                <w:color w:val="auto"/>
                <w:sz w:val="24"/>
                <w:szCs w:val="24"/>
                <w:shd w:val="clear" w:color="auto" w:fill="FFFFFF"/>
              </w:rPr>
              <w:t>Результаты</w:t>
            </w:r>
            <w:r w:rsidR="00C653D6" w:rsidRPr="00C653D6">
              <w:rPr>
                <w:rFonts w:ascii="Bookman Old Style" w:hAnsi="Bookman Old Style"/>
                <w:b w:val="0"/>
                <w:color w:val="000000"/>
                <w:sz w:val="24"/>
                <w:szCs w:val="24"/>
                <w:shd w:val="clear" w:color="auto" w:fill="FFFFFF"/>
              </w:rPr>
              <w:t xml:space="preserve"> анкетирования родителей</w:t>
            </w:r>
          </w:p>
          <w:p w:rsidR="00113B64" w:rsidRPr="002774C5" w:rsidRDefault="004200D5" w:rsidP="00FE21C7">
            <w:pPr>
              <w:pStyle w:val="1"/>
              <w:numPr>
                <w:ilvl w:val="0"/>
                <w:numId w:val="0"/>
              </w:numPr>
              <w:spacing w:before="0"/>
              <w:rPr>
                <w:rFonts w:ascii="Bookman Old Style" w:hAnsi="Bookman Old Style" w:cs="Arial"/>
                <w:b w:val="0"/>
                <w:bCs w:val="0"/>
                <w:color w:val="auto"/>
                <w:kern w:val="36"/>
                <w:sz w:val="24"/>
                <w:szCs w:val="24"/>
              </w:rPr>
            </w:pPr>
            <w:r w:rsidRPr="002774C5">
              <w:rPr>
                <w:rFonts w:ascii="Bookman Old Style" w:hAnsi="Bookman Old Style" w:cs="Calibri"/>
                <w:b w:val="0"/>
                <w:color w:val="auto"/>
                <w:sz w:val="24"/>
                <w:szCs w:val="24"/>
              </w:rPr>
              <w:t>4</w:t>
            </w:r>
            <w:r w:rsidR="00113B64" w:rsidRPr="002774C5">
              <w:rPr>
                <w:rFonts w:ascii="Bookman Old Style" w:hAnsi="Bookman Old Style" w:cs="Calibri"/>
                <w:b w:val="0"/>
                <w:color w:val="auto"/>
                <w:sz w:val="24"/>
                <w:szCs w:val="24"/>
              </w:rPr>
              <w:t>.Анализ тематического кон</w:t>
            </w:r>
            <w:r w:rsidR="00FC6EA2" w:rsidRPr="002774C5">
              <w:rPr>
                <w:rFonts w:ascii="Bookman Old Style" w:hAnsi="Bookman Old Style" w:cs="Calibri"/>
                <w:b w:val="0"/>
                <w:color w:val="auto"/>
                <w:sz w:val="24"/>
                <w:szCs w:val="24"/>
              </w:rPr>
              <w:t xml:space="preserve">троля.              </w:t>
            </w:r>
          </w:p>
        </w:tc>
        <w:tc>
          <w:tcPr>
            <w:tcW w:w="2412" w:type="dxa"/>
            <w:tcBorders>
              <w:top w:val="single" w:sz="4" w:space="0" w:color="auto"/>
              <w:left w:val="single" w:sz="4" w:space="0" w:color="auto"/>
              <w:bottom w:val="single" w:sz="4" w:space="0" w:color="auto"/>
              <w:right w:val="single" w:sz="4" w:space="0" w:color="auto"/>
            </w:tcBorders>
          </w:tcPr>
          <w:p w:rsidR="00113B64" w:rsidRPr="000D5FAA" w:rsidRDefault="00113B64" w:rsidP="00113B64">
            <w:pPr>
              <w:spacing w:after="120" w:line="240" w:lineRule="auto"/>
              <w:jc w:val="center"/>
              <w:rPr>
                <w:rFonts w:ascii="Bookman Old Style" w:eastAsia="Times New Roman" w:hAnsi="Bookman Old Style" w:cs="Calibri"/>
                <w:color w:val="00B050"/>
                <w:sz w:val="24"/>
                <w:szCs w:val="24"/>
                <w:lang w:eastAsia="ru-RU"/>
              </w:rPr>
            </w:pPr>
          </w:p>
          <w:p w:rsidR="004200D5" w:rsidRPr="000D5FAA" w:rsidRDefault="004200D5" w:rsidP="00113B64">
            <w:pPr>
              <w:spacing w:after="120" w:line="240" w:lineRule="auto"/>
              <w:jc w:val="center"/>
              <w:rPr>
                <w:rFonts w:ascii="Bookman Old Style" w:eastAsia="Times New Roman" w:hAnsi="Bookman Old Style" w:cs="Calibri"/>
                <w:color w:val="00B050"/>
                <w:sz w:val="24"/>
                <w:szCs w:val="24"/>
                <w:lang w:eastAsia="ru-RU"/>
              </w:rPr>
            </w:pPr>
          </w:p>
          <w:p w:rsidR="004200D5" w:rsidRPr="000D5FAA" w:rsidRDefault="004200D5" w:rsidP="00113B64">
            <w:pPr>
              <w:spacing w:after="120" w:line="240" w:lineRule="auto"/>
              <w:jc w:val="center"/>
              <w:rPr>
                <w:rFonts w:ascii="Bookman Old Style" w:eastAsia="Times New Roman" w:hAnsi="Bookman Old Style" w:cs="Calibri"/>
                <w:color w:val="00B050"/>
                <w:sz w:val="24"/>
                <w:szCs w:val="24"/>
                <w:lang w:eastAsia="ru-RU"/>
              </w:rPr>
            </w:pPr>
          </w:p>
          <w:p w:rsidR="004200D5" w:rsidRPr="000D5FAA" w:rsidRDefault="004200D5" w:rsidP="00113B64">
            <w:pPr>
              <w:spacing w:after="120" w:line="240" w:lineRule="auto"/>
              <w:jc w:val="center"/>
              <w:rPr>
                <w:rFonts w:ascii="Bookman Old Style" w:eastAsia="Times New Roman" w:hAnsi="Bookman Old Style" w:cs="Calibri"/>
                <w:color w:val="00B050"/>
                <w:sz w:val="24"/>
                <w:szCs w:val="24"/>
                <w:lang w:eastAsia="ru-RU"/>
              </w:rPr>
            </w:pPr>
          </w:p>
          <w:p w:rsidR="00C653D6" w:rsidRPr="000D5FAA" w:rsidRDefault="00C653D6" w:rsidP="00113B64">
            <w:pPr>
              <w:spacing w:after="120" w:line="240" w:lineRule="auto"/>
              <w:rPr>
                <w:rFonts w:ascii="Bookman Old Style" w:eastAsia="Times New Roman" w:hAnsi="Bookman Old Style" w:cs="Calibri"/>
                <w:color w:val="00B050"/>
                <w:sz w:val="24"/>
                <w:szCs w:val="24"/>
                <w:lang w:eastAsia="ru-RU"/>
              </w:rPr>
            </w:pPr>
          </w:p>
          <w:p w:rsidR="004200D5" w:rsidRPr="002774C5" w:rsidRDefault="00113B64" w:rsidP="00113B64">
            <w:pPr>
              <w:spacing w:after="120" w:line="240" w:lineRule="auto"/>
              <w:rPr>
                <w:rFonts w:ascii="Bookman Old Style" w:eastAsia="Times New Roman" w:hAnsi="Bookman Old Style" w:cs="Calibri"/>
                <w:sz w:val="24"/>
                <w:szCs w:val="24"/>
                <w:lang w:eastAsia="ru-RU"/>
              </w:rPr>
            </w:pPr>
            <w:r w:rsidRPr="002774C5">
              <w:rPr>
                <w:rFonts w:ascii="Bookman Old Style" w:eastAsia="Times New Roman" w:hAnsi="Bookman Old Style" w:cs="Calibri"/>
                <w:sz w:val="24"/>
                <w:szCs w:val="24"/>
                <w:lang w:eastAsia="ru-RU"/>
              </w:rPr>
              <w:t xml:space="preserve">воспитатель </w:t>
            </w:r>
            <w:proofErr w:type="spellStart"/>
            <w:r w:rsidR="0036262A">
              <w:rPr>
                <w:rFonts w:ascii="Bookman Old Style" w:eastAsia="Times New Roman" w:hAnsi="Bookman Old Style" w:cs="Calibri"/>
                <w:sz w:val="24"/>
                <w:szCs w:val="24"/>
                <w:lang w:eastAsia="ru-RU"/>
              </w:rPr>
              <w:t>Яхъяева</w:t>
            </w:r>
            <w:proofErr w:type="spellEnd"/>
            <w:r w:rsidR="0036262A">
              <w:rPr>
                <w:rFonts w:ascii="Bookman Old Style" w:eastAsia="Times New Roman" w:hAnsi="Bookman Old Style" w:cs="Calibri"/>
                <w:sz w:val="24"/>
                <w:szCs w:val="24"/>
                <w:lang w:eastAsia="ru-RU"/>
              </w:rPr>
              <w:t xml:space="preserve"> П.Х.</w:t>
            </w:r>
          </w:p>
          <w:p w:rsidR="004200D5" w:rsidRDefault="004200D5" w:rsidP="00113B64">
            <w:pPr>
              <w:spacing w:after="120" w:line="240" w:lineRule="auto"/>
              <w:rPr>
                <w:rFonts w:ascii="Bookman Old Style" w:eastAsia="Times New Roman" w:hAnsi="Bookman Old Style" w:cs="Calibri"/>
                <w:sz w:val="24"/>
                <w:szCs w:val="24"/>
                <w:lang w:eastAsia="ru-RU"/>
              </w:rPr>
            </w:pPr>
          </w:p>
          <w:p w:rsidR="0036262A" w:rsidRPr="002774C5" w:rsidRDefault="0036262A" w:rsidP="00113B64">
            <w:pPr>
              <w:spacing w:after="120" w:line="240" w:lineRule="auto"/>
              <w:rPr>
                <w:rFonts w:ascii="Bookman Old Style" w:eastAsia="Times New Roman" w:hAnsi="Bookman Old Style" w:cs="Calibri"/>
                <w:sz w:val="24"/>
                <w:szCs w:val="24"/>
                <w:lang w:eastAsia="ru-RU"/>
              </w:rPr>
            </w:pPr>
          </w:p>
          <w:p w:rsidR="00113B64" w:rsidRPr="000D5FAA" w:rsidRDefault="00113B64" w:rsidP="00FE21C7">
            <w:pPr>
              <w:spacing w:after="120" w:line="240" w:lineRule="auto"/>
              <w:rPr>
                <w:rFonts w:ascii="Bookman Old Style" w:eastAsia="Times New Roman" w:hAnsi="Bookman Old Style" w:cs="Calibri"/>
                <w:color w:val="00B050"/>
                <w:sz w:val="24"/>
                <w:szCs w:val="24"/>
                <w:lang w:eastAsia="ru-RU"/>
              </w:rPr>
            </w:pPr>
            <w:r w:rsidRPr="002774C5">
              <w:rPr>
                <w:rFonts w:ascii="Bookman Old Style" w:eastAsia="Times New Roman" w:hAnsi="Bookman Old Style" w:cs="Calibri"/>
                <w:sz w:val="24"/>
                <w:szCs w:val="24"/>
                <w:lang w:eastAsia="ru-RU"/>
              </w:rPr>
              <w:t>Зам</w:t>
            </w:r>
            <w:proofErr w:type="gramStart"/>
            <w:r w:rsidRPr="002774C5">
              <w:rPr>
                <w:rFonts w:ascii="Bookman Old Style" w:eastAsia="Times New Roman" w:hAnsi="Bookman Old Style" w:cs="Calibri"/>
                <w:sz w:val="24"/>
                <w:szCs w:val="24"/>
                <w:lang w:eastAsia="ru-RU"/>
              </w:rPr>
              <w:t>.з</w:t>
            </w:r>
            <w:proofErr w:type="gramEnd"/>
            <w:r w:rsidRPr="002774C5">
              <w:rPr>
                <w:rFonts w:ascii="Bookman Old Style" w:eastAsia="Times New Roman" w:hAnsi="Bookman Old Style" w:cs="Calibri"/>
                <w:sz w:val="24"/>
                <w:szCs w:val="24"/>
                <w:lang w:eastAsia="ru-RU"/>
              </w:rPr>
              <w:t>ав.по ВМР Магомедова Н.К.</w:t>
            </w:r>
          </w:p>
        </w:tc>
        <w:tc>
          <w:tcPr>
            <w:tcW w:w="1275" w:type="dxa"/>
            <w:tcBorders>
              <w:top w:val="single" w:sz="4" w:space="0" w:color="auto"/>
              <w:left w:val="single" w:sz="4" w:space="0" w:color="auto"/>
              <w:bottom w:val="single" w:sz="4" w:space="0" w:color="auto"/>
              <w:right w:val="single" w:sz="4" w:space="0" w:color="auto"/>
            </w:tcBorders>
          </w:tcPr>
          <w:p w:rsidR="00113B64" w:rsidRPr="002774C5" w:rsidRDefault="00113B64" w:rsidP="00113B64">
            <w:pPr>
              <w:spacing w:after="120" w:line="240" w:lineRule="auto"/>
              <w:rPr>
                <w:rFonts w:ascii="Bookman Old Style" w:eastAsia="Times New Roman" w:hAnsi="Bookman Old Style" w:cs="Calibri"/>
                <w:sz w:val="24"/>
                <w:szCs w:val="24"/>
                <w:lang w:eastAsia="ru-RU"/>
              </w:rPr>
            </w:pPr>
          </w:p>
          <w:p w:rsidR="00113B64" w:rsidRPr="002774C5" w:rsidRDefault="00113B64" w:rsidP="00113B64">
            <w:pPr>
              <w:spacing w:after="120" w:line="240" w:lineRule="auto"/>
              <w:rPr>
                <w:rFonts w:ascii="Bookman Old Style" w:eastAsia="Times New Roman" w:hAnsi="Bookman Old Style" w:cs="Calibri"/>
                <w:sz w:val="24"/>
                <w:szCs w:val="24"/>
                <w:lang w:eastAsia="ru-RU"/>
              </w:rPr>
            </w:pPr>
          </w:p>
          <w:p w:rsidR="00113B64" w:rsidRPr="002774C5" w:rsidRDefault="00113B64" w:rsidP="00113B64">
            <w:pPr>
              <w:spacing w:after="120" w:line="240" w:lineRule="auto"/>
              <w:rPr>
                <w:rFonts w:ascii="Bookman Old Style" w:eastAsia="Times New Roman" w:hAnsi="Bookman Old Style" w:cs="Calibri"/>
                <w:sz w:val="24"/>
                <w:szCs w:val="24"/>
                <w:lang w:eastAsia="ru-RU"/>
              </w:rPr>
            </w:pPr>
          </w:p>
          <w:p w:rsidR="004200D5" w:rsidRPr="002774C5" w:rsidRDefault="004200D5" w:rsidP="00113B64">
            <w:pPr>
              <w:spacing w:after="120" w:line="240" w:lineRule="auto"/>
              <w:rPr>
                <w:rFonts w:ascii="Bookman Old Style" w:eastAsia="Times New Roman" w:hAnsi="Bookman Old Style" w:cs="Calibri"/>
                <w:sz w:val="24"/>
                <w:szCs w:val="24"/>
                <w:lang w:eastAsia="ru-RU"/>
              </w:rPr>
            </w:pPr>
          </w:p>
          <w:p w:rsidR="004200D5" w:rsidRPr="002774C5" w:rsidRDefault="004200D5" w:rsidP="00113B64">
            <w:pPr>
              <w:spacing w:after="120" w:line="240" w:lineRule="auto"/>
              <w:rPr>
                <w:rFonts w:ascii="Bookman Old Style" w:eastAsia="Times New Roman" w:hAnsi="Bookman Old Style" w:cs="Calibri"/>
                <w:sz w:val="24"/>
                <w:szCs w:val="24"/>
                <w:lang w:eastAsia="ru-RU"/>
              </w:rPr>
            </w:pPr>
          </w:p>
          <w:p w:rsidR="00113B64" w:rsidRPr="002774C5" w:rsidRDefault="00113B64" w:rsidP="00113B64">
            <w:pPr>
              <w:spacing w:after="120" w:line="240" w:lineRule="auto"/>
              <w:rPr>
                <w:rFonts w:ascii="Bookman Old Style" w:eastAsia="Times New Roman" w:hAnsi="Bookman Old Style" w:cs="Calibri"/>
                <w:sz w:val="24"/>
                <w:szCs w:val="24"/>
                <w:lang w:eastAsia="ru-RU"/>
              </w:rPr>
            </w:pPr>
            <w:r w:rsidRPr="002774C5">
              <w:rPr>
                <w:rFonts w:ascii="Bookman Old Style" w:eastAsia="Times New Roman" w:hAnsi="Bookman Old Style" w:cs="Calibri"/>
                <w:sz w:val="24"/>
                <w:szCs w:val="24"/>
                <w:lang w:eastAsia="ru-RU"/>
              </w:rPr>
              <w:t>Апрель</w:t>
            </w:r>
          </w:p>
          <w:p w:rsidR="00113B64" w:rsidRPr="002774C5" w:rsidRDefault="00113B64" w:rsidP="004370FB">
            <w:pPr>
              <w:spacing w:after="120" w:line="240" w:lineRule="auto"/>
              <w:rPr>
                <w:rFonts w:ascii="Bookman Old Style" w:eastAsia="Times New Roman" w:hAnsi="Bookman Old Style" w:cs="Calibri"/>
                <w:sz w:val="24"/>
                <w:szCs w:val="24"/>
                <w:lang w:eastAsia="ru-RU"/>
              </w:rPr>
            </w:pPr>
            <w:r w:rsidRPr="002774C5">
              <w:rPr>
                <w:rFonts w:ascii="Bookman Old Style" w:eastAsia="Times New Roman" w:hAnsi="Bookman Old Style" w:cs="Calibri"/>
                <w:sz w:val="24"/>
                <w:szCs w:val="24"/>
                <w:lang w:eastAsia="ru-RU"/>
              </w:rPr>
              <w:t>20</w:t>
            </w:r>
            <w:r w:rsidR="00AB4E56" w:rsidRPr="002774C5">
              <w:rPr>
                <w:rFonts w:ascii="Bookman Old Style" w:eastAsia="Times New Roman" w:hAnsi="Bookman Old Style" w:cs="Calibri"/>
                <w:sz w:val="24"/>
                <w:szCs w:val="24"/>
                <w:lang w:eastAsia="ru-RU"/>
              </w:rPr>
              <w:t>2</w:t>
            </w:r>
            <w:r w:rsidR="0036262A">
              <w:rPr>
                <w:rFonts w:ascii="Bookman Old Style" w:eastAsia="Times New Roman" w:hAnsi="Bookman Old Style" w:cs="Calibri"/>
                <w:sz w:val="24"/>
                <w:szCs w:val="24"/>
                <w:lang w:eastAsia="ru-RU"/>
              </w:rPr>
              <w:t>2</w:t>
            </w:r>
            <w:r w:rsidRPr="002774C5">
              <w:rPr>
                <w:rFonts w:ascii="Bookman Old Style" w:eastAsia="Times New Roman" w:hAnsi="Bookman Old Style" w:cs="Calibri"/>
                <w:sz w:val="24"/>
                <w:szCs w:val="24"/>
                <w:lang w:eastAsia="ru-RU"/>
              </w:rPr>
              <w:t>год</w:t>
            </w:r>
          </w:p>
        </w:tc>
      </w:tr>
      <w:tr w:rsidR="00113B64" w:rsidRPr="00113B64" w:rsidTr="00AF27F2">
        <w:tc>
          <w:tcPr>
            <w:tcW w:w="5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spacing w:after="120" w:line="240" w:lineRule="auto"/>
              <w:jc w:val="both"/>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6.</w:t>
            </w:r>
          </w:p>
        </w:tc>
        <w:tc>
          <w:tcPr>
            <w:tcW w:w="5981" w:type="dxa"/>
            <w:tcBorders>
              <w:top w:val="single" w:sz="4" w:space="0" w:color="auto"/>
              <w:left w:val="single" w:sz="4" w:space="0" w:color="auto"/>
              <w:bottom w:val="single" w:sz="4" w:space="0" w:color="auto"/>
              <w:right w:val="single" w:sz="4" w:space="0" w:color="auto"/>
            </w:tcBorders>
            <w:hideMark/>
          </w:tcPr>
          <w:p w:rsidR="00FE21C7" w:rsidRDefault="00113B64" w:rsidP="00113B64">
            <w:pPr>
              <w:jc w:val="both"/>
              <w:rPr>
                <w:rFonts w:ascii="Bookman Old Style" w:eastAsia="Times New Roman" w:hAnsi="Bookman Old Style" w:cs="Calibri"/>
                <w:color w:val="FF0000"/>
                <w:sz w:val="24"/>
                <w:szCs w:val="24"/>
                <w:lang w:eastAsia="ru-RU"/>
              </w:rPr>
            </w:pPr>
            <w:r w:rsidRPr="00113B64">
              <w:rPr>
                <w:rFonts w:ascii="Bookman Old Style" w:eastAsia="Times New Roman" w:hAnsi="Bookman Old Style" w:cs="Calibri"/>
                <w:color w:val="FF0000"/>
                <w:sz w:val="24"/>
                <w:szCs w:val="24"/>
                <w:lang w:eastAsia="ru-RU"/>
              </w:rPr>
              <w:t>Педагогический совет №6</w:t>
            </w:r>
          </w:p>
          <w:p w:rsidR="00113B64" w:rsidRPr="00FE21C7" w:rsidRDefault="00113B64" w:rsidP="00113B64">
            <w:pPr>
              <w:jc w:val="both"/>
              <w:rPr>
                <w:rFonts w:ascii="Bookman Old Style" w:eastAsia="Times New Roman" w:hAnsi="Bookman Old Style" w:cs="Calibri"/>
                <w:color w:val="FF0000"/>
                <w:sz w:val="24"/>
                <w:szCs w:val="24"/>
                <w:lang w:eastAsia="ru-RU"/>
              </w:rPr>
            </w:pPr>
            <w:r w:rsidRPr="00113B64">
              <w:rPr>
                <w:rFonts w:ascii="Bookman Old Style" w:eastAsia="Times New Roman" w:hAnsi="Bookman Old Style" w:cs="Calibri"/>
                <w:sz w:val="24"/>
                <w:szCs w:val="24"/>
                <w:lang w:eastAsia="ru-RU"/>
              </w:rPr>
              <w:t>Тема: Итоги учебного года.</w:t>
            </w: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1. Отчёт зам</w:t>
            </w:r>
            <w:proofErr w:type="gramStart"/>
            <w:r w:rsidRPr="00113B64">
              <w:rPr>
                <w:rFonts w:ascii="Bookman Old Style" w:eastAsia="Times New Roman" w:hAnsi="Bookman Old Style" w:cs="Calibri"/>
                <w:sz w:val="24"/>
                <w:szCs w:val="24"/>
                <w:lang w:eastAsia="ru-RU"/>
              </w:rPr>
              <w:t>.з</w:t>
            </w:r>
            <w:proofErr w:type="gramEnd"/>
            <w:r w:rsidRPr="00113B64">
              <w:rPr>
                <w:rFonts w:ascii="Bookman Old Style" w:eastAsia="Times New Roman" w:hAnsi="Bookman Old Style" w:cs="Calibri"/>
                <w:sz w:val="24"/>
                <w:szCs w:val="24"/>
                <w:lang w:eastAsia="ru-RU"/>
              </w:rPr>
              <w:t>ав. по ВМР о выполнении работы по годовым задачам и проделанной работе за год.</w:t>
            </w:r>
          </w:p>
          <w:p w:rsidR="00113B64" w:rsidRPr="00113B64" w:rsidRDefault="00113B64" w:rsidP="00113B64">
            <w:pPr>
              <w:jc w:val="both"/>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2.Результат итогового мониторинга.</w:t>
            </w:r>
          </w:p>
          <w:p w:rsidR="00113B64" w:rsidRPr="00113B64" w:rsidRDefault="00113B64" w:rsidP="00113B64">
            <w:pPr>
              <w:jc w:val="both"/>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3.  Отчёт работы воспитателей и специалистов д/</w:t>
            </w:r>
            <w:proofErr w:type="gramStart"/>
            <w:r w:rsidRPr="00113B64">
              <w:rPr>
                <w:rFonts w:ascii="Bookman Old Style" w:eastAsia="Times New Roman" w:hAnsi="Bookman Old Style" w:cs="Calibri"/>
                <w:sz w:val="24"/>
                <w:szCs w:val="24"/>
                <w:lang w:eastAsia="ru-RU"/>
              </w:rPr>
              <w:t>с</w:t>
            </w:r>
            <w:proofErr w:type="gramEnd"/>
            <w:r w:rsidRPr="00113B64">
              <w:rPr>
                <w:rFonts w:ascii="Bookman Old Style" w:eastAsia="Times New Roman" w:hAnsi="Bookman Old Style" w:cs="Calibri"/>
                <w:sz w:val="24"/>
                <w:szCs w:val="24"/>
                <w:lang w:eastAsia="ru-RU"/>
              </w:rPr>
              <w:t xml:space="preserve"> за год.</w:t>
            </w:r>
          </w:p>
          <w:p w:rsidR="00113B64" w:rsidRPr="00113B64" w:rsidRDefault="00113B64" w:rsidP="00113B64">
            <w:pPr>
              <w:jc w:val="both"/>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4.Анализ заболеваемости детей.</w:t>
            </w: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5.Утверждение плана работы на летний период.</w:t>
            </w:r>
          </w:p>
        </w:tc>
        <w:tc>
          <w:tcPr>
            <w:tcW w:w="2412" w:type="dxa"/>
            <w:tcBorders>
              <w:top w:val="single" w:sz="4" w:space="0" w:color="auto"/>
              <w:left w:val="single" w:sz="4" w:space="0" w:color="auto"/>
              <w:bottom w:val="single" w:sz="4" w:space="0" w:color="auto"/>
              <w:right w:val="single" w:sz="4" w:space="0" w:color="auto"/>
            </w:tcBorders>
          </w:tcPr>
          <w:p w:rsidR="00113B64" w:rsidRDefault="00113B64" w:rsidP="00113B64">
            <w:pPr>
              <w:spacing w:after="120" w:line="240" w:lineRule="auto"/>
              <w:rPr>
                <w:rFonts w:ascii="Bookman Old Style" w:eastAsia="Times New Roman" w:hAnsi="Bookman Old Style" w:cs="Calibri"/>
                <w:sz w:val="24"/>
                <w:szCs w:val="24"/>
                <w:lang w:eastAsia="ru-RU"/>
              </w:rPr>
            </w:pPr>
          </w:p>
          <w:p w:rsidR="00AB4E56" w:rsidRDefault="00AB4E56" w:rsidP="00113B64">
            <w:pPr>
              <w:spacing w:after="120" w:line="240" w:lineRule="auto"/>
              <w:rPr>
                <w:rFonts w:ascii="Bookman Old Style" w:eastAsia="Times New Roman" w:hAnsi="Bookman Old Style" w:cs="Calibri"/>
                <w:sz w:val="24"/>
                <w:szCs w:val="24"/>
                <w:lang w:eastAsia="ru-RU"/>
              </w:rPr>
            </w:pPr>
          </w:p>
          <w:p w:rsidR="00AB4E56" w:rsidRPr="00113B64" w:rsidRDefault="00AB4E56" w:rsidP="00113B64">
            <w:pPr>
              <w:spacing w:after="120" w:line="240" w:lineRule="auto"/>
              <w:rPr>
                <w:rFonts w:ascii="Bookman Old Style" w:eastAsia="Times New Roman" w:hAnsi="Bookman Old Style" w:cs="Calibri"/>
                <w:sz w:val="24"/>
                <w:szCs w:val="24"/>
                <w:lang w:eastAsia="ru-RU"/>
              </w:rPr>
            </w:pPr>
          </w:p>
          <w:p w:rsidR="00113B64" w:rsidRPr="00113B64" w:rsidRDefault="00113B64" w:rsidP="00113B64">
            <w:pPr>
              <w:spacing w:after="120" w:line="240" w:lineRule="auto"/>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Зам</w:t>
            </w:r>
            <w:proofErr w:type="gramStart"/>
            <w:r w:rsidRPr="00113B64">
              <w:rPr>
                <w:rFonts w:ascii="Bookman Old Style" w:eastAsia="Times New Roman" w:hAnsi="Bookman Old Style" w:cs="Calibri"/>
                <w:sz w:val="24"/>
                <w:szCs w:val="24"/>
                <w:lang w:eastAsia="ru-RU"/>
              </w:rPr>
              <w:t>.з</w:t>
            </w:r>
            <w:proofErr w:type="gramEnd"/>
            <w:r w:rsidRPr="00113B64">
              <w:rPr>
                <w:rFonts w:ascii="Bookman Old Style" w:eastAsia="Times New Roman" w:hAnsi="Bookman Old Style" w:cs="Calibri"/>
                <w:sz w:val="24"/>
                <w:szCs w:val="24"/>
                <w:lang w:eastAsia="ru-RU"/>
              </w:rPr>
              <w:t>ав.по ВМР</w:t>
            </w:r>
          </w:p>
          <w:p w:rsidR="00113B64" w:rsidRPr="00113B64" w:rsidRDefault="00113B64" w:rsidP="00113B64">
            <w:pPr>
              <w:spacing w:after="120" w:line="240" w:lineRule="auto"/>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Магомедова Н.К.</w:t>
            </w:r>
          </w:p>
          <w:p w:rsidR="00113B64" w:rsidRDefault="00AB4E56" w:rsidP="00113B64">
            <w:pPr>
              <w:spacing w:after="120" w:line="240" w:lineRule="auto"/>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Все воспитатели,</w:t>
            </w:r>
            <w:r w:rsidR="005630D4">
              <w:rPr>
                <w:rFonts w:ascii="Bookman Old Style" w:eastAsia="Times New Roman" w:hAnsi="Bookman Old Style" w:cs="Calibri"/>
                <w:sz w:val="24"/>
                <w:szCs w:val="24"/>
                <w:lang w:eastAsia="ru-RU"/>
              </w:rPr>
              <w:t xml:space="preserve"> </w:t>
            </w:r>
            <w:r>
              <w:rPr>
                <w:rFonts w:ascii="Bookman Old Style" w:eastAsia="Times New Roman" w:hAnsi="Bookman Old Style" w:cs="Calibri"/>
                <w:sz w:val="24"/>
                <w:szCs w:val="24"/>
                <w:lang w:eastAsia="ru-RU"/>
              </w:rPr>
              <w:t>с</w:t>
            </w:r>
            <w:r w:rsidRPr="00113B64">
              <w:rPr>
                <w:rFonts w:ascii="Bookman Old Style" w:eastAsia="Times New Roman" w:hAnsi="Bookman Old Style" w:cs="Calibri"/>
                <w:sz w:val="24"/>
                <w:szCs w:val="24"/>
                <w:lang w:eastAsia="ru-RU"/>
              </w:rPr>
              <w:t>пециалисты</w:t>
            </w:r>
          </w:p>
          <w:p w:rsidR="00AB4E56" w:rsidRPr="00113B64" w:rsidRDefault="00AB4E56" w:rsidP="00113B64">
            <w:pPr>
              <w:spacing w:after="120" w:line="240" w:lineRule="auto"/>
              <w:rPr>
                <w:rFonts w:ascii="Bookman Old Style" w:eastAsia="Times New Roman" w:hAnsi="Bookman Old Style" w:cs="Calibri"/>
                <w:sz w:val="24"/>
                <w:szCs w:val="24"/>
                <w:lang w:eastAsia="ru-RU"/>
              </w:rPr>
            </w:pPr>
          </w:p>
          <w:p w:rsidR="00113B64" w:rsidRPr="00113B64" w:rsidRDefault="00113B64" w:rsidP="00113B64">
            <w:pPr>
              <w:spacing w:after="120" w:line="240" w:lineRule="auto"/>
              <w:rPr>
                <w:rFonts w:ascii="Bookman Old Style" w:eastAsia="Times New Roman" w:hAnsi="Bookman Old Style" w:cs="Calibri"/>
                <w:sz w:val="24"/>
                <w:szCs w:val="24"/>
                <w:lang w:eastAsia="ru-RU"/>
              </w:rPr>
            </w:pPr>
            <w:proofErr w:type="spellStart"/>
            <w:r w:rsidRPr="00113B64">
              <w:rPr>
                <w:rFonts w:ascii="Bookman Old Style" w:eastAsia="Times New Roman" w:hAnsi="Bookman Old Style" w:cs="Calibri"/>
                <w:sz w:val="24"/>
                <w:szCs w:val="24"/>
                <w:lang w:eastAsia="ru-RU"/>
              </w:rPr>
              <w:t>Мед</w:t>
            </w:r>
            <w:proofErr w:type="gramStart"/>
            <w:r w:rsidRPr="00113B64">
              <w:rPr>
                <w:rFonts w:ascii="Bookman Old Style" w:eastAsia="Times New Roman" w:hAnsi="Bookman Old Style" w:cs="Calibri"/>
                <w:sz w:val="24"/>
                <w:szCs w:val="24"/>
                <w:lang w:eastAsia="ru-RU"/>
              </w:rPr>
              <w:t>.с</w:t>
            </w:r>
            <w:proofErr w:type="gramEnd"/>
            <w:r w:rsidRPr="00113B64">
              <w:rPr>
                <w:rFonts w:ascii="Bookman Old Style" w:eastAsia="Times New Roman" w:hAnsi="Bookman Old Style" w:cs="Calibri"/>
                <w:sz w:val="24"/>
                <w:szCs w:val="24"/>
                <w:lang w:eastAsia="ru-RU"/>
              </w:rPr>
              <w:t>естра</w:t>
            </w:r>
            <w:proofErr w:type="spellEnd"/>
            <w:r w:rsidRPr="00113B64">
              <w:rPr>
                <w:rFonts w:ascii="Bookman Old Style" w:eastAsia="Times New Roman" w:hAnsi="Bookman Old Style" w:cs="Calibri"/>
                <w:sz w:val="24"/>
                <w:szCs w:val="24"/>
                <w:lang w:eastAsia="ru-RU"/>
              </w:rPr>
              <w:t xml:space="preserve"> </w:t>
            </w:r>
            <w:proofErr w:type="spellStart"/>
            <w:r w:rsidRPr="00113B64">
              <w:rPr>
                <w:rFonts w:ascii="Bookman Old Style" w:eastAsia="Times New Roman" w:hAnsi="Bookman Old Style" w:cs="Calibri"/>
                <w:sz w:val="24"/>
                <w:szCs w:val="24"/>
                <w:lang w:eastAsia="ru-RU"/>
              </w:rPr>
              <w:t>Битадзе</w:t>
            </w:r>
            <w:proofErr w:type="spellEnd"/>
            <w:r w:rsidRPr="00113B64">
              <w:rPr>
                <w:rFonts w:ascii="Bookman Old Style" w:eastAsia="Times New Roman" w:hAnsi="Bookman Old Style" w:cs="Calibri"/>
                <w:sz w:val="24"/>
                <w:szCs w:val="24"/>
                <w:lang w:eastAsia="ru-RU"/>
              </w:rPr>
              <w:t xml:space="preserve"> Н.В.</w:t>
            </w:r>
          </w:p>
          <w:p w:rsidR="00113B64" w:rsidRPr="00113B64" w:rsidRDefault="00113B64" w:rsidP="00113B64">
            <w:pPr>
              <w:spacing w:after="120" w:line="240" w:lineRule="auto"/>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 xml:space="preserve">Заведующий </w:t>
            </w:r>
            <w:proofErr w:type="spellStart"/>
            <w:r w:rsidRPr="00113B64">
              <w:rPr>
                <w:rFonts w:ascii="Bookman Old Style" w:eastAsia="Times New Roman" w:hAnsi="Bookman Old Style" w:cs="Calibri"/>
                <w:sz w:val="24"/>
                <w:szCs w:val="24"/>
                <w:lang w:eastAsia="ru-RU"/>
              </w:rPr>
              <w:t>Олейникова</w:t>
            </w:r>
            <w:proofErr w:type="spellEnd"/>
            <w:r w:rsidRPr="00113B64">
              <w:rPr>
                <w:rFonts w:ascii="Bookman Old Style" w:eastAsia="Times New Roman" w:hAnsi="Bookman Old Style" w:cs="Calibri"/>
                <w:sz w:val="24"/>
                <w:szCs w:val="24"/>
                <w:lang w:eastAsia="ru-RU"/>
              </w:rPr>
              <w:t xml:space="preserve"> Е.В.</w:t>
            </w:r>
          </w:p>
        </w:tc>
        <w:tc>
          <w:tcPr>
            <w:tcW w:w="1275"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spacing w:after="120" w:line="240" w:lineRule="auto"/>
              <w:rPr>
                <w:rFonts w:ascii="Bookman Old Style" w:eastAsia="Times New Roman" w:hAnsi="Bookman Old Style" w:cs="Calibri"/>
                <w:sz w:val="24"/>
                <w:szCs w:val="24"/>
                <w:lang w:eastAsia="ru-RU"/>
              </w:rPr>
            </w:pPr>
          </w:p>
          <w:p w:rsidR="00113B64" w:rsidRPr="00113B64" w:rsidRDefault="00113B64" w:rsidP="00113B64">
            <w:pPr>
              <w:spacing w:after="120" w:line="240" w:lineRule="auto"/>
              <w:rPr>
                <w:rFonts w:ascii="Bookman Old Style" w:eastAsia="Times New Roman" w:hAnsi="Bookman Old Style" w:cs="Calibri"/>
                <w:sz w:val="24"/>
                <w:szCs w:val="24"/>
                <w:lang w:eastAsia="ru-RU"/>
              </w:rPr>
            </w:pPr>
          </w:p>
          <w:p w:rsidR="00113B64" w:rsidRPr="00113B64" w:rsidRDefault="00113B64" w:rsidP="00113B64">
            <w:pPr>
              <w:spacing w:after="120" w:line="240" w:lineRule="auto"/>
              <w:rPr>
                <w:rFonts w:ascii="Bookman Old Style" w:eastAsia="Times New Roman" w:hAnsi="Bookman Old Style" w:cs="Calibri"/>
                <w:sz w:val="24"/>
                <w:szCs w:val="24"/>
                <w:lang w:eastAsia="ru-RU"/>
              </w:rPr>
            </w:pPr>
          </w:p>
          <w:p w:rsidR="00113B64" w:rsidRPr="00113B64" w:rsidRDefault="00113B64" w:rsidP="00113B64">
            <w:pPr>
              <w:spacing w:after="120" w:line="240" w:lineRule="auto"/>
              <w:rPr>
                <w:rFonts w:ascii="Bookman Old Style" w:eastAsia="Times New Roman" w:hAnsi="Bookman Old Style" w:cs="Calibri"/>
                <w:sz w:val="24"/>
                <w:szCs w:val="24"/>
                <w:lang w:eastAsia="ru-RU"/>
              </w:rPr>
            </w:pPr>
          </w:p>
          <w:p w:rsidR="00113B64" w:rsidRPr="00113B64" w:rsidRDefault="00113B64" w:rsidP="00113B64">
            <w:pPr>
              <w:spacing w:after="120" w:line="240" w:lineRule="auto"/>
              <w:rPr>
                <w:rFonts w:ascii="Bookman Old Style" w:eastAsia="Times New Roman" w:hAnsi="Bookman Old Style" w:cs="Calibri"/>
                <w:sz w:val="24"/>
                <w:szCs w:val="24"/>
                <w:lang w:eastAsia="ru-RU"/>
              </w:rPr>
            </w:pPr>
          </w:p>
          <w:p w:rsidR="00113B64" w:rsidRPr="00113B64" w:rsidRDefault="00113B64" w:rsidP="00113B64">
            <w:pPr>
              <w:spacing w:after="120" w:line="240" w:lineRule="auto"/>
              <w:rPr>
                <w:rFonts w:ascii="Bookman Old Style" w:eastAsia="Times New Roman" w:hAnsi="Bookman Old Style" w:cs="Calibri"/>
                <w:sz w:val="24"/>
                <w:szCs w:val="24"/>
                <w:lang w:eastAsia="ru-RU"/>
              </w:rPr>
            </w:pPr>
          </w:p>
          <w:p w:rsidR="00113B64" w:rsidRPr="00113B64" w:rsidRDefault="00113B64" w:rsidP="00113B64">
            <w:pPr>
              <w:spacing w:after="120" w:line="240" w:lineRule="auto"/>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Май</w:t>
            </w:r>
          </w:p>
          <w:p w:rsidR="00113B64" w:rsidRPr="00113B64" w:rsidRDefault="00113B64" w:rsidP="009D08DC">
            <w:pPr>
              <w:spacing w:after="120" w:line="240" w:lineRule="auto"/>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20</w:t>
            </w:r>
            <w:r w:rsidR="00AB4E56">
              <w:rPr>
                <w:rFonts w:ascii="Bookman Old Style" w:eastAsia="Times New Roman" w:hAnsi="Bookman Old Style" w:cs="Calibri"/>
                <w:sz w:val="24"/>
                <w:szCs w:val="24"/>
                <w:lang w:eastAsia="ru-RU"/>
              </w:rPr>
              <w:t>2</w:t>
            </w:r>
            <w:r w:rsidR="009D08DC">
              <w:rPr>
                <w:rFonts w:ascii="Bookman Old Style" w:eastAsia="Times New Roman" w:hAnsi="Bookman Old Style" w:cs="Calibri"/>
                <w:sz w:val="24"/>
                <w:szCs w:val="24"/>
                <w:lang w:eastAsia="ru-RU"/>
              </w:rPr>
              <w:t>2</w:t>
            </w:r>
            <w:r w:rsidRPr="00113B64">
              <w:rPr>
                <w:rFonts w:ascii="Bookman Old Style" w:eastAsia="Times New Roman" w:hAnsi="Bookman Old Style" w:cs="Calibri"/>
                <w:sz w:val="24"/>
                <w:szCs w:val="24"/>
                <w:lang w:eastAsia="ru-RU"/>
              </w:rPr>
              <w:t>год</w:t>
            </w:r>
          </w:p>
        </w:tc>
      </w:tr>
    </w:tbl>
    <w:p w:rsidR="00113B64" w:rsidRPr="00113B64" w:rsidRDefault="00113B64" w:rsidP="00113B64">
      <w:pPr>
        <w:rPr>
          <w:rFonts w:ascii="Bookman Old Style" w:eastAsia="Times New Roman" w:hAnsi="Bookman Old Style" w:cs="Calibri"/>
          <w:color w:val="00B0F0"/>
          <w:sz w:val="24"/>
          <w:szCs w:val="24"/>
          <w:lang w:eastAsia="ru-RU"/>
        </w:rPr>
      </w:pPr>
      <w:r w:rsidRPr="00113B64">
        <w:rPr>
          <w:rFonts w:ascii="Bookman Old Style" w:eastAsia="Times New Roman" w:hAnsi="Bookman Old Style" w:cs="Calibri"/>
          <w:color w:val="00B0F0"/>
          <w:sz w:val="24"/>
          <w:szCs w:val="24"/>
          <w:lang w:eastAsia="ru-RU"/>
        </w:rPr>
        <w:t xml:space="preserve">                           </w:t>
      </w:r>
    </w:p>
    <w:p w:rsidR="004211D4" w:rsidRDefault="00113B64" w:rsidP="00113B64">
      <w:pPr>
        <w:rPr>
          <w:rFonts w:ascii="Bookman Old Style" w:eastAsia="Times New Roman" w:hAnsi="Bookman Old Style" w:cs="Calibri"/>
          <w:color w:val="00B0F0"/>
          <w:sz w:val="24"/>
          <w:szCs w:val="24"/>
          <w:lang w:eastAsia="ru-RU"/>
        </w:rPr>
      </w:pPr>
      <w:r w:rsidRPr="00113B64">
        <w:rPr>
          <w:rFonts w:ascii="Bookman Old Style" w:eastAsia="Times New Roman" w:hAnsi="Bookman Old Style" w:cs="Calibri"/>
          <w:color w:val="00B0F0"/>
          <w:sz w:val="24"/>
          <w:szCs w:val="24"/>
          <w:lang w:eastAsia="ru-RU"/>
        </w:rPr>
        <w:t xml:space="preserve">                         </w:t>
      </w:r>
    </w:p>
    <w:p w:rsidR="009370C3" w:rsidRPr="00113B64" w:rsidRDefault="009370C3" w:rsidP="00113B64">
      <w:pPr>
        <w:rPr>
          <w:rFonts w:ascii="Bookman Old Style" w:eastAsia="Times New Roman" w:hAnsi="Bookman Old Style" w:cs="Calibri"/>
          <w:color w:val="00B0F0"/>
          <w:sz w:val="24"/>
          <w:szCs w:val="24"/>
          <w:lang w:eastAsia="ru-RU"/>
        </w:rPr>
      </w:pPr>
    </w:p>
    <w:p w:rsidR="00113B64" w:rsidRPr="00113B64" w:rsidRDefault="00113B64" w:rsidP="00113B64">
      <w:pPr>
        <w:rPr>
          <w:rFonts w:ascii="Bookman Old Style" w:eastAsia="Times New Roman" w:hAnsi="Bookman Old Style" w:cs="Calibri"/>
          <w:color w:val="00B0F0"/>
          <w:sz w:val="24"/>
          <w:szCs w:val="24"/>
          <w:lang w:eastAsia="ru-RU"/>
        </w:rPr>
      </w:pPr>
      <w:r w:rsidRPr="00113B64">
        <w:rPr>
          <w:rFonts w:ascii="Bookman Old Style" w:eastAsia="Times New Roman" w:hAnsi="Bookman Old Style" w:cs="Calibri"/>
          <w:color w:val="00B0F0"/>
          <w:sz w:val="24"/>
          <w:szCs w:val="24"/>
          <w:lang w:eastAsia="ru-RU"/>
        </w:rPr>
        <w:t xml:space="preserve">                            3.3.Методико-производственные совещания</w:t>
      </w:r>
    </w:p>
    <w:tbl>
      <w:tblPr>
        <w:tblStyle w:val="16"/>
        <w:tblW w:w="0" w:type="auto"/>
        <w:tblLayout w:type="fixed"/>
        <w:tblLook w:val="04A0"/>
      </w:tblPr>
      <w:tblGrid>
        <w:gridCol w:w="534"/>
        <w:gridCol w:w="5244"/>
        <w:gridCol w:w="2552"/>
        <w:gridCol w:w="1559"/>
      </w:tblGrid>
      <w:tr w:rsidR="00113B64" w:rsidRPr="00113B64" w:rsidTr="00F44E9A">
        <w:tc>
          <w:tcPr>
            <w:tcW w:w="534"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jc w:val="center"/>
              <w:rPr>
                <w:rFonts w:ascii="Bookman Old Style" w:eastAsia="Calibri" w:hAnsi="Bookman Old Style" w:cs="Calibri"/>
                <w:b/>
                <w:bCs/>
                <w:iCs/>
                <w:sz w:val="24"/>
                <w:szCs w:val="24"/>
                <w:lang w:eastAsia="ru-RU"/>
              </w:rPr>
            </w:pPr>
            <w:r w:rsidRPr="004944B0">
              <w:rPr>
                <w:rFonts w:ascii="Bookman Old Style" w:eastAsia="Calibri" w:hAnsi="Bookman Old Style" w:cs="Calibri"/>
                <w:b/>
                <w:bCs/>
                <w:iCs/>
                <w:sz w:val="24"/>
                <w:szCs w:val="24"/>
                <w:lang w:eastAsia="ru-RU"/>
              </w:rPr>
              <w:t>н/</w:t>
            </w:r>
            <w:proofErr w:type="gramStart"/>
            <w:r w:rsidRPr="004944B0">
              <w:rPr>
                <w:rFonts w:ascii="Bookman Old Style" w:eastAsia="Calibri" w:hAnsi="Bookman Old Style" w:cs="Calibri"/>
                <w:b/>
                <w:bCs/>
                <w:iCs/>
                <w:sz w:val="24"/>
                <w:szCs w:val="24"/>
                <w:lang w:eastAsia="ru-RU"/>
              </w:rPr>
              <w:t>п</w:t>
            </w:r>
            <w:proofErr w:type="gramEnd"/>
          </w:p>
        </w:tc>
        <w:tc>
          <w:tcPr>
            <w:tcW w:w="5244"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jc w:val="center"/>
              <w:rPr>
                <w:rFonts w:ascii="Bookman Old Style" w:eastAsia="Calibri" w:hAnsi="Bookman Old Style" w:cs="Calibri"/>
                <w:b/>
                <w:bCs/>
                <w:iCs/>
                <w:sz w:val="24"/>
                <w:szCs w:val="24"/>
                <w:lang w:eastAsia="ru-RU"/>
              </w:rPr>
            </w:pPr>
            <w:r w:rsidRPr="004944B0">
              <w:rPr>
                <w:rFonts w:ascii="Bookman Old Style" w:eastAsia="Calibri" w:hAnsi="Bookman Old Style" w:cs="Calibri"/>
                <w:b/>
                <w:bCs/>
                <w:iCs/>
                <w:sz w:val="24"/>
                <w:szCs w:val="24"/>
                <w:lang w:eastAsia="ru-RU"/>
              </w:rPr>
              <w:t>Наименование</w:t>
            </w:r>
          </w:p>
        </w:tc>
        <w:tc>
          <w:tcPr>
            <w:tcW w:w="2552"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jc w:val="center"/>
              <w:rPr>
                <w:rFonts w:ascii="Bookman Old Style" w:eastAsia="Calibri" w:hAnsi="Bookman Old Style" w:cs="Calibri"/>
                <w:b/>
                <w:bCs/>
                <w:iCs/>
                <w:sz w:val="24"/>
                <w:szCs w:val="24"/>
                <w:lang w:eastAsia="ru-RU"/>
              </w:rPr>
            </w:pPr>
            <w:r w:rsidRPr="004944B0">
              <w:rPr>
                <w:rFonts w:ascii="Bookman Old Style" w:eastAsia="Calibri" w:hAnsi="Bookman Old Style" w:cs="Calibri"/>
                <w:b/>
                <w:bCs/>
                <w:iCs/>
                <w:sz w:val="24"/>
                <w:szCs w:val="24"/>
                <w:lang w:eastAsia="ru-RU"/>
              </w:rPr>
              <w:t>Ответственные</w:t>
            </w:r>
          </w:p>
        </w:tc>
        <w:tc>
          <w:tcPr>
            <w:tcW w:w="1559"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jc w:val="center"/>
              <w:rPr>
                <w:rFonts w:ascii="Bookman Old Style" w:eastAsia="Calibri" w:hAnsi="Bookman Old Style" w:cs="Calibri"/>
                <w:b/>
                <w:bCs/>
                <w:iCs/>
                <w:sz w:val="24"/>
                <w:szCs w:val="24"/>
                <w:lang w:eastAsia="ru-RU"/>
              </w:rPr>
            </w:pPr>
            <w:r w:rsidRPr="004944B0">
              <w:rPr>
                <w:rFonts w:ascii="Bookman Old Style" w:eastAsia="Calibri" w:hAnsi="Bookman Old Style" w:cs="Calibri"/>
                <w:b/>
                <w:bCs/>
                <w:iCs/>
                <w:sz w:val="24"/>
                <w:szCs w:val="24"/>
                <w:lang w:eastAsia="ru-RU"/>
              </w:rPr>
              <w:t>Срок исполнения</w:t>
            </w:r>
          </w:p>
        </w:tc>
      </w:tr>
      <w:tr w:rsidR="00113B64" w:rsidRPr="00113B64" w:rsidTr="00F44E9A">
        <w:trPr>
          <w:trHeight w:val="3420"/>
        </w:trPr>
        <w:tc>
          <w:tcPr>
            <w:tcW w:w="53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1.</w:t>
            </w:r>
          </w:p>
          <w:p w:rsidR="00113B64" w:rsidRPr="00113B64" w:rsidRDefault="00113B64" w:rsidP="00113B64">
            <w:pPr>
              <w:jc w:val="both"/>
              <w:rPr>
                <w:rFonts w:ascii="Bookman Old Style" w:eastAsia="Calibri" w:hAnsi="Bookman Old Style" w:cs="Calibri"/>
                <w:bCs/>
                <w:iCs/>
                <w:sz w:val="24"/>
                <w:szCs w:val="24"/>
                <w:lang w:eastAsia="ru-RU"/>
              </w:rPr>
            </w:pPr>
          </w:p>
        </w:tc>
        <w:tc>
          <w:tcPr>
            <w:tcW w:w="524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 xml:space="preserve">1.Ознакомление, утверждение и согласование всех локальных актов и нормативных </w:t>
            </w:r>
            <w:proofErr w:type="gramStart"/>
            <w:r w:rsidRPr="00113B64">
              <w:rPr>
                <w:rFonts w:ascii="Bookman Old Style" w:eastAsia="Calibri" w:hAnsi="Bookman Old Style" w:cs="Calibri"/>
                <w:bCs/>
                <w:iCs/>
                <w:sz w:val="24"/>
                <w:szCs w:val="24"/>
                <w:lang w:eastAsia="ru-RU"/>
              </w:rPr>
              <w:t>документов</w:t>
            </w:r>
            <w:proofErr w:type="gramEnd"/>
            <w:r w:rsidRPr="00113B64">
              <w:rPr>
                <w:rFonts w:ascii="Bookman Old Style" w:eastAsia="Calibri" w:hAnsi="Bookman Old Style" w:cs="Calibri"/>
                <w:bCs/>
                <w:iCs/>
                <w:sz w:val="24"/>
                <w:szCs w:val="24"/>
                <w:lang w:eastAsia="ru-RU"/>
              </w:rPr>
              <w:t xml:space="preserve"> регламентирующих работу ДОУ.</w:t>
            </w:r>
          </w:p>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2.Соблюдение требований охраны труда, ТБ и ПБ в ДОУ.</w:t>
            </w:r>
          </w:p>
          <w:p w:rsidR="00113B64" w:rsidRPr="00113B64" w:rsidRDefault="00113B64" w:rsidP="00506C19">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4.Здоровьесбережение (осенне-зимний пер</w:t>
            </w:r>
            <w:r w:rsidR="00506C19">
              <w:rPr>
                <w:rFonts w:ascii="Bookman Old Style" w:eastAsia="Calibri" w:hAnsi="Bookman Old Style" w:cs="Calibri"/>
                <w:bCs/>
                <w:iCs/>
                <w:sz w:val="24"/>
                <w:szCs w:val="24"/>
                <w:lang w:eastAsia="ru-RU"/>
              </w:rPr>
              <w:t>иод)</w:t>
            </w:r>
          </w:p>
        </w:tc>
        <w:tc>
          <w:tcPr>
            <w:tcW w:w="2552"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 xml:space="preserve">Заведующий </w:t>
            </w:r>
            <w:proofErr w:type="spellStart"/>
            <w:r w:rsidRPr="00113B64">
              <w:rPr>
                <w:rFonts w:ascii="Bookman Old Style" w:eastAsia="Calibri" w:hAnsi="Bookman Old Style" w:cs="Calibri"/>
                <w:bCs/>
                <w:iCs/>
                <w:sz w:val="24"/>
                <w:szCs w:val="24"/>
                <w:lang w:eastAsia="ru-RU"/>
              </w:rPr>
              <w:t>Олейникова</w:t>
            </w:r>
            <w:proofErr w:type="spellEnd"/>
            <w:r w:rsidRPr="00113B64">
              <w:rPr>
                <w:rFonts w:ascii="Bookman Old Style" w:eastAsia="Calibri" w:hAnsi="Bookman Old Style" w:cs="Calibri"/>
                <w:bCs/>
                <w:iCs/>
                <w:sz w:val="24"/>
                <w:szCs w:val="24"/>
                <w:lang w:eastAsia="ru-RU"/>
              </w:rPr>
              <w:t xml:space="preserve"> Е.В.</w:t>
            </w: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Педагоги.</w:t>
            </w: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rPr>
                <w:rFonts w:ascii="Bookman Old Style" w:eastAsia="Calibri" w:hAnsi="Bookman Old Style" w:cs="Calibri"/>
                <w:bCs/>
                <w:iCs/>
                <w:sz w:val="24"/>
                <w:szCs w:val="24"/>
                <w:lang w:eastAsia="ru-RU"/>
              </w:rPr>
            </w:pPr>
          </w:p>
          <w:p w:rsidR="00113B64" w:rsidRPr="00113B64" w:rsidRDefault="00113B64" w:rsidP="00113B64">
            <w:pP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 по ВМР Магомедова Н.К.</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Мед</w:t>
            </w:r>
            <w:proofErr w:type="gramStart"/>
            <w:r w:rsidRPr="00113B64">
              <w:rPr>
                <w:rFonts w:ascii="Bookman Old Style" w:eastAsia="Calibri" w:hAnsi="Bookman Old Style" w:cs="Calibri"/>
                <w:bCs/>
                <w:iCs/>
                <w:sz w:val="24"/>
                <w:szCs w:val="24"/>
                <w:lang w:eastAsia="ru-RU"/>
              </w:rPr>
              <w:t>.с</w:t>
            </w:r>
            <w:proofErr w:type="gramEnd"/>
            <w:r w:rsidRPr="00113B64">
              <w:rPr>
                <w:rFonts w:ascii="Bookman Old Style" w:eastAsia="Calibri" w:hAnsi="Bookman Old Style" w:cs="Calibri"/>
                <w:bCs/>
                <w:iCs/>
                <w:sz w:val="24"/>
                <w:szCs w:val="24"/>
                <w:lang w:eastAsia="ru-RU"/>
              </w:rPr>
              <w:t>естра</w:t>
            </w:r>
            <w:proofErr w:type="spellEnd"/>
            <w:r w:rsidRPr="00113B64">
              <w:rPr>
                <w:rFonts w:ascii="Bookman Old Style" w:eastAsia="Calibri" w:hAnsi="Bookman Old Style" w:cs="Calibri"/>
                <w:bCs/>
                <w:iCs/>
                <w:sz w:val="24"/>
                <w:szCs w:val="24"/>
                <w:lang w:eastAsia="ru-RU"/>
              </w:rPr>
              <w:t xml:space="preserve"> </w:t>
            </w:r>
            <w:proofErr w:type="spellStart"/>
            <w:r w:rsidRPr="00113B64">
              <w:rPr>
                <w:rFonts w:ascii="Bookman Old Style" w:eastAsia="Calibri" w:hAnsi="Bookman Old Style" w:cs="Calibri"/>
                <w:bCs/>
                <w:iCs/>
                <w:sz w:val="24"/>
                <w:szCs w:val="24"/>
                <w:lang w:eastAsia="ru-RU"/>
              </w:rPr>
              <w:t>Битадзе</w:t>
            </w:r>
            <w:proofErr w:type="spellEnd"/>
            <w:r w:rsidRPr="00113B64">
              <w:rPr>
                <w:rFonts w:ascii="Bookman Old Style" w:eastAsia="Calibri" w:hAnsi="Bookman Old Style" w:cs="Calibri"/>
                <w:bCs/>
                <w:iCs/>
                <w:sz w:val="24"/>
                <w:szCs w:val="24"/>
                <w:lang w:eastAsia="ru-RU"/>
              </w:rPr>
              <w:t xml:space="preserve"> Н.В.</w:t>
            </w:r>
          </w:p>
        </w:tc>
        <w:tc>
          <w:tcPr>
            <w:tcW w:w="1559"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Сентябрь 20</w:t>
            </w:r>
            <w:r w:rsidR="00CC5D5D">
              <w:rPr>
                <w:rFonts w:ascii="Bookman Old Style" w:eastAsia="Calibri" w:hAnsi="Bookman Old Style" w:cs="Calibri"/>
                <w:bCs/>
                <w:iCs/>
                <w:sz w:val="24"/>
                <w:szCs w:val="24"/>
                <w:lang w:eastAsia="ru-RU"/>
              </w:rPr>
              <w:t>2</w:t>
            </w:r>
            <w:r w:rsidR="009D08DC">
              <w:rPr>
                <w:rFonts w:ascii="Bookman Old Style" w:eastAsia="Calibri" w:hAnsi="Bookman Old Style" w:cs="Calibri"/>
                <w:bCs/>
                <w:iCs/>
                <w:sz w:val="24"/>
                <w:szCs w:val="24"/>
                <w:lang w:eastAsia="ru-RU"/>
              </w:rPr>
              <w:t>1</w:t>
            </w:r>
            <w:r w:rsidRPr="00113B64">
              <w:rPr>
                <w:rFonts w:ascii="Bookman Old Style" w:eastAsia="Calibri" w:hAnsi="Bookman Old Style" w:cs="Calibri"/>
                <w:bCs/>
                <w:iCs/>
                <w:sz w:val="24"/>
                <w:szCs w:val="24"/>
                <w:lang w:eastAsia="ru-RU"/>
              </w:rPr>
              <w:t>г</w:t>
            </w: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506C19">
            <w:pP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tc>
      </w:tr>
      <w:tr w:rsidR="00113B64" w:rsidRPr="00113B64" w:rsidTr="00F44E9A">
        <w:tc>
          <w:tcPr>
            <w:tcW w:w="53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both"/>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2.</w:t>
            </w:r>
          </w:p>
        </w:tc>
        <w:tc>
          <w:tcPr>
            <w:tcW w:w="524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1.О ходе подготовки  к новогодним праздникам (воспитательная работа, обеспечение безопасности во время проведения утренников)</w:t>
            </w:r>
          </w:p>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3. Итоги оперативного контроля.</w:t>
            </w:r>
          </w:p>
          <w:p w:rsidR="00113B64" w:rsidRPr="00113B64" w:rsidRDefault="00506C19" w:rsidP="00113B64">
            <w:pPr>
              <w:rPr>
                <w:rFonts w:ascii="Bookman Old Style" w:eastAsia="Calibri" w:hAnsi="Bookman Old Style" w:cs="Calibri"/>
                <w:bCs/>
                <w:iCs/>
                <w:sz w:val="24"/>
                <w:szCs w:val="24"/>
                <w:lang w:eastAsia="ru-RU"/>
              </w:rPr>
            </w:pPr>
            <w:r>
              <w:rPr>
                <w:rFonts w:ascii="Bookman Old Style" w:eastAsia="Calibri" w:hAnsi="Bookman Old Style" w:cs="Calibri"/>
                <w:bCs/>
                <w:iCs/>
                <w:sz w:val="24"/>
                <w:szCs w:val="24"/>
                <w:lang w:eastAsia="ru-RU"/>
              </w:rPr>
              <w:t>4.Утверждение графика отпусков.</w:t>
            </w:r>
          </w:p>
        </w:tc>
        <w:tc>
          <w:tcPr>
            <w:tcW w:w="2552"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 xml:space="preserve">Заведующая </w:t>
            </w:r>
            <w:proofErr w:type="spellStart"/>
            <w:r w:rsidRPr="00113B64">
              <w:rPr>
                <w:rFonts w:ascii="Bookman Old Style" w:eastAsia="Calibri" w:hAnsi="Bookman Old Style" w:cs="Calibri"/>
                <w:bCs/>
                <w:iCs/>
                <w:sz w:val="24"/>
                <w:szCs w:val="24"/>
                <w:lang w:eastAsia="ru-RU"/>
              </w:rPr>
              <w:t>Олейникова</w:t>
            </w:r>
            <w:proofErr w:type="spellEnd"/>
            <w:r w:rsidRPr="00113B64">
              <w:rPr>
                <w:rFonts w:ascii="Bookman Old Style" w:eastAsia="Calibri" w:hAnsi="Bookman Old Style" w:cs="Calibri"/>
                <w:bCs/>
                <w:iCs/>
                <w:sz w:val="24"/>
                <w:szCs w:val="24"/>
                <w:lang w:eastAsia="ru-RU"/>
              </w:rPr>
              <w:t xml:space="preserve"> Е.В.</w:t>
            </w: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ав.поВМР</w:t>
            </w:r>
            <w:proofErr w:type="spellEnd"/>
            <w:r w:rsidRPr="00113B64">
              <w:rPr>
                <w:rFonts w:ascii="Bookman Old Style" w:eastAsia="Calibri" w:hAnsi="Bookman Old Style" w:cs="Calibri"/>
                <w:bCs/>
                <w:iCs/>
                <w:sz w:val="24"/>
                <w:szCs w:val="24"/>
                <w:lang w:eastAsia="ru-RU"/>
              </w:rPr>
              <w:t xml:space="preserve"> Магомедова Н.К.</w:t>
            </w: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506C19" w:rsidP="00506C19">
            <w:pPr>
              <w:jc w:val="center"/>
              <w:rPr>
                <w:rFonts w:ascii="Bookman Old Style" w:eastAsia="Calibri" w:hAnsi="Bookman Old Style" w:cs="Calibri"/>
                <w:bCs/>
                <w:iCs/>
                <w:sz w:val="24"/>
                <w:szCs w:val="24"/>
                <w:lang w:eastAsia="ru-RU"/>
              </w:rPr>
            </w:pPr>
            <w:r>
              <w:rPr>
                <w:rFonts w:ascii="Bookman Old Style" w:eastAsia="Calibri" w:hAnsi="Bookman Old Style" w:cs="Calibri"/>
                <w:bCs/>
                <w:iCs/>
                <w:sz w:val="24"/>
                <w:szCs w:val="24"/>
                <w:lang w:eastAsia="ru-RU"/>
              </w:rPr>
              <w:t xml:space="preserve">Председатель </w:t>
            </w:r>
            <w:proofErr w:type="gramStart"/>
            <w:r>
              <w:rPr>
                <w:rFonts w:ascii="Bookman Old Style" w:eastAsia="Calibri" w:hAnsi="Bookman Old Style" w:cs="Calibri"/>
                <w:bCs/>
                <w:iCs/>
                <w:sz w:val="24"/>
                <w:szCs w:val="24"/>
                <w:lang w:eastAsia="ru-RU"/>
              </w:rPr>
              <w:t>ПО</w:t>
            </w:r>
            <w:proofErr w:type="gramEnd"/>
          </w:p>
        </w:tc>
        <w:tc>
          <w:tcPr>
            <w:tcW w:w="1559" w:type="dxa"/>
            <w:tcBorders>
              <w:top w:val="single" w:sz="4" w:space="0" w:color="auto"/>
              <w:left w:val="single" w:sz="4" w:space="0" w:color="auto"/>
              <w:bottom w:val="single" w:sz="4" w:space="0" w:color="auto"/>
              <w:right w:val="single" w:sz="4" w:space="0" w:color="auto"/>
            </w:tcBorders>
            <w:hideMark/>
          </w:tcPr>
          <w:p w:rsidR="001954D9" w:rsidRDefault="001954D9" w:rsidP="00CC5D5D">
            <w:pPr>
              <w:jc w:val="center"/>
              <w:rPr>
                <w:rFonts w:ascii="Bookman Old Style" w:eastAsia="Calibri" w:hAnsi="Bookman Old Style" w:cs="Calibri"/>
                <w:bCs/>
                <w:iCs/>
                <w:sz w:val="24"/>
                <w:szCs w:val="24"/>
                <w:lang w:eastAsia="ru-RU"/>
              </w:rPr>
            </w:pPr>
          </w:p>
          <w:p w:rsidR="001954D9" w:rsidRDefault="001954D9" w:rsidP="00CC5D5D">
            <w:pPr>
              <w:jc w:val="center"/>
              <w:rPr>
                <w:rFonts w:ascii="Bookman Old Style" w:eastAsia="Calibri" w:hAnsi="Bookman Old Style" w:cs="Calibri"/>
                <w:bCs/>
                <w:iCs/>
                <w:sz w:val="24"/>
                <w:szCs w:val="24"/>
                <w:lang w:eastAsia="ru-RU"/>
              </w:rPr>
            </w:pPr>
          </w:p>
          <w:p w:rsidR="001954D9" w:rsidRDefault="001954D9" w:rsidP="00CC5D5D">
            <w:pPr>
              <w:jc w:val="center"/>
              <w:rPr>
                <w:rFonts w:ascii="Bookman Old Style" w:eastAsia="Calibri" w:hAnsi="Bookman Old Style" w:cs="Calibri"/>
                <w:bCs/>
                <w:iCs/>
                <w:sz w:val="24"/>
                <w:szCs w:val="24"/>
                <w:lang w:eastAsia="ru-RU"/>
              </w:rPr>
            </w:pPr>
          </w:p>
          <w:p w:rsidR="001954D9" w:rsidRDefault="001954D9" w:rsidP="00CC5D5D">
            <w:pPr>
              <w:jc w:val="center"/>
              <w:rPr>
                <w:rFonts w:ascii="Bookman Old Style" w:eastAsia="Calibri" w:hAnsi="Bookman Old Style" w:cs="Calibri"/>
                <w:bCs/>
                <w:iCs/>
                <w:sz w:val="24"/>
                <w:szCs w:val="24"/>
                <w:lang w:eastAsia="ru-RU"/>
              </w:rPr>
            </w:pPr>
          </w:p>
          <w:p w:rsidR="00113B64" w:rsidRPr="00113B64" w:rsidRDefault="001954D9" w:rsidP="009D08DC">
            <w:pPr>
              <w:jc w:val="center"/>
              <w:rPr>
                <w:rFonts w:ascii="Bookman Old Style" w:eastAsia="Calibri" w:hAnsi="Bookman Old Style" w:cs="Calibri"/>
                <w:bCs/>
                <w:iCs/>
                <w:sz w:val="24"/>
                <w:szCs w:val="24"/>
                <w:lang w:eastAsia="ru-RU"/>
              </w:rPr>
            </w:pPr>
            <w:r>
              <w:rPr>
                <w:rFonts w:ascii="Bookman Old Style" w:eastAsia="Calibri" w:hAnsi="Bookman Old Style" w:cs="Calibri"/>
                <w:bCs/>
                <w:iCs/>
                <w:sz w:val="24"/>
                <w:szCs w:val="24"/>
                <w:lang w:eastAsia="ru-RU"/>
              </w:rPr>
              <w:t xml:space="preserve"> </w:t>
            </w:r>
            <w:r w:rsidR="00113B64" w:rsidRPr="00113B64">
              <w:rPr>
                <w:rFonts w:ascii="Bookman Old Style" w:eastAsia="Calibri" w:hAnsi="Bookman Old Style" w:cs="Calibri"/>
                <w:bCs/>
                <w:iCs/>
                <w:sz w:val="24"/>
                <w:szCs w:val="24"/>
                <w:lang w:eastAsia="ru-RU"/>
              </w:rPr>
              <w:t>Декабрь 20</w:t>
            </w:r>
            <w:r w:rsidR="00CC5D5D">
              <w:rPr>
                <w:rFonts w:ascii="Bookman Old Style" w:eastAsia="Calibri" w:hAnsi="Bookman Old Style" w:cs="Calibri"/>
                <w:bCs/>
                <w:iCs/>
                <w:sz w:val="24"/>
                <w:szCs w:val="24"/>
                <w:lang w:eastAsia="ru-RU"/>
              </w:rPr>
              <w:t>2</w:t>
            </w:r>
            <w:r w:rsidR="009D08DC">
              <w:rPr>
                <w:rFonts w:ascii="Bookman Old Style" w:eastAsia="Calibri" w:hAnsi="Bookman Old Style" w:cs="Calibri"/>
                <w:bCs/>
                <w:iCs/>
                <w:sz w:val="24"/>
                <w:szCs w:val="24"/>
                <w:lang w:eastAsia="ru-RU"/>
              </w:rPr>
              <w:t>1</w:t>
            </w:r>
            <w:r w:rsidR="00113B64" w:rsidRPr="00113B64">
              <w:rPr>
                <w:rFonts w:ascii="Bookman Old Style" w:eastAsia="Calibri" w:hAnsi="Bookman Old Style" w:cs="Calibri"/>
                <w:bCs/>
                <w:iCs/>
                <w:sz w:val="24"/>
                <w:szCs w:val="24"/>
                <w:lang w:eastAsia="ru-RU"/>
              </w:rPr>
              <w:t>г</w:t>
            </w:r>
          </w:p>
        </w:tc>
      </w:tr>
      <w:tr w:rsidR="00113B64" w:rsidRPr="00113B64" w:rsidTr="00F44E9A">
        <w:trPr>
          <w:trHeight w:val="2600"/>
        </w:trPr>
        <w:tc>
          <w:tcPr>
            <w:tcW w:w="53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both"/>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3.</w:t>
            </w:r>
          </w:p>
        </w:tc>
        <w:tc>
          <w:tcPr>
            <w:tcW w:w="5244"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1.Анализ заболеваемости детей в зимний период.</w:t>
            </w:r>
          </w:p>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 xml:space="preserve">2. Организация питания в ДОУ. </w:t>
            </w:r>
          </w:p>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4.Итоги работы промежуточного этапа мониторинга.</w:t>
            </w:r>
          </w:p>
          <w:p w:rsidR="00113B64" w:rsidRPr="00113B64" w:rsidRDefault="00506C19" w:rsidP="00113B64">
            <w:pPr>
              <w:rPr>
                <w:rFonts w:ascii="Bookman Old Style" w:eastAsia="Calibri" w:hAnsi="Bookman Old Style" w:cs="Calibri"/>
                <w:bCs/>
                <w:iCs/>
                <w:sz w:val="24"/>
                <w:szCs w:val="24"/>
                <w:lang w:eastAsia="ru-RU"/>
              </w:rPr>
            </w:pPr>
            <w:r>
              <w:rPr>
                <w:rFonts w:ascii="Bookman Old Style" w:eastAsia="Calibri" w:hAnsi="Bookman Old Style" w:cs="Calibri"/>
                <w:bCs/>
                <w:iCs/>
                <w:sz w:val="24"/>
                <w:szCs w:val="24"/>
                <w:lang w:eastAsia="ru-RU"/>
              </w:rPr>
              <w:t>5.Итоги оперативного контроля</w:t>
            </w:r>
          </w:p>
        </w:tc>
        <w:tc>
          <w:tcPr>
            <w:tcW w:w="2552"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 xml:space="preserve">Заведующий </w:t>
            </w:r>
            <w:proofErr w:type="spellStart"/>
            <w:r w:rsidRPr="00113B64">
              <w:rPr>
                <w:rFonts w:ascii="Bookman Old Style" w:eastAsia="Calibri" w:hAnsi="Bookman Old Style" w:cs="Calibri"/>
                <w:bCs/>
                <w:iCs/>
                <w:sz w:val="24"/>
                <w:szCs w:val="24"/>
                <w:lang w:eastAsia="ru-RU"/>
              </w:rPr>
              <w:t>Олейникова</w:t>
            </w:r>
            <w:proofErr w:type="spellEnd"/>
            <w:r w:rsidRPr="00113B64">
              <w:rPr>
                <w:rFonts w:ascii="Bookman Old Style" w:eastAsia="Calibri" w:hAnsi="Bookman Old Style" w:cs="Calibri"/>
                <w:bCs/>
                <w:iCs/>
                <w:sz w:val="24"/>
                <w:szCs w:val="24"/>
                <w:lang w:eastAsia="ru-RU"/>
              </w:rPr>
              <w:t xml:space="preserve"> Е.В. Медсестра </w:t>
            </w:r>
            <w:proofErr w:type="spellStart"/>
            <w:r w:rsidRPr="00113B64">
              <w:rPr>
                <w:rFonts w:ascii="Bookman Old Style" w:eastAsia="Calibri" w:hAnsi="Bookman Old Style" w:cs="Calibri"/>
                <w:bCs/>
                <w:iCs/>
                <w:sz w:val="24"/>
                <w:szCs w:val="24"/>
                <w:lang w:eastAsia="ru-RU"/>
              </w:rPr>
              <w:t>Битадзе</w:t>
            </w:r>
            <w:proofErr w:type="spellEnd"/>
            <w:r w:rsidRPr="00113B64">
              <w:rPr>
                <w:rFonts w:ascii="Bookman Old Style" w:eastAsia="Calibri" w:hAnsi="Bookman Old Style" w:cs="Calibri"/>
                <w:bCs/>
                <w:iCs/>
                <w:sz w:val="24"/>
                <w:szCs w:val="24"/>
                <w:lang w:eastAsia="ru-RU"/>
              </w:rPr>
              <w:t xml:space="preserve"> Н.В.</w:t>
            </w:r>
          </w:p>
          <w:p w:rsidR="00113B64" w:rsidRPr="00113B64" w:rsidRDefault="00113B64" w:rsidP="00113B64">
            <w:pPr>
              <w:jc w:val="center"/>
              <w:rPr>
                <w:rFonts w:ascii="Bookman Old Style" w:eastAsia="Calibri" w:hAnsi="Bookman Old Style" w:cs="Calibri"/>
                <w:bCs/>
                <w:iCs/>
                <w:sz w:val="24"/>
                <w:szCs w:val="24"/>
                <w:lang w:eastAsia="ru-RU"/>
              </w:rPr>
            </w:pPr>
            <w:proofErr w:type="spellStart"/>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ав.поВМР</w:t>
            </w:r>
            <w:proofErr w:type="spellEnd"/>
            <w:r w:rsidRPr="00113B64">
              <w:rPr>
                <w:rFonts w:ascii="Bookman Old Style" w:eastAsia="Calibri" w:hAnsi="Bookman Old Style" w:cs="Calibri"/>
                <w:bCs/>
                <w:iCs/>
                <w:sz w:val="24"/>
                <w:szCs w:val="24"/>
                <w:lang w:eastAsia="ru-RU"/>
              </w:rPr>
              <w:t xml:space="preserve"> Магомедова Н.К.</w:t>
            </w: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Все педагоги</w:t>
            </w:r>
          </w:p>
          <w:p w:rsidR="00113B64" w:rsidRPr="00113B64" w:rsidRDefault="00506C19" w:rsidP="00506C19">
            <w:pPr>
              <w:jc w:val="center"/>
              <w:rPr>
                <w:rFonts w:ascii="Bookman Old Style" w:eastAsia="Calibri" w:hAnsi="Bookman Old Style" w:cs="Calibri"/>
                <w:bCs/>
                <w:iCs/>
                <w:sz w:val="24"/>
                <w:szCs w:val="24"/>
                <w:lang w:eastAsia="ru-RU"/>
              </w:rPr>
            </w:pPr>
            <w:proofErr w:type="spellStart"/>
            <w:r>
              <w:rPr>
                <w:rFonts w:ascii="Bookman Old Style" w:eastAsia="Calibri" w:hAnsi="Bookman Old Style" w:cs="Calibri"/>
                <w:bCs/>
                <w:iCs/>
                <w:sz w:val="24"/>
                <w:szCs w:val="24"/>
                <w:lang w:eastAsia="ru-RU"/>
              </w:rPr>
              <w:t>Зам</w:t>
            </w:r>
            <w:proofErr w:type="gramStart"/>
            <w:r>
              <w:rPr>
                <w:rFonts w:ascii="Bookman Old Style" w:eastAsia="Calibri" w:hAnsi="Bookman Old Style" w:cs="Calibri"/>
                <w:bCs/>
                <w:iCs/>
                <w:sz w:val="24"/>
                <w:szCs w:val="24"/>
                <w:lang w:eastAsia="ru-RU"/>
              </w:rPr>
              <w:t>.з</w:t>
            </w:r>
            <w:proofErr w:type="gramEnd"/>
            <w:r>
              <w:rPr>
                <w:rFonts w:ascii="Bookman Old Style" w:eastAsia="Calibri" w:hAnsi="Bookman Old Style" w:cs="Calibri"/>
                <w:bCs/>
                <w:iCs/>
                <w:sz w:val="24"/>
                <w:szCs w:val="24"/>
                <w:lang w:eastAsia="ru-RU"/>
              </w:rPr>
              <w:t>ав.поВМР</w:t>
            </w:r>
            <w:proofErr w:type="spellEnd"/>
            <w:r>
              <w:rPr>
                <w:rFonts w:ascii="Bookman Old Style" w:eastAsia="Calibri" w:hAnsi="Bookman Old Style" w:cs="Calibri"/>
                <w:bCs/>
                <w:iCs/>
                <w:sz w:val="24"/>
                <w:szCs w:val="24"/>
                <w:lang w:eastAsia="ru-RU"/>
              </w:rPr>
              <w:t xml:space="preserve"> Магомедова Н.К.</w:t>
            </w:r>
          </w:p>
        </w:tc>
        <w:tc>
          <w:tcPr>
            <w:tcW w:w="1559"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p>
          <w:p w:rsidR="001954D9" w:rsidRDefault="001954D9" w:rsidP="00113B64">
            <w:pPr>
              <w:jc w:val="cente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Февраль 20</w:t>
            </w:r>
            <w:r w:rsidR="00CC5D5D">
              <w:rPr>
                <w:rFonts w:ascii="Bookman Old Style" w:eastAsia="Calibri" w:hAnsi="Bookman Old Style" w:cs="Calibri"/>
                <w:bCs/>
                <w:iCs/>
                <w:sz w:val="24"/>
                <w:szCs w:val="24"/>
                <w:lang w:eastAsia="ru-RU"/>
              </w:rPr>
              <w:t>2</w:t>
            </w:r>
            <w:r w:rsidR="009D08DC">
              <w:rPr>
                <w:rFonts w:ascii="Bookman Old Style" w:eastAsia="Calibri" w:hAnsi="Bookman Old Style" w:cs="Calibri"/>
                <w:bCs/>
                <w:iCs/>
                <w:sz w:val="24"/>
                <w:szCs w:val="24"/>
                <w:lang w:eastAsia="ru-RU"/>
              </w:rPr>
              <w:t>2</w:t>
            </w:r>
            <w:r w:rsidRPr="00113B64">
              <w:rPr>
                <w:rFonts w:ascii="Bookman Old Style" w:eastAsia="Calibri" w:hAnsi="Bookman Old Style" w:cs="Calibri"/>
                <w:bCs/>
                <w:iCs/>
                <w:sz w:val="24"/>
                <w:szCs w:val="24"/>
                <w:lang w:eastAsia="ru-RU"/>
              </w:rPr>
              <w:t>г</w:t>
            </w:r>
          </w:p>
          <w:p w:rsidR="00113B64" w:rsidRPr="00113B64" w:rsidRDefault="00113B64" w:rsidP="00113B64">
            <w:pPr>
              <w:jc w:val="center"/>
              <w:rPr>
                <w:rFonts w:ascii="Bookman Old Style" w:eastAsia="Calibri" w:hAnsi="Bookman Old Style" w:cs="Calibri"/>
                <w:bCs/>
                <w:iCs/>
                <w:sz w:val="24"/>
                <w:szCs w:val="24"/>
                <w:lang w:eastAsia="ru-RU"/>
              </w:rPr>
            </w:pPr>
          </w:p>
        </w:tc>
      </w:tr>
      <w:tr w:rsidR="00113B64" w:rsidRPr="00113B64" w:rsidTr="00F44E9A">
        <w:trPr>
          <w:trHeight w:val="415"/>
        </w:trPr>
        <w:tc>
          <w:tcPr>
            <w:tcW w:w="53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both"/>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4.</w:t>
            </w:r>
          </w:p>
        </w:tc>
        <w:tc>
          <w:tcPr>
            <w:tcW w:w="524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1.Об итогах года и перспективах работы на будущее</w:t>
            </w:r>
          </w:p>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2.О ходе подготовки к летнему оздоровительному периоду</w:t>
            </w:r>
          </w:p>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3.Подведение итогового этапа мониторинга.</w:t>
            </w:r>
          </w:p>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4.Итоги оперативного контроля.</w:t>
            </w:r>
          </w:p>
          <w:p w:rsidR="00113B64" w:rsidRPr="00113B64" w:rsidRDefault="00113B64" w:rsidP="00113B64">
            <w:pP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5.Оснащение групп предметно-развивающей средой к новому учебному году</w:t>
            </w:r>
          </w:p>
        </w:tc>
        <w:tc>
          <w:tcPr>
            <w:tcW w:w="2552" w:type="dxa"/>
            <w:tcBorders>
              <w:top w:val="single" w:sz="4" w:space="0" w:color="auto"/>
              <w:left w:val="single" w:sz="4" w:space="0" w:color="auto"/>
              <w:bottom w:val="single" w:sz="4" w:space="0" w:color="auto"/>
              <w:right w:val="single" w:sz="4" w:space="0" w:color="auto"/>
            </w:tcBorders>
          </w:tcPr>
          <w:p w:rsidR="00464F4B" w:rsidRPr="00113B64" w:rsidRDefault="00464F4B" w:rsidP="00464F4B">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ав.по ВМР Магомедова Н.К.</w:t>
            </w:r>
          </w:p>
          <w:p w:rsidR="00464F4B" w:rsidRDefault="00464F4B" w:rsidP="00464F4B">
            <w:pP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 xml:space="preserve">Заведующий </w:t>
            </w:r>
            <w:proofErr w:type="spellStart"/>
            <w:r w:rsidRPr="00113B64">
              <w:rPr>
                <w:rFonts w:ascii="Bookman Old Style" w:eastAsia="Calibri" w:hAnsi="Bookman Old Style" w:cs="Calibri"/>
                <w:bCs/>
                <w:iCs/>
                <w:sz w:val="24"/>
                <w:szCs w:val="24"/>
                <w:lang w:eastAsia="ru-RU"/>
              </w:rPr>
              <w:t>Олейникова</w:t>
            </w:r>
            <w:proofErr w:type="spellEnd"/>
            <w:r w:rsidRPr="00113B64">
              <w:rPr>
                <w:rFonts w:ascii="Bookman Old Style" w:eastAsia="Calibri" w:hAnsi="Bookman Old Style" w:cs="Calibri"/>
                <w:bCs/>
                <w:iCs/>
                <w:sz w:val="24"/>
                <w:szCs w:val="24"/>
                <w:lang w:eastAsia="ru-RU"/>
              </w:rPr>
              <w:t xml:space="preserve"> Е.В.</w:t>
            </w:r>
          </w:p>
          <w:p w:rsidR="00113B64" w:rsidRPr="00113B64" w:rsidRDefault="00113B64" w:rsidP="00CB11B7">
            <w:pPr>
              <w:rPr>
                <w:rFonts w:ascii="Bookman Old Style" w:eastAsia="Calibri" w:hAnsi="Bookman Old Style" w:cs="Calibri"/>
                <w:bCs/>
                <w:iCs/>
                <w:sz w:val="24"/>
                <w:szCs w:val="24"/>
                <w:lang w:eastAsia="ru-RU"/>
              </w:rPr>
            </w:pPr>
          </w:p>
          <w:p w:rsidR="00113B64" w:rsidRP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ав.по ВМР Магомедова Н.К.</w:t>
            </w:r>
          </w:p>
          <w:p w:rsidR="00113B64" w:rsidRDefault="00113B64" w:rsidP="00113B64">
            <w:pPr>
              <w:rPr>
                <w:rFonts w:ascii="Bookman Old Style" w:eastAsia="Calibri" w:hAnsi="Bookman Old Style" w:cs="Calibri"/>
                <w:bCs/>
                <w:iCs/>
                <w:sz w:val="24"/>
                <w:szCs w:val="24"/>
                <w:lang w:eastAsia="ru-RU"/>
              </w:rPr>
            </w:pPr>
          </w:p>
          <w:p w:rsidR="00CB11B7" w:rsidRPr="00113B64" w:rsidRDefault="00CB11B7" w:rsidP="00113B64">
            <w:pPr>
              <w:rPr>
                <w:rFonts w:ascii="Bookman Old Style" w:eastAsia="Calibri" w:hAnsi="Bookman Old Style" w:cs="Calibri"/>
                <w:bCs/>
                <w:iCs/>
                <w:sz w:val="24"/>
                <w:szCs w:val="24"/>
                <w:lang w:eastAsia="ru-RU"/>
              </w:rPr>
            </w:pPr>
          </w:p>
          <w:p w:rsidR="00113B64" w:rsidRDefault="00113B64" w:rsidP="00113B64">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Завхоз  Абрамова Г.Ф.</w:t>
            </w:r>
          </w:p>
          <w:p w:rsidR="00CB11B7" w:rsidRPr="00113B64" w:rsidRDefault="00CB11B7" w:rsidP="00CB11B7">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Зам</w:t>
            </w:r>
            <w:proofErr w:type="gramStart"/>
            <w:r w:rsidRPr="00113B64">
              <w:rPr>
                <w:rFonts w:ascii="Bookman Old Style" w:eastAsia="Calibri" w:hAnsi="Bookman Old Style" w:cs="Calibri"/>
                <w:bCs/>
                <w:iCs/>
                <w:sz w:val="24"/>
                <w:szCs w:val="24"/>
                <w:lang w:eastAsia="ru-RU"/>
              </w:rPr>
              <w:t>.з</w:t>
            </w:r>
            <w:proofErr w:type="gramEnd"/>
            <w:r w:rsidRPr="00113B64">
              <w:rPr>
                <w:rFonts w:ascii="Bookman Old Style" w:eastAsia="Calibri" w:hAnsi="Bookman Old Style" w:cs="Calibri"/>
                <w:bCs/>
                <w:iCs/>
                <w:sz w:val="24"/>
                <w:szCs w:val="24"/>
                <w:lang w:eastAsia="ru-RU"/>
              </w:rPr>
              <w:t>ав.по ВМР Магомедова Н.К.</w:t>
            </w:r>
          </w:p>
          <w:p w:rsidR="00113B64" w:rsidRPr="00113B64" w:rsidRDefault="00113B64" w:rsidP="00464F4B">
            <w:pPr>
              <w:rPr>
                <w:rFonts w:ascii="Bookman Old Style" w:eastAsia="Calibri" w:hAnsi="Bookman Old Style" w:cs="Calibri"/>
                <w:bCs/>
                <w:iCs/>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1954D9" w:rsidRDefault="001954D9" w:rsidP="00464F4B">
            <w:pPr>
              <w:jc w:val="center"/>
              <w:rPr>
                <w:rFonts w:ascii="Bookman Old Style" w:eastAsia="Calibri" w:hAnsi="Bookman Old Style" w:cs="Calibri"/>
                <w:bCs/>
                <w:iCs/>
                <w:sz w:val="24"/>
                <w:szCs w:val="24"/>
                <w:lang w:eastAsia="ru-RU"/>
              </w:rPr>
            </w:pPr>
          </w:p>
          <w:p w:rsidR="001954D9" w:rsidRDefault="001954D9" w:rsidP="00464F4B">
            <w:pPr>
              <w:jc w:val="center"/>
              <w:rPr>
                <w:rFonts w:ascii="Bookman Old Style" w:eastAsia="Calibri" w:hAnsi="Bookman Old Style" w:cs="Calibri"/>
                <w:bCs/>
                <w:iCs/>
                <w:sz w:val="24"/>
                <w:szCs w:val="24"/>
                <w:lang w:eastAsia="ru-RU"/>
              </w:rPr>
            </w:pPr>
          </w:p>
          <w:p w:rsidR="001954D9" w:rsidRDefault="001954D9" w:rsidP="00464F4B">
            <w:pPr>
              <w:jc w:val="center"/>
              <w:rPr>
                <w:rFonts w:ascii="Bookman Old Style" w:eastAsia="Calibri" w:hAnsi="Bookman Old Style" w:cs="Calibri"/>
                <w:bCs/>
                <w:iCs/>
                <w:sz w:val="24"/>
                <w:szCs w:val="24"/>
                <w:lang w:eastAsia="ru-RU"/>
              </w:rPr>
            </w:pPr>
          </w:p>
          <w:p w:rsidR="001954D9" w:rsidRDefault="001954D9" w:rsidP="00464F4B">
            <w:pPr>
              <w:jc w:val="center"/>
              <w:rPr>
                <w:rFonts w:ascii="Bookman Old Style" w:eastAsia="Calibri" w:hAnsi="Bookman Old Style" w:cs="Calibri"/>
                <w:bCs/>
                <w:iCs/>
                <w:sz w:val="24"/>
                <w:szCs w:val="24"/>
                <w:lang w:eastAsia="ru-RU"/>
              </w:rPr>
            </w:pPr>
          </w:p>
          <w:p w:rsidR="001954D9" w:rsidRDefault="001954D9" w:rsidP="00464F4B">
            <w:pPr>
              <w:jc w:val="center"/>
              <w:rPr>
                <w:rFonts w:ascii="Bookman Old Style" w:eastAsia="Calibri" w:hAnsi="Bookman Old Style" w:cs="Calibri"/>
                <w:bCs/>
                <w:iCs/>
                <w:sz w:val="24"/>
                <w:szCs w:val="24"/>
                <w:lang w:eastAsia="ru-RU"/>
              </w:rPr>
            </w:pPr>
          </w:p>
          <w:p w:rsidR="001954D9" w:rsidRDefault="001954D9" w:rsidP="00464F4B">
            <w:pPr>
              <w:jc w:val="center"/>
              <w:rPr>
                <w:rFonts w:ascii="Bookman Old Style" w:eastAsia="Calibri" w:hAnsi="Bookman Old Style" w:cs="Calibri"/>
                <w:bCs/>
                <w:iCs/>
                <w:sz w:val="24"/>
                <w:szCs w:val="24"/>
                <w:lang w:eastAsia="ru-RU"/>
              </w:rPr>
            </w:pPr>
          </w:p>
          <w:p w:rsidR="00113B64" w:rsidRPr="00113B64" w:rsidRDefault="00113B64" w:rsidP="009D08DC">
            <w:pPr>
              <w:jc w:val="center"/>
              <w:rPr>
                <w:rFonts w:ascii="Bookman Old Style" w:eastAsia="Calibri" w:hAnsi="Bookman Old Style" w:cs="Calibri"/>
                <w:bCs/>
                <w:iCs/>
                <w:sz w:val="24"/>
                <w:szCs w:val="24"/>
                <w:lang w:eastAsia="ru-RU"/>
              </w:rPr>
            </w:pPr>
            <w:r w:rsidRPr="00113B64">
              <w:rPr>
                <w:rFonts w:ascii="Bookman Old Style" w:eastAsia="Calibri" w:hAnsi="Bookman Old Style" w:cs="Calibri"/>
                <w:bCs/>
                <w:iCs/>
                <w:sz w:val="24"/>
                <w:szCs w:val="24"/>
                <w:lang w:eastAsia="ru-RU"/>
              </w:rPr>
              <w:t>Май 20</w:t>
            </w:r>
            <w:r w:rsidR="00CC5D5D">
              <w:rPr>
                <w:rFonts w:ascii="Bookman Old Style" w:eastAsia="Calibri" w:hAnsi="Bookman Old Style" w:cs="Calibri"/>
                <w:bCs/>
                <w:iCs/>
                <w:sz w:val="24"/>
                <w:szCs w:val="24"/>
                <w:lang w:eastAsia="ru-RU"/>
              </w:rPr>
              <w:t>2</w:t>
            </w:r>
            <w:r w:rsidR="009D08DC">
              <w:rPr>
                <w:rFonts w:ascii="Bookman Old Style" w:eastAsia="Calibri" w:hAnsi="Bookman Old Style" w:cs="Calibri"/>
                <w:bCs/>
                <w:iCs/>
                <w:sz w:val="24"/>
                <w:szCs w:val="24"/>
                <w:lang w:eastAsia="ru-RU"/>
              </w:rPr>
              <w:t>2</w:t>
            </w:r>
            <w:r w:rsidRPr="00113B64">
              <w:rPr>
                <w:rFonts w:ascii="Bookman Old Style" w:eastAsia="Calibri" w:hAnsi="Bookman Old Style" w:cs="Calibri"/>
                <w:bCs/>
                <w:iCs/>
                <w:sz w:val="24"/>
                <w:szCs w:val="24"/>
                <w:lang w:eastAsia="ru-RU"/>
              </w:rPr>
              <w:t>г</w:t>
            </w:r>
          </w:p>
        </w:tc>
      </w:tr>
    </w:tbl>
    <w:p w:rsidR="00CC5D5D" w:rsidRDefault="007B5690" w:rsidP="007B5690">
      <w:pPr>
        <w:rPr>
          <w:rFonts w:ascii="Bookman Old Style" w:eastAsia="Times New Roman" w:hAnsi="Bookman Old Style" w:cs="Calibri"/>
          <w:bCs/>
          <w:iCs/>
          <w:color w:val="00B0F0"/>
          <w:sz w:val="24"/>
          <w:szCs w:val="24"/>
          <w:lang w:eastAsia="ru-RU"/>
        </w:rPr>
      </w:pPr>
      <w:r>
        <w:rPr>
          <w:rFonts w:ascii="Bookman Old Style" w:eastAsia="Times New Roman" w:hAnsi="Bookman Old Style" w:cs="Calibri"/>
          <w:bCs/>
          <w:iCs/>
          <w:color w:val="00B0F0"/>
          <w:sz w:val="24"/>
          <w:szCs w:val="24"/>
          <w:lang w:eastAsia="ru-RU"/>
        </w:rPr>
        <w:t xml:space="preserve">                        </w:t>
      </w:r>
    </w:p>
    <w:p w:rsidR="009370C3" w:rsidRDefault="009370C3" w:rsidP="007B5690">
      <w:pPr>
        <w:rPr>
          <w:rFonts w:ascii="Bookman Old Style" w:eastAsia="Times New Roman" w:hAnsi="Bookman Old Style" w:cs="Calibri"/>
          <w:bCs/>
          <w:iCs/>
          <w:color w:val="00B0F0"/>
          <w:sz w:val="24"/>
          <w:szCs w:val="24"/>
          <w:lang w:eastAsia="ru-RU"/>
        </w:rPr>
      </w:pPr>
    </w:p>
    <w:p w:rsidR="00113B64" w:rsidRPr="00113B64" w:rsidRDefault="00113B64" w:rsidP="00F44E9A">
      <w:pPr>
        <w:jc w:val="center"/>
        <w:rPr>
          <w:rFonts w:ascii="Bookman Old Style" w:eastAsia="Times New Roman" w:hAnsi="Bookman Old Style" w:cs="Calibri"/>
          <w:bCs/>
          <w:iCs/>
          <w:color w:val="00B0F0"/>
          <w:sz w:val="24"/>
          <w:szCs w:val="24"/>
          <w:lang w:eastAsia="ru-RU"/>
        </w:rPr>
      </w:pPr>
      <w:r w:rsidRPr="00113B64">
        <w:rPr>
          <w:rFonts w:ascii="Bookman Old Style" w:eastAsia="Times New Roman" w:hAnsi="Bookman Old Style" w:cs="Calibri"/>
          <w:bCs/>
          <w:iCs/>
          <w:color w:val="00B0F0"/>
          <w:sz w:val="24"/>
          <w:szCs w:val="24"/>
          <w:lang w:eastAsia="ru-RU"/>
        </w:rPr>
        <w:t>3.5.Семинары. Семинары-практикумы</w:t>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2"/>
        <w:gridCol w:w="1398"/>
        <w:gridCol w:w="3055"/>
      </w:tblGrid>
      <w:tr w:rsidR="00113B64" w:rsidRPr="00113B64" w:rsidTr="00AF27F2">
        <w:trPr>
          <w:trHeight w:val="8"/>
        </w:trPr>
        <w:tc>
          <w:tcPr>
            <w:tcW w:w="5612"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Times New Roman" w:hAnsi="Bookman Old Style" w:cs="Calibri"/>
                <w:b/>
                <w:bCs/>
                <w:iCs/>
                <w:sz w:val="24"/>
                <w:szCs w:val="24"/>
                <w:lang w:eastAsia="ru-RU"/>
              </w:rPr>
            </w:pPr>
            <w:r w:rsidRPr="004944B0">
              <w:rPr>
                <w:rFonts w:ascii="Bookman Old Style" w:eastAsia="Times New Roman" w:hAnsi="Bookman Old Style" w:cs="Calibri"/>
                <w:b/>
                <w:bCs/>
                <w:iCs/>
                <w:sz w:val="24"/>
                <w:szCs w:val="24"/>
                <w:lang w:eastAsia="ru-RU"/>
              </w:rPr>
              <w:t>Содержание</w:t>
            </w:r>
          </w:p>
        </w:tc>
        <w:tc>
          <w:tcPr>
            <w:tcW w:w="1398"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Times New Roman" w:hAnsi="Bookman Old Style" w:cs="Calibri"/>
                <w:b/>
                <w:bCs/>
                <w:iCs/>
                <w:sz w:val="24"/>
                <w:szCs w:val="24"/>
                <w:lang w:eastAsia="ru-RU"/>
              </w:rPr>
            </w:pPr>
            <w:r w:rsidRPr="004944B0">
              <w:rPr>
                <w:rFonts w:ascii="Bookman Old Style" w:eastAsia="Times New Roman" w:hAnsi="Bookman Old Style" w:cs="Calibri"/>
                <w:b/>
                <w:bCs/>
                <w:iCs/>
                <w:sz w:val="24"/>
                <w:szCs w:val="24"/>
                <w:lang w:eastAsia="ru-RU"/>
              </w:rPr>
              <w:t>Сроки</w:t>
            </w:r>
          </w:p>
        </w:tc>
        <w:tc>
          <w:tcPr>
            <w:tcW w:w="3055"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Times New Roman" w:hAnsi="Bookman Old Style" w:cs="Calibri"/>
                <w:b/>
                <w:bCs/>
                <w:iCs/>
                <w:sz w:val="24"/>
                <w:szCs w:val="24"/>
                <w:lang w:eastAsia="ru-RU"/>
              </w:rPr>
            </w:pPr>
            <w:r w:rsidRPr="004944B0">
              <w:rPr>
                <w:rFonts w:ascii="Bookman Old Style" w:eastAsia="Times New Roman" w:hAnsi="Bookman Old Style" w:cs="Calibri"/>
                <w:b/>
                <w:bCs/>
                <w:iCs/>
                <w:sz w:val="24"/>
                <w:szCs w:val="24"/>
                <w:lang w:eastAsia="ru-RU"/>
              </w:rPr>
              <w:t>Ответственные</w:t>
            </w:r>
          </w:p>
        </w:tc>
      </w:tr>
      <w:tr w:rsidR="00113B64" w:rsidRPr="00113B64" w:rsidTr="0036262A">
        <w:trPr>
          <w:trHeight w:val="5772"/>
        </w:trPr>
        <w:tc>
          <w:tcPr>
            <w:tcW w:w="5612" w:type="dxa"/>
            <w:tcBorders>
              <w:top w:val="single" w:sz="4" w:space="0" w:color="auto"/>
              <w:left w:val="single" w:sz="4" w:space="0" w:color="auto"/>
              <w:bottom w:val="single" w:sz="4" w:space="0" w:color="auto"/>
              <w:right w:val="single" w:sz="4" w:space="0" w:color="auto"/>
            </w:tcBorders>
            <w:shd w:val="clear" w:color="auto" w:fill="FFFFFF" w:themeFill="background1"/>
          </w:tcPr>
          <w:p w:rsidR="00726BC3" w:rsidRDefault="00113B64" w:rsidP="00680119">
            <w:pPr>
              <w:rPr>
                <w:rFonts w:ascii="Bookman Old Style" w:hAnsi="Bookman Old Style" w:cs="Arial"/>
                <w:sz w:val="24"/>
                <w:shd w:val="clear" w:color="auto" w:fill="FFFFFF"/>
              </w:rPr>
            </w:pPr>
            <w:r w:rsidRPr="00113B64">
              <w:rPr>
                <w:rFonts w:ascii="Bookman Old Style" w:eastAsia="Times New Roman" w:hAnsi="Bookman Old Style" w:cs="Calibri"/>
                <w:sz w:val="24"/>
                <w:szCs w:val="24"/>
                <w:lang w:eastAsia="ru-RU"/>
              </w:rPr>
              <w:t xml:space="preserve">1. </w:t>
            </w:r>
            <w:r w:rsidR="00BA7EB3" w:rsidRPr="00BA7EB3">
              <w:rPr>
                <w:rFonts w:ascii="Bookman Old Style" w:eastAsia="Calibri" w:hAnsi="Bookman Old Style"/>
                <w:sz w:val="24"/>
              </w:rPr>
              <w:t xml:space="preserve">Семинар-практикум </w:t>
            </w:r>
            <w:r w:rsidR="004922B6" w:rsidRPr="00984F78">
              <w:rPr>
                <w:rFonts w:ascii="Bookman Old Style" w:hAnsi="Bookman Old Style"/>
                <w:sz w:val="24"/>
                <w:szCs w:val="16"/>
              </w:rPr>
              <w:t>«Причины возникновения трудностей у педагогов при формировании фонематических представлений дошкольников и пути их решения»</w:t>
            </w:r>
            <w:r w:rsidR="00680119" w:rsidRPr="00680119">
              <w:rPr>
                <w:rFonts w:ascii="Bookman Old Style" w:hAnsi="Bookman Old Style" w:cs="Arial"/>
                <w:sz w:val="24"/>
                <w:shd w:val="clear" w:color="auto" w:fill="FFFFFF"/>
              </w:rPr>
              <w:t xml:space="preserve">                    </w:t>
            </w:r>
          </w:p>
          <w:p w:rsidR="00680119" w:rsidRPr="00680119" w:rsidRDefault="00680119" w:rsidP="00680119">
            <w:pPr>
              <w:rPr>
                <w:rFonts w:ascii="Bookman Old Style" w:eastAsia="Times New Roman" w:hAnsi="Bookman Old Style" w:cs="Calibri"/>
                <w:sz w:val="24"/>
                <w:szCs w:val="24"/>
                <w:lang w:eastAsia="ru-RU"/>
              </w:rPr>
            </w:pPr>
            <w:r w:rsidRPr="00680119">
              <w:rPr>
                <w:rFonts w:ascii="Bookman Old Style" w:hAnsi="Bookman Old Style" w:cs="Arial"/>
                <w:sz w:val="24"/>
                <w:shd w:val="clear" w:color="auto" w:fill="FFFFFF"/>
              </w:rPr>
              <w:t xml:space="preserve">               </w:t>
            </w:r>
            <w:r w:rsidR="00113B64" w:rsidRPr="00680119">
              <w:rPr>
                <w:rFonts w:ascii="Bookman Old Style" w:eastAsia="Times New Roman" w:hAnsi="Bookman Old Style" w:cs="Calibri"/>
                <w:sz w:val="28"/>
                <w:szCs w:val="24"/>
                <w:u w:val="single"/>
                <w:lang w:eastAsia="ru-RU"/>
              </w:rPr>
              <w:t xml:space="preserve">                                              </w:t>
            </w:r>
          </w:p>
          <w:p w:rsidR="00113B64" w:rsidRPr="00BA7EB3" w:rsidRDefault="00113B64" w:rsidP="00BA7EB3">
            <w:pPr>
              <w:pStyle w:val="4"/>
              <w:numPr>
                <w:ilvl w:val="0"/>
                <w:numId w:val="0"/>
              </w:numPr>
              <w:shd w:val="clear" w:color="auto" w:fill="FFFFFF"/>
              <w:spacing w:before="0" w:after="300"/>
              <w:ind w:left="63"/>
              <w:textAlignment w:val="baseline"/>
              <w:rPr>
                <w:rFonts w:ascii="Bookman Old Style" w:hAnsi="Bookman Old Style"/>
                <w:b w:val="0"/>
                <w:i w:val="0"/>
                <w:iCs w:val="0"/>
                <w:color w:val="auto"/>
                <w:sz w:val="24"/>
                <w:szCs w:val="24"/>
              </w:rPr>
            </w:pPr>
            <w:r w:rsidRPr="00726BC3">
              <w:rPr>
                <w:rFonts w:ascii="Bookman Old Style" w:hAnsi="Bookman Old Style" w:cs="Calibri"/>
                <w:b w:val="0"/>
                <w:bCs w:val="0"/>
                <w:i w:val="0"/>
                <w:color w:val="auto"/>
                <w:sz w:val="24"/>
                <w:szCs w:val="24"/>
              </w:rPr>
              <w:t>2.</w:t>
            </w:r>
            <w:r w:rsidR="00680119" w:rsidRPr="00CE42E4">
              <w:rPr>
                <w:rFonts w:ascii="Bookman Old Style" w:hAnsi="Bookman Old Style"/>
                <w:bCs w:val="0"/>
                <w:sz w:val="24"/>
                <w:szCs w:val="24"/>
              </w:rPr>
              <w:t xml:space="preserve"> </w:t>
            </w:r>
            <w:r w:rsidR="00BA7EB3" w:rsidRPr="006F0953">
              <w:rPr>
                <w:rFonts w:ascii="Bookman Old Style" w:hAnsi="Bookman Old Style" w:cs="Calibri"/>
                <w:b w:val="0"/>
                <w:i w:val="0"/>
                <w:color w:val="auto"/>
                <w:sz w:val="24"/>
                <w:szCs w:val="24"/>
              </w:rPr>
              <w:t xml:space="preserve">Семинар-практикум </w:t>
            </w:r>
            <w:r w:rsidR="00BA7EB3" w:rsidRPr="006F0953">
              <w:rPr>
                <w:rFonts w:ascii="Bookman Old Style" w:hAnsi="Bookman Old Style" w:cs="Arial"/>
                <w:b w:val="0"/>
                <w:bCs w:val="0"/>
                <w:i w:val="0"/>
                <w:color w:val="auto"/>
                <w:sz w:val="24"/>
                <w:szCs w:val="24"/>
                <w:shd w:val="clear" w:color="auto" w:fill="FFFFFF"/>
              </w:rPr>
              <w:t>«</w:t>
            </w:r>
            <w:r w:rsidR="00BA7EB3">
              <w:rPr>
                <w:rFonts w:ascii="Bookman Old Style" w:hAnsi="Bookman Old Style" w:cs="Arial"/>
                <w:b w:val="0"/>
                <w:bCs w:val="0"/>
                <w:i w:val="0"/>
                <w:color w:val="auto"/>
                <w:sz w:val="24"/>
                <w:szCs w:val="24"/>
                <w:shd w:val="clear" w:color="auto" w:fill="FFFFFF"/>
              </w:rPr>
              <w:t>Нетрадиционные методы и приемы формирования грамматически правильной речи у детей дошкольного возраста</w:t>
            </w:r>
            <w:r w:rsidR="00BA7EB3" w:rsidRPr="006F0953">
              <w:rPr>
                <w:rFonts w:ascii="Bookman Old Style" w:hAnsi="Bookman Old Style" w:cs="Arial"/>
                <w:b w:val="0"/>
                <w:bCs w:val="0"/>
                <w:i w:val="0"/>
                <w:color w:val="auto"/>
                <w:sz w:val="24"/>
                <w:szCs w:val="24"/>
                <w:shd w:val="clear" w:color="auto" w:fill="FFFFFF"/>
              </w:rPr>
              <w:t>»</w:t>
            </w:r>
          </w:p>
          <w:p w:rsidR="001709C3" w:rsidRPr="00113B64" w:rsidRDefault="001709C3" w:rsidP="001709C3">
            <w:pPr>
              <w:keepNext/>
              <w:shd w:val="clear" w:color="auto" w:fill="FFFFFF"/>
              <w:spacing w:before="90" w:after="90"/>
              <w:outlineLvl w:val="1"/>
              <w:rPr>
                <w:rFonts w:ascii="Bookman Old Style" w:eastAsia="Times New Roman" w:hAnsi="Bookman Old Style" w:cs="Calibri"/>
                <w:color w:val="333333"/>
                <w:sz w:val="24"/>
                <w:szCs w:val="24"/>
                <w:u w:val="single"/>
                <w:bdr w:val="none" w:sz="0" w:space="0" w:color="auto" w:frame="1"/>
                <w:lang w:eastAsia="ru-RU"/>
              </w:rPr>
            </w:pPr>
            <w:bookmarkStart w:id="0" w:name="_GoBack"/>
            <w:bookmarkEnd w:id="0"/>
          </w:p>
          <w:p w:rsidR="00113B64" w:rsidRPr="0036262A" w:rsidRDefault="00113B64" w:rsidP="0036262A">
            <w:pPr>
              <w:pStyle w:val="1"/>
              <w:numPr>
                <w:ilvl w:val="0"/>
                <w:numId w:val="0"/>
              </w:numPr>
              <w:shd w:val="clear" w:color="auto" w:fill="FFFFFF"/>
              <w:spacing w:before="150" w:after="450" w:line="288" w:lineRule="atLeast"/>
              <w:ind w:left="63"/>
              <w:rPr>
                <w:rFonts w:ascii="Bookman Old Style" w:hAnsi="Bookman Old Style" w:cs="Arial"/>
                <w:b w:val="0"/>
                <w:bCs w:val="0"/>
                <w:color w:val="333333"/>
                <w:sz w:val="24"/>
                <w:szCs w:val="24"/>
              </w:rPr>
            </w:pPr>
            <w:r w:rsidRPr="00726BC3">
              <w:rPr>
                <w:rFonts w:ascii="Bookman Old Style" w:hAnsi="Bookman Old Style" w:cs="Calibri"/>
                <w:b w:val="0"/>
                <w:bCs w:val="0"/>
                <w:color w:val="auto"/>
                <w:kern w:val="36"/>
                <w:sz w:val="24"/>
                <w:szCs w:val="24"/>
              </w:rPr>
              <w:t>3.</w:t>
            </w:r>
            <w:r w:rsidRPr="00113B64">
              <w:rPr>
                <w:rFonts w:ascii="Bookman Old Style" w:hAnsi="Bookman Old Style"/>
                <w:kern w:val="36"/>
                <w:sz w:val="24"/>
                <w:szCs w:val="24"/>
              </w:rPr>
              <w:t xml:space="preserve"> </w:t>
            </w:r>
            <w:r w:rsidR="0036262A" w:rsidRPr="002774C5">
              <w:rPr>
                <w:rFonts w:ascii="Bookman Old Style" w:hAnsi="Bookman Old Style"/>
                <w:b w:val="0"/>
                <w:bCs w:val="0"/>
                <w:color w:val="auto"/>
                <w:sz w:val="24"/>
                <w:szCs w:val="24"/>
              </w:rPr>
              <w:t xml:space="preserve">Семинар-практикум </w:t>
            </w:r>
            <w:r w:rsidR="0036262A" w:rsidRPr="00BA7EB3">
              <w:rPr>
                <w:rFonts w:ascii="Bookman Old Style" w:hAnsi="Bookman Old Style"/>
                <w:b w:val="0"/>
                <w:color w:val="000000"/>
                <w:sz w:val="24"/>
                <w:szCs w:val="24"/>
                <w:shd w:val="clear" w:color="auto" w:fill="FFFFFF"/>
              </w:rPr>
              <w:t>«Развитие познавательно-исследовательской деятельности дошкольников через организацию детского экспериментирования»</w:t>
            </w:r>
          </w:p>
        </w:tc>
        <w:tc>
          <w:tcPr>
            <w:tcW w:w="1398"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Октябрь</w:t>
            </w:r>
          </w:p>
          <w:p w:rsidR="001709C3" w:rsidRDefault="001709C3" w:rsidP="00113B64">
            <w:pPr>
              <w:rPr>
                <w:rFonts w:ascii="Bookman Old Style" w:eastAsia="Times New Roman" w:hAnsi="Bookman Old Style" w:cs="Calibri"/>
                <w:sz w:val="24"/>
                <w:szCs w:val="24"/>
                <w:lang w:eastAsia="ru-RU"/>
              </w:rPr>
            </w:pPr>
          </w:p>
          <w:p w:rsidR="00726BC3" w:rsidRDefault="00726BC3" w:rsidP="00113B64">
            <w:pPr>
              <w:rPr>
                <w:rFonts w:ascii="Bookman Old Style" w:eastAsia="Times New Roman" w:hAnsi="Bookman Old Style" w:cs="Calibri"/>
                <w:sz w:val="24"/>
                <w:szCs w:val="24"/>
                <w:lang w:eastAsia="ru-RU"/>
              </w:rPr>
            </w:pPr>
          </w:p>
          <w:p w:rsidR="00113B64" w:rsidRPr="00113B64" w:rsidRDefault="00680119" w:rsidP="00113B64">
            <w:pP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Февраль</w:t>
            </w:r>
          </w:p>
          <w:p w:rsidR="00113B64" w:rsidRDefault="00113B64" w:rsidP="00113B64">
            <w:pPr>
              <w:rPr>
                <w:rFonts w:ascii="Bookman Old Style" w:eastAsia="Times New Roman" w:hAnsi="Bookman Old Style" w:cs="Calibri"/>
                <w:sz w:val="24"/>
                <w:szCs w:val="24"/>
                <w:lang w:eastAsia="ru-RU"/>
              </w:rPr>
            </w:pPr>
          </w:p>
          <w:p w:rsidR="001E4C4E" w:rsidRDefault="001E4C4E" w:rsidP="00113B64">
            <w:pPr>
              <w:rPr>
                <w:rFonts w:ascii="Bookman Old Style" w:eastAsia="Times New Roman" w:hAnsi="Bookman Old Style" w:cs="Calibri"/>
                <w:sz w:val="24"/>
                <w:szCs w:val="24"/>
                <w:lang w:eastAsia="ru-RU"/>
              </w:rPr>
            </w:pPr>
          </w:p>
          <w:p w:rsidR="00726BC3" w:rsidRPr="00113B64" w:rsidRDefault="00726BC3" w:rsidP="00113B64">
            <w:pPr>
              <w:rPr>
                <w:rFonts w:ascii="Bookman Old Style" w:eastAsia="Times New Roman" w:hAnsi="Bookman Old Style" w:cs="Calibri"/>
                <w:sz w:val="24"/>
                <w:szCs w:val="24"/>
                <w:lang w:eastAsia="ru-RU"/>
              </w:rPr>
            </w:pPr>
          </w:p>
          <w:p w:rsidR="00113B64" w:rsidRPr="00113B64" w:rsidRDefault="00474188" w:rsidP="008E089A">
            <w:pP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 xml:space="preserve"> </w:t>
            </w:r>
            <w:r w:rsidR="008E089A">
              <w:rPr>
                <w:rFonts w:ascii="Bookman Old Style" w:eastAsia="Times New Roman" w:hAnsi="Bookman Old Style" w:cs="Calibri"/>
                <w:sz w:val="24"/>
                <w:szCs w:val="24"/>
                <w:lang w:eastAsia="ru-RU"/>
              </w:rPr>
              <w:t>Апрель</w:t>
            </w:r>
          </w:p>
        </w:tc>
        <w:tc>
          <w:tcPr>
            <w:tcW w:w="3055" w:type="dxa"/>
            <w:tcBorders>
              <w:top w:val="single" w:sz="4" w:space="0" w:color="auto"/>
              <w:left w:val="single" w:sz="4" w:space="0" w:color="auto"/>
              <w:bottom w:val="single" w:sz="4" w:space="0" w:color="auto"/>
              <w:right w:val="single" w:sz="4" w:space="0" w:color="auto"/>
            </w:tcBorders>
          </w:tcPr>
          <w:p w:rsidR="00680119" w:rsidRPr="00113B64" w:rsidRDefault="00113B64" w:rsidP="00680119">
            <w:pPr>
              <w:spacing w:after="120" w:line="240" w:lineRule="auto"/>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Зам зав</w:t>
            </w:r>
            <w:proofErr w:type="gramStart"/>
            <w:r w:rsidRPr="00113B64">
              <w:rPr>
                <w:rFonts w:ascii="Bookman Old Style" w:eastAsia="Times New Roman" w:hAnsi="Bookman Old Style" w:cs="Calibri"/>
                <w:sz w:val="24"/>
                <w:szCs w:val="24"/>
                <w:lang w:eastAsia="ru-RU"/>
              </w:rPr>
              <w:t>.п</w:t>
            </w:r>
            <w:proofErr w:type="gramEnd"/>
            <w:r w:rsidRPr="00113B64">
              <w:rPr>
                <w:rFonts w:ascii="Bookman Old Style" w:eastAsia="Times New Roman" w:hAnsi="Bookman Old Style" w:cs="Calibri"/>
                <w:sz w:val="24"/>
                <w:szCs w:val="24"/>
                <w:lang w:eastAsia="ru-RU"/>
              </w:rPr>
              <w:t xml:space="preserve">о ВМР Магомедова Н.К. </w:t>
            </w:r>
            <w:r w:rsidR="004370FB">
              <w:rPr>
                <w:rFonts w:ascii="Bookman Old Style" w:eastAsia="Times New Roman" w:hAnsi="Bookman Old Style" w:cs="Calibri"/>
                <w:sz w:val="24"/>
                <w:szCs w:val="24"/>
                <w:lang w:eastAsia="ru-RU"/>
              </w:rPr>
              <w:t>учитель-логопед Соловьева И.А.</w:t>
            </w:r>
          </w:p>
          <w:p w:rsidR="00726BC3" w:rsidRDefault="00726BC3" w:rsidP="00113B64">
            <w:pPr>
              <w:rPr>
                <w:rFonts w:ascii="Bookman Old Style" w:eastAsia="Times New Roman" w:hAnsi="Bookman Old Style" w:cs="Calibri"/>
                <w:sz w:val="24"/>
                <w:szCs w:val="24"/>
                <w:lang w:eastAsia="ru-RU"/>
              </w:rPr>
            </w:pP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Зам зав</w:t>
            </w:r>
            <w:proofErr w:type="gramStart"/>
            <w:r w:rsidRPr="00113B64">
              <w:rPr>
                <w:rFonts w:ascii="Bookman Old Style" w:eastAsia="Times New Roman" w:hAnsi="Bookman Old Style" w:cs="Calibri"/>
                <w:sz w:val="24"/>
                <w:szCs w:val="24"/>
                <w:lang w:eastAsia="ru-RU"/>
              </w:rPr>
              <w:t>.п</w:t>
            </w:r>
            <w:proofErr w:type="gramEnd"/>
            <w:r w:rsidRPr="00113B64">
              <w:rPr>
                <w:rFonts w:ascii="Bookman Old Style" w:eastAsia="Times New Roman" w:hAnsi="Bookman Old Style" w:cs="Calibri"/>
                <w:sz w:val="24"/>
                <w:szCs w:val="24"/>
                <w:lang w:eastAsia="ru-RU"/>
              </w:rPr>
              <w:t xml:space="preserve">о ВМР Магомедова Н.К. </w:t>
            </w:r>
            <w:r w:rsidR="001709C3">
              <w:rPr>
                <w:rFonts w:ascii="Bookman Old Style" w:eastAsia="Times New Roman" w:hAnsi="Bookman Old Style" w:cs="Calibri"/>
                <w:sz w:val="24"/>
                <w:szCs w:val="24"/>
                <w:lang w:eastAsia="ru-RU"/>
              </w:rPr>
              <w:t>воспитатель</w:t>
            </w:r>
            <w:r w:rsidRPr="00113B64">
              <w:rPr>
                <w:rFonts w:ascii="Bookman Old Style" w:eastAsia="Times New Roman" w:hAnsi="Bookman Old Style" w:cs="Calibri"/>
                <w:sz w:val="24"/>
                <w:szCs w:val="24"/>
                <w:lang w:eastAsia="ru-RU"/>
              </w:rPr>
              <w:t xml:space="preserve"> </w:t>
            </w:r>
            <w:proofErr w:type="spellStart"/>
            <w:r w:rsidR="00BA7EB3">
              <w:rPr>
                <w:rFonts w:ascii="Bookman Old Style" w:eastAsia="Times New Roman" w:hAnsi="Bookman Old Style" w:cs="Calibri"/>
                <w:sz w:val="24"/>
                <w:szCs w:val="24"/>
                <w:lang w:eastAsia="ru-RU"/>
              </w:rPr>
              <w:t>Богатенко</w:t>
            </w:r>
            <w:proofErr w:type="spellEnd"/>
            <w:r w:rsidR="00BA7EB3">
              <w:rPr>
                <w:rFonts w:ascii="Bookman Old Style" w:eastAsia="Times New Roman" w:hAnsi="Bookman Old Style" w:cs="Calibri"/>
                <w:sz w:val="24"/>
                <w:szCs w:val="24"/>
                <w:lang w:eastAsia="ru-RU"/>
              </w:rPr>
              <w:t xml:space="preserve"> Л.С.</w:t>
            </w:r>
          </w:p>
          <w:p w:rsidR="00113B64" w:rsidRPr="00113B64" w:rsidRDefault="00113B64" w:rsidP="00113B64">
            <w:pPr>
              <w:rPr>
                <w:rFonts w:ascii="Bookman Old Style" w:eastAsia="Times New Roman" w:hAnsi="Bookman Old Style" w:cs="Calibri"/>
                <w:sz w:val="24"/>
                <w:szCs w:val="24"/>
                <w:lang w:eastAsia="ru-RU"/>
              </w:rPr>
            </w:pPr>
          </w:p>
          <w:p w:rsidR="00113B64" w:rsidRDefault="00680119" w:rsidP="00680119">
            <w:pPr>
              <w:spacing w:after="0"/>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Зам зав</w:t>
            </w:r>
            <w:proofErr w:type="gramStart"/>
            <w:r>
              <w:rPr>
                <w:rFonts w:ascii="Bookman Old Style" w:eastAsia="Times New Roman" w:hAnsi="Bookman Old Style" w:cs="Calibri"/>
                <w:sz w:val="24"/>
                <w:szCs w:val="24"/>
                <w:lang w:eastAsia="ru-RU"/>
              </w:rPr>
              <w:t>.п</w:t>
            </w:r>
            <w:proofErr w:type="gramEnd"/>
            <w:r>
              <w:rPr>
                <w:rFonts w:ascii="Bookman Old Style" w:eastAsia="Times New Roman" w:hAnsi="Bookman Old Style" w:cs="Calibri"/>
                <w:sz w:val="24"/>
                <w:szCs w:val="24"/>
                <w:lang w:eastAsia="ru-RU"/>
              </w:rPr>
              <w:t>о ВМР Магомедова Н.К.</w:t>
            </w:r>
          </w:p>
          <w:p w:rsidR="00680119" w:rsidRPr="00113B64" w:rsidRDefault="00680119" w:rsidP="0036262A">
            <w:pPr>
              <w:spacing w:after="0"/>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 xml:space="preserve">Воспитатель </w:t>
            </w:r>
            <w:proofErr w:type="spellStart"/>
            <w:r w:rsidR="0036262A">
              <w:rPr>
                <w:rFonts w:ascii="Bookman Old Style" w:eastAsia="Times New Roman" w:hAnsi="Bookman Old Style" w:cs="Calibri"/>
                <w:sz w:val="24"/>
                <w:szCs w:val="24"/>
                <w:lang w:eastAsia="ru-RU"/>
              </w:rPr>
              <w:t>Яхъяева</w:t>
            </w:r>
            <w:proofErr w:type="spellEnd"/>
            <w:r w:rsidR="0036262A">
              <w:rPr>
                <w:rFonts w:ascii="Bookman Old Style" w:eastAsia="Times New Roman" w:hAnsi="Bookman Old Style" w:cs="Calibri"/>
                <w:sz w:val="24"/>
                <w:szCs w:val="24"/>
                <w:lang w:eastAsia="ru-RU"/>
              </w:rPr>
              <w:t xml:space="preserve"> П.Х.</w:t>
            </w:r>
          </w:p>
        </w:tc>
      </w:tr>
      <w:tr w:rsidR="00113B64" w:rsidRPr="00113B64" w:rsidTr="00AF27F2">
        <w:trPr>
          <w:trHeight w:val="238"/>
        </w:trPr>
        <w:tc>
          <w:tcPr>
            <w:tcW w:w="10065" w:type="dxa"/>
            <w:gridSpan w:val="3"/>
            <w:tcBorders>
              <w:top w:val="nil"/>
              <w:left w:val="nil"/>
              <w:bottom w:val="nil"/>
              <w:right w:val="nil"/>
            </w:tcBorders>
            <w:hideMark/>
          </w:tcPr>
          <w:p w:rsidR="00FC6EA2" w:rsidRDefault="00113B64" w:rsidP="00CB218A">
            <w:pPr>
              <w:rPr>
                <w:rFonts w:ascii="Bookman Old Style" w:eastAsia="Times New Roman" w:hAnsi="Bookman Old Style" w:cs="Calibri"/>
                <w:bCs/>
                <w:iCs/>
                <w:color w:val="00B0F0"/>
                <w:sz w:val="24"/>
                <w:szCs w:val="24"/>
                <w:lang w:eastAsia="ru-RU"/>
              </w:rPr>
            </w:pPr>
            <w:r w:rsidRPr="00113B64">
              <w:rPr>
                <w:rFonts w:ascii="Bookman Old Style" w:eastAsia="Times New Roman" w:hAnsi="Bookman Old Style" w:cs="Times New Roman"/>
                <w:sz w:val="24"/>
                <w:szCs w:val="24"/>
                <w:lang w:eastAsia="ru-RU"/>
              </w:rPr>
              <w:t xml:space="preserve">                                      </w:t>
            </w:r>
          </w:p>
          <w:p w:rsidR="00CB218A" w:rsidRDefault="00CB218A" w:rsidP="00CB218A">
            <w:pPr>
              <w:rPr>
                <w:rFonts w:ascii="Bookman Old Style" w:eastAsia="Times New Roman" w:hAnsi="Bookman Old Style" w:cs="Calibri"/>
                <w:bCs/>
                <w:iCs/>
                <w:color w:val="00B0F0"/>
                <w:sz w:val="24"/>
                <w:szCs w:val="24"/>
                <w:lang w:eastAsia="ru-RU"/>
              </w:rPr>
            </w:pPr>
          </w:p>
          <w:p w:rsidR="00CB218A" w:rsidRDefault="00CB218A" w:rsidP="00CB218A">
            <w:pPr>
              <w:rPr>
                <w:rFonts w:ascii="Bookman Old Style" w:eastAsia="Times New Roman" w:hAnsi="Bookman Old Style" w:cs="Calibri"/>
                <w:bCs/>
                <w:iCs/>
                <w:color w:val="00B0F0"/>
                <w:sz w:val="24"/>
                <w:szCs w:val="24"/>
                <w:lang w:eastAsia="ru-RU"/>
              </w:rPr>
            </w:pPr>
          </w:p>
          <w:p w:rsidR="00CB218A" w:rsidRDefault="00CB218A" w:rsidP="00CB218A">
            <w:pPr>
              <w:rPr>
                <w:rFonts w:ascii="Bookman Old Style" w:eastAsia="Times New Roman" w:hAnsi="Bookman Old Style" w:cs="Calibri"/>
                <w:bCs/>
                <w:iCs/>
                <w:color w:val="00B0F0"/>
                <w:sz w:val="24"/>
                <w:szCs w:val="24"/>
                <w:lang w:eastAsia="ru-RU"/>
              </w:rPr>
            </w:pPr>
          </w:p>
          <w:p w:rsidR="00CB218A" w:rsidRDefault="00CB218A" w:rsidP="00CB218A">
            <w:pPr>
              <w:rPr>
                <w:rFonts w:ascii="Bookman Old Style" w:eastAsia="Times New Roman" w:hAnsi="Bookman Old Style" w:cs="Calibri"/>
                <w:bCs/>
                <w:iCs/>
                <w:color w:val="00B0F0"/>
                <w:sz w:val="24"/>
                <w:szCs w:val="24"/>
                <w:lang w:eastAsia="ru-RU"/>
              </w:rPr>
            </w:pPr>
          </w:p>
          <w:p w:rsidR="00CB218A" w:rsidRDefault="00CB218A" w:rsidP="00CB218A">
            <w:pPr>
              <w:rPr>
                <w:rFonts w:ascii="Bookman Old Style" w:eastAsia="Times New Roman" w:hAnsi="Bookman Old Style" w:cs="Calibri"/>
                <w:bCs/>
                <w:iCs/>
                <w:color w:val="00B0F0"/>
                <w:sz w:val="24"/>
                <w:szCs w:val="24"/>
                <w:lang w:eastAsia="ru-RU"/>
              </w:rPr>
            </w:pPr>
          </w:p>
          <w:p w:rsidR="00CB218A" w:rsidRDefault="00CB218A" w:rsidP="00CB218A">
            <w:pPr>
              <w:rPr>
                <w:rFonts w:ascii="Bookman Old Style" w:eastAsia="Times New Roman" w:hAnsi="Bookman Old Style" w:cs="Calibri"/>
                <w:bCs/>
                <w:iCs/>
                <w:color w:val="00B0F0"/>
                <w:sz w:val="24"/>
                <w:szCs w:val="24"/>
                <w:lang w:eastAsia="ru-RU"/>
              </w:rPr>
            </w:pPr>
          </w:p>
          <w:p w:rsidR="00CB218A" w:rsidRDefault="00CB218A" w:rsidP="00CB218A">
            <w:pPr>
              <w:rPr>
                <w:rFonts w:ascii="Bookman Old Style" w:eastAsia="Times New Roman" w:hAnsi="Bookman Old Style" w:cs="Calibri"/>
                <w:bCs/>
                <w:iCs/>
                <w:color w:val="00B0F0"/>
                <w:sz w:val="24"/>
                <w:szCs w:val="24"/>
                <w:lang w:eastAsia="ru-RU"/>
              </w:rPr>
            </w:pPr>
          </w:p>
          <w:p w:rsidR="00CB218A" w:rsidRDefault="00CB218A" w:rsidP="00CB218A">
            <w:pPr>
              <w:rPr>
                <w:rFonts w:ascii="Bookman Old Style" w:eastAsia="Times New Roman" w:hAnsi="Bookman Old Style" w:cs="Calibri"/>
                <w:bCs/>
                <w:iCs/>
                <w:color w:val="00B0F0"/>
                <w:sz w:val="24"/>
                <w:szCs w:val="24"/>
                <w:lang w:eastAsia="ru-RU"/>
              </w:rPr>
            </w:pPr>
          </w:p>
          <w:p w:rsidR="00CB218A" w:rsidRDefault="00CB218A" w:rsidP="00CB218A">
            <w:pPr>
              <w:rPr>
                <w:rFonts w:ascii="Bookman Old Style" w:eastAsia="Times New Roman" w:hAnsi="Bookman Old Style" w:cs="Calibri"/>
                <w:bCs/>
                <w:iCs/>
                <w:color w:val="00B0F0"/>
                <w:sz w:val="24"/>
                <w:szCs w:val="24"/>
                <w:lang w:eastAsia="ru-RU"/>
              </w:rPr>
            </w:pPr>
          </w:p>
          <w:p w:rsidR="00CB218A" w:rsidRDefault="00CB218A" w:rsidP="00CB218A">
            <w:pPr>
              <w:rPr>
                <w:rFonts w:ascii="Bookman Old Style" w:eastAsia="Times New Roman" w:hAnsi="Bookman Old Style" w:cs="Calibri"/>
                <w:bCs/>
                <w:iCs/>
                <w:color w:val="00B0F0"/>
                <w:sz w:val="24"/>
                <w:szCs w:val="24"/>
                <w:lang w:eastAsia="ru-RU"/>
              </w:rPr>
            </w:pPr>
          </w:p>
          <w:p w:rsidR="009370C3" w:rsidRDefault="009370C3" w:rsidP="00CB218A">
            <w:pPr>
              <w:rPr>
                <w:rFonts w:ascii="Bookman Old Style" w:eastAsia="Times New Roman" w:hAnsi="Bookman Old Style" w:cs="Calibri"/>
                <w:bCs/>
                <w:iCs/>
                <w:color w:val="00B0F0"/>
                <w:sz w:val="24"/>
                <w:szCs w:val="24"/>
                <w:lang w:eastAsia="ru-RU"/>
              </w:rPr>
            </w:pPr>
          </w:p>
          <w:p w:rsidR="00CB218A" w:rsidRPr="00113B64" w:rsidRDefault="00CB218A" w:rsidP="00CB218A">
            <w:pPr>
              <w:rPr>
                <w:rFonts w:ascii="Bookman Old Style" w:eastAsia="Times New Roman" w:hAnsi="Bookman Old Style" w:cs="Calibri"/>
                <w:bCs/>
                <w:iCs/>
                <w:color w:val="00B0F0"/>
                <w:sz w:val="24"/>
                <w:szCs w:val="24"/>
                <w:lang w:eastAsia="ru-RU"/>
              </w:rPr>
            </w:pPr>
          </w:p>
          <w:p w:rsidR="000C58E9" w:rsidRDefault="000C58E9" w:rsidP="00113B64">
            <w:pPr>
              <w:rPr>
                <w:rFonts w:ascii="Bookman Old Style" w:eastAsia="Times New Roman" w:hAnsi="Bookman Old Style" w:cs="Times New Roman"/>
                <w:sz w:val="24"/>
                <w:szCs w:val="24"/>
                <w:lang w:eastAsia="ru-RU"/>
              </w:rPr>
            </w:pPr>
          </w:p>
          <w:p w:rsidR="00A25311" w:rsidRPr="00113B64" w:rsidRDefault="00A25311" w:rsidP="00113B64">
            <w:pPr>
              <w:rPr>
                <w:rFonts w:ascii="Bookman Old Style" w:eastAsia="Times New Roman" w:hAnsi="Bookman Old Style" w:cs="Times New Roman"/>
                <w:sz w:val="24"/>
                <w:szCs w:val="24"/>
                <w:lang w:eastAsia="ru-RU"/>
              </w:rPr>
            </w:pPr>
          </w:p>
          <w:p w:rsidR="00F21B6C" w:rsidRDefault="009C2DF2" w:rsidP="00FC6EA2">
            <w:pP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 xml:space="preserve">         </w:t>
            </w:r>
            <w:r>
              <w:rPr>
                <w:rFonts w:ascii="Bookman Old Style" w:eastAsia="Times New Roman" w:hAnsi="Bookman Old Style" w:cs="Times New Roman"/>
                <w:sz w:val="24"/>
                <w:szCs w:val="24"/>
                <w:lang w:eastAsia="ru-RU"/>
              </w:rPr>
              <w:t xml:space="preserve">                  </w:t>
            </w:r>
          </w:p>
          <w:p w:rsidR="009C2DF2" w:rsidRPr="009C2DF2" w:rsidRDefault="00F21B6C" w:rsidP="00FC6EA2">
            <w:pPr>
              <w:rPr>
                <w:rFonts w:ascii="Bookman Old Style" w:eastAsia="Times New Roman" w:hAnsi="Bookman Old Style" w:cs="Times New Roman"/>
                <w:color w:val="00B0F0"/>
                <w:sz w:val="24"/>
                <w:szCs w:val="24"/>
                <w:lang w:eastAsia="ru-RU"/>
              </w:rPr>
            </w:pPr>
            <w:r>
              <w:rPr>
                <w:rFonts w:ascii="Bookman Old Style" w:eastAsia="Times New Roman" w:hAnsi="Bookman Old Style" w:cs="Times New Roman"/>
                <w:sz w:val="24"/>
                <w:szCs w:val="24"/>
                <w:lang w:eastAsia="ru-RU"/>
              </w:rPr>
              <w:t xml:space="preserve">                                         </w:t>
            </w:r>
            <w:r w:rsidR="00CB218A">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color w:val="00B0F0"/>
                <w:sz w:val="24"/>
                <w:szCs w:val="24"/>
                <w:lang w:eastAsia="ru-RU"/>
              </w:rPr>
              <w:t>3.</w:t>
            </w:r>
            <w:r w:rsidR="00FC6EA2">
              <w:rPr>
                <w:rFonts w:ascii="Bookman Old Style" w:eastAsia="Times New Roman" w:hAnsi="Bookman Old Style" w:cs="Times New Roman"/>
                <w:color w:val="00B0F0"/>
                <w:sz w:val="24"/>
                <w:szCs w:val="24"/>
                <w:lang w:eastAsia="ru-RU"/>
              </w:rPr>
              <w:t>7</w:t>
            </w:r>
            <w:r w:rsidR="00113B64" w:rsidRPr="00113B64">
              <w:rPr>
                <w:rFonts w:ascii="Bookman Old Style" w:eastAsia="Times New Roman" w:hAnsi="Bookman Old Style" w:cs="Times New Roman"/>
                <w:color w:val="00B0F0"/>
                <w:sz w:val="24"/>
                <w:szCs w:val="24"/>
                <w:lang w:eastAsia="ru-RU"/>
              </w:rPr>
              <w:t>. Консультации</w:t>
            </w:r>
            <w:r w:rsidR="009C2DF2">
              <w:rPr>
                <w:rFonts w:ascii="Bookman Old Style" w:eastAsia="Times New Roman" w:hAnsi="Bookman Old Style" w:cs="Times New Roman"/>
                <w:color w:val="00B0F0"/>
                <w:sz w:val="24"/>
                <w:szCs w:val="24"/>
                <w:lang w:eastAsia="ru-RU"/>
              </w:rPr>
              <w:t xml:space="preserve">; доклады </w:t>
            </w:r>
          </w:p>
        </w:tc>
      </w:tr>
    </w:tbl>
    <w:p/>
    <w:tbl>
      <w:tblPr>
        <w:tblpPr w:leftFromText="180" w:rightFromText="180" w:bottomFromText="200" w:vertAnchor="text" w:horzAnchor="margin" w:tblpXSpec="center" w:tblpY="173"/>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5670"/>
        <w:gridCol w:w="1417"/>
        <w:gridCol w:w="2410"/>
      </w:tblGrid>
      <w:tr w:rsidR="00113B64" w:rsidRPr="00113B64" w:rsidTr="004944B0">
        <w:tc>
          <w:tcPr>
            <w:tcW w:w="534"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Times New Roman" w:hAnsi="Bookman Old Style" w:cs="Times New Roman"/>
                <w:b/>
                <w:sz w:val="24"/>
                <w:szCs w:val="24"/>
                <w:lang w:eastAsia="ru-RU"/>
              </w:rPr>
            </w:pPr>
            <w:r w:rsidRPr="004944B0">
              <w:rPr>
                <w:rFonts w:ascii="Bookman Old Style" w:eastAsia="Times New Roman" w:hAnsi="Bookman Old Style" w:cs="Times New Roman"/>
                <w:b/>
                <w:sz w:val="24"/>
                <w:szCs w:val="24"/>
                <w:lang w:eastAsia="ru-RU"/>
              </w:rPr>
              <w:lastRenderedPageBreak/>
              <w:t>№</w:t>
            </w:r>
          </w:p>
        </w:tc>
        <w:tc>
          <w:tcPr>
            <w:tcW w:w="5670"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Содержание</w:t>
            </w:r>
          </w:p>
        </w:tc>
        <w:tc>
          <w:tcPr>
            <w:tcW w:w="1417"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Сроки</w:t>
            </w:r>
          </w:p>
        </w:tc>
        <w:tc>
          <w:tcPr>
            <w:tcW w:w="2410" w:type="dxa"/>
            <w:tcBorders>
              <w:top w:val="single" w:sz="4" w:space="0" w:color="auto"/>
              <w:left w:val="single" w:sz="4" w:space="0" w:color="auto"/>
              <w:bottom w:val="single" w:sz="4" w:space="0" w:color="auto"/>
              <w:right w:val="single" w:sz="4" w:space="0" w:color="auto"/>
            </w:tcBorders>
            <w:hideMark/>
          </w:tcPr>
          <w:p w:rsidR="00113B64" w:rsidRPr="004944B0" w:rsidRDefault="00113B64" w:rsidP="004944B0">
            <w:pPr>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Ответственные</w:t>
            </w:r>
          </w:p>
        </w:tc>
      </w:tr>
      <w:tr w:rsidR="002B7579" w:rsidRPr="00113B64" w:rsidTr="002B7579">
        <w:tc>
          <w:tcPr>
            <w:tcW w:w="534" w:type="dxa"/>
            <w:tcBorders>
              <w:top w:val="single" w:sz="4" w:space="0" w:color="auto"/>
              <w:left w:val="single" w:sz="4" w:space="0" w:color="auto"/>
              <w:bottom w:val="single" w:sz="4" w:space="0" w:color="auto"/>
              <w:right w:val="single" w:sz="4" w:space="0" w:color="auto"/>
            </w:tcBorders>
            <w:hideMark/>
          </w:tcPr>
          <w:p w:rsidR="002B7579" w:rsidRPr="002B7579" w:rsidRDefault="002B7579" w:rsidP="004944B0">
            <w:pPr>
              <w:jc w:val="center"/>
              <w:rPr>
                <w:rFonts w:ascii="Bookman Old Style" w:eastAsia="Times New Roman" w:hAnsi="Bookman Old Style" w:cs="Times New Roman"/>
                <w:sz w:val="24"/>
                <w:szCs w:val="24"/>
                <w:lang w:eastAsia="ru-RU"/>
              </w:rPr>
            </w:pPr>
            <w:r w:rsidRPr="002B7579">
              <w:rPr>
                <w:rFonts w:ascii="Bookman Old Style" w:eastAsia="Times New Roman" w:hAnsi="Bookman Old Style" w:cs="Times New Roman"/>
                <w:sz w:val="24"/>
                <w:szCs w:val="24"/>
                <w:lang w:eastAsia="ru-RU"/>
              </w:rPr>
              <w:t>1.</w:t>
            </w:r>
          </w:p>
          <w:p w:rsidR="002B7579" w:rsidRPr="002B7579" w:rsidRDefault="002B7579" w:rsidP="004944B0">
            <w:pPr>
              <w:jc w:val="center"/>
              <w:rPr>
                <w:rFonts w:ascii="Bookman Old Style" w:eastAsia="Times New Roman" w:hAnsi="Bookman Old Style" w:cs="Times New Roman"/>
                <w:sz w:val="24"/>
                <w:szCs w:val="24"/>
                <w:lang w:eastAsia="ru-RU"/>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B7579" w:rsidRPr="002B7579" w:rsidRDefault="002B7579" w:rsidP="002B7579">
            <w:pP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Консультация «</w:t>
            </w:r>
            <w:r w:rsidRPr="002B7579">
              <w:rPr>
                <w:rFonts w:ascii="Bookman Old Style" w:eastAsia="Times New Roman" w:hAnsi="Bookman Old Style" w:cs="Calibri"/>
                <w:sz w:val="24"/>
                <w:szCs w:val="24"/>
                <w:lang w:eastAsia="ru-RU"/>
              </w:rPr>
              <w:t>Профилактика простудных забол</w:t>
            </w:r>
            <w:r w:rsidR="005C1591">
              <w:rPr>
                <w:rFonts w:ascii="Bookman Old Style" w:eastAsia="Times New Roman" w:hAnsi="Bookman Old Style" w:cs="Calibri"/>
                <w:sz w:val="24"/>
                <w:szCs w:val="24"/>
                <w:lang w:eastAsia="ru-RU"/>
              </w:rPr>
              <w:t>еваний. Организация закаливания</w:t>
            </w:r>
            <w:r>
              <w:rPr>
                <w:rFonts w:ascii="Bookman Old Style" w:eastAsia="Times New Roman" w:hAnsi="Bookman Old Style" w:cs="Calibri"/>
                <w:sz w:val="24"/>
                <w:szCs w:val="24"/>
                <w:lang w:eastAsia="ru-RU"/>
              </w:rPr>
              <w:t>»</w:t>
            </w:r>
          </w:p>
        </w:tc>
        <w:tc>
          <w:tcPr>
            <w:tcW w:w="1417" w:type="dxa"/>
            <w:tcBorders>
              <w:top w:val="single" w:sz="4" w:space="0" w:color="auto"/>
              <w:left w:val="single" w:sz="4" w:space="0" w:color="auto"/>
              <w:bottom w:val="single" w:sz="4" w:space="0" w:color="auto"/>
              <w:right w:val="single" w:sz="4" w:space="0" w:color="auto"/>
            </w:tcBorders>
            <w:hideMark/>
          </w:tcPr>
          <w:p w:rsidR="005C1591" w:rsidRDefault="005C1591" w:rsidP="005C1591">
            <w:pPr>
              <w:rPr>
                <w:rFonts w:ascii="Bookman Old Style" w:eastAsia="Times New Roman" w:hAnsi="Bookman Old Style" w:cs="Calibri"/>
                <w:sz w:val="24"/>
                <w:szCs w:val="24"/>
                <w:lang w:eastAsia="ru-RU"/>
              </w:rPr>
            </w:pPr>
          </w:p>
          <w:p w:rsidR="002B7579" w:rsidRPr="005C1591" w:rsidRDefault="005C1591" w:rsidP="005C1591">
            <w:pP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 xml:space="preserve">  </w:t>
            </w:r>
            <w:r w:rsidRPr="005C1591">
              <w:rPr>
                <w:rFonts w:ascii="Bookman Old Style" w:eastAsia="Times New Roman" w:hAnsi="Bookman Old Style" w:cs="Calibri"/>
                <w:sz w:val="24"/>
                <w:szCs w:val="24"/>
                <w:lang w:eastAsia="ru-RU"/>
              </w:rPr>
              <w:t>октябрь</w:t>
            </w:r>
          </w:p>
        </w:tc>
        <w:tc>
          <w:tcPr>
            <w:tcW w:w="2410" w:type="dxa"/>
            <w:tcBorders>
              <w:top w:val="single" w:sz="4" w:space="0" w:color="auto"/>
              <w:left w:val="single" w:sz="4" w:space="0" w:color="auto"/>
              <w:bottom w:val="single" w:sz="4" w:space="0" w:color="auto"/>
              <w:right w:val="single" w:sz="4" w:space="0" w:color="auto"/>
            </w:tcBorders>
            <w:hideMark/>
          </w:tcPr>
          <w:p w:rsidR="002B7579" w:rsidRPr="005C1591" w:rsidRDefault="005C1591" w:rsidP="005C1591">
            <w:pPr>
              <w:rPr>
                <w:rFonts w:ascii="Bookman Old Style" w:eastAsia="Times New Roman" w:hAnsi="Bookman Old Style" w:cs="Calibri"/>
                <w:sz w:val="24"/>
                <w:szCs w:val="24"/>
                <w:lang w:eastAsia="ru-RU"/>
              </w:rPr>
            </w:pPr>
            <w:proofErr w:type="spellStart"/>
            <w:r w:rsidRPr="005C1591">
              <w:rPr>
                <w:rFonts w:ascii="Bookman Old Style" w:eastAsia="Times New Roman" w:hAnsi="Bookman Old Style" w:cs="Calibri"/>
                <w:sz w:val="24"/>
                <w:szCs w:val="24"/>
                <w:lang w:eastAsia="ru-RU"/>
              </w:rPr>
              <w:t>Мед</w:t>
            </w:r>
            <w:proofErr w:type="gramStart"/>
            <w:r w:rsidRPr="005C1591">
              <w:rPr>
                <w:rFonts w:ascii="Bookman Old Style" w:eastAsia="Times New Roman" w:hAnsi="Bookman Old Style" w:cs="Calibri"/>
                <w:sz w:val="24"/>
                <w:szCs w:val="24"/>
                <w:lang w:eastAsia="ru-RU"/>
              </w:rPr>
              <w:t>.с</w:t>
            </w:r>
            <w:proofErr w:type="gramEnd"/>
            <w:r w:rsidRPr="005C1591">
              <w:rPr>
                <w:rFonts w:ascii="Bookman Old Style" w:eastAsia="Times New Roman" w:hAnsi="Bookman Old Style" w:cs="Calibri"/>
                <w:sz w:val="24"/>
                <w:szCs w:val="24"/>
                <w:lang w:eastAsia="ru-RU"/>
              </w:rPr>
              <w:t>естра</w:t>
            </w:r>
            <w:proofErr w:type="spellEnd"/>
            <w:r>
              <w:rPr>
                <w:rFonts w:ascii="Bookman Old Style" w:eastAsia="Times New Roman" w:hAnsi="Bookman Old Style" w:cs="Calibri"/>
                <w:sz w:val="24"/>
                <w:szCs w:val="24"/>
                <w:lang w:eastAsia="ru-RU"/>
              </w:rPr>
              <w:t xml:space="preserve"> </w:t>
            </w:r>
            <w:proofErr w:type="spellStart"/>
            <w:r>
              <w:rPr>
                <w:rFonts w:ascii="Bookman Old Style" w:eastAsia="Times New Roman" w:hAnsi="Bookman Old Style" w:cs="Calibri"/>
                <w:sz w:val="24"/>
                <w:szCs w:val="24"/>
                <w:lang w:eastAsia="ru-RU"/>
              </w:rPr>
              <w:t>Битадзе</w:t>
            </w:r>
            <w:proofErr w:type="spellEnd"/>
            <w:r>
              <w:rPr>
                <w:rFonts w:ascii="Bookman Old Style" w:eastAsia="Times New Roman" w:hAnsi="Bookman Old Style" w:cs="Calibri"/>
                <w:sz w:val="24"/>
                <w:szCs w:val="24"/>
                <w:lang w:eastAsia="ru-RU"/>
              </w:rPr>
              <w:t xml:space="preserve"> Н.В.</w:t>
            </w:r>
          </w:p>
        </w:tc>
      </w:tr>
      <w:tr w:rsidR="00113B64" w:rsidRPr="00113B64" w:rsidTr="004944B0">
        <w:trPr>
          <w:trHeight w:val="709"/>
        </w:trPr>
        <w:tc>
          <w:tcPr>
            <w:tcW w:w="534" w:type="dxa"/>
            <w:tcBorders>
              <w:top w:val="single" w:sz="4" w:space="0" w:color="auto"/>
              <w:left w:val="single" w:sz="4" w:space="0" w:color="auto"/>
              <w:bottom w:val="single" w:sz="4" w:space="0" w:color="auto"/>
              <w:right w:val="single" w:sz="4" w:space="0" w:color="auto"/>
            </w:tcBorders>
            <w:hideMark/>
          </w:tcPr>
          <w:p w:rsidR="00113B64" w:rsidRPr="00113B64" w:rsidRDefault="002B7579" w:rsidP="00113B64">
            <w:pPr>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2</w:t>
            </w:r>
            <w:r w:rsidR="00113B64" w:rsidRPr="00113B64">
              <w:rPr>
                <w:rFonts w:ascii="Bookman Old Style" w:eastAsia="Times New Roman" w:hAnsi="Bookman Old Style" w:cs="Times New Roman"/>
                <w:sz w:val="24"/>
                <w:szCs w:val="24"/>
                <w:lang w:eastAsia="ru-RU"/>
              </w:rPr>
              <w:t>.</w:t>
            </w:r>
          </w:p>
        </w:tc>
        <w:tc>
          <w:tcPr>
            <w:tcW w:w="5670" w:type="dxa"/>
            <w:tcBorders>
              <w:top w:val="single" w:sz="4" w:space="0" w:color="auto"/>
              <w:left w:val="single" w:sz="4" w:space="0" w:color="auto"/>
              <w:bottom w:val="single" w:sz="4" w:space="0" w:color="auto"/>
              <w:right w:val="single" w:sz="4" w:space="0" w:color="auto"/>
            </w:tcBorders>
            <w:hideMark/>
          </w:tcPr>
          <w:p w:rsidR="002B7579" w:rsidRPr="00FA7D6F" w:rsidRDefault="00CB218A" w:rsidP="002B7579">
            <w:pPr>
              <w:rPr>
                <w:rFonts w:ascii="Bookman Old Style" w:eastAsia="Times New Roman" w:hAnsi="Bookman Old Style" w:cs="Calibri"/>
                <w:color w:val="FF0000"/>
                <w:sz w:val="24"/>
                <w:szCs w:val="24"/>
                <w:lang w:eastAsia="ru-RU"/>
              </w:rPr>
            </w:pPr>
            <w:r w:rsidRPr="002B7579">
              <w:rPr>
                <w:rFonts w:ascii="Bookman Old Style" w:eastAsia="Calibri" w:hAnsi="Bookman Old Style"/>
                <w:color w:val="000000"/>
                <w:sz w:val="24"/>
                <w:szCs w:val="24"/>
                <w:shd w:val="clear" w:color="auto" w:fill="FFFFFF"/>
              </w:rPr>
              <w:t xml:space="preserve">Консультация </w:t>
            </w:r>
            <w:r w:rsidR="002B7579" w:rsidRPr="002B7579">
              <w:rPr>
                <w:rFonts w:ascii="Bookman Old Style" w:eastAsia="Times New Roman" w:hAnsi="Bookman Old Style" w:cs="Calibri"/>
                <w:sz w:val="24"/>
                <w:szCs w:val="24"/>
                <w:lang w:eastAsia="ru-RU"/>
              </w:rPr>
              <w:t>«</w:t>
            </w:r>
            <w:r w:rsidR="002B7579">
              <w:rPr>
                <w:rFonts w:ascii="Bookman Old Style" w:eastAsia="Times New Roman" w:hAnsi="Bookman Old Style" w:cs="Calibri"/>
                <w:sz w:val="24"/>
                <w:szCs w:val="24"/>
                <w:lang w:eastAsia="ru-RU"/>
              </w:rPr>
              <w:t>Формирование целостной картины мира у детей младшего дошкольного возраста»</w:t>
            </w:r>
          </w:p>
          <w:p w:rsidR="00CB218A" w:rsidRDefault="00CB218A" w:rsidP="00CB218A">
            <w:pPr>
              <w:pStyle w:val="a6"/>
              <w:shd w:val="clear" w:color="auto" w:fill="FFFFFF"/>
              <w:spacing w:before="0" w:beforeAutospacing="0" w:after="0" w:afterAutospacing="0"/>
              <w:textAlignment w:val="baseline"/>
              <w:rPr>
                <w:rFonts w:ascii="Bookman Old Style" w:eastAsia="Calibri" w:hAnsi="Bookman Old Style"/>
                <w:color w:val="000000"/>
                <w:shd w:val="clear" w:color="auto" w:fill="FFFFFF"/>
              </w:rPr>
            </w:pPr>
          </w:p>
          <w:p w:rsidR="00AB29C9" w:rsidRPr="00AB29C9" w:rsidRDefault="00CB218A" w:rsidP="00CB218A">
            <w:pPr>
              <w:pStyle w:val="a6"/>
              <w:shd w:val="clear" w:color="auto" w:fill="FFFFFF"/>
              <w:spacing w:before="0" w:beforeAutospacing="0" w:after="0" w:afterAutospacing="0"/>
              <w:textAlignment w:val="baseline"/>
              <w:rPr>
                <w:rFonts w:ascii="Bookman Old Style" w:eastAsia="Calibri" w:hAnsi="Bookman Old Style"/>
                <w:color w:val="000000"/>
                <w:shd w:val="clear" w:color="auto" w:fill="FFFFFF"/>
              </w:rPr>
            </w:pPr>
            <w:r w:rsidRPr="001C020F">
              <w:rPr>
                <w:rFonts w:ascii="Bookman Old Style" w:eastAsia="Calibri" w:hAnsi="Bookman Old Style"/>
                <w:color w:val="000000"/>
                <w:shd w:val="clear" w:color="auto" w:fill="FFFFFF"/>
              </w:rPr>
              <w:t xml:space="preserve">                                                         </w:t>
            </w:r>
          </w:p>
        </w:tc>
        <w:tc>
          <w:tcPr>
            <w:tcW w:w="1417" w:type="dxa"/>
            <w:tcBorders>
              <w:top w:val="single" w:sz="4" w:space="0" w:color="auto"/>
              <w:left w:val="single" w:sz="4" w:space="0" w:color="auto"/>
              <w:bottom w:val="single" w:sz="4" w:space="0" w:color="auto"/>
              <w:right w:val="single" w:sz="4" w:space="0" w:color="auto"/>
            </w:tcBorders>
            <w:hideMark/>
          </w:tcPr>
          <w:p w:rsidR="00AB29C9"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 xml:space="preserve"> </w:t>
            </w:r>
          </w:p>
          <w:p w:rsidR="00113B64" w:rsidRPr="00113B64" w:rsidRDefault="00113B64" w:rsidP="00113B64">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 xml:space="preserve"> </w:t>
            </w:r>
            <w:r w:rsidR="002B7579">
              <w:rPr>
                <w:rFonts w:ascii="Bookman Old Style" w:eastAsia="Times New Roman" w:hAnsi="Bookman Old Style" w:cs="Calibri"/>
                <w:sz w:val="24"/>
                <w:szCs w:val="24"/>
                <w:lang w:eastAsia="ru-RU"/>
              </w:rPr>
              <w:t>декабрь</w:t>
            </w:r>
          </w:p>
        </w:tc>
        <w:tc>
          <w:tcPr>
            <w:tcW w:w="2410" w:type="dxa"/>
            <w:tcBorders>
              <w:top w:val="single" w:sz="4" w:space="0" w:color="auto"/>
              <w:left w:val="single" w:sz="4" w:space="0" w:color="auto"/>
              <w:bottom w:val="single" w:sz="4" w:space="0" w:color="auto"/>
              <w:right w:val="single" w:sz="4" w:space="0" w:color="auto"/>
            </w:tcBorders>
          </w:tcPr>
          <w:p w:rsidR="00113B64" w:rsidRPr="00113B64" w:rsidRDefault="00113B64" w:rsidP="002B7579">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 xml:space="preserve">Воспитатель </w:t>
            </w:r>
            <w:proofErr w:type="spellStart"/>
            <w:r w:rsidR="002B7579">
              <w:rPr>
                <w:rFonts w:ascii="Bookman Old Style" w:eastAsia="Times New Roman" w:hAnsi="Bookman Old Style" w:cs="Calibri"/>
                <w:sz w:val="24"/>
                <w:szCs w:val="24"/>
                <w:lang w:eastAsia="ru-RU"/>
              </w:rPr>
              <w:t>Мамадаева</w:t>
            </w:r>
            <w:proofErr w:type="spellEnd"/>
            <w:r w:rsidR="002B7579">
              <w:rPr>
                <w:rFonts w:ascii="Bookman Old Style" w:eastAsia="Times New Roman" w:hAnsi="Bookman Old Style" w:cs="Calibri"/>
                <w:sz w:val="24"/>
                <w:szCs w:val="24"/>
                <w:lang w:eastAsia="ru-RU"/>
              </w:rPr>
              <w:t xml:space="preserve"> З.А.</w:t>
            </w:r>
          </w:p>
        </w:tc>
      </w:tr>
      <w:tr w:rsidR="00113B64" w:rsidRPr="00113B64" w:rsidTr="004944B0">
        <w:trPr>
          <w:trHeight w:val="1162"/>
        </w:trPr>
        <w:tc>
          <w:tcPr>
            <w:tcW w:w="534" w:type="dxa"/>
            <w:tcBorders>
              <w:top w:val="single" w:sz="4" w:space="0" w:color="auto"/>
              <w:left w:val="single" w:sz="4" w:space="0" w:color="auto"/>
              <w:bottom w:val="single" w:sz="4" w:space="0" w:color="auto"/>
              <w:right w:val="single" w:sz="4" w:space="0" w:color="auto"/>
            </w:tcBorders>
            <w:hideMark/>
          </w:tcPr>
          <w:p w:rsidR="00113B64" w:rsidRPr="00113B64" w:rsidRDefault="002B7579" w:rsidP="00113B64">
            <w:pP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3</w:t>
            </w:r>
            <w:r w:rsidR="00113B64" w:rsidRPr="00113B64">
              <w:rPr>
                <w:rFonts w:ascii="Bookman Old Style" w:eastAsia="Times New Roman" w:hAnsi="Bookman Old Style" w:cs="Times New Roman"/>
                <w:sz w:val="24"/>
                <w:szCs w:val="24"/>
                <w:lang w:eastAsia="ru-RU"/>
              </w:rPr>
              <w:t>.</w:t>
            </w:r>
          </w:p>
        </w:tc>
        <w:tc>
          <w:tcPr>
            <w:tcW w:w="5670" w:type="dxa"/>
            <w:tcBorders>
              <w:top w:val="single" w:sz="4" w:space="0" w:color="auto"/>
              <w:left w:val="single" w:sz="4" w:space="0" w:color="auto"/>
              <w:bottom w:val="single" w:sz="4" w:space="0" w:color="auto"/>
              <w:right w:val="single" w:sz="4" w:space="0" w:color="auto"/>
            </w:tcBorders>
            <w:hideMark/>
          </w:tcPr>
          <w:p w:rsidR="00113B64" w:rsidRPr="002B7579" w:rsidRDefault="002B7579" w:rsidP="00CB218A">
            <w:pPr>
              <w:ind w:right="175"/>
              <w:rPr>
                <w:rFonts w:ascii="Bookman Old Style" w:eastAsia="Times New Roman" w:hAnsi="Bookman Old Style" w:cs="Calibri"/>
                <w:sz w:val="24"/>
                <w:szCs w:val="24"/>
                <w:lang w:eastAsia="ru-RU"/>
              </w:rPr>
            </w:pPr>
            <w:r w:rsidRPr="002B7579">
              <w:rPr>
                <w:rFonts w:ascii="Bookman Old Style" w:hAnsi="Bookman Old Style" w:cs="Arial"/>
                <w:sz w:val="24"/>
                <w:szCs w:val="24"/>
              </w:rPr>
              <w:t>Доклад из опыта работы</w:t>
            </w:r>
            <w:r w:rsidRPr="002B7579">
              <w:rPr>
                <w:rFonts w:ascii="Arial" w:hAnsi="Arial" w:cs="Arial"/>
                <w:color w:val="333333"/>
                <w:sz w:val="24"/>
                <w:szCs w:val="24"/>
              </w:rPr>
              <w:t xml:space="preserve"> «</w:t>
            </w:r>
            <w:hyperlink r:id="rId10" w:history="1">
              <w:r w:rsidRPr="002B7579">
                <w:rPr>
                  <w:rStyle w:val="af8"/>
                  <w:rFonts w:ascii="Bookman Old Style" w:hAnsi="Bookman Old Style" w:cs="Arial"/>
                  <w:b w:val="0"/>
                  <w:sz w:val="24"/>
                  <w:szCs w:val="24"/>
                </w:rPr>
                <w:t>Формирование целостной картины мира у детей старшего дошкольного возраста</w:t>
              </w:r>
            </w:hyperlink>
            <w:r w:rsidRPr="002B7579">
              <w:rPr>
                <w:rFonts w:ascii="Bookman Old Style" w:hAnsi="Bookman Old Style" w:cs="Arial"/>
                <w:b/>
                <w:sz w:val="24"/>
                <w:szCs w:val="24"/>
              </w:rPr>
              <w:t xml:space="preserve"> </w:t>
            </w:r>
            <w:hyperlink r:id="rId11" w:history="1">
              <w:r w:rsidRPr="002B7579">
                <w:rPr>
                  <w:rStyle w:val="af8"/>
                  <w:rFonts w:ascii="Bookman Old Style" w:hAnsi="Bookman Old Style" w:cs="Arial"/>
                  <w:b w:val="0"/>
                  <w:sz w:val="24"/>
                  <w:szCs w:val="24"/>
                </w:rPr>
                <w:t>через экспериментирование и практическую деятельность</w:t>
              </w:r>
            </w:hyperlink>
          </w:p>
        </w:tc>
        <w:tc>
          <w:tcPr>
            <w:tcW w:w="1417"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Calibri"/>
                <w:sz w:val="24"/>
                <w:szCs w:val="24"/>
                <w:lang w:eastAsia="ru-RU"/>
              </w:rPr>
            </w:pPr>
          </w:p>
          <w:p w:rsidR="00113B64" w:rsidRPr="00113B64" w:rsidRDefault="008E089A" w:rsidP="00113B64">
            <w:pPr>
              <w:jc w:val="cente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декабрь</w:t>
            </w:r>
          </w:p>
          <w:p w:rsidR="00113B64" w:rsidRPr="00113B64" w:rsidRDefault="00113B64" w:rsidP="00113B64">
            <w:pPr>
              <w:rPr>
                <w:rFonts w:ascii="Bookman Old Style" w:eastAsia="Times New Roman" w:hAnsi="Bookman Old Style" w:cs="Calibri"/>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hideMark/>
          </w:tcPr>
          <w:p w:rsidR="00113B64" w:rsidRPr="00113B64" w:rsidRDefault="00113B64" w:rsidP="002B7579">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 xml:space="preserve">                         </w:t>
            </w:r>
            <w:r w:rsidR="002B7579">
              <w:rPr>
                <w:rFonts w:ascii="Bookman Old Style" w:eastAsia="Times New Roman" w:hAnsi="Bookman Old Style" w:cs="Calibri"/>
                <w:sz w:val="24"/>
                <w:szCs w:val="24"/>
                <w:lang w:eastAsia="ru-RU"/>
              </w:rPr>
              <w:t xml:space="preserve">Воспитатель </w:t>
            </w:r>
            <w:proofErr w:type="spellStart"/>
            <w:r w:rsidR="002B7579">
              <w:rPr>
                <w:rFonts w:ascii="Bookman Old Style" w:eastAsia="Times New Roman" w:hAnsi="Bookman Old Style" w:cs="Calibri"/>
                <w:sz w:val="24"/>
                <w:szCs w:val="24"/>
                <w:lang w:eastAsia="ru-RU"/>
              </w:rPr>
              <w:t>Магомедэминова</w:t>
            </w:r>
            <w:proofErr w:type="spellEnd"/>
            <w:r w:rsidR="002B7579">
              <w:rPr>
                <w:rFonts w:ascii="Bookman Old Style" w:eastAsia="Times New Roman" w:hAnsi="Bookman Old Style" w:cs="Calibri"/>
                <w:sz w:val="24"/>
                <w:szCs w:val="24"/>
                <w:lang w:eastAsia="ru-RU"/>
              </w:rPr>
              <w:t xml:space="preserve"> А.А.</w:t>
            </w:r>
          </w:p>
        </w:tc>
      </w:tr>
    </w:tbl>
    <w:p w:rsidR="002A7029" w:rsidRDefault="002A7029" w:rsidP="002A7029">
      <w:pPr>
        <w:spacing w:after="0" w:line="240" w:lineRule="auto"/>
        <w:rPr>
          <w:rFonts w:ascii="Bookman Old Style" w:eastAsia="Times New Roman" w:hAnsi="Bookman Old Style" w:cs="Times New Roman"/>
          <w:bCs/>
          <w:color w:val="00B0F0"/>
          <w:sz w:val="24"/>
          <w:szCs w:val="24"/>
          <w:lang w:eastAsia="ru-RU"/>
        </w:rPr>
      </w:pPr>
    </w:p>
    <w:p w:rsidR="002F3F4E" w:rsidRDefault="002F3F4E" w:rsidP="002A7029">
      <w:pPr>
        <w:spacing w:after="0" w:line="240" w:lineRule="auto"/>
        <w:rPr>
          <w:rFonts w:ascii="Bookman Old Style" w:eastAsia="Times New Roman" w:hAnsi="Bookman Old Style" w:cs="Times New Roman"/>
          <w:bCs/>
          <w:color w:val="00B0F0"/>
          <w:sz w:val="24"/>
          <w:szCs w:val="24"/>
          <w:lang w:eastAsia="ru-RU"/>
        </w:rPr>
      </w:pPr>
    </w:p>
    <w:p w:rsidR="002F3F4E" w:rsidRDefault="002F3F4E" w:rsidP="002A7029">
      <w:pPr>
        <w:spacing w:after="0" w:line="240" w:lineRule="auto"/>
        <w:rPr>
          <w:rFonts w:ascii="Bookman Old Style" w:eastAsia="Times New Roman" w:hAnsi="Bookman Old Style" w:cs="Times New Roman"/>
          <w:bCs/>
          <w:color w:val="00B0F0"/>
          <w:sz w:val="24"/>
          <w:szCs w:val="24"/>
          <w:lang w:eastAsia="ru-RU"/>
        </w:rPr>
      </w:pPr>
    </w:p>
    <w:p w:rsidR="002F3F4E" w:rsidRDefault="002F3F4E" w:rsidP="002A7029">
      <w:pPr>
        <w:spacing w:after="0" w:line="240" w:lineRule="auto"/>
        <w:rPr>
          <w:rFonts w:ascii="Bookman Old Style" w:eastAsia="Times New Roman" w:hAnsi="Bookman Old Style" w:cs="Times New Roman"/>
          <w:bCs/>
          <w:color w:val="00B0F0"/>
          <w:sz w:val="24"/>
          <w:szCs w:val="24"/>
          <w:lang w:eastAsia="ru-RU"/>
        </w:rPr>
      </w:pPr>
    </w:p>
    <w:p w:rsidR="009E7EE0" w:rsidRDefault="009E7EE0" w:rsidP="002A7029">
      <w:pPr>
        <w:spacing w:after="0" w:line="240" w:lineRule="auto"/>
        <w:rPr>
          <w:rFonts w:ascii="Bookman Old Style" w:eastAsia="Times New Roman" w:hAnsi="Bookman Old Style" w:cs="Times New Roman"/>
          <w:bCs/>
          <w:color w:val="00B0F0"/>
          <w:sz w:val="24"/>
          <w:szCs w:val="24"/>
          <w:lang w:eastAsia="ru-RU"/>
        </w:rPr>
      </w:pPr>
    </w:p>
    <w:p w:rsidR="001E4C4E" w:rsidRDefault="001E4C4E" w:rsidP="002A7029">
      <w:pPr>
        <w:spacing w:after="0" w:line="240" w:lineRule="auto"/>
        <w:rPr>
          <w:rFonts w:ascii="Bookman Old Style" w:eastAsia="Times New Roman" w:hAnsi="Bookman Old Style" w:cs="Times New Roman"/>
          <w:bCs/>
          <w:color w:val="00B0F0"/>
          <w:sz w:val="24"/>
          <w:szCs w:val="24"/>
          <w:lang w:eastAsia="ru-RU"/>
        </w:rPr>
      </w:pPr>
    </w:p>
    <w:p w:rsidR="000A2930" w:rsidRDefault="000A2930" w:rsidP="002A7029">
      <w:pPr>
        <w:spacing w:after="0" w:line="240" w:lineRule="auto"/>
        <w:rPr>
          <w:rFonts w:ascii="Bookman Old Style" w:eastAsia="Times New Roman" w:hAnsi="Bookman Old Style" w:cs="Times New Roman"/>
          <w:bCs/>
          <w:color w:val="00B0F0"/>
          <w:sz w:val="24"/>
          <w:szCs w:val="24"/>
          <w:lang w:eastAsia="ru-RU"/>
        </w:rPr>
      </w:pPr>
    </w:p>
    <w:p w:rsidR="000A2930" w:rsidRDefault="000A2930"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9370C3" w:rsidRDefault="009370C3" w:rsidP="002A7029">
      <w:pPr>
        <w:spacing w:after="0" w:line="240" w:lineRule="auto"/>
        <w:rPr>
          <w:rFonts w:ascii="Bookman Old Style" w:eastAsia="Times New Roman" w:hAnsi="Bookman Old Style" w:cs="Times New Roman"/>
          <w:bCs/>
          <w:color w:val="00B0F0"/>
          <w:sz w:val="24"/>
          <w:szCs w:val="24"/>
          <w:lang w:eastAsia="ru-RU"/>
        </w:rPr>
      </w:pPr>
    </w:p>
    <w:p w:rsidR="001954D9" w:rsidRDefault="001954D9" w:rsidP="002A7029">
      <w:pPr>
        <w:spacing w:after="0" w:line="240" w:lineRule="auto"/>
        <w:rPr>
          <w:rFonts w:ascii="Bookman Old Style" w:eastAsia="Times New Roman" w:hAnsi="Bookman Old Style" w:cs="Times New Roman"/>
          <w:bCs/>
          <w:color w:val="00B0F0"/>
          <w:sz w:val="24"/>
          <w:szCs w:val="24"/>
          <w:lang w:eastAsia="ru-RU"/>
        </w:rPr>
      </w:pPr>
    </w:p>
    <w:p w:rsidR="008161CA" w:rsidRDefault="008161CA" w:rsidP="002A7029">
      <w:pPr>
        <w:spacing w:after="0" w:line="240" w:lineRule="auto"/>
        <w:rPr>
          <w:rFonts w:ascii="Bookman Old Style" w:eastAsia="Times New Roman" w:hAnsi="Bookman Old Style" w:cs="Times New Roman"/>
          <w:bCs/>
          <w:color w:val="00B0F0"/>
          <w:sz w:val="24"/>
          <w:szCs w:val="24"/>
          <w:lang w:eastAsia="ru-RU"/>
        </w:rPr>
      </w:pPr>
    </w:p>
    <w:p w:rsidR="009E7EE0" w:rsidRDefault="009E7EE0" w:rsidP="002A7029">
      <w:pPr>
        <w:spacing w:after="0" w:line="240" w:lineRule="auto"/>
        <w:rPr>
          <w:rFonts w:ascii="Bookman Old Style" w:eastAsia="Times New Roman" w:hAnsi="Bookman Old Style" w:cs="Times New Roman"/>
          <w:bCs/>
          <w:color w:val="00B0F0"/>
          <w:sz w:val="24"/>
          <w:szCs w:val="24"/>
          <w:lang w:eastAsia="ru-RU"/>
        </w:rPr>
      </w:pPr>
    </w:p>
    <w:p w:rsidR="00007D77" w:rsidRDefault="00007D77" w:rsidP="002A7029">
      <w:pPr>
        <w:spacing w:after="0" w:line="240" w:lineRule="auto"/>
        <w:rPr>
          <w:rFonts w:ascii="Bookman Old Style" w:eastAsia="Times New Roman" w:hAnsi="Bookman Old Style" w:cs="Times New Roman"/>
          <w:bCs/>
          <w:color w:val="00B0F0"/>
          <w:sz w:val="24"/>
          <w:szCs w:val="24"/>
          <w:lang w:eastAsia="ru-RU"/>
        </w:rPr>
      </w:pPr>
    </w:p>
    <w:p w:rsidR="00F21B6C" w:rsidRDefault="00F21B6C" w:rsidP="002A7029">
      <w:pPr>
        <w:spacing w:after="0" w:line="240" w:lineRule="auto"/>
        <w:rPr>
          <w:rFonts w:ascii="Bookman Old Style" w:eastAsia="Times New Roman" w:hAnsi="Bookman Old Style" w:cs="Times New Roman"/>
          <w:bCs/>
          <w:color w:val="00B0F0"/>
          <w:sz w:val="24"/>
          <w:szCs w:val="24"/>
          <w:lang w:eastAsia="ru-RU"/>
        </w:rPr>
      </w:pPr>
    </w:p>
    <w:p w:rsidR="00F21B6C" w:rsidRDefault="00F21B6C" w:rsidP="002A7029">
      <w:pPr>
        <w:spacing w:after="0" w:line="240" w:lineRule="auto"/>
        <w:rPr>
          <w:rFonts w:ascii="Bookman Old Style" w:eastAsia="Times New Roman" w:hAnsi="Bookman Old Style" w:cs="Times New Roman"/>
          <w:bCs/>
          <w:color w:val="00B0F0"/>
          <w:sz w:val="24"/>
          <w:szCs w:val="24"/>
          <w:lang w:eastAsia="ru-RU"/>
        </w:rPr>
      </w:pPr>
    </w:p>
    <w:p w:rsidR="00F21B6C" w:rsidRDefault="00F21B6C" w:rsidP="002A7029">
      <w:pPr>
        <w:spacing w:after="0" w:line="240" w:lineRule="auto"/>
        <w:rPr>
          <w:rFonts w:ascii="Bookman Old Style" w:eastAsia="Times New Roman" w:hAnsi="Bookman Old Style" w:cs="Times New Roman"/>
          <w:bCs/>
          <w:color w:val="00B0F0"/>
          <w:sz w:val="24"/>
          <w:szCs w:val="24"/>
          <w:lang w:eastAsia="ru-RU"/>
        </w:rPr>
      </w:pPr>
    </w:p>
    <w:p w:rsidR="00F21B6C" w:rsidRDefault="00F21B6C" w:rsidP="002A7029">
      <w:pPr>
        <w:spacing w:after="0" w:line="240" w:lineRule="auto"/>
        <w:rPr>
          <w:rFonts w:ascii="Bookman Old Style" w:eastAsia="Times New Roman" w:hAnsi="Bookman Old Style" w:cs="Times New Roman"/>
          <w:bCs/>
          <w:color w:val="00B0F0"/>
          <w:sz w:val="24"/>
          <w:szCs w:val="24"/>
          <w:lang w:eastAsia="ru-RU"/>
        </w:rPr>
      </w:pPr>
    </w:p>
    <w:p w:rsidR="00F21B6C" w:rsidRDefault="00F21B6C" w:rsidP="002A7029">
      <w:pPr>
        <w:spacing w:after="0" w:line="240" w:lineRule="auto"/>
        <w:rPr>
          <w:rFonts w:ascii="Bookman Old Style" w:eastAsia="Times New Roman" w:hAnsi="Bookman Old Style" w:cs="Times New Roman"/>
          <w:bCs/>
          <w:color w:val="00B0F0"/>
          <w:sz w:val="24"/>
          <w:szCs w:val="24"/>
          <w:lang w:eastAsia="ru-RU"/>
        </w:rPr>
      </w:pPr>
    </w:p>
    <w:p w:rsidR="00F21B6C" w:rsidRDefault="00F21B6C" w:rsidP="002A7029">
      <w:pPr>
        <w:spacing w:after="0" w:line="240" w:lineRule="auto"/>
        <w:rPr>
          <w:rFonts w:ascii="Bookman Old Style" w:eastAsia="Times New Roman" w:hAnsi="Bookman Old Style" w:cs="Times New Roman"/>
          <w:bCs/>
          <w:color w:val="00B0F0"/>
          <w:sz w:val="24"/>
          <w:szCs w:val="24"/>
          <w:lang w:eastAsia="ru-RU"/>
        </w:rPr>
      </w:pPr>
    </w:p>
    <w:p w:rsidR="009E7EE0" w:rsidRDefault="009E7EE0" w:rsidP="002A7029">
      <w:pPr>
        <w:spacing w:after="0" w:line="240" w:lineRule="auto"/>
        <w:rPr>
          <w:rFonts w:ascii="Bookman Old Style" w:eastAsia="Times New Roman" w:hAnsi="Bookman Old Style" w:cs="Times New Roman"/>
          <w:bCs/>
          <w:color w:val="00B0F0"/>
          <w:sz w:val="24"/>
          <w:szCs w:val="24"/>
          <w:lang w:eastAsia="ru-RU"/>
        </w:rPr>
      </w:pPr>
    </w:p>
    <w:p w:rsidR="00113B64" w:rsidRDefault="009C2DF2" w:rsidP="002A7029">
      <w:pPr>
        <w:spacing w:after="0" w:line="240" w:lineRule="auto"/>
        <w:rPr>
          <w:rFonts w:ascii="Bookman Old Style" w:eastAsia="Times New Roman" w:hAnsi="Bookman Old Style" w:cs="Times New Roman"/>
          <w:bCs/>
          <w:color w:val="00B0F0"/>
          <w:sz w:val="24"/>
          <w:szCs w:val="24"/>
          <w:lang w:eastAsia="ru-RU"/>
        </w:rPr>
      </w:pPr>
      <w:r>
        <w:rPr>
          <w:rFonts w:ascii="Bookman Old Style" w:eastAsia="Times New Roman" w:hAnsi="Bookman Old Style" w:cs="Times New Roman"/>
          <w:bCs/>
          <w:color w:val="00B0F0"/>
          <w:sz w:val="24"/>
          <w:szCs w:val="24"/>
          <w:lang w:eastAsia="ru-RU"/>
        </w:rPr>
        <w:t xml:space="preserve">                                       </w:t>
      </w:r>
      <w:r w:rsidR="002A7029">
        <w:rPr>
          <w:rFonts w:ascii="Bookman Old Style" w:eastAsia="Times New Roman" w:hAnsi="Bookman Old Style" w:cs="Times New Roman"/>
          <w:bCs/>
          <w:color w:val="00B0F0"/>
          <w:sz w:val="24"/>
          <w:szCs w:val="24"/>
          <w:lang w:eastAsia="ru-RU"/>
        </w:rPr>
        <w:t xml:space="preserve">  </w:t>
      </w:r>
      <w:r w:rsidR="00791012" w:rsidRPr="00113B64">
        <w:rPr>
          <w:rFonts w:ascii="Bookman Old Style" w:eastAsia="Times New Roman" w:hAnsi="Bookman Old Style" w:cs="Times New Roman"/>
          <w:bCs/>
          <w:color w:val="00B0F0"/>
          <w:sz w:val="24"/>
          <w:szCs w:val="24"/>
          <w:lang w:eastAsia="ru-RU"/>
        </w:rPr>
        <w:t>3.</w:t>
      </w:r>
      <w:r w:rsidR="00FC6EA2">
        <w:rPr>
          <w:rFonts w:ascii="Bookman Old Style" w:eastAsia="Times New Roman" w:hAnsi="Bookman Old Style" w:cs="Times New Roman"/>
          <w:bCs/>
          <w:color w:val="00B0F0"/>
          <w:sz w:val="24"/>
          <w:szCs w:val="24"/>
          <w:lang w:eastAsia="ru-RU"/>
        </w:rPr>
        <w:t>8</w:t>
      </w:r>
      <w:r w:rsidR="00791012" w:rsidRPr="00113B64">
        <w:rPr>
          <w:rFonts w:ascii="Bookman Old Style" w:eastAsia="Times New Roman" w:hAnsi="Bookman Old Style" w:cs="Times New Roman"/>
          <w:bCs/>
          <w:color w:val="00B0F0"/>
          <w:sz w:val="24"/>
          <w:szCs w:val="24"/>
          <w:lang w:eastAsia="ru-RU"/>
        </w:rPr>
        <w:t>.  </w:t>
      </w:r>
      <w:r w:rsidR="00791012">
        <w:rPr>
          <w:rFonts w:ascii="Bookman Old Style" w:eastAsia="Times New Roman" w:hAnsi="Bookman Old Style" w:cs="Times New Roman"/>
          <w:bCs/>
          <w:color w:val="00B0F0"/>
          <w:sz w:val="24"/>
          <w:szCs w:val="24"/>
          <w:lang w:eastAsia="ru-RU"/>
        </w:rPr>
        <w:t>Проектная деятельность</w:t>
      </w:r>
    </w:p>
    <w:p w:rsidR="00791012" w:rsidRDefault="00791012" w:rsidP="00791012">
      <w:pPr>
        <w:spacing w:after="0" w:line="240" w:lineRule="auto"/>
        <w:jc w:val="center"/>
        <w:rPr>
          <w:rFonts w:ascii="Bookman Old Style" w:eastAsia="Times New Roman" w:hAnsi="Bookman Old Style" w:cs="Times New Roman"/>
          <w:bCs/>
          <w:color w:val="00B0F0"/>
          <w:sz w:val="24"/>
          <w:szCs w:val="24"/>
          <w:lang w:eastAsia="ru-RU"/>
        </w:rPr>
      </w:pPr>
    </w:p>
    <w:tbl>
      <w:tblPr>
        <w:tblpPr w:leftFromText="180" w:rightFromText="180" w:bottomFromText="200" w:vertAnchor="text" w:horzAnchor="margin" w:tblpXSpec="center" w:tblpY="173"/>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5528"/>
        <w:gridCol w:w="1417"/>
        <w:gridCol w:w="2410"/>
      </w:tblGrid>
      <w:tr w:rsidR="00791012" w:rsidRPr="00113B64" w:rsidTr="00A3120D">
        <w:tc>
          <w:tcPr>
            <w:tcW w:w="534" w:type="dxa"/>
            <w:tcBorders>
              <w:top w:val="single" w:sz="4" w:space="0" w:color="auto"/>
              <w:left w:val="single" w:sz="4" w:space="0" w:color="auto"/>
              <w:bottom w:val="single" w:sz="4" w:space="0" w:color="auto"/>
              <w:right w:val="single" w:sz="4" w:space="0" w:color="auto"/>
            </w:tcBorders>
            <w:hideMark/>
          </w:tcPr>
          <w:p w:rsidR="00791012" w:rsidRPr="004944B0" w:rsidRDefault="00791012" w:rsidP="004944B0">
            <w:pPr>
              <w:jc w:val="center"/>
              <w:rPr>
                <w:rFonts w:ascii="Bookman Old Style" w:eastAsia="Times New Roman" w:hAnsi="Bookman Old Style" w:cs="Times New Roman"/>
                <w:b/>
                <w:sz w:val="24"/>
                <w:szCs w:val="24"/>
                <w:lang w:eastAsia="ru-RU"/>
              </w:rPr>
            </w:pPr>
            <w:r w:rsidRPr="004944B0">
              <w:rPr>
                <w:rFonts w:ascii="Bookman Old Style" w:eastAsia="Times New Roman" w:hAnsi="Bookman Old Style" w:cs="Times New Roman"/>
                <w:b/>
                <w:sz w:val="24"/>
                <w:szCs w:val="24"/>
                <w:lang w:eastAsia="ru-RU"/>
              </w:rPr>
              <w:t>№</w:t>
            </w:r>
          </w:p>
        </w:tc>
        <w:tc>
          <w:tcPr>
            <w:tcW w:w="5528" w:type="dxa"/>
            <w:tcBorders>
              <w:top w:val="single" w:sz="4" w:space="0" w:color="auto"/>
              <w:left w:val="single" w:sz="4" w:space="0" w:color="auto"/>
              <w:bottom w:val="single" w:sz="4" w:space="0" w:color="auto"/>
              <w:right w:val="single" w:sz="4" w:space="0" w:color="auto"/>
            </w:tcBorders>
            <w:hideMark/>
          </w:tcPr>
          <w:p w:rsidR="00791012" w:rsidRPr="004944B0" w:rsidRDefault="00791012" w:rsidP="004944B0">
            <w:pPr>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Содержание</w:t>
            </w:r>
          </w:p>
        </w:tc>
        <w:tc>
          <w:tcPr>
            <w:tcW w:w="1417" w:type="dxa"/>
            <w:tcBorders>
              <w:top w:val="single" w:sz="4" w:space="0" w:color="auto"/>
              <w:left w:val="single" w:sz="4" w:space="0" w:color="auto"/>
              <w:bottom w:val="single" w:sz="4" w:space="0" w:color="auto"/>
              <w:right w:val="single" w:sz="4" w:space="0" w:color="auto"/>
            </w:tcBorders>
            <w:hideMark/>
          </w:tcPr>
          <w:p w:rsidR="00791012" w:rsidRPr="004944B0" w:rsidRDefault="00791012" w:rsidP="004944B0">
            <w:pPr>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Сроки</w:t>
            </w:r>
          </w:p>
        </w:tc>
        <w:tc>
          <w:tcPr>
            <w:tcW w:w="2410" w:type="dxa"/>
            <w:tcBorders>
              <w:top w:val="single" w:sz="4" w:space="0" w:color="auto"/>
              <w:left w:val="single" w:sz="4" w:space="0" w:color="auto"/>
              <w:bottom w:val="single" w:sz="4" w:space="0" w:color="auto"/>
              <w:right w:val="single" w:sz="4" w:space="0" w:color="auto"/>
            </w:tcBorders>
            <w:hideMark/>
          </w:tcPr>
          <w:p w:rsidR="00791012" w:rsidRPr="004944B0" w:rsidRDefault="00791012" w:rsidP="004944B0">
            <w:pPr>
              <w:jc w:val="center"/>
              <w:rPr>
                <w:rFonts w:ascii="Bookman Old Style" w:eastAsia="Times New Roman" w:hAnsi="Bookman Old Style" w:cs="Calibri"/>
                <w:b/>
                <w:sz w:val="24"/>
                <w:szCs w:val="24"/>
                <w:lang w:eastAsia="ru-RU"/>
              </w:rPr>
            </w:pPr>
            <w:r w:rsidRPr="004944B0">
              <w:rPr>
                <w:rFonts w:ascii="Bookman Old Style" w:eastAsia="Times New Roman" w:hAnsi="Bookman Old Style" w:cs="Calibri"/>
                <w:b/>
                <w:sz w:val="24"/>
                <w:szCs w:val="24"/>
                <w:lang w:eastAsia="ru-RU"/>
              </w:rPr>
              <w:t>Ответственные</w:t>
            </w:r>
          </w:p>
        </w:tc>
      </w:tr>
      <w:tr w:rsidR="00791012" w:rsidRPr="00113B64" w:rsidTr="00A3120D">
        <w:trPr>
          <w:trHeight w:val="709"/>
        </w:trPr>
        <w:tc>
          <w:tcPr>
            <w:tcW w:w="534" w:type="dxa"/>
            <w:tcBorders>
              <w:top w:val="single" w:sz="4" w:space="0" w:color="auto"/>
              <w:left w:val="single" w:sz="4" w:space="0" w:color="auto"/>
              <w:bottom w:val="single" w:sz="4" w:space="0" w:color="auto"/>
              <w:right w:val="single" w:sz="4" w:space="0" w:color="auto"/>
            </w:tcBorders>
            <w:hideMark/>
          </w:tcPr>
          <w:p w:rsidR="00791012" w:rsidRPr="00113B64" w:rsidRDefault="00791012" w:rsidP="009B3885">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w:t>
            </w:r>
          </w:p>
        </w:tc>
        <w:tc>
          <w:tcPr>
            <w:tcW w:w="5528" w:type="dxa"/>
            <w:tcBorders>
              <w:top w:val="single" w:sz="4" w:space="0" w:color="auto"/>
              <w:left w:val="single" w:sz="4" w:space="0" w:color="auto"/>
              <w:bottom w:val="single" w:sz="4" w:space="0" w:color="auto"/>
              <w:right w:val="single" w:sz="4" w:space="0" w:color="auto"/>
            </w:tcBorders>
            <w:hideMark/>
          </w:tcPr>
          <w:p w:rsidR="00791012" w:rsidRPr="00113B64" w:rsidRDefault="00791012" w:rsidP="008161CA">
            <w:pPr>
              <w:keepNext/>
              <w:keepLines/>
              <w:shd w:val="clear" w:color="auto" w:fill="FFFFFF"/>
              <w:tabs>
                <w:tab w:val="left" w:pos="708"/>
              </w:tabs>
              <w:spacing w:before="150" w:after="450" w:line="240" w:lineRule="atLeast"/>
              <w:outlineLvl w:val="0"/>
              <w:rPr>
                <w:rFonts w:ascii="Bookman Old Style" w:eastAsia="Times New Roman" w:hAnsi="Bookman Old Style" w:cs="Arial"/>
                <w:color w:val="333333"/>
                <w:kern w:val="36"/>
                <w:sz w:val="24"/>
                <w:szCs w:val="24"/>
              </w:rPr>
            </w:pPr>
            <w:r w:rsidRPr="00113B64">
              <w:rPr>
                <w:rFonts w:ascii="Bookman Old Style" w:eastAsia="Times New Roman" w:hAnsi="Bookman Old Style" w:cs="Times New Roman"/>
                <w:b/>
                <w:color w:val="000000"/>
                <w:sz w:val="24"/>
                <w:szCs w:val="24"/>
                <w:shd w:val="clear" w:color="auto" w:fill="FFFFFF"/>
              </w:rPr>
              <w:t>«</w:t>
            </w:r>
            <w:r w:rsidR="008161CA">
              <w:rPr>
                <w:rFonts w:ascii="Bookman Old Style" w:eastAsia="Times New Roman" w:hAnsi="Bookman Old Style" w:cs="Arial"/>
                <w:color w:val="333333"/>
                <w:kern w:val="36"/>
                <w:sz w:val="24"/>
                <w:szCs w:val="24"/>
              </w:rPr>
              <w:t>Учимся говорить, играя</w:t>
            </w:r>
            <w:r w:rsidR="00F254AA">
              <w:rPr>
                <w:rFonts w:ascii="Bookman Old Style" w:eastAsia="Times New Roman" w:hAnsi="Bookman Old Style" w:cs="Arial"/>
                <w:color w:val="333333"/>
                <w:kern w:val="36"/>
                <w:sz w:val="24"/>
                <w:szCs w:val="24"/>
              </w:rPr>
              <w:t>»</w:t>
            </w:r>
          </w:p>
        </w:tc>
        <w:tc>
          <w:tcPr>
            <w:tcW w:w="1417" w:type="dxa"/>
            <w:tcBorders>
              <w:top w:val="single" w:sz="4" w:space="0" w:color="auto"/>
              <w:left w:val="single" w:sz="4" w:space="0" w:color="auto"/>
              <w:bottom w:val="single" w:sz="4" w:space="0" w:color="auto"/>
              <w:right w:val="single" w:sz="4" w:space="0" w:color="auto"/>
            </w:tcBorders>
            <w:hideMark/>
          </w:tcPr>
          <w:p w:rsidR="00791012" w:rsidRPr="00113B64" w:rsidRDefault="00F254AA" w:rsidP="00F254AA">
            <w:pP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в течение года</w:t>
            </w:r>
          </w:p>
        </w:tc>
        <w:tc>
          <w:tcPr>
            <w:tcW w:w="2410" w:type="dxa"/>
            <w:tcBorders>
              <w:top w:val="single" w:sz="4" w:space="0" w:color="auto"/>
              <w:left w:val="single" w:sz="4" w:space="0" w:color="auto"/>
              <w:bottom w:val="single" w:sz="4" w:space="0" w:color="auto"/>
              <w:right w:val="single" w:sz="4" w:space="0" w:color="auto"/>
            </w:tcBorders>
          </w:tcPr>
          <w:p w:rsidR="00791012" w:rsidRPr="00113B64" w:rsidRDefault="00791012" w:rsidP="009B3885">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 xml:space="preserve">Воспитатель </w:t>
            </w:r>
            <w:proofErr w:type="spellStart"/>
            <w:r w:rsidR="00D62CA1">
              <w:rPr>
                <w:rFonts w:ascii="Bookman Old Style" w:eastAsia="Times New Roman" w:hAnsi="Bookman Old Style" w:cs="Calibri"/>
                <w:sz w:val="24"/>
                <w:szCs w:val="24"/>
                <w:lang w:eastAsia="ru-RU"/>
              </w:rPr>
              <w:t>Богатенко</w:t>
            </w:r>
            <w:proofErr w:type="spellEnd"/>
            <w:r w:rsidR="00D62CA1">
              <w:rPr>
                <w:rFonts w:ascii="Bookman Old Style" w:eastAsia="Times New Roman" w:hAnsi="Bookman Old Style" w:cs="Calibri"/>
                <w:sz w:val="24"/>
                <w:szCs w:val="24"/>
                <w:lang w:eastAsia="ru-RU"/>
              </w:rPr>
              <w:t xml:space="preserve"> Л.С.</w:t>
            </w:r>
          </w:p>
          <w:p w:rsidR="00791012" w:rsidRPr="00113B64" w:rsidRDefault="00791012" w:rsidP="009B3885">
            <w:pPr>
              <w:rPr>
                <w:rFonts w:ascii="Bookman Old Style" w:eastAsia="Times New Roman" w:hAnsi="Bookman Old Style" w:cs="Calibri"/>
                <w:sz w:val="24"/>
                <w:szCs w:val="24"/>
                <w:lang w:eastAsia="ru-RU"/>
              </w:rPr>
            </w:pPr>
          </w:p>
        </w:tc>
      </w:tr>
      <w:tr w:rsidR="00791012" w:rsidRPr="00113B64" w:rsidTr="00A3120D">
        <w:trPr>
          <w:trHeight w:val="1162"/>
        </w:trPr>
        <w:tc>
          <w:tcPr>
            <w:tcW w:w="534" w:type="dxa"/>
            <w:tcBorders>
              <w:top w:val="single" w:sz="4" w:space="0" w:color="auto"/>
              <w:left w:val="single" w:sz="4" w:space="0" w:color="auto"/>
              <w:bottom w:val="single" w:sz="4" w:space="0" w:color="auto"/>
              <w:right w:val="single" w:sz="4" w:space="0" w:color="auto"/>
            </w:tcBorders>
            <w:hideMark/>
          </w:tcPr>
          <w:p w:rsidR="00791012" w:rsidRPr="00113B64" w:rsidRDefault="00791012" w:rsidP="009B3885">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w:t>
            </w:r>
          </w:p>
        </w:tc>
        <w:tc>
          <w:tcPr>
            <w:tcW w:w="5528" w:type="dxa"/>
            <w:tcBorders>
              <w:top w:val="single" w:sz="4" w:space="0" w:color="auto"/>
              <w:left w:val="single" w:sz="4" w:space="0" w:color="auto"/>
              <w:bottom w:val="single" w:sz="4" w:space="0" w:color="auto"/>
              <w:right w:val="single" w:sz="4" w:space="0" w:color="auto"/>
            </w:tcBorders>
            <w:hideMark/>
          </w:tcPr>
          <w:p w:rsidR="00791012" w:rsidRPr="00F254AA" w:rsidRDefault="00F254AA" w:rsidP="00D62CA1">
            <w:pPr>
              <w:ind w:right="175"/>
              <w:rPr>
                <w:rFonts w:ascii="Bookman Old Style" w:eastAsia="Times New Roman" w:hAnsi="Bookman Old Style" w:cs="Calibri"/>
                <w:sz w:val="24"/>
                <w:szCs w:val="24"/>
                <w:lang w:eastAsia="ru-RU"/>
              </w:rPr>
            </w:pPr>
            <w:r w:rsidRPr="00F254AA">
              <w:rPr>
                <w:rFonts w:ascii="Bookman Old Style" w:hAnsi="Bookman Old Style"/>
                <w:b/>
                <w:bCs/>
                <w:color w:val="000000"/>
                <w:shd w:val="clear" w:color="auto" w:fill="FFFFFF"/>
              </w:rPr>
              <w:t>«</w:t>
            </w:r>
            <w:r w:rsidR="00D62CA1">
              <w:rPr>
                <w:rFonts w:ascii="Bookman Old Style" w:hAnsi="Bookman Old Style"/>
                <w:bCs/>
                <w:color w:val="000000"/>
                <w:sz w:val="24"/>
                <w:shd w:val="clear" w:color="auto" w:fill="FFFFFF"/>
              </w:rPr>
              <w:t>Исследуем окружающий мир»</w:t>
            </w:r>
          </w:p>
        </w:tc>
        <w:tc>
          <w:tcPr>
            <w:tcW w:w="1417" w:type="dxa"/>
            <w:tcBorders>
              <w:top w:val="single" w:sz="4" w:space="0" w:color="auto"/>
              <w:left w:val="single" w:sz="4" w:space="0" w:color="auto"/>
              <w:bottom w:val="single" w:sz="4" w:space="0" w:color="auto"/>
              <w:right w:val="single" w:sz="4" w:space="0" w:color="auto"/>
            </w:tcBorders>
          </w:tcPr>
          <w:p w:rsidR="00791012" w:rsidRPr="00113B64" w:rsidRDefault="00F254AA" w:rsidP="009B3885">
            <w:pPr>
              <w:rPr>
                <w:rFonts w:ascii="Bookman Old Style" w:eastAsia="Times New Roman" w:hAnsi="Bookman Old Style" w:cs="Calibri"/>
                <w:sz w:val="24"/>
                <w:szCs w:val="24"/>
                <w:lang w:eastAsia="ru-RU"/>
              </w:rPr>
            </w:pPr>
            <w:r>
              <w:rPr>
                <w:rFonts w:ascii="Bookman Old Style" w:eastAsia="Times New Roman" w:hAnsi="Bookman Old Style" w:cs="Calibri"/>
                <w:sz w:val="24"/>
                <w:szCs w:val="24"/>
                <w:lang w:eastAsia="ru-RU"/>
              </w:rPr>
              <w:t>в течение года</w:t>
            </w:r>
          </w:p>
          <w:p w:rsidR="00791012" w:rsidRPr="00113B64" w:rsidRDefault="00791012" w:rsidP="00F254AA">
            <w:pPr>
              <w:jc w:val="center"/>
              <w:rPr>
                <w:rFonts w:ascii="Bookman Old Style" w:eastAsia="Times New Roman" w:hAnsi="Bookman Old Style" w:cs="Calibri"/>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hideMark/>
          </w:tcPr>
          <w:p w:rsidR="00791012" w:rsidRPr="00113B64" w:rsidRDefault="00791012" w:rsidP="00D62CA1">
            <w:pPr>
              <w:rPr>
                <w:rFonts w:ascii="Bookman Old Style" w:eastAsia="Times New Roman" w:hAnsi="Bookman Old Style" w:cs="Calibri"/>
                <w:sz w:val="24"/>
                <w:szCs w:val="24"/>
                <w:lang w:eastAsia="ru-RU"/>
              </w:rPr>
            </w:pPr>
            <w:r w:rsidRPr="00113B64">
              <w:rPr>
                <w:rFonts w:ascii="Bookman Old Style" w:eastAsia="Times New Roman" w:hAnsi="Bookman Old Style" w:cs="Calibri"/>
                <w:sz w:val="24"/>
                <w:szCs w:val="24"/>
                <w:lang w:eastAsia="ru-RU"/>
              </w:rPr>
              <w:t xml:space="preserve">                                </w:t>
            </w:r>
            <w:r w:rsidR="00F254AA">
              <w:rPr>
                <w:rFonts w:ascii="Bookman Old Style" w:eastAsia="Times New Roman" w:hAnsi="Bookman Old Style" w:cs="Calibri"/>
                <w:sz w:val="24"/>
                <w:szCs w:val="24"/>
                <w:lang w:eastAsia="ru-RU"/>
              </w:rPr>
              <w:t xml:space="preserve">Воспитатель </w:t>
            </w:r>
            <w:proofErr w:type="spellStart"/>
            <w:r w:rsidR="00D62CA1">
              <w:rPr>
                <w:rFonts w:ascii="Bookman Old Style" w:eastAsia="Times New Roman" w:hAnsi="Bookman Old Style" w:cs="Calibri"/>
                <w:sz w:val="24"/>
                <w:szCs w:val="24"/>
                <w:lang w:eastAsia="ru-RU"/>
              </w:rPr>
              <w:t>Яхъяева</w:t>
            </w:r>
            <w:proofErr w:type="spellEnd"/>
            <w:r w:rsidR="00D62CA1">
              <w:rPr>
                <w:rFonts w:ascii="Bookman Old Style" w:eastAsia="Times New Roman" w:hAnsi="Bookman Old Style" w:cs="Calibri"/>
                <w:sz w:val="24"/>
                <w:szCs w:val="24"/>
                <w:lang w:eastAsia="ru-RU"/>
              </w:rPr>
              <w:t xml:space="preserve"> П.Х.</w:t>
            </w:r>
          </w:p>
        </w:tc>
      </w:tr>
    </w:tbl>
    <w:p w:rsidR="00791012" w:rsidRDefault="0079101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BD5535" w:rsidRDefault="00BD5535"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4211D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9C2DF2" w:rsidRDefault="009C2DF2" w:rsidP="00113B64">
      <w:pPr>
        <w:spacing w:after="0" w:line="240" w:lineRule="auto"/>
        <w:rPr>
          <w:rFonts w:ascii="Bookman Old Style" w:eastAsia="Times New Roman" w:hAnsi="Bookman Old Style" w:cs="Times New Roman"/>
          <w:bCs/>
          <w:color w:val="00B0F0"/>
          <w:sz w:val="24"/>
          <w:szCs w:val="24"/>
          <w:lang w:eastAsia="ru-RU"/>
        </w:rPr>
      </w:pPr>
    </w:p>
    <w:p w:rsidR="009C2DF2" w:rsidRPr="00113B64" w:rsidRDefault="009C2DF2"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F21B6C" w:rsidP="00113B64">
      <w:pPr>
        <w:spacing w:after="0" w:line="240" w:lineRule="auto"/>
        <w:rPr>
          <w:rFonts w:ascii="Bookman Old Style" w:eastAsia="Times New Roman" w:hAnsi="Bookman Old Style" w:cs="Times New Roman"/>
          <w:bCs/>
          <w:color w:val="00B0F0"/>
          <w:sz w:val="24"/>
          <w:szCs w:val="24"/>
          <w:lang w:eastAsia="ru-RU"/>
        </w:rPr>
      </w:pPr>
      <w:r>
        <w:rPr>
          <w:rFonts w:ascii="Bookman Old Style" w:eastAsia="Times New Roman" w:hAnsi="Bookman Old Style" w:cs="Times New Roman"/>
          <w:bCs/>
          <w:color w:val="00B0F0"/>
          <w:sz w:val="24"/>
          <w:szCs w:val="24"/>
          <w:lang w:eastAsia="ru-RU"/>
        </w:rPr>
        <w:t xml:space="preserve">              </w:t>
      </w:r>
      <w:r w:rsidR="00240B3E">
        <w:rPr>
          <w:rFonts w:ascii="Bookman Old Style" w:eastAsia="Times New Roman" w:hAnsi="Bookman Old Style" w:cs="Times New Roman"/>
          <w:bCs/>
          <w:color w:val="00B0F0"/>
          <w:sz w:val="24"/>
          <w:szCs w:val="24"/>
          <w:lang w:eastAsia="ru-RU"/>
        </w:rPr>
        <w:t xml:space="preserve"> </w:t>
      </w:r>
      <w:r w:rsidR="00FC6EA2">
        <w:rPr>
          <w:rFonts w:ascii="Bookman Old Style" w:eastAsia="Times New Roman" w:hAnsi="Bookman Old Style" w:cs="Times New Roman"/>
          <w:bCs/>
          <w:color w:val="00B0F0"/>
          <w:sz w:val="24"/>
          <w:szCs w:val="24"/>
          <w:lang w:eastAsia="ru-RU"/>
        </w:rPr>
        <w:t>3.9.</w:t>
      </w:r>
      <w:r w:rsidR="00113B64" w:rsidRPr="00113B64">
        <w:rPr>
          <w:rFonts w:ascii="Bookman Old Style" w:eastAsia="Times New Roman" w:hAnsi="Bookman Old Style" w:cs="Times New Roman"/>
          <w:bCs/>
          <w:color w:val="00B0F0"/>
          <w:sz w:val="24"/>
          <w:szCs w:val="24"/>
          <w:lang w:eastAsia="ru-RU"/>
        </w:rPr>
        <w:t xml:space="preserve">  Открытые просмотры педагогической деятельности</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p>
    <w:tbl>
      <w:tblPr>
        <w:tblW w:w="9551" w:type="dxa"/>
        <w:tblCellMar>
          <w:left w:w="0" w:type="dxa"/>
          <w:right w:w="0" w:type="dxa"/>
        </w:tblCellMar>
        <w:tblLook w:val="04A0"/>
      </w:tblPr>
      <w:tblGrid>
        <w:gridCol w:w="4408"/>
        <w:gridCol w:w="1405"/>
        <w:gridCol w:w="3738"/>
      </w:tblGrid>
      <w:tr w:rsidR="00113B64" w:rsidRPr="00113B64" w:rsidTr="00AF27F2">
        <w:trPr>
          <w:trHeight w:val="144"/>
        </w:trPr>
        <w:tc>
          <w:tcPr>
            <w:tcW w:w="4408" w:type="dxa"/>
            <w:tcBorders>
              <w:top w:val="single" w:sz="8" w:space="0" w:color="000000"/>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4944B0" w:rsidRDefault="00113B64" w:rsidP="004944B0">
            <w:pPr>
              <w:spacing w:after="0" w:line="169" w:lineRule="atLeast"/>
              <w:jc w:val="center"/>
              <w:rPr>
                <w:rFonts w:ascii="Bookman Old Style" w:eastAsia="Times New Roman" w:hAnsi="Bookman Old Style" w:cs="Times New Roman"/>
                <w:b/>
                <w:sz w:val="24"/>
                <w:szCs w:val="24"/>
                <w:lang w:eastAsia="ru-RU"/>
              </w:rPr>
            </w:pPr>
            <w:r w:rsidRPr="004944B0">
              <w:rPr>
                <w:rFonts w:ascii="Bookman Old Style" w:eastAsia="Times New Roman" w:hAnsi="Bookman Old Style" w:cs="Times New Roman"/>
                <w:b/>
                <w:bCs/>
                <w:sz w:val="24"/>
                <w:szCs w:val="24"/>
                <w:lang w:eastAsia="ru-RU"/>
              </w:rPr>
              <w:t>Содержание</w:t>
            </w:r>
          </w:p>
        </w:tc>
        <w:tc>
          <w:tcPr>
            <w:tcW w:w="1405" w:type="dxa"/>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113B64" w:rsidRPr="004944B0" w:rsidRDefault="00113B64" w:rsidP="004944B0">
            <w:pPr>
              <w:spacing w:after="0" w:line="169" w:lineRule="atLeast"/>
              <w:jc w:val="center"/>
              <w:rPr>
                <w:rFonts w:ascii="Bookman Old Style" w:eastAsia="Times New Roman" w:hAnsi="Bookman Old Style" w:cs="Times New Roman"/>
                <w:b/>
                <w:sz w:val="24"/>
                <w:szCs w:val="24"/>
                <w:lang w:eastAsia="ru-RU"/>
              </w:rPr>
            </w:pPr>
            <w:r w:rsidRPr="004944B0">
              <w:rPr>
                <w:rFonts w:ascii="Bookman Old Style" w:eastAsia="Times New Roman" w:hAnsi="Bookman Old Style" w:cs="Times New Roman"/>
                <w:b/>
                <w:bCs/>
                <w:sz w:val="24"/>
                <w:szCs w:val="24"/>
                <w:lang w:eastAsia="ru-RU"/>
              </w:rPr>
              <w:t>Сроки</w:t>
            </w:r>
          </w:p>
        </w:tc>
        <w:tc>
          <w:tcPr>
            <w:tcW w:w="3738" w:type="dxa"/>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113B64" w:rsidRPr="004944B0" w:rsidRDefault="00113B64" w:rsidP="004944B0">
            <w:pPr>
              <w:spacing w:after="0" w:line="169" w:lineRule="atLeast"/>
              <w:jc w:val="center"/>
              <w:rPr>
                <w:rFonts w:ascii="Bookman Old Style" w:eastAsia="Times New Roman" w:hAnsi="Bookman Old Style" w:cs="Times New Roman"/>
                <w:b/>
                <w:sz w:val="24"/>
                <w:szCs w:val="24"/>
                <w:lang w:eastAsia="ru-RU"/>
              </w:rPr>
            </w:pPr>
            <w:r w:rsidRPr="004944B0">
              <w:rPr>
                <w:rFonts w:ascii="Bookman Old Style" w:eastAsia="Times New Roman" w:hAnsi="Bookman Old Style" w:cs="Times New Roman"/>
                <w:b/>
                <w:bCs/>
                <w:sz w:val="24"/>
                <w:szCs w:val="24"/>
                <w:lang w:eastAsia="ru-RU"/>
              </w:rPr>
              <w:t>Ответственный</w:t>
            </w:r>
          </w:p>
        </w:tc>
      </w:tr>
      <w:tr w:rsidR="00113B64" w:rsidRPr="00113B64" w:rsidTr="00D62CA1">
        <w:trPr>
          <w:trHeight w:val="1238"/>
        </w:trPr>
        <w:tc>
          <w:tcPr>
            <w:tcW w:w="4408" w:type="dxa"/>
            <w:tcBorders>
              <w:top w:val="nil"/>
              <w:left w:val="single" w:sz="8" w:space="0" w:color="000000"/>
              <w:bottom w:val="single" w:sz="4" w:space="0" w:color="auto"/>
              <w:right w:val="single" w:sz="8" w:space="0" w:color="000000"/>
            </w:tcBorders>
            <w:tcMar>
              <w:top w:w="0" w:type="dxa"/>
              <w:left w:w="108" w:type="dxa"/>
              <w:bottom w:w="0" w:type="dxa"/>
              <w:right w:w="108" w:type="dxa"/>
            </w:tcMar>
          </w:tcPr>
          <w:p w:rsidR="00E2484F" w:rsidRPr="007655A7" w:rsidRDefault="007655A7" w:rsidP="007655A7">
            <w:pPr>
              <w:spacing w:line="169"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1.</w:t>
            </w:r>
            <w:r w:rsidRPr="00113B64">
              <w:rPr>
                <w:rFonts w:ascii="Bookman Old Style" w:eastAsia="Times New Roman" w:hAnsi="Bookman Old Style" w:cs="Times New Roman"/>
                <w:sz w:val="24"/>
                <w:szCs w:val="24"/>
                <w:lang w:eastAsia="ru-RU"/>
              </w:rPr>
              <w:t xml:space="preserve">ООД </w:t>
            </w:r>
            <w:r w:rsidR="00D62CA1">
              <w:rPr>
                <w:rFonts w:ascii="Bookman Old Style" w:eastAsia="Times New Roman" w:hAnsi="Bookman Old Style" w:cs="Times New Roman"/>
                <w:sz w:val="24"/>
                <w:szCs w:val="24"/>
                <w:lang w:eastAsia="ru-RU"/>
              </w:rPr>
              <w:t>по обучению грамоте</w:t>
            </w:r>
            <w:r>
              <w:rPr>
                <w:rFonts w:ascii="Bookman Old Style" w:eastAsia="Times New Roman" w:hAnsi="Bookman Old Style" w:cs="Times New Roman"/>
                <w:sz w:val="24"/>
                <w:szCs w:val="24"/>
                <w:lang w:eastAsia="ru-RU"/>
              </w:rPr>
              <w:t xml:space="preserve"> в </w:t>
            </w:r>
            <w:r w:rsidR="00D62CA1">
              <w:rPr>
                <w:rFonts w:ascii="Bookman Old Style" w:eastAsia="Times New Roman" w:hAnsi="Bookman Old Style" w:cs="Times New Roman"/>
                <w:sz w:val="24"/>
                <w:szCs w:val="24"/>
                <w:lang w:eastAsia="ru-RU"/>
              </w:rPr>
              <w:t>подготовительной группе</w:t>
            </w:r>
          </w:p>
          <w:p w:rsidR="00E2484F" w:rsidRPr="007655A7" w:rsidRDefault="007655A7" w:rsidP="007655A7">
            <w:pPr>
              <w:spacing w:after="0" w:line="133" w:lineRule="atLeast"/>
              <w:ind w:left="75"/>
              <w:rPr>
                <w:rFonts w:ascii="Bookman Old Style" w:hAnsi="Bookman Old Style"/>
                <w:sz w:val="24"/>
                <w:szCs w:val="24"/>
              </w:rPr>
            </w:pPr>
            <w:r>
              <w:rPr>
                <w:rFonts w:ascii="Bookman Old Style" w:hAnsi="Bookman Old Style"/>
                <w:sz w:val="24"/>
                <w:szCs w:val="24"/>
              </w:rPr>
              <w:t>2.</w:t>
            </w:r>
            <w:r w:rsidR="00E2484F" w:rsidRPr="007655A7">
              <w:rPr>
                <w:rFonts w:ascii="Bookman Old Style" w:hAnsi="Bookman Old Style"/>
                <w:sz w:val="24"/>
                <w:szCs w:val="24"/>
              </w:rPr>
              <w:t>ООД по патриотическому воспитанию (по выбору педагога)</w:t>
            </w:r>
          </w:p>
        </w:tc>
        <w:tc>
          <w:tcPr>
            <w:tcW w:w="1405" w:type="dxa"/>
            <w:tcBorders>
              <w:top w:val="nil"/>
              <w:left w:val="nil"/>
              <w:bottom w:val="single" w:sz="4" w:space="0" w:color="auto"/>
              <w:right w:val="single" w:sz="8" w:space="0" w:color="000000"/>
            </w:tcBorders>
            <w:tcMar>
              <w:top w:w="0" w:type="dxa"/>
              <w:left w:w="108" w:type="dxa"/>
              <w:bottom w:w="0" w:type="dxa"/>
              <w:right w:w="108" w:type="dxa"/>
            </w:tcMar>
          </w:tcPr>
          <w:p w:rsidR="00113B64" w:rsidRPr="00113B64" w:rsidRDefault="00BC70B4" w:rsidP="00113B64">
            <w:pPr>
              <w:spacing w:after="0" w:line="133"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p>
          <w:p w:rsidR="00125B4B" w:rsidRDefault="00113B64" w:rsidP="00113B64">
            <w:pPr>
              <w:spacing w:after="0" w:line="133"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w:t>
            </w:r>
          </w:p>
          <w:p w:rsidR="00113B64" w:rsidRPr="00113B64" w:rsidRDefault="00113B64" w:rsidP="00113B64">
            <w:pPr>
              <w:spacing w:after="0" w:line="133"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октябрь</w:t>
            </w:r>
          </w:p>
        </w:tc>
        <w:tc>
          <w:tcPr>
            <w:tcW w:w="3738" w:type="dxa"/>
            <w:tcBorders>
              <w:top w:val="nil"/>
              <w:left w:val="nil"/>
              <w:bottom w:val="single" w:sz="4" w:space="0" w:color="auto"/>
              <w:right w:val="single" w:sz="8" w:space="0" w:color="000000"/>
            </w:tcBorders>
            <w:tcMar>
              <w:top w:w="0" w:type="dxa"/>
              <w:left w:w="108" w:type="dxa"/>
              <w:bottom w:w="0" w:type="dxa"/>
              <w:right w:w="108" w:type="dxa"/>
            </w:tcMar>
          </w:tcPr>
          <w:p w:rsidR="00E2484F" w:rsidRDefault="00125B4B" w:rsidP="00D62CA1">
            <w:pPr>
              <w:tabs>
                <w:tab w:val="left" w:pos="1152"/>
              </w:tabs>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воспитатель </w:t>
            </w:r>
            <w:proofErr w:type="spellStart"/>
            <w:r>
              <w:rPr>
                <w:rFonts w:ascii="Bookman Old Style" w:eastAsia="Times New Roman" w:hAnsi="Bookman Old Style" w:cs="Times New Roman"/>
                <w:sz w:val="24"/>
                <w:szCs w:val="24"/>
                <w:lang w:eastAsia="ru-RU"/>
              </w:rPr>
              <w:t>Магомедэминова</w:t>
            </w:r>
            <w:proofErr w:type="spellEnd"/>
            <w:r>
              <w:rPr>
                <w:rFonts w:ascii="Bookman Old Style" w:eastAsia="Times New Roman" w:hAnsi="Bookman Old Style" w:cs="Times New Roman"/>
                <w:sz w:val="24"/>
                <w:szCs w:val="24"/>
                <w:lang w:eastAsia="ru-RU"/>
              </w:rPr>
              <w:t xml:space="preserve"> А.А.</w:t>
            </w:r>
          </w:p>
          <w:p w:rsidR="00D62CA1" w:rsidRPr="00113B64" w:rsidRDefault="00D62CA1" w:rsidP="00D62CA1">
            <w:pPr>
              <w:tabs>
                <w:tab w:val="left" w:pos="525"/>
                <w:tab w:val="left" w:pos="1152"/>
                <w:tab w:val="center" w:pos="1831"/>
              </w:tabs>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воспитатель</w:t>
            </w:r>
            <w:r>
              <w:rPr>
                <w:rFonts w:ascii="Bookman Old Style" w:eastAsia="Times New Roman" w:hAnsi="Bookman Old Style" w:cs="Times New Roman"/>
                <w:sz w:val="24"/>
                <w:szCs w:val="24"/>
                <w:lang w:eastAsia="ru-RU"/>
              </w:rPr>
              <w:tab/>
              <w:t xml:space="preserve"> Коновалова Н.В.</w:t>
            </w:r>
          </w:p>
        </w:tc>
      </w:tr>
      <w:tr w:rsidR="00113B64" w:rsidRPr="00113B64" w:rsidTr="00AF27F2">
        <w:trPr>
          <w:trHeight w:val="964"/>
        </w:trPr>
        <w:tc>
          <w:tcPr>
            <w:tcW w:w="4408" w:type="dxa"/>
            <w:tcBorders>
              <w:top w:val="single" w:sz="4" w:space="0" w:color="auto"/>
              <w:left w:val="single" w:sz="8" w:space="0" w:color="000000"/>
              <w:bottom w:val="nil"/>
              <w:right w:val="single" w:sz="8" w:space="0" w:color="000000"/>
            </w:tcBorders>
            <w:tcMar>
              <w:top w:w="0" w:type="dxa"/>
              <w:left w:w="108" w:type="dxa"/>
              <w:bottom w:w="0" w:type="dxa"/>
              <w:right w:w="108" w:type="dxa"/>
            </w:tcMar>
          </w:tcPr>
          <w:p w:rsidR="00E2484F" w:rsidRPr="00E2484F" w:rsidRDefault="00E2484F" w:rsidP="00E2484F">
            <w:pPr>
              <w:spacing w:after="0" w:line="240" w:lineRule="auto"/>
              <w:rPr>
                <w:rFonts w:ascii="Bookman Old Style" w:eastAsia="Calibri" w:hAnsi="Bookman Old Style" w:cs="Arial"/>
                <w:color w:val="333333"/>
                <w:sz w:val="24"/>
                <w:szCs w:val="20"/>
                <w:shd w:val="clear" w:color="auto" w:fill="FFFFFF"/>
              </w:rPr>
            </w:pPr>
          </w:p>
          <w:p w:rsidR="00EA2189" w:rsidRPr="00F44E9A" w:rsidRDefault="00F44E9A" w:rsidP="00F44E9A">
            <w:pPr>
              <w:spacing w:line="169" w:lineRule="atLeast"/>
              <w:rPr>
                <w:rFonts w:ascii="Bookman Old Style" w:hAnsi="Bookman Old Style"/>
                <w:sz w:val="24"/>
                <w:szCs w:val="24"/>
              </w:rPr>
            </w:pPr>
            <w:r>
              <w:rPr>
                <w:rFonts w:ascii="Bookman Old Style" w:hAnsi="Bookman Old Style"/>
                <w:sz w:val="24"/>
                <w:szCs w:val="24"/>
              </w:rPr>
              <w:t>1.</w:t>
            </w:r>
            <w:r w:rsidR="00215A38" w:rsidRPr="00F44E9A">
              <w:rPr>
                <w:rFonts w:ascii="Bookman Old Style" w:hAnsi="Bookman Old Style"/>
                <w:sz w:val="24"/>
                <w:szCs w:val="24"/>
              </w:rPr>
              <w:t>ОО «</w:t>
            </w:r>
            <w:r w:rsidR="00D62CA1" w:rsidRPr="00F44E9A">
              <w:rPr>
                <w:rFonts w:ascii="Bookman Old Style" w:hAnsi="Bookman Old Style"/>
                <w:sz w:val="24"/>
                <w:szCs w:val="24"/>
              </w:rPr>
              <w:t xml:space="preserve">Познание» ООД </w:t>
            </w:r>
            <w:r w:rsidR="00215A38" w:rsidRPr="00F44E9A">
              <w:rPr>
                <w:rFonts w:ascii="Bookman Old Style" w:hAnsi="Bookman Old Style"/>
                <w:sz w:val="24"/>
                <w:szCs w:val="24"/>
              </w:rPr>
              <w:t xml:space="preserve">по </w:t>
            </w:r>
            <w:r w:rsidR="00D62CA1" w:rsidRPr="00F44E9A">
              <w:rPr>
                <w:rFonts w:ascii="Bookman Old Style" w:hAnsi="Bookman Old Style"/>
                <w:sz w:val="24"/>
                <w:szCs w:val="24"/>
              </w:rPr>
              <w:t>ФЭМП</w:t>
            </w:r>
          </w:p>
          <w:p w:rsidR="00113B64" w:rsidRPr="00F44E9A" w:rsidRDefault="00F44E9A" w:rsidP="00F44E9A">
            <w:pPr>
              <w:spacing w:line="169" w:lineRule="atLeast"/>
              <w:rPr>
                <w:rFonts w:ascii="Bookman Old Style" w:hAnsi="Bookman Old Style"/>
                <w:sz w:val="24"/>
                <w:szCs w:val="24"/>
              </w:rPr>
            </w:pPr>
            <w:r>
              <w:rPr>
                <w:rFonts w:ascii="Bookman Old Style" w:hAnsi="Bookman Old Style"/>
                <w:bCs/>
                <w:sz w:val="24"/>
                <w:szCs w:val="24"/>
              </w:rPr>
              <w:t>2.</w:t>
            </w:r>
            <w:r w:rsidR="00EA2189" w:rsidRPr="00F44E9A">
              <w:rPr>
                <w:rFonts w:ascii="Bookman Old Style" w:hAnsi="Bookman Old Style"/>
                <w:bCs/>
                <w:sz w:val="24"/>
                <w:szCs w:val="24"/>
              </w:rPr>
              <w:t>Конспект ООД по чтению художественной литературы для детей средней возрастной группы «Книжка»</w:t>
            </w:r>
          </w:p>
        </w:tc>
        <w:tc>
          <w:tcPr>
            <w:tcW w:w="1405" w:type="dxa"/>
            <w:tcBorders>
              <w:top w:val="single" w:sz="4" w:space="0" w:color="auto"/>
              <w:left w:val="nil"/>
              <w:bottom w:val="nil"/>
              <w:right w:val="single" w:sz="8" w:space="0" w:color="000000"/>
            </w:tcBorders>
            <w:tcMar>
              <w:top w:w="0" w:type="dxa"/>
              <w:left w:w="108" w:type="dxa"/>
              <w:bottom w:w="0" w:type="dxa"/>
              <w:right w:w="108" w:type="dxa"/>
            </w:tcMar>
          </w:tcPr>
          <w:p w:rsidR="00113B64" w:rsidRDefault="00113B64" w:rsidP="00113B64">
            <w:pPr>
              <w:spacing w:after="0" w:line="133" w:lineRule="atLeast"/>
              <w:rPr>
                <w:rFonts w:ascii="Bookman Old Style" w:eastAsia="Times New Roman" w:hAnsi="Bookman Old Style" w:cs="Times New Roman"/>
                <w:sz w:val="24"/>
                <w:szCs w:val="24"/>
                <w:lang w:eastAsia="ru-RU"/>
              </w:rPr>
            </w:pPr>
          </w:p>
          <w:p w:rsidR="00EA2189" w:rsidRDefault="00AB182F" w:rsidP="00113B64">
            <w:pPr>
              <w:spacing w:after="0" w:line="133"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p>
          <w:p w:rsidR="00EA2189" w:rsidRDefault="00EA2189" w:rsidP="00113B64">
            <w:pPr>
              <w:spacing w:after="0" w:line="133" w:lineRule="atLeast"/>
              <w:rPr>
                <w:rFonts w:ascii="Bookman Old Style" w:eastAsia="Times New Roman" w:hAnsi="Bookman Old Style" w:cs="Times New Roman"/>
                <w:sz w:val="24"/>
                <w:szCs w:val="24"/>
                <w:lang w:eastAsia="ru-RU"/>
              </w:rPr>
            </w:pPr>
          </w:p>
          <w:p w:rsidR="00EA2189" w:rsidRDefault="00EA2189" w:rsidP="00113B64">
            <w:pPr>
              <w:spacing w:after="0" w:line="133" w:lineRule="atLeast"/>
              <w:rPr>
                <w:rFonts w:ascii="Bookman Old Style" w:eastAsia="Times New Roman" w:hAnsi="Bookman Old Style" w:cs="Times New Roman"/>
                <w:sz w:val="24"/>
                <w:szCs w:val="24"/>
                <w:lang w:eastAsia="ru-RU"/>
              </w:rPr>
            </w:pPr>
          </w:p>
          <w:p w:rsidR="00113B64" w:rsidRPr="00113B64" w:rsidRDefault="00EA2189" w:rsidP="00113B64">
            <w:pPr>
              <w:spacing w:after="0" w:line="133"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ноябрь</w:t>
            </w:r>
          </w:p>
        </w:tc>
        <w:tc>
          <w:tcPr>
            <w:tcW w:w="3738" w:type="dxa"/>
            <w:tcBorders>
              <w:top w:val="single" w:sz="4" w:space="0" w:color="auto"/>
              <w:left w:val="nil"/>
              <w:bottom w:val="nil"/>
              <w:right w:val="single" w:sz="8" w:space="0" w:color="000000"/>
            </w:tcBorders>
            <w:tcMar>
              <w:top w:w="0" w:type="dxa"/>
              <w:left w:w="108" w:type="dxa"/>
              <w:bottom w:w="0" w:type="dxa"/>
              <w:right w:w="108" w:type="dxa"/>
            </w:tcMar>
          </w:tcPr>
          <w:p w:rsidR="004944B0" w:rsidRDefault="004944B0" w:rsidP="00BC70B4">
            <w:pPr>
              <w:spacing w:after="0" w:line="240" w:lineRule="auto"/>
              <w:jc w:val="center"/>
              <w:rPr>
                <w:rFonts w:ascii="Bookman Old Style" w:eastAsia="Times New Roman" w:hAnsi="Bookman Old Style" w:cs="Times New Roman"/>
                <w:sz w:val="24"/>
                <w:szCs w:val="24"/>
                <w:lang w:eastAsia="ru-RU"/>
              </w:rPr>
            </w:pPr>
          </w:p>
          <w:p w:rsidR="004944B0" w:rsidRDefault="004944B0" w:rsidP="009A6361">
            <w:pPr>
              <w:spacing w:after="0" w:line="169" w:lineRule="atLeast"/>
              <w:rPr>
                <w:rFonts w:ascii="Bookman Old Style" w:eastAsia="Times New Roman" w:hAnsi="Bookman Old Style" w:cs="Times New Roman"/>
                <w:sz w:val="24"/>
                <w:szCs w:val="24"/>
                <w:lang w:eastAsia="ru-RU"/>
              </w:rPr>
            </w:pPr>
          </w:p>
          <w:p w:rsidR="00EA2189" w:rsidRDefault="00125B4B" w:rsidP="00215A38">
            <w:pPr>
              <w:spacing w:after="0" w:line="169" w:lineRule="atLeast"/>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воспитатель </w:t>
            </w:r>
            <w:proofErr w:type="spellStart"/>
            <w:r w:rsidR="00215A38">
              <w:rPr>
                <w:rFonts w:ascii="Bookman Old Style" w:eastAsia="Times New Roman" w:hAnsi="Bookman Old Style" w:cs="Times New Roman"/>
                <w:sz w:val="24"/>
                <w:szCs w:val="24"/>
                <w:lang w:eastAsia="ru-RU"/>
              </w:rPr>
              <w:t>Касумова</w:t>
            </w:r>
            <w:proofErr w:type="spellEnd"/>
            <w:r w:rsidR="00215A38">
              <w:rPr>
                <w:rFonts w:ascii="Bookman Old Style" w:eastAsia="Times New Roman" w:hAnsi="Bookman Old Style" w:cs="Times New Roman"/>
                <w:sz w:val="24"/>
                <w:szCs w:val="24"/>
                <w:lang w:eastAsia="ru-RU"/>
              </w:rPr>
              <w:t xml:space="preserve"> Г.М.</w:t>
            </w:r>
          </w:p>
          <w:p w:rsidR="00EA2189" w:rsidRDefault="00EA2189" w:rsidP="00EA2189">
            <w:pPr>
              <w:rPr>
                <w:rFonts w:ascii="Bookman Old Style" w:eastAsia="Times New Roman" w:hAnsi="Bookman Old Style" w:cs="Times New Roman"/>
                <w:sz w:val="24"/>
                <w:szCs w:val="24"/>
                <w:lang w:eastAsia="ru-RU"/>
              </w:rPr>
            </w:pPr>
          </w:p>
          <w:p w:rsidR="00B04DEF" w:rsidRPr="00EA2189" w:rsidRDefault="00EA2189" w:rsidP="00EA2189">
            <w:pP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воспитатель </w:t>
            </w:r>
            <w:proofErr w:type="spellStart"/>
            <w:r>
              <w:rPr>
                <w:rFonts w:ascii="Bookman Old Style" w:eastAsia="Times New Roman" w:hAnsi="Bookman Old Style" w:cs="Times New Roman"/>
                <w:sz w:val="24"/>
                <w:szCs w:val="24"/>
                <w:lang w:eastAsia="ru-RU"/>
              </w:rPr>
              <w:t>Мазаева</w:t>
            </w:r>
            <w:proofErr w:type="spellEnd"/>
            <w:r>
              <w:rPr>
                <w:rFonts w:ascii="Bookman Old Style" w:eastAsia="Times New Roman" w:hAnsi="Bookman Old Style" w:cs="Times New Roman"/>
                <w:sz w:val="24"/>
                <w:szCs w:val="24"/>
                <w:lang w:eastAsia="ru-RU"/>
              </w:rPr>
              <w:t xml:space="preserve"> А.К.</w:t>
            </w:r>
          </w:p>
        </w:tc>
      </w:tr>
      <w:tr w:rsidR="00316093" w:rsidRPr="00113B64" w:rsidTr="00AF27F2">
        <w:trPr>
          <w:trHeight w:val="410"/>
        </w:trPr>
        <w:tc>
          <w:tcPr>
            <w:tcW w:w="4408" w:type="dxa"/>
            <w:tcBorders>
              <w:top w:val="single" w:sz="4" w:space="0" w:color="auto"/>
              <w:left w:val="single" w:sz="8" w:space="0" w:color="000000"/>
              <w:bottom w:val="nil"/>
              <w:right w:val="single" w:sz="8" w:space="0" w:color="000000"/>
            </w:tcBorders>
            <w:shd w:val="clear" w:color="auto" w:fill="auto"/>
            <w:tcMar>
              <w:top w:w="0" w:type="dxa"/>
              <w:left w:w="108" w:type="dxa"/>
              <w:bottom w:w="0" w:type="dxa"/>
              <w:right w:w="108" w:type="dxa"/>
            </w:tcMar>
          </w:tcPr>
          <w:p w:rsidR="00316093" w:rsidRPr="00312A76" w:rsidRDefault="00316093" w:rsidP="00D62CA1">
            <w:pPr>
              <w:pStyle w:val="af5"/>
              <w:numPr>
                <w:ilvl w:val="0"/>
                <w:numId w:val="14"/>
              </w:numPr>
              <w:spacing w:after="0" w:line="133" w:lineRule="atLeast"/>
              <w:ind w:left="284" w:hanging="284"/>
              <w:rPr>
                <w:rFonts w:ascii="Bookman Old Style" w:eastAsia="Calibri" w:hAnsi="Bookman Old Style" w:cs="Arial"/>
                <w:bCs/>
                <w:color w:val="333333"/>
                <w:sz w:val="24"/>
                <w:szCs w:val="20"/>
                <w:shd w:val="clear" w:color="auto" w:fill="FFFFFF"/>
              </w:rPr>
            </w:pPr>
            <w:r w:rsidRPr="00E2484F">
              <w:rPr>
                <w:rFonts w:ascii="Bookman Old Style" w:hAnsi="Bookman Old Style"/>
                <w:sz w:val="24"/>
                <w:szCs w:val="24"/>
              </w:rPr>
              <w:t>ООД по ОО «</w:t>
            </w:r>
            <w:r w:rsidR="00D62CA1">
              <w:rPr>
                <w:rFonts w:ascii="Bookman Old Style" w:hAnsi="Bookman Old Style"/>
                <w:sz w:val="24"/>
                <w:szCs w:val="24"/>
              </w:rPr>
              <w:t>Развитие речи</w:t>
            </w:r>
            <w:r w:rsidRPr="00E2484F">
              <w:rPr>
                <w:rFonts w:ascii="Bookman Old Style" w:hAnsi="Bookman Old Style"/>
                <w:sz w:val="24"/>
                <w:szCs w:val="24"/>
              </w:rPr>
              <w:t xml:space="preserve">» </w:t>
            </w:r>
            <w:r w:rsidR="00D62CA1">
              <w:rPr>
                <w:rFonts w:ascii="Bookman Old Style" w:hAnsi="Bookman Old Style"/>
                <w:sz w:val="24"/>
                <w:szCs w:val="24"/>
              </w:rPr>
              <w:t>(по выбору педагога)</w:t>
            </w:r>
          </w:p>
        </w:tc>
        <w:tc>
          <w:tcPr>
            <w:tcW w:w="1405" w:type="dxa"/>
            <w:tcBorders>
              <w:top w:val="single" w:sz="4" w:space="0" w:color="auto"/>
              <w:left w:val="nil"/>
              <w:bottom w:val="nil"/>
              <w:right w:val="single" w:sz="8" w:space="0" w:color="000000"/>
            </w:tcBorders>
            <w:tcMar>
              <w:top w:w="0" w:type="dxa"/>
              <w:left w:w="108" w:type="dxa"/>
              <w:bottom w:w="0" w:type="dxa"/>
              <w:right w:w="108" w:type="dxa"/>
            </w:tcMar>
          </w:tcPr>
          <w:p w:rsidR="00316093" w:rsidRDefault="00316093" w:rsidP="00316093">
            <w:pPr>
              <w:spacing w:after="0" w:line="133" w:lineRule="atLeast"/>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январь</w:t>
            </w:r>
          </w:p>
        </w:tc>
        <w:tc>
          <w:tcPr>
            <w:tcW w:w="3738" w:type="dxa"/>
            <w:tcBorders>
              <w:top w:val="single" w:sz="4" w:space="0" w:color="auto"/>
              <w:left w:val="nil"/>
              <w:bottom w:val="nil"/>
              <w:right w:val="single" w:sz="8" w:space="0" w:color="000000"/>
            </w:tcBorders>
            <w:tcMar>
              <w:top w:w="0" w:type="dxa"/>
              <w:left w:w="108" w:type="dxa"/>
              <w:bottom w:w="0" w:type="dxa"/>
              <w:right w:w="108" w:type="dxa"/>
            </w:tcMar>
          </w:tcPr>
          <w:p w:rsidR="00316093" w:rsidRDefault="00316093" w:rsidP="009B37FE">
            <w:pPr>
              <w:spacing w:after="0" w:line="240" w:lineRule="auto"/>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воспитатель </w:t>
            </w:r>
            <w:proofErr w:type="spellStart"/>
            <w:r>
              <w:rPr>
                <w:rFonts w:ascii="Bookman Old Style" w:eastAsia="Times New Roman" w:hAnsi="Bookman Old Style" w:cs="Times New Roman"/>
                <w:sz w:val="24"/>
                <w:szCs w:val="24"/>
                <w:lang w:eastAsia="ru-RU"/>
              </w:rPr>
              <w:t>Богатенко</w:t>
            </w:r>
            <w:proofErr w:type="spellEnd"/>
            <w:r>
              <w:rPr>
                <w:rFonts w:ascii="Bookman Old Style" w:eastAsia="Times New Roman" w:hAnsi="Bookman Old Style" w:cs="Times New Roman"/>
                <w:sz w:val="24"/>
                <w:szCs w:val="24"/>
                <w:lang w:eastAsia="ru-RU"/>
              </w:rPr>
              <w:t xml:space="preserve"> Л.С.</w:t>
            </w:r>
          </w:p>
          <w:p w:rsidR="00316093" w:rsidRPr="0053664D" w:rsidRDefault="00316093" w:rsidP="009B37FE">
            <w:pPr>
              <w:rPr>
                <w:rFonts w:ascii="Bookman Old Style" w:eastAsia="Times New Roman" w:hAnsi="Bookman Old Style" w:cs="Times New Roman"/>
                <w:sz w:val="24"/>
                <w:szCs w:val="24"/>
                <w:lang w:eastAsia="ru-RU"/>
              </w:rPr>
            </w:pPr>
          </w:p>
        </w:tc>
      </w:tr>
      <w:tr w:rsidR="00113B64" w:rsidRPr="00113B64" w:rsidTr="00D62CA1">
        <w:trPr>
          <w:trHeight w:val="2068"/>
        </w:trPr>
        <w:tc>
          <w:tcPr>
            <w:tcW w:w="4408" w:type="dxa"/>
            <w:tcBorders>
              <w:top w:val="single" w:sz="4" w:space="0" w:color="auto"/>
              <w:left w:val="single" w:sz="8" w:space="0" w:color="000000"/>
              <w:bottom w:val="nil"/>
              <w:right w:val="single" w:sz="8" w:space="0" w:color="000000"/>
            </w:tcBorders>
            <w:tcMar>
              <w:top w:w="0" w:type="dxa"/>
              <w:left w:w="108" w:type="dxa"/>
              <w:bottom w:w="0" w:type="dxa"/>
              <w:right w:w="108" w:type="dxa"/>
            </w:tcMar>
            <w:hideMark/>
          </w:tcPr>
          <w:p w:rsidR="00125B4B" w:rsidRDefault="006D5AE5" w:rsidP="00125B4B">
            <w:pPr>
              <w:rPr>
                <w:rFonts w:ascii="Bookman Old Style" w:eastAsia="Calibri" w:hAnsi="Bookman Old Style" w:cs="Times New Roman"/>
                <w:sz w:val="24"/>
                <w:szCs w:val="24"/>
              </w:rPr>
            </w:pPr>
            <w:r>
              <w:rPr>
                <w:rFonts w:ascii="Bookman Old Style" w:eastAsia="Calibri" w:hAnsi="Bookman Old Style" w:cs="Times New Roman"/>
                <w:sz w:val="24"/>
                <w:szCs w:val="24"/>
              </w:rPr>
              <w:t>1.</w:t>
            </w:r>
            <w:r w:rsidR="00E2484F">
              <w:rPr>
                <w:rFonts w:ascii="Bookman Old Style" w:eastAsia="Calibri" w:hAnsi="Bookman Old Style" w:cs="Times New Roman"/>
                <w:sz w:val="24"/>
                <w:szCs w:val="24"/>
              </w:rPr>
              <w:t xml:space="preserve"> </w:t>
            </w:r>
            <w:r>
              <w:rPr>
                <w:rFonts w:ascii="Bookman Old Style" w:eastAsia="Calibri" w:hAnsi="Bookman Old Style" w:cs="Times New Roman"/>
                <w:sz w:val="24"/>
                <w:szCs w:val="24"/>
              </w:rPr>
              <w:t xml:space="preserve">ООД по </w:t>
            </w:r>
            <w:r w:rsidR="00125B4B">
              <w:rPr>
                <w:rFonts w:ascii="Bookman Old Style" w:eastAsia="Calibri" w:hAnsi="Bookman Old Style" w:cs="Times New Roman"/>
                <w:sz w:val="24"/>
                <w:szCs w:val="24"/>
              </w:rPr>
              <w:t xml:space="preserve">ОО «Художественно-эстетическая деятельность» </w:t>
            </w:r>
            <w:proofErr w:type="gramStart"/>
            <w:r w:rsidR="00D62CA1">
              <w:rPr>
                <w:rFonts w:ascii="Bookman Old Style" w:eastAsia="Calibri" w:hAnsi="Bookman Old Style" w:cs="Times New Roman"/>
                <w:sz w:val="24"/>
                <w:szCs w:val="24"/>
              </w:rPr>
              <w:t>ИЗО</w:t>
            </w:r>
            <w:proofErr w:type="gramEnd"/>
            <w:r w:rsidR="00D62CA1">
              <w:rPr>
                <w:rFonts w:ascii="Bookman Old Style" w:eastAsia="Calibri" w:hAnsi="Bookman Old Style" w:cs="Times New Roman"/>
                <w:sz w:val="24"/>
                <w:szCs w:val="24"/>
              </w:rPr>
              <w:t xml:space="preserve"> (рисование)</w:t>
            </w:r>
          </w:p>
          <w:p w:rsidR="00113B64" w:rsidRPr="00113B64" w:rsidRDefault="00125B4B" w:rsidP="007655A7">
            <w:pPr>
              <w:rPr>
                <w:rFonts w:ascii="Bookman Old Style" w:eastAsia="Calibri" w:hAnsi="Bookman Old Style" w:cs="Times New Roman"/>
                <w:sz w:val="24"/>
                <w:szCs w:val="24"/>
              </w:rPr>
            </w:pPr>
            <w:r>
              <w:rPr>
                <w:rFonts w:ascii="Bookman Old Style" w:eastAsia="Calibri" w:hAnsi="Bookman Old Style"/>
                <w:sz w:val="24"/>
                <w:szCs w:val="24"/>
              </w:rPr>
              <w:t>2.</w:t>
            </w:r>
            <w:r w:rsidRPr="00656F1C">
              <w:rPr>
                <w:rFonts w:ascii="Bookman Old Style" w:eastAsia="Calibri" w:hAnsi="Bookman Old Style"/>
                <w:sz w:val="24"/>
                <w:szCs w:val="24"/>
              </w:rPr>
              <w:t xml:space="preserve">ООД </w:t>
            </w:r>
            <w:r w:rsidR="007655A7">
              <w:rPr>
                <w:rFonts w:ascii="Bookman Old Style" w:eastAsia="Calibri" w:hAnsi="Bookman Old Style"/>
                <w:sz w:val="24"/>
                <w:szCs w:val="24"/>
              </w:rPr>
              <w:t xml:space="preserve">по </w:t>
            </w:r>
            <w:r w:rsidR="00D62CA1">
              <w:rPr>
                <w:rFonts w:ascii="Bookman Old Style" w:eastAsia="Calibri" w:hAnsi="Bookman Old Style"/>
                <w:sz w:val="24"/>
                <w:szCs w:val="24"/>
              </w:rPr>
              <w:t xml:space="preserve">ФЦКМ </w:t>
            </w:r>
            <w:r w:rsidR="00D62CA1">
              <w:rPr>
                <w:rFonts w:ascii="Bookman Old Style" w:hAnsi="Bookman Old Style"/>
                <w:sz w:val="24"/>
                <w:szCs w:val="24"/>
              </w:rPr>
              <w:t>(по выбору педагога)</w:t>
            </w:r>
          </w:p>
        </w:tc>
        <w:tc>
          <w:tcPr>
            <w:tcW w:w="1405" w:type="dxa"/>
            <w:tcBorders>
              <w:top w:val="single" w:sz="4" w:space="0" w:color="auto"/>
              <w:left w:val="nil"/>
              <w:bottom w:val="nil"/>
              <w:right w:val="single" w:sz="8" w:space="0" w:color="000000"/>
            </w:tcBorders>
            <w:tcMar>
              <w:top w:w="0" w:type="dxa"/>
              <w:left w:w="108" w:type="dxa"/>
              <w:bottom w:w="0" w:type="dxa"/>
              <w:right w:w="108" w:type="dxa"/>
            </w:tcMar>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p>
          <w:p w:rsidR="006D5AE5" w:rsidRDefault="006D5AE5" w:rsidP="00113B64">
            <w:pPr>
              <w:spacing w:after="0" w:line="240" w:lineRule="auto"/>
              <w:jc w:val="center"/>
              <w:rPr>
                <w:rFonts w:ascii="Bookman Old Style" w:eastAsia="Times New Roman" w:hAnsi="Bookman Old Style" w:cs="Times New Roman"/>
                <w:sz w:val="24"/>
                <w:szCs w:val="24"/>
                <w:lang w:eastAsia="ru-RU"/>
              </w:rPr>
            </w:pPr>
          </w:p>
          <w:p w:rsidR="006D5AE5" w:rsidRDefault="006D5AE5" w:rsidP="00D62CA1">
            <w:pPr>
              <w:spacing w:after="0" w:line="240" w:lineRule="auto"/>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февраль</w:t>
            </w:r>
          </w:p>
        </w:tc>
        <w:tc>
          <w:tcPr>
            <w:tcW w:w="3738" w:type="dxa"/>
            <w:tcBorders>
              <w:top w:val="single" w:sz="4" w:space="0" w:color="auto"/>
              <w:left w:val="nil"/>
              <w:bottom w:val="nil"/>
              <w:right w:val="single" w:sz="8" w:space="0" w:color="000000"/>
            </w:tcBorders>
            <w:tcMar>
              <w:top w:w="0" w:type="dxa"/>
              <w:left w:w="108" w:type="dxa"/>
              <w:bottom w:w="0" w:type="dxa"/>
              <w:right w:w="108" w:type="dxa"/>
            </w:tcMar>
          </w:tcPr>
          <w:p w:rsidR="00125B4B" w:rsidRDefault="00125B4B" w:rsidP="006D5AE5">
            <w:pPr>
              <w:spacing w:after="0" w:line="240" w:lineRule="auto"/>
              <w:jc w:val="center"/>
              <w:rPr>
                <w:rFonts w:ascii="Bookman Old Style" w:eastAsia="Times New Roman" w:hAnsi="Bookman Old Style" w:cs="Times New Roman"/>
                <w:sz w:val="24"/>
                <w:szCs w:val="24"/>
                <w:lang w:eastAsia="ru-RU"/>
              </w:rPr>
            </w:pPr>
          </w:p>
          <w:p w:rsidR="00113B64" w:rsidRPr="00113B64" w:rsidRDefault="009C2DF2" w:rsidP="006D5AE5">
            <w:pPr>
              <w:spacing w:after="0" w:line="240" w:lineRule="auto"/>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воспитатель</w:t>
            </w:r>
            <w:r w:rsidR="00113B64" w:rsidRPr="00113B64">
              <w:rPr>
                <w:rFonts w:ascii="Bookman Old Style" w:eastAsia="Times New Roman" w:hAnsi="Bookman Old Style" w:cs="Times New Roman"/>
                <w:sz w:val="24"/>
                <w:szCs w:val="24"/>
                <w:lang w:eastAsia="ru-RU"/>
              </w:rPr>
              <w:t xml:space="preserve"> </w:t>
            </w:r>
            <w:r w:rsidR="00125B4B">
              <w:rPr>
                <w:rFonts w:ascii="Bookman Old Style" w:eastAsia="Times New Roman" w:hAnsi="Bookman Old Style" w:cs="Times New Roman"/>
                <w:sz w:val="24"/>
                <w:szCs w:val="24"/>
                <w:lang w:eastAsia="ru-RU"/>
              </w:rPr>
              <w:t>Магомедова З.Б.</w:t>
            </w:r>
          </w:p>
          <w:p w:rsidR="00D62CA1" w:rsidRDefault="00D62CA1" w:rsidP="00D62CA1">
            <w:pPr>
              <w:rPr>
                <w:rFonts w:ascii="Bookman Old Style" w:eastAsia="Times New Roman" w:hAnsi="Bookman Old Style" w:cs="Times New Roman"/>
                <w:sz w:val="24"/>
                <w:szCs w:val="24"/>
                <w:lang w:eastAsia="ru-RU"/>
              </w:rPr>
            </w:pPr>
          </w:p>
          <w:p w:rsidR="00113B64" w:rsidRPr="00113B64" w:rsidRDefault="00125B4B" w:rsidP="006D5AE5">
            <w:pPr>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воспитатель </w:t>
            </w:r>
            <w:proofErr w:type="spellStart"/>
            <w:r>
              <w:rPr>
                <w:rFonts w:ascii="Bookman Old Style" w:eastAsia="Times New Roman" w:hAnsi="Bookman Old Style" w:cs="Times New Roman"/>
                <w:sz w:val="24"/>
                <w:szCs w:val="24"/>
                <w:lang w:eastAsia="ru-RU"/>
              </w:rPr>
              <w:t>Яхъяева</w:t>
            </w:r>
            <w:proofErr w:type="spellEnd"/>
            <w:r>
              <w:rPr>
                <w:rFonts w:ascii="Bookman Old Style" w:eastAsia="Times New Roman" w:hAnsi="Bookman Old Style" w:cs="Times New Roman"/>
                <w:sz w:val="24"/>
                <w:szCs w:val="24"/>
                <w:lang w:eastAsia="ru-RU"/>
              </w:rPr>
              <w:t xml:space="preserve"> П.Х.</w:t>
            </w:r>
          </w:p>
        </w:tc>
      </w:tr>
      <w:tr w:rsidR="00113B64" w:rsidRPr="00113B64" w:rsidTr="00D62CA1">
        <w:trPr>
          <w:trHeight w:val="80"/>
        </w:trPr>
        <w:tc>
          <w:tcPr>
            <w:tcW w:w="4408"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rPr>
                <w:rFonts w:ascii="Calibri" w:eastAsia="Calibri" w:hAnsi="Calibri" w:cs="Times New Roman"/>
              </w:rPr>
            </w:pPr>
          </w:p>
        </w:tc>
        <w:tc>
          <w:tcPr>
            <w:tcW w:w="1405"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rPr>
                <w:rFonts w:ascii="Calibri" w:eastAsia="Calibri" w:hAnsi="Calibri" w:cs="Times New Roman"/>
              </w:rPr>
            </w:pPr>
          </w:p>
        </w:tc>
        <w:tc>
          <w:tcPr>
            <w:tcW w:w="3738"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rPr>
                <w:rFonts w:ascii="Calibri" w:eastAsia="Calibri" w:hAnsi="Calibri" w:cs="Times New Roman"/>
              </w:rPr>
            </w:pPr>
          </w:p>
        </w:tc>
      </w:tr>
      <w:tr w:rsidR="00113B64" w:rsidRPr="00113B64" w:rsidTr="00AF27F2">
        <w:trPr>
          <w:trHeight w:val="113"/>
        </w:trPr>
        <w:tc>
          <w:tcPr>
            <w:tcW w:w="4408"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rsidR="00656F1C"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w:t>
            </w:r>
            <w:r w:rsidR="002A7029">
              <w:rPr>
                <w:rFonts w:ascii="Bookman Old Style" w:eastAsia="Times New Roman" w:hAnsi="Bookman Old Style" w:cs="Times New Roman"/>
                <w:sz w:val="24"/>
                <w:szCs w:val="24"/>
                <w:lang w:eastAsia="ru-RU"/>
              </w:rPr>
              <w:t>ООД по физической культуре (по выбору педагога)</w:t>
            </w:r>
          </w:p>
          <w:p w:rsidR="00125B4B" w:rsidRDefault="00125B4B" w:rsidP="00113B64">
            <w:pPr>
              <w:spacing w:after="0" w:line="240" w:lineRule="auto"/>
              <w:rPr>
                <w:rFonts w:ascii="Bookman Old Style" w:eastAsia="Times New Roman" w:hAnsi="Bookman Old Style" w:cs="Times New Roman"/>
                <w:sz w:val="24"/>
                <w:szCs w:val="24"/>
                <w:lang w:eastAsia="ru-RU"/>
              </w:rPr>
            </w:pPr>
          </w:p>
          <w:p w:rsidR="00125B4B" w:rsidRPr="00656F1C" w:rsidRDefault="00125B4B"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Calibri" w:hAnsi="Bookman Old Style" w:cs="Times New Roman"/>
                <w:sz w:val="24"/>
                <w:szCs w:val="24"/>
              </w:rPr>
              <w:t>2.</w:t>
            </w:r>
            <w:r>
              <w:rPr>
                <w:rFonts w:ascii="Bookman Old Style" w:eastAsia="Calibri" w:hAnsi="Bookman Old Style" w:cs="Times New Roman"/>
                <w:sz w:val="24"/>
                <w:szCs w:val="24"/>
              </w:rPr>
              <w:t xml:space="preserve"> </w:t>
            </w:r>
            <w:r w:rsidRPr="00113B64">
              <w:rPr>
                <w:rFonts w:ascii="Bookman Old Style" w:eastAsia="Times New Roman" w:hAnsi="Bookman Old Style" w:cs="Times New Roman"/>
                <w:sz w:val="24"/>
                <w:szCs w:val="24"/>
                <w:lang w:eastAsia="ru-RU"/>
              </w:rPr>
              <w:t xml:space="preserve">ООД </w:t>
            </w:r>
            <w:r w:rsidRPr="006D5AE5">
              <w:rPr>
                <w:rFonts w:ascii="Bookman Old Style" w:hAnsi="Bookman Old Style"/>
                <w:sz w:val="24"/>
                <w:szCs w:val="24"/>
              </w:rPr>
              <w:t>по развитию речи (по выбору педагога)</w:t>
            </w:r>
          </w:p>
          <w:p w:rsidR="00113B64" w:rsidRPr="00113B64" w:rsidRDefault="006409CE" w:rsidP="00113B64">
            <w:pPr>
              <w:spacing w:after="0" w:line="240" w:lineRule="auto"/>
              <w:rPr>
                <w:rFonts w:ascii="Bookman Old Style" w:eastAsia="Calibri" w:hAnsi="Bookman Old Style" w:cs="Times New Roman"/>
                <w:sz w:val="24"/>
                <w:szCs w:val="24"/>
              </w:rPr>
            </w:pPr>
            <w:r w:rsidRPr="00113B64">
              <w:rPr>
                <w:rFonts w:ascii="Bookman Old Style" w:eastAsia="Calibri" w:hAnsi="Bookman Old Style" w:cs="Times New Roman"/>
                <w:sz w:val="24"/>
                <w:szCs w:val="24"/>
              </w:rPr>
              <w:t xml:space="preserve"> </w:t>
            </w:r>
          </w:p>
          <w:p w:rsidR="00113B64" w:rsidRPr="00656F1C" w:rsidRDefault="00113B64" w:rsidP="00656F1C">
            <w:pPr>
              <w:spacing w:after="0" w:line="240" w:lineRule="auto"/>
              <w:rPr>
                <w:rFonts w:ascii="Bookman Old Style" w:hAnsi="Bookman Old Style"/>
                <w:sz w:val="24"/>
                <w:szCs w:val="24"/>
              </w:rPr>
            </w:pPr>
          </w:p>
        </w:tc>
        <w:tc>
          <w:tcPr>
            <w:tcW w:w="1405" w:type="dxa"/>
            <w:tcBorders>
              <w:top w:val="nil"/>
              <w:left w:val="nil"/>
              <w:bottom w:val="single" w:sz="8" w:space="0" w:color="auto"/>
              <w:right w:val="single" w:sz="8" w:space="0" w:color="000000"/>
            </w:tcBorders>
            <w:tcMar>
              <w:top w:w="0" w:type="dxa"/>
              <w:left w:w="108" w:type="dxa"/>
              <w:bottom w:w="0" w:type="dxa"/>
              <w:right w:w="108" w:type="dxa"/>
            </w:tcMar>
          </w:tcPr>
          <w:p w:rsidR="00113B64" w:rsidRPr="00113B64" w:rsidRDefault="00113B64" w:rsidP="00113B64">
            <w:pPr>
              <w:spacing w:after="0" w:line="133" w:lineRule="atLeast"/>
              <w:jc w:val="center"/>
              <w:rPr>
                <w:rFonts w:ascii="Bookman Old Style" w:eastAsia="Times New Roman" w:hAnsi="Bookman Old Style" w:cs="Times New Roman"/>
                <w:sz w:val="24"/>
                <w:szCs w:val="24"/>
                <w:lang w:eastAsia="ru-RU"/>
              </w:rPr>
            </w:pPr>
          </w:p>
          <w:p w:rsidR="006409CE" w:rsidRDefault="006409CE" w:rsidP="00113B64">
            <w:pPr>
              <w:spacing w:after="0" w:line="133" w:lineRule="atLeast"/>
              <w:jc w:val="center"/>
              <w:rPr>
                <w:rFonts w:ascii="Bookman Old Style" w:eastAsia="Times New Roman" w:hAnsi="Bookman Old Style" w:cs="Times New Roman"/>
                <w:sz w:val="24"/>
                <w:szCs w:val="24"/>
                <w:lang w:eastAsia="ru-RU"/>
              </w:rPr>
            </w:pPr>
          </w:p>
          <w:p w:rsidR="00125B4B" w:rsidRDefault="00125B4B" w:rsidP="00113B64">
            <w:pPr>
              <w:spacing w:after="0" w:line="133" w:lineRule="atLeast"/>
              <w:jc w:val="center"/>
              <w:rPr>
                <w:rFonts w:ascii="Bookman Old Style" w:eastAsia="Times New Roman" w:hAnsi="Bookman Old Style" w:cs="Times New Roman"/>
                <w:sz w:val="24"/>
                <w:szCs w:val="24"/>
                <w:lang w:eastAsia="ru-RU"/>
              </w:rPr>
            </w:pPr>
          </w:p>
          <w:p w:rsidR="00113B64" w:rsidRPr="00113B64" w:rsidRDefault="00113B64" w:rsidP="00113B64">
            <w:pPr>
              <w:spacing w:after="0" w:line="133" w:lineRule="atLeast"/>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март</w:t>
            </w:r>
          </w:p>
        </w:tc>
        <w:tc>
          <w:tcPr>
            <w:tcW w:w="3738" w:type="dxa"/>
            <w:tcBorders>
              <w:top w:val="nil"/>
              <w:left w:val="nil"/>
              <w:bottom w:val="single" w:sz="8" w:space="0" w:color="auto"/>
              <w:right w:val="single" w:sz="8" w:space="0" w:color="000000"/>
            </w:tcBorders>
            <w:tcMar>
              <w:top w:w="0" w:type="dxa"/>
              <w:left w:w="108" w:type="dxa"/>
              <w:bottom w:w="0" w:type="dxa"/>
              <w:right w:w="108" w:type="dxa"/>
            </w:tcMar>
          </w:tcPr>
          <w:p w:rsidR="00113B64" w:rsidRPr="00113B64" w:rsidRDefault="00C068BA" w:rsidP="00125B4B">
            <w:pPr>
              <w:spacing w:after="0" w:line="240" w:lineRule="auto"/>
              <w:jc w:val="center"/>
              <w:rPr>
                <w:rFonts w:ascii="Bookman Old Style" w:eastAsia="Times New Roman" w:hAnsi="Bookman Old Style" w:cs="Times New Roman"/>
                <w:sz w:val="24"/>
                <w:szCs w:val="24"/>
                <w:lang w:eastAsia="ru-RU"/>
              </w:rPr>
            </w:pPr>
            <w:proofErr w:type="spellStart"/>
            <w:r>
              <w:rPr>
                <w:rFonts w:ascii="Bookman Old Style" w:eastAsia="Times New Roman" w:hAnsi="Bookman Old Style" w:cs="Times New Roman"/>
                <w:sz w:val="24"/>
                <w:szCs w:val="24"/>
                <w:lang w:eastAsia="ru-RU"/>
              </w:rPr>
              <w:t>Физ</w:t>
            </w:r>
            <w:proofErr w:type="gramStart"/>
            <w:r>
              <w:rPr>
                <w:rFonts w:ascii="Bookman Old Style" w:eastAsia="Times New Roman" w:hAnsi="Bookman Old Style" w:cs="Times New Roman"/>
                <w:sz w:val="24"/>
                <w:szCs w:val="24"/>
                <w:lang w:eastAsia="ru-RU"/>
              </w:rPr>
              <w:t>.и</w:t>
            </w:r>
            <w:proofErr w:type="gramEnd"/>
            <w:r>
              <w:rPr>
                <w:rFonts w:ascii="Bookman Old Style" w:eastAsia="Times New Roman" w:hAnsi="Bookman Old Style" w:cs="Times New Roman"/>
                <w:sz w:val="24"/>
                <w:szCs w:val="24"/>
                <w:lang w:eastAsia="ru-RU"/>
              </w:rPr>
              <w:t>нстр</w:t>
            </w:r>
            <w:proofErr w:type="spellEnd"/>
            <w:r>
              <w:rPr>
                <w:rFonts w:ascii="Bookman Old Style" w:eastAsia="Times New Roman" w:hAnsi="Bookman Old Style" w:cs="Times New Roman"/>
                <w:sz w:val="24"/>
                <w:szCs w:val="24"/>
                <w:lang w:eastAsia="ru-RU"/>
              </w:rPr>
              <w:t>. Лукичева Г.В.</w:t>
            </w:r>
            <w:r w:rsidR="00383FE3">
              <w:rPr>
                <w:rFonts w:ascii="Bookman Old Style" w:eastAsia="Times New Roman" w:hAnsi="Bookman Old Style" w:cs="Times New Roman"/>
                <w:sz w:val="24"/>
                <w:szCs w:val="24"/>
                <w:lang w:eastAsia="ru-RU"/>
              </w:rPr>
              <w:t xml:space="preserve"> </w:t>
            </w:r>
          </w:p>
          <w:p w:rsidR="00BD5535" w:rsidRPr="00113B64" w:rsidRDefault="00BD5535" w:rsidP="00125B4B">
            <w:pPr>
              <w:jc w:val="center"/>
              <w:rPr>
                <w:rFonts w:ascii="Bookman Old Style" w:eastAsia="Times New Roman" w:hAnsi="Bookman Old Style" w:cs="Times New Roman"/>
                <w:sz w:val="24"/>
                <w:szCs w:val="24"/>
                <w:lang w:eastAsia="ru-RU"/>
              </w:rPr>
            </w:pPr>
          </w:p>
          <w:p w:rsidR="00113B64" w:rsidRPr="00113B64" w:rsidRDefault="00125B4B" w:rsidP="00125B4B">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Учитель-логопед Соловьева И.А.</w:t>
            </w:r>
          </w:p>
        </w:tc>
      </w:tr>
      <w:tr w:rsidR="00113B64" w:rsidRPr="00113B64" w:rsidTr="00AF27F2">
        <w:trPr>
          <w:trHeight w:val="144"/>
        </w:trPr>
        <w:tc>
          <w:tcPr>
            <w:tcW w:w="4408" w:type="dxa"/>
            <w:tcBorders>
              <w:top w:val="single" w:sz="8" w:space="0" w:color="000000"/>
              <w:left w:val="single" w:sz="8" w:space="0" w:color="000000"/>
              <w:bottom w:val="single" w:sz="8" w:space="0" w:color="auto"/>
              <w:right w:val="single" w:sz="8" w:space="0" w:color="000000"/>
            </w:tcBorders>
            <w:tcMar>
              <w:top w:w="0" w:type="dxa"/>
              <w:left w:w="108" w:type="dxa"/>
              <w:bottom w:w="0" w:type="dxa"/>
              <w:right w:w="108" w:type="dxa"/>
            </w:tcMar>
            <w:hideMark/>
          </w:tcPr>
          <w:p w:rsidR="00113B64" w:rsidRDefault="00215A38" w:rsidP="007655A7">
            <w:pPr>
              <w:spacing w:line="169"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1</w:t>
            </w:r>
            <w:r w:rsidR="00113B64" w:rsidRPr="00113B64">
              <w:rPr>
                <w:rFonts w:ascii="Bookman Old Style" w:eastAsia="Times New Roman" w:hAnsi="Bookman Old Style" w:cs="Times New Roman"/>
                <w:sz w:val="24"/>
                <w:szCs w:val="24"/>
                <w:lang w:eastAsia="ru-RU"/>
              </w:rPr>
              <w:t>.</w:t>
            </w:r>
            <w:r w:rsidR="00656F1C">
              <w:rPr>
                <w:rFonts w:ascii="Bookman Old Style" w:eastAsia="Times New Roman" w:hAnsi="Bookman Old Style" w:cs="Times New Roman"/>
                <w:sz w:val="24"/>
                <w:szCs w:val="24"/>
                <w:lang w:eastAsia="ru-RU"/>
              </w:rPr>
              <w:t xml:space="preserve"> Прогулка «Здравствуй</w:t>
            </w:r>
            <w:r w:rsidR="00E2484F">
              <w:rPr>
                <w:rFonts w:ascii="Bookman Old Style" w:eastAsia="Times New Roman" w:hAnsi="Bookman Old Style" w:cs="Times New Roman"/>
                <w:sz w:val="24"/>
                <w:szCs w:val="24"/>
                <w:lang w:eastAsia="ru-RU"/>
              </w:rPr>
              <w:t>,</w:t>
            </w:r>
            <w:r w:rsidR="00440152">
              <w:rPr>
                <w:rFonts w:ascii="Bookman Old Style" w:eastAsia="Times New Roman" w:hAnsi="Bookman Old Style" w:cs="Times New Roman"/>
                <w:sz w:val="24"/>
                <w:szCs w:val="24"/>
                <w:lang w:eastAsia="ru-RU"/>
              </w:rPr>
              <w:t xml:space="preserve"> </w:t>
            </w:r>
            <w:r w:rsidR="00E2484F">
              <w:rPr>
                <w:rFonts w:ascii="Bookman Old Style" w:eastAsia="Times New Roman" w:hAnsi="Bookman Old Style" w:cs="Times New Roman"/>
                <w:sz w:val="24"/>
                <w:szCs w:val="24"/>
                <w:lang w:eastAsia="ru-RU"/>
              </w:rPr>
              <w:t>гостья, весна!» (просмотр, анализ)</w:t>
            </w:r>
          </w:p>
          <w:p w:rsidR="00222889" w:rsidRPr="00113B64" w:rsidRDefault="00215A38" w:rsidP="00C068BA">
            <w:pPr>
              <w:spacing w:line="169"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2</w:t>
            </w:r>
            <w:r w:rsidR="00222889">
              <w:rPr>
                <w:rFonts w:ascii="Bookman Old Style" w:eastAsia="Times New Roman" w:hAnsi="Bookman Old Style" w:cs="Times New Roman"/>
                <w:sz w:val="24"/>
                <w:szCs w:val="24"/>
                <w:lang w:eastAsia="ru-RU"/>
              </w:rPr>
              <w:t>.</w:t>
            </w:r>
            <w:r w:rsidR="00C068BA">
              <w:rPr>
                <w:rFonts w:ascii="Bookman Old Style" w:eastAsia="Times New Roman" w:hAnsi="Bookman Old Style" w:cs="Times New Roman"/>
                <w:sz w:val="24"/>
                <w:szCs w:val="24"/>
                <w:lang w:eastAsia="ru-RU"/>
              </w:rPr>
              <w:t xml:space="preserve"> ФЦКМ у детей младшего дошкольного возраста ООД (по выбору педагога)</w:t>
            </w:r>
          </w:p>
        </w:tc>
        <w:tc>
          <w:tcPr>
            <w:tcW w:w="1405" w:type="dxa"/>
            <w:tcBorders>
              <w:top w:val="single" w:sz="8" w:space="0" w:color="000000"/>
              <w:left w:val="nil"/>
              <w:bottom w:val="single" w:sz="8" w:space="0" w:color="auto"/>
              <w:right w:val="single" w:sz="8" w:space="0" w:color="000000"/>
            </w:tcBorders>
            <w:tcMar>
              <w:top w:w="0" w:type="dxa"/>
              <w:left w:w="108" w:type="dxa"/>
              <w:bottom w:w="0" w:type="dxa"/>
              <w:right w:w="108" w:type="dxa"/>
            </w:tcMar>
          </w:tcPr>
          <w:p w:rsidR="00113B64" w:rsidRPr="00113B64" w:rsidRDefault="00113B64" w:rsidP="00113B64">
            <w:pPr>
              <w:spacing w:after="0" w:line="169" w:lineRule="atLeast"/>
              <w:jc w:val="center"/>
              <w:rPr>
                <w:rFonts w:ascii="Bookman Old Style" w:eastAsia="Times New Roman" w:hAnsi="Bookman Old Style" w:cs="Times New Roman"/>
                <w:sz w:val="24"/>
                <w:szCs w:val="24"/>
                <w:lang w:eastAsia="ru-RU"/>
              </w:rPr>
            </w:pPr>
          </w:p>
          <w:p w:rsidR="00222889" w:rsidRDefault="00222889" w:rsidP="00C068BA">
            <w:pPr>
              <w:spacing w:after="0" w:line="169" w:lineRule="atLeast"/>
              <w:rPr>
                <w:rFonts w:ascii="Bookman Old Style" w:eastAsia="Times New Roman" w:hAnsi="Bookman Old Style" w:cs="Times New Roman"/>
                <w:sz w:val="24"/>
                <w:szCs w:val="24"/>
                <w:lang w:eastAsia="ru-RU"/>
              </w:rPr>
            </w:pPr>
          </w:p>
          <w:p w:rsidR="00113B64" w:rsidRPr="00113B64" w:rsidRDefault="00113B64" w:rsidP="00113B64">
            <w:pPr>
              <w:spacing w:after="0" w:line="169" w:lineRule="atLeast"/>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апрель</w:t>
            </w:r>
          </w:p>
        </w:tc>
        <w:tc>
          <w:tcPr>
            <w:tcW w:w="3738" w:type="dxa"/>
            <w:tcBorders>
              <w:top w:val="single" w:sz="8" w:space="0" w:color="000000"/>
              <w:left w:val="nil"/>
              <w:bottom w:val="single" w:sz="8" w:space="0" w:color="auto"/>
              <w:right w:val="single" w:sz="8" w:space="0" w:color="000000"/>
            </w:tcBorders>
            <w:tcMar>
              <w:top w:w="0" w:type="dxa"/>
              <w:left w:w="108" w:type="dxa"/>
              <w:bottom w:w="0" w:type="dxa"/>
              <w:right w:w="108" w:type="dxa"/>
            </w:tcMar>
          </w:tcPr>
          <w:p w:rsidR="00113B64" w:rsidRPr="00113B64" w:rsidRDefault="00113B64" w:rsidP="00113B64">
            <w:pPr>
              <w:spacing w:after="0" w:line="169" w:lineRule="atLeast"/>
              <w:jc w:val="center"/>
              <w:rPr>
                <w:rFonts w:ascii="Bookman Old Style" w:eastAsia="Times New Roman" w:hAnsi="Bookman Old Style" w:cs="Times New Roman"/>
                <w:sz w:val="24"/>
                <w:szCs w:val="24"/>
                <w:lang w:eastAsia="ru-RU"/>
              </w:rPr>
            </w:pPr>
          </w:p>
          <w:p w:rsidR="00113B64" w:rsidRDefault="00470C07" w:rsidP="00215A38">
            <w:pPr>
              <w:spacing w:after="0"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воспитатель</w:t>
            </w:r>
            <w:r w:rsidR="00AB182F">
              <w:rPr>
                <w:rFonts w:ascii="Bookman Old Style" w:eastAsia="Times New Roman" w:hAnsi="Bookman Old Style" w:cs="Times New Roman"/>
                <w:sz w:val="24"/>
                <w:szCs w:val="24"/>
                <w:lang w:eastAsia="ru-RU"/>
              </w:rPr>
              <w:t xml:space="preserve">  </w:t>
            </w:r>
            <w:proofErr w:type="spellStart"/>
            <w:r w:rsidR="00AB182F">
              <w:rPr>
                <w:rFonts w:ascii="Bookman Old Style" w:eastAsia="Times New Roman" w:hAnsi="Bookman Old Style" w:cs="Times New Roman"/>
                <w:sz w:val="24"/>
                <w:szCs w:val="24"/>
                <w:lang w:eastAsia="ru-RU"/>
              </w:rPr>
              <w:t>Парахова</w:t>
            </w:r>
            <w:proofErr w:type="spellEnd"/>
            <w:r w:rsidR="00AB182F">
              <w:rPr>
                <w:rFonts w:ascii="Bookman Old Style" w:eastAsia="Times New Roman" w:hAnsi="Bookman Old Style" w:cs="Times New Roman"/>
                <w:sz w:val="24"/>
                <w:szCs w:val="24"/>
                <w:lang w:eastAsia="ru-RU"/>
              </w:rPr>
              <w:t xml:space="preserve"> Д.Ф.</w:t>
            </w:r>
          </w:p>
          <w:p w:rsidR="006409CE" w:rsidRPr="00113B64" w:rsidRDefault="006409CE" w:rsidP="00470C07">
            <w:pPr>
              <w:spacing w:after="0" w:line="240" w:lineRule="auto"/>
              <w:jc w:val="center"/>
              <w:rPr>
                <w:rFonts w:ascii="Bookman Old Style" w:eastAsia="Times New Roman" w:hAnsi="Bookman Old Style" w:cs="Times New Roman"/>
                <w:sz w:val="24"/>
                <w:szCs w:val="24"/>
                <w:lang w:eastAsia="ru-RU"/>
              </w:rPr>
            </w:pPr>
          </w:p>
          <w:p w:rsidR="00113B64" w:rsidRPr="00113B64" w:rsidRDefault="00222889" w:rsidP="00113B64">
            <w:pPr>
              <w:spacing w:after="0" w:line="169" w:lineRule="atLeast"/>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воспитатель </w:t>
            </w:r>
            <w:proofErr w:type="spellStart"/>
            <w:r>
              <w:rPr>
                <w:rFonts w:ascii="Bookman Old Style" w:eastAsia="Times New Roman" w:hAnsi="Bookman Old Style" w:cs="Times New Roman"/>
                <w:sz w:val="24"/>
                <w:szCs w:val="24"/>
                <w:lang w:eastAsia="ru-RU"/>
              </w:rPr>
              <w:t>Мамадаева</w:t>
            </w:r>
            <w:proofErr w:type="spellEnd"/>
            <w:r>
              <w:rPr>
                <w:rFonts w:ascii="Bookman Old Style" w:eastAsia="Times New Roman" w:hAnsi="Bookman Old Style" w:cs="Times New Roman"/>
                <w:sz w:val="24"/>
                <w:szCs w:val="24"/>
                <w:lang w:eastAsia="ru-RU"/>
              </w:rPr>
              <w:t xml:space="preserve"> З.А.</w:t>
            </w:r>
          </w:p>
        </w:tc>
      </w:tr>
      <w:tr w:rsidR="00113B64" w:rsidRPr="00113B64" w:rsidTr="00AF27F2">
        <w:trPr>
          <w:trHeight w:val="550"/>
        </w:trPr>
        <w:tc>
          <w:tcPr>
            <w:tcW w:w="4408"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E2484F" w:rsidRDefault="00113B64" w:rsidP="003E5648">
            <w:pPr>
              <w:pStyle w:val="af5"/>
              <w:numPr>
                <w:ilvl w:val="0"/>
                <w:numId w:val="15"/>
              </w:numPr>
              <w:spacing w:after="0" w:line="240" w:lineRule="auto"/>
              <w:ind w:left="284" w:hanging="284"/>
              <w:rPr>
                <w:rFonts w:ascii="Bookman Old Style" w:hAnsi="Bookman Old Style"/>
                <w:sz w:val="24"/>
                <w:szCs w:val="24"/>
              </w:rPr>
            </w:pPr>
            <w:r w:rsidRPr="00E2484F">
              <w:rPr>
                <w:rFonts w:ascii="Bookman Old Style" w:hAnsi="Bookman Old Style"/>
                <w:sz w:val="24"/>
                <w:szCs w:val="24"/>
              </w:rPr>
              <w:t>Просмотр итоговых занятий</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w:t>
            </w:r>
          </w:p>
        </w:tc>
        <w:tc>
          <w:tcPr>
            <w:tcW w:w="1405"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3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Май</w:t>
            </w:r>
          </w:p>
          <w:p w:rsidR="00113B64" w:rsidRPr="00113B64" w:rsidRDefault="00113B64" w:rsidP="00113B64">
            <w:pPr>
              <w:spacing w:after="0" w:line="13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w:t>
            </w:r>
          </w:p>
        </w:tc>
        <w:tc>
          <w:tcPr>
            <w:tcW w:w="3738"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470C07" w:rsidP="00113B64">
            <w:pP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 xml:space="preserve">  Воспитатели</w:t>
            </w:r>
            <w:r w:rsidR="00C068BA">
              <w:rPr>
                <w:rFonts w:ascii="Bookman Old Style" w:eastAsia="Times New Roman" w:hAnsi="Bookman Old Style" w:cs="Times New Roman"/>
                <w:sz w:val="24"/>
                <w:szCs w:val="24"/>
                <w:lang w:eastAsia="ru-RU"/>
              </w:rPr>
              <w:t xml:space="preserve"> подготовительных</w:t>
            </w:r>
            <w:r w:rsidR="00113B64" w:rsidRPr="00113B64">
              <w:rPr>
                <w:rFonts w:ascii="Bookman Old Style" w:eastAsia="Times New Roman" w:hAnsi="Bookman Old Style" w:cs="Times New Roman"/>
                <w:sz w:val="24"/>
                <w:szCs w:val="24"/>
                <w:lang w:eastAsia="ru-RU"/>
              </w:rPr>
              <w:t xml:space="preserve"> групп</w:t>
            </w:r>
          </w:p>
        </w:tc>
      </w:tr>
    </w:tbl>
    <w:p w:rsidR="00506C19" w:rsidRPr="00113B64" w:rsidRDefault="00693CC1" w:rsidP="00506C19">
      <w:pPr>
        <w:spacing w:after="0" w:line="240" w:lineRule="auto"/>
        <w:rPr>
          <w:rFonts w:ascii="Bookman Old Style" w:eastAsia="Times New Roman" w:hAnsi="Bookman Old Style" w:cs="Times New Roman"/>
          <w:bCs/>
          <w:color w:val="00B0F0"/>
          <w:sz w:val="24"/>
          <w:szCs w:val="24"/>
          <w:lang w:eastAsia="ru-RU"/>
        </w:rPr>
      </w:pPr>
      <w:r>
        <w:rPr>
          <w:rFonts w:ascii="Bookman Old Style" w:eastAsia="Times New Roman" w:hAnsi="Bookman Old Style" w:cs="Times New Roman"/>
          <w:bCs/>
          <w:color w:val="00B0F0"/>
          <w:sz w:val="24"/>
          <w:szCs w:val="24"/>
          <w:lang w:eastAsia="ru-RU"/>
        </w:rPr>
        <w:t xml:space="preserve">  </w:t>
      </w:r>
    </w:p>
    <w:p w:rsid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0C58E9" w:rsidRDefault="000C58E9" w:rsidP="00113B64">
      <w:pPr>
        <w:spacing w:after="0" w:line="240" w:lineRule="auto"/>
        <w:rPr>
          <w:rFonts w:ascii="Bookman Old Style" w:eastAsia="Times New Roman" w:hAnsi="Bookman Old Style" w:cs="Times New Roman"/>
          <w:bCs/>
          <w:color w:val="00B0F0"/>
          <w:sz w:val="24"/>
          <w:szCs w:val="24"/>
          <w:lang w:eastAsia="ru-RU"/>
        </w:rPr>
      </w:pPr>
    </w:p>
    <w:p w:rsidR="000C58E9" w:rsidRDefault="000C58E9" w:rsidP="00113B64">
      <w:pPr>
        <w:spacing w:after="0" w:line="240" w:lineRule="auto"/>
        <w:rPr>
          <w:rFonts w:ascii="Bookman Old Style" w:eastAsia="Times New Roman" w:hAnsi="Bookman Old Style" w:cs="Times New Roman"/>
          <w:bCs/>
          <w:color w:val="00B0F0"/>
          <w:sz w:val="24"/>
          <w:szCs w:val="24"/>
          <w:lang w:eastAsia="ru-RU"/>
        </w:rPr>
      </w:pPr>
    </w:p>
    <w:p w:rsidR="00F44E9A" w:rsidRDefault="00F44E9A" w:rsidP="00113B64">
      <w:pPr>
        <w:spacing w:after="0" w:line="240" w:lineRule="auto"/>
        <w:rPr>
          <w:rFonts w:ascii="Bookman Old Style" w:eastAsia="Times New Roman" w:hAnsi="Bookman Old Style" w:cs="Times New Roman"/>
          <w:bCs/>
          <w:color w:val="00B0F0"/>
          <w:sz w:val="24"/>
          <w:szCs w:val="24"/>
          <w:lang w:eastAsia="ru-RU"/>
        </w:rPr>
      </w:pPr>
    </w:p>
    <w:p w:rsidR="00312A76" w:rsidRDefault="00312A76" w:rsidP="00113B64">
      <w:pPr>
        <w:spacing w:after="0" w:line="240" w:lineRule="auto"/>
        <w:rPr>
          <w:rFonts w:ascii="Bookman Old Style" w:eastAsia="Times New Roman" w:hAnsi="Bookman Old Style" w:cs="Times New Roman"/>
          <w:bCs/>
          <w:color w:val="00B0F0"/>
          <w:sz w:val="24"/>
          <w:szCs w:val="24"/>
          <w:lang w:eastAsia="ru-RU"/>
        </w:rPr>
      </w:pPr>
    </w:p>
    <w:p w:rsidR="00312A76" w:rsidRDefault="00312A76" w:rsidP="00113B64">
      <w:pPr>
        <w:spacing w:after="0" w:line="240" w:lineRule="auto"/>
        <w:rPr>
          <w:rFonts w:ascii="Bookman Old Style" w:eastAsia="Times New Roman" w:hAnsi="Bookman Old Style" w:cs="Times New Roman"/>
          <w:bCs/>
          <w:color w:val="00B0F0"/>
          <w:sz w:val="24"/>
          <w:szCs w:val="24"/>
          <w:lang w:eastAsia="ru-RU"/>
        </w:rPr>
      </w:pPr>
    </w:p>
    <w:p w:rsidR="000C58E9" w:rsidRPr="00113B64" w:rsidRDefault="000C58E9"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FC6EA2" w:rsidP="00113B64">
      <w:pPr>
        <w:spacing w:after="0" w:line="240" w:lineRule="auto"/>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bCs/>
          <w:color w:val="00B0F0"/>
          <w:sz w:val="24"/>
          <w:szCs w:val="24"/>
          <w:lang w:eastAsia="ru-RU"/>
        </w:rPr>
        <w:t>4</w:t>
      </w:r>
      <w:r w:rsidR="00113B64" w:rsidRPr="00113B64">
        <w:rPr>
          <w:rFonts w:ascii="Bookman Old Style" w:eastAsia="Times New Roman" w:hAnsi="Bookman Old Style" w:cs="Times New Roman"/>
          <w:bCs/>
          <w:color w:val="00B0F0"/>
          <w:sz w:val="24"/>
          <w:szCs w:val="24"/>
          <w:lang w:eastAsia="ru-RU"/>
        </w:rPr>
        <w:t>.</w:t>
      </w:r>
      <w:r>
        <w:rPr>
          <w:rFonts w:ascii="Bookman Old Style" w:eastAsia="Times New Roman" w:hAnsi="Bookman Old Style" w:cs="Times New Roman"/>
          <w:bCs/>
          <w:color w:val="00B0F0"/>
          <w:sz w:val="24"/>
          <w:szCs w:val="24"/>
          <w:lang w:eastAsia="ru-RU"/>
        </w:rPr>
        <w:t>0</w:t>
      </w:r>
      <w:r w:rsidR="00113B64" w:rsidRPr="00113B64">
        <w:rPr>
          <w:rFonts w:ascii="Bookman Old Style" w:eastAsia="Times New Roman" w:hAnsi="Bookman Old Style" w:cs="Times New Roman"/>
          <w:bCs/>
          <w:color w:val="00B0F0"/>
          <w:sz w:val="24"/>
          <w:szCs w:val="24"/>
          <w:lang w:eastAsia="ru-RU"/>
        </w:rPr>
        <w:t>. Досуги и развлечения.</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p>
    <w:tbl>
      <w:tblPr>
        <w:tblW w:w="0" w:type="auto"/>
        <w:tblCellMar>
          <w:left w:w="0" w:type="dxa"/>
          <w:right w:w="0" w:type="dxa"/>
        </w:tblCellMar>
        <w:tblLook w:val="04A0"/>
      </w:tblPr>
      <w:tblGrid>
        <w:gridCol w:w="4644"/>
        <w:gridCol w:w="2268"/>
        <w:gridCol w:w="3119"/>
      </w:tblGrid>
      <w:tr w:rsidR="00113B64" w:rsidRPr="004944B0" w:rsidTr="00391314">
        <w:trPr>
          <w:trHeight w:val="169"/>
        </w:trPr>
        <w:tc>
          <w:tcPr>
            <w:tcW w:w="4644" w:type="dxa"/>
            <w:tcBorders>
              <w:top w:val="single" w:sz="8" w:space="0" w:color="000000"/>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4944B0" w:rsidRDefault="00113B64" w:rsidP="004944B0">
            <w:pPr>
              <w:spacing w:after="0" w:line="169" w:lineRule="atLeast"/>
              <w:jc w:val="center"/>
              <w:rPr>
                <w:rFonts w:ascii="Bookman Old Style" w:eastAsia="Times New Roman" w:hAnsi="Bookman Old Style" w:cs="Times New Roman"/>
                <w:b/>
                <w:sz w:val="24"/>
                <w:szCs w:val="24"/>
                <w:lang w:eastAsia="ru-RU"/>
              </w:rPr>
            </w:pPr>
            <w:r w:rsidRPr="004944B0">
              <w:rPr>
                <w:rFonts w:ascii="Bookman Old Style" w:eastAsia="Times New Roman" w:hAnsi="Bookman Old Style" w:cs="Times New Roman"/>
                <w:b/>
                <w:bCs/>
                <w:sz w:val="24"/>
                <w:szCs w:val="24"/>
                <w:lang w:eastAsia="ru-RU"/>
              </w:rPr>
              <w:t>Содержание</w:t>
            </w:r>
          </w:p>
        </w:tc>
        <w:tc>
          <w:tcPr>
            <w:tcW w:w="2268" w:type="dxa"/>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113B64" w:rsidRPr="004944B0" w:rsidRDefault="00113B64" w:rsidP="004944B0">
            <w:pPr>
              <w:spacing w:after="0" w:line="169" w:lineRule="atLeast"/>
              <w:jc w:val="center"/>
              <w:rPr>
                <w:rFonts w:ascii="Bookman Old Style" w:eastAsia="Times New Roman" w:hAnsi="Bookman Old Style" w:cs="Times New Roman"/>
                <w:b/>
                <w:sz w:val="24"/>
                <w:szCs w:val="24"/>
                <w:lang w:eastAsia="ru-RU"/>
              </w:rPr>
            </w:pPr>
            <w:r w:rsidRPr="004944B0">
              <w:rPr>
                <w:rFonts w:ascii="Bookman Old Style" w:eastAsia="Times New Roman" w:hAnsi="Bookman Old Style" w:cs="Times New Roman"/>
                <w:b/>
                <w:bCs/>
                <w:sz w:val="24"/>
                <w:szCs w:val="24"/>
                <w:lang w:eastAsia="ru-RU"/>
              </w:rPr>
              <w:t>Сроки</w:t>
            </w:r>
          </w:p>
        </w:tc>
        <w:tc>
          <w:tcPr>
            <w:tcW w:w="3119" w:type="dxa"/>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113B64" w:rsidRPr="004944B0" w:rsidRDefault="00113B64" w:rsidP="004944B0">
            <w:pPr>
              <w:spacing w:after="0" w:line="169" w:lineRule="atLeast"/>
              <w:jc w:val="center"/>
              <w:rPr>
                <w:rFonts w:ascii="Bookman Old Style" w:eastAsia="Times New Roman" w:hAnsi="Bookman Old Style" w:cs="Times New Roman"/>
                <w:b/>
                <w:sz w:val="24"/>
                <w:szCs w:val="24"/>
                <w:lang w:eastAsia="ru-RU"/>
              </w:rPr>
            </w:pPr>
            <w:r w:rsidRPr="004944B0">
              <w:rPr>
                <w:rFonts w:ascii="Bookman Old Style" w:eastAsia="Times New Roman" w:hAnsi="Bookman Old Style" w:cs="Times New Roman"/>
                <w:b/>
                <w:bCs/>
                <w:sz w:val="24"/>
                <w:szCs w:val="24"/>
                <w:lang w:eastAsia="ru-RU"/>
              </w:rPr>
              <w:t>Ответственный</w:t>
            </w:r>
          </w:p>
        </w:tc>
      </w:tr>
      <w:tr w:rsidR="00290750" w:rsidRPr="004944B0" w:rsidTr="00391314">
        <w:trPr>
          <w:trHeight w:val="169"/>
        </w:trPr>
        <w:tc>
          <w:tcPr>
            <w:tcW w:w="4644" w:type="dxa"/>
            <w:tcBorders>
              <w:top w:val="single" w:sz="8" w:space="0" w:color="000000"/>
              <w:left w:val="single" w:sz="8" w:space="0" w:color="000000"/>
              <w:bottom w:val="single" w:sz="8" w:space="0" w:color="auto"/>
              <w:right w:val="single" w:sz="8" w:space="0" w:color="000000"/>
            </w:tcBorders>
            <w:tcMar>
              <w:top w:w="0" w:type="dxa"/>
              <w:left w:w="108" w:type="dxa"/>
              <w:bottom w:w="0" w:type="dxa"/>
              <w:right w:w="108" w:type="dxa"/>
            </w:tcMar>
            <w:hideMark/>
          </w:tcPr>
          <w:p w:rsidR="00290750" w:rsidRPr="00290750" w:rsidRDefault="00290750" w:rsidP="00304BBF">
            <w:pPr>
              <w:spacing w:after="0" w:line="240" w:lineRule="auto"/>
              <w:rPr>
                <w:rFonts w:ascii="Bookman Old Style" w:eastAsia="Times New Roman" w:hAnsi="Bookman Old Style" w:cs="Times New Roman"/>
                <w:bCs/>
                <w:sz w:val="24"/>
                <w:szCs w:val="24"/>
                <w:lang w:eastAsia="ru-RU"/>
              </w:rPr>
            </w:pPr>
            <w:r w:rsidRPr="00290750">
              <w:rPr>
                <w:rFonts w:ascii="Bookman Old Style" w:eastAsia="Times New Roman" w:hAnsi="Bookman Old Style" w:cs="Times New Roman"/>
                <w:bCs/>
                <w:sz w:val="24"/>
                <w:szCs w:val="24"/>
                <w:lang w:eastAsia="ru-RU"/>
              </w:rPr>
              <w:t>1.День города Кизляр</w:t>
            </w:r>
            <w:r w:rsidR="00391314">
              <w:rPr>
                <w:rFonts w:ascii="Bookman Old Style" w:eastAsia="Times New Roman" w:hAnsi="Bookman Old Style" w:cs="Times New Roman"/>
                <w:bCs/>
                <w:sz w:val="24"/>
                <w:szCs w:val="24"/>
                <w:lang w:eastAsia="ru-RU"/>
              </w:rPr>
              <w:t xml:space="preserve"> «С днем рождения, любимый город!»</w:t>
            </w:r>
          </w:p>
        </w:tc>
        <w:tc>
          <w:tcPr>
            <w:tcW w:w="2268" w:type="dxa"/>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290750" w:rsidRPr="00290750" w:rsidRDefault="00391314" w:rsidP="00304BBF">
            <w:pPr>
              <w:spacing w:after="0" w:line="240" w:lineRule="auto"/>
              <w:rPr>
                <w:rFonts w:ascii="Bookman Old Style" w:eastAsia="Times New Roman" w:hAnsi="Bookman Old Style" w:cs="Times New Roman"/>
                <w:bCs/>
                <w:sz w:val="24"/>
                <w:szCs w:val="24"/>
                <w:lang w:eastAsia="ru-RU"/>
              </w:rPr>
            </w:pPr>
            <w:r>
              <w:rPr>
                <w:rFonts w:ascii="Bookman Old Style" w:eastAsia="Times New Roman" w:hAnsi="Bookman Old Style" w:cs="Times New Roman"/>
                <w:bCs/>
                <w:sz w:val="24"/>
                <w:szCs w:val="24"/>
                <w:lang w:eastAsia="ru-RU"/>
              </w:rPr>
              <w:t xml:space="preserve">   24 </w:t>
            </w:r>
            <w:r w:rsidR="00290750">
              <w:rPr>
                <w:rFonts w:ascii="Bookman Old Style" w:eastAsia="Times New Roman" w:hAnsi="Bookman Old Style" w:cs="Times New Roman"/>
                <w:bCs/>
                <w:sz w:val="24"/>
                <w:szCs w:val="24"/>
                <w:lang w:eastAsia="ru-RU"/>
              </w:rPr>
              <w:t>с</w:t>
            </w:r>
            <w:r>
              <w:rPr>
                <w:rFonts w:ascii="Bookman Old Style" w:eastAsia="Times New Roman" w:hAnsi="Bookman Old Style" w:cs="Times New Roman"/>
                <w:bCs/>
                <w:sz w:val="24"/>
                <w:szCs w:val="24"/>
                <w:lang w:eastAsia="ru-RU"/>
              </w:rPr>
              <w:t>ентября</w:t>
            </w:r>
            <w:r w:rsidR="00290750" w:rsidRPr="00290750">
              <w:rPr>
                <w:rFonts w:ascii="Bookman Old Style" w:eastAsia="Times New Roman" w:hAnsi="Bookman Old Style" w:cs="Times New Roman"/>
                <w:bCs/>
                <w:sz w:val="24"/>
                <w:szCs w:val="24"/>
                <w:lang w:eastAsia="ru-RU"/>
              </w:rPr>
              <w:t xml:space="preserve"> </w:t>
            </w:r>
          </w:p>
        </w:tc>
        <w:tc>
          <w:tcPr>
            <w:tcW w:w="3119" w:type="dxa"/>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290750" w:rsidRPr="00290750" w:rsidRDefault="00290750" w:rsidP="00304BBF">
            <w:pPr>
              <w:spacing w:after="0" w:line="240" w:lineRule="auto"/>
              <w:rPr>
                <w:rFonts w:ascii="Bookman Old Style" w:eastAsia="Times New Roman" w:hAnsi="Bookman Old Style" w:cs="Times New Roman"/>
                <w:bCs/>
                <w:sz w:val="24"/>
                <w:szCs w:val="24"/>
                <w:lang w:eastAsia="ru-RU"/>
              </w:rPr>
            </w:pPr>
            <w:proofErr w:type="spellStart"/>
            <w:r w:rsidRPr="00113B64">
              <w:rPr>
                <w:rFonts w:ascii="Bookman Old Style" w:eastAsia="Times New Roman" w:hAnsi="Bookman Old Style" w:cs="Times New Roman"/>
                <w:sz w:val="24"/>
                <w:szCs w:val="24"/>
                <w:lang w:eastAsia="ru-RU"/>
              </w:rPr>
              <w:t>Муз</w:t>
            </w:r>
            <w:proofErr w:type="gramStart"/>
            <w:r w:rsidRPr="00113B64">
              <w:rPr>
                <w:rFonts w:ascii="Bookman Old Style" w:eastAsia="Times New Roman" w:hAnsi="Bookman Old Style" w:cs="Times New Roman"/>
                <w:sz w:val="24"/>
                <w:szCs w:val="24"/>
                <w:lang w:eastAsia="ru-RU"/>
              </w:rPr>
              <w:t>.р</w:t>
            </w:r>
            <w:proofErr w:type="gramEnd"/>
            <w:r w:rsidRPr="00113B64">
              <w:rPr>
                <w:rFonts w:ascii="Bookman Old Style" w:eastAsia="Times New Roman" w:hAnsi="Bookman Old Style" w:cs="Times New Roman"/>
                <w:sz w:val="24"/>
                <w:szCs w:val="24"/>
                <w:lang w:eastAsia="ru-RU"/>
              </w:rPr>
              <w:t>уководитель</w:t>
            </w:r>
            <w:proofErr w:type="spellEnd"/>
            <w:r w:rsidRPr="00113B64">
              <w:rPr>
                <w:rFonts w:ascii="Bookman Old Style" w:eastAsia="Times New Roman" w:hAnsi="Bookman Old Style" w:cs="Times New Roman"/>
                <w:sz w:val="24"/>
                <w:szCs w:val="24"/>
                <w:lang w:eastAsia="ru-RU"/>
              </w:rPr>
              <w:t xml:space="preserve"> </w:t>
            </w:r>
            <w:r w:rsidR="00391314">
              <w:rPr>
                <w:rFonts w:ascii="Bookman Old Style" w:eastAsia="Times New Roman" w:hAnsi="Bookman Old Style" w:cs="Times New Roman"/>
                <w:sz w:val="24"/>
                <w:szCs w:val="24"/>
                <w:lang w:eastAsia="ru-RU"/>
              </w:rPr>
              <w:t xml:space="preserve">Крамаренко А.А. </w:t>
            </w:r>
            <w:r>
              <w:rPr>
                <w:rFonts w:ascii="Bookman Old Style" w:eastAsia="Times New Roman" w:hAnsi="Bookman Old Style" w:cs="Times New Roman"/>
                <w:sz w:val="24"/>
                <w:szCs w:val="24"/>
                <w:lang w:eastAsia="ru-RU"/>
              </w:rPr>
              <w:t xml:space="preserve">Воспитатель </w:t>
            </w:r>
            <w:r w:rsidR="00391314">
              <w:rPr>
                <w:rFonts w:ascii="Bookman Old Style" w:eastAsia="Times New Roman" w:hAnsi="Bookman Old Style" w:cs="Times New Roman"/>
                <w:sz w:val="24"/>
                <w:szCs w:val="24"/>
                <w:lang w:eastAsia="ru-RU"/>
              </w:rPr>
              <w:t xml:space="preserve">старшей «В» группы </w:t>
            </w:r>
            <w:proofErr w:type="spellStart"/>
            <w:r>
              <w:rPr>
                <w:rFonts w:ascii="Bookman Old Style" w:eastAsia="Times New Roman" w:hAnsi="Bookman Old Style" w:cs="Times New Roman"/>
                <w:sz w:val="24"/>
                <w:szCs w:val="24"/>
                <w:lang w:eastAsia="ru-RU"/>
              </w:rPr>
              <w:t>Яхъяева</w:t>
            </w:r>
            <w:proofErr w:type="spellEnd"/>
            <w:r>
              <w:rPr>
                <w:rFonts w:ascii="Bookman Old Style" w:eastAsia="Times New Roman" w:hAnsi="Bookman Old Style" w:cs="Times New Roman"/>
                <w:sz w:val="24"/>
                <w:szCs w:val="24"/>
                <w:lang w:eastAsia="ru-RU"/>
              </w:rPr>
              <w:t xml:space="preserve"> П.Х.</w:t>
            </w:r>
          </w:p>
        </w:tc>
      </w:tr>
      <w:tr w:rsidR="00113B64" w:rsidRPr="00113B64" w:rsidTr="00391314">
        <w:trPr>
          <w:trHeight w:val="133"/>
        </w:trPr>
        <w:tc>
          <w:tcPr>
            <w:tcW w:w="4644"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304BBF">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1.Проведение осенних </w:t>
            </w:r>
            <w:r w:rsidR="00391314">
              <w:rPr>
                <w:rFonts w:ascii="Bookman Old Style" w:eastAsia="Times New Roman" w:hAnsi="Bookman Old Style" w:cs="Times New Roman"/>
                <w:sz w:val="24"/>
                <w:szCs w:val="24"/>
                <w:lang w:eastAsia="ru-RU"/>
              </w:rPr>
              <w:t xml:space="preserve">утренников «Волшебница Осень» во всех возрастных группах </w:t>
            </w:r>
          </w:p>
        </w:tc>
        <w:tc>
          <w:tcPr>
            <w:tcW w:w="2268"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391314" w:rsidP="00391314">
            <w:pPr>
              <w:spacing w:after="0" w:line="240" w:lineRule="auto"/>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С 25.10.-29.10.2021г.</w:t>
            </w:r>
          </w:p>
        </w:tc>
        <w:tc>
          <w:tcPr>
            <w:tcW w:w="3119"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304BBF">
            <w:pPr>
              <w:spacing w:after="0" w:line="240" w:lineRule="auto"/>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Муз</w:t>
            </w:r>
            <w:proofErr w:type="gramStart"/>
            <w:r w:rsidRPr="00113B64">
              <w:rPr>
                <w:rFonts w:ascii="Bookman Old Style" w:eastAsia="Times New Roman" w:hAnsi="Bookman Old Style" w:cs="Times New Roman"/>
                <w:sz w:val="24"/>
                <w:szCs w:val="24"/>
                <w:lang w:eastAsia="ru-RU"/>
              </w:rPr>
              <w:t>.р</w:t>
            </w:r>
            <w:proofErr w:type="gramEnd"/>
            <w:r w:rsidRPr="00113B64">
              <w:rPr>
                <w:rFonts w:ascii="Bookman Old Style" w:eastAsia="Times New Roman" w:hAnsi="Bookman Old Style" w:cs="Times New Roman"/>
                <w:sz w:val="24"/>
                <w:szCs w:val="24"/>
                <w:lang w:eastAsia="ru-RU"/>
              </w:rPr>
              <w:t>уководитель</w:t>
            </w:r>
            <w:proofErr w:type="spellEnd"/>
            <w:r w:rsidRPr="00113B64">
              <w:rPr>
                <w:rFonts w:ascii="Bookman Old Style" w:eastAsia="Times New Roman" w:hAnsi="Bookman Old Style" w:cs="Times New Roman"/>
                <w:sz w:val="24"/>
                <w:szCs w:val="24"/>
                <w:lang w:eastAsia="ru-RU"/>
              </w:rPr>
              <w:t xml:space="preserve"> </w:t>
            </w:r>
            <w:r w:rsidR="00391314">
              <w:rPr>
                <w:rFonts w:ascii="Bookman Old Style" w:eastAsia="Times New Roman" w:hAnsi="Bookman Old Style" w:cs="Times New Roman"/>
                <w:sz w:val="24"/>
                <w:szCs w:val="24"/>
                <w:lang w:eastAsia="ru-RU"/>
              </w:rPr>
              <w:t>Крамаренко А.А.</w:t>
            </w:r>
            <w:r w:rsidRPr="00113B64">
              <w:rPr>
                <w:rFonts w:ascii="Bookman Old Style" w:eastAsia="Times New Roman" w:hAnsi="Bookman Old Style" w:cs="Times New Roman"/>
                <w:sz w:val="24"/>
                <w:szCs w:val="24"/>
                <w:lang w:eastAsia="ru-RU"/>
              </w:rPr>
              <w:t xml:space="preserve">Воспитатели </w:t>
            </w:r>
            <w:r w:rsidR="00391314">
              <w:rPr>
                <w:rFonts w:ascii="Bookman Old Style" w:eastAsia="Times New Roman" w:hAnsi="Bookman Old Style" w:cs="Times New Roman"/>
                <w:sz w:val="24"/>
                <w:szCs w:val="24"/>
                <w:lang w:eastAsia="ru-RU"/>
              </w:rPr>
              <w:t xml:space="preserve">всех </w:t>
            </w:r>
            <w:r w:rsidRPr="00113B64">
              <w:rPr>
                <w:rFonts w:ascii="Bookman Old Style" w:eastAsia="Times New Roman" w:hAnsi="Bookman Old Style" w:cs="Times New Roman"/>
                <w:sz w:val="24"/>
                <w:szCs w:val="24"/>
                <w:lang w:eastAsia="ru-RU"/>
              </w:rPr>
              <w:t>групп</w:t>
            </w:r>
          </w:p>
        </w:tc>
      </w:tr>
      <w:tr w:rsidR="00113B64" w:rsidRPr="00113B64" w:rsidTr="00391314">
        <w:trPr>
          <w:trHeight w:val="169"/>
        </w:trPr>
        <w:tc>
          <w:tcPr>
            <w:tcW w:w="4644"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304BBF">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w:t>
            </w:r>
            <w:r w:rsidR="00391314">
              <w:rPr>
                <w:rFonts w:ascii="Bookman Old Style" w:eastAsia="Times New Roman" w:hAnsi="Bookman Old Style" w:cs="Times New Roman"/>
                <w:sz w:val="24"/>
                <w:szCs w:val="24"/>
                <w:lang w:eastAsia="ru-RU"/>
              </w:rPr>
              <w:t>Утренник «</w:t>
            </w:r>
            <w:r w:rsidRPr="00113B64">
              <w:rPr>
                <w:rFonts w:ascii="Bookman Old Style" w:eastAsia="Times New Roman" w:hAnsi="Bookman Old Style" w:cs="Times New Roman"/>
                <w:sz w:val="24"/>
                <w:szCs w:val="24"/>
                <w:lang w:eastAsia="ru-RU"/>
              </w:rPr>
              <w:t>День народного единства</w:t>
            </w:r>
            <w:r w:rsidR="00BD6D72">
              <w:rPr>
                <w:rFonts w:ascii="Bookman Old Style" w:eastAsia="Times New Roman" w:hAnsi="Bookman Old Style" w:cs="Times New Roman"/>
                <w:sz w:val="24"/>
                <w:szCs w:val="24"/>
                <w:lang w:eastAsia="ru-RU"/>
              </w:rPr>
              <w:t xml:space="preserve"> России</w:t>
            </w:r>
            <w:r w:rsidR="00391314">
              <w:rPr>
                <w:rFonts w:ascii="Bookman Old Style" w:eastAsia="Times New Roman" w:hAnsi="Bookman Old Style" w:cs="Times New Roman"/>
                <w:sz w:val="24"/>
                <w:szCs w:val="24"/>
                <w:lang w:eastAsia="ru-RU"/>
              </w:rPr>
              <w:t>»</w:t>
            </w:r>
          </w:p>
          <w:p w:rsidR="00987CC2" w:rsidRDefault="00987CC2" w:rsidP="00304BBF">
            <w:pPr>
              <w:spacing w:after="0" w:line="240" w:lineRule="auto"/>
              <w:rPr>
                <w:rFonts w:ascii="Bookman Old Style" w:eastAsia="Times New Roman" w:hAnsi="Bookman Old Style" w:cs="Times New Roman"/>
                <w:sz w:val="24"/>
                <w:szCs w:val="24"/>
                <w:lang w:eastAsia="ru-RU"/>
              </w:rPr>
            </w:pPr>
          </w:p>
          <w:p w:rsidR="00391314" w:rsidRDefault="00391314" w:rsidP="00304BBF">
            <w:pPr>
              <w:spacing w:after="0" w:line="240" w:lineRule="auto"/>
              <w:rPr>
                <w:rFonts w:ascii="Bookman Old Style" w:eastAsia="Times New Roman" w:hAnsi="Bookman Old Style" w:cs="Times New Roman"/>
                <w:sz w:val="24"/>
                <w:szCs w:val="24"/>
                <w:lang w:eastAsia="ru-RU"/>
              </w:rPr>
            </w:pPr>
          </w:p>
          <w:p w:rsidR="00113B64" w:rsidRPr="00BC4FD4" w:rsidRDefault="00113B64" w:rsidP="00304BBF">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2.День матери</w:t>
            </w:r>
            <w:r w:rsidR="00391314">
              <w:rPr>
                <w:rFonts w:ascii="Bookman Old Style" w:eastAsia="Times New Roman" w:hAnsi="Bookman Old Style" w:cs="Times New Roman"/>
                <w:sz w:val="24"/>
                <w:szCs w:val="24"/>
                <w:lang w:eastAsia="ru-RU"/>
              </w:rPr>
              <w:t xml:space="preserve"> «Все для наших мам!»</w:t>
            </w:r>
          </w:p>
        </w:tc>
        <w:tc>
          <w:tcPr>
            <w:tcW w:w="2268" w:type="dxa"/>
            <w:tcBorders>
              <w:top w:val="nil"/>
              <w:left w:val="nil"/>
              <w:bottom w:val="single" w:sz="8" w:space="0" w:color="auto"/>
              <w:right w:val="single" w:sz="8" w:space="0" w:color="000000"/>
            </w:tcBorders>
            <w:tcMar>
              <w:top w:w="0" w:type="dxa"/>
              <w:left w:w="108" w:type="dxa"/>
              <w:bottom w:w="0" w:type="dxa"/>
              <w:right w:w="108" w:type="dxa"/>
            </w:tcMar>
            <w:hideMark/>
          </w:tcPr>
          <w:p w:rsidR="00391314" w:rsidRDefault="00987CC2" w:rsidP="00304BBF">
            <w:pPr>
              <w:spacing w:after="0"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391314">
              <w:rPr>
                <w:rFonts w:ascii="Bookman Old Style" w:eastAsia="Times New Roman" w:hAnsi="Bookman Old Style" w:cs="Times New Roman"/>
                <w:sz w:val="24"/>
                <w:szCs w:val="24"/>
                <w:lang w:eastAsia="ru-RU"/>
              </w:rPr>
              <w:t xml:space="preserve">     4 </w:t>
            </w:r>
            <w:r w:rsidR="00113B64" w:rsidRPr="00113B64">
              <w:rPr>
                <w:rFonts w:ascii="Bookman Old Style" w:eastAsia="Times New Roman" w:hAnsi="Bookman Old Style" w:cs="Times New Roman"/>
                <w:sz w:val="24"/>
                <w:szCs w:val="24"/>
                <w:lang w:eastAsia="ru-RU"/>
              </w:rPr>
              <w:t>ноябр</w:t>
            </w:r>
            <w:r w:rsidR="00391314">
              <w:rPr>
                <w:rFonts w:ascii="Bookman Old Style" w:eastAsia="Times New Roman" w:hAnsi="Bookman Old Style" w:cs="Times New Roman"/>
                <w:sz w:val="24"/>
                <w:szCs w:val="24"/>
                <w:lang w:eastAsia="ru-RU"/>
              </w:rPr>
              <w:t>я</w:t>
            </w:r>
          </w:p>
          <w:p w:rsidR="00391314" w:rsidRDefault="00391314" w:rsidP="00391314">
            <w:pPr>
              <w:rPr>
                <w:rFonts w:ascii="Bookman Old Style" w:eastAsia="Times New Roman" w:hAnsi="Bookman Old Style" w:cs="Times New Roman"/>
                <w:sz w:val="24"/>
                <w:szCs w:val="24"/>
                <w:lang w:eastAsia="ru-RU"/>
              </w:rPr>
            </w:pPr>
          </w:p>
          <w:p w:rsidR="00391314" w:rsidRDefault="00391314" w:rsidP="00391314">
            <w:pPr>
              <w:rPr>
                <w:rFonts w:ascii="Bookman Old Style" w:eastAsia="Times New Roman" w:hAnsi="Bookman Old Style" w:cs="Times New Roman"/>
                <w:sz w:val="24"/>
                <w:szCs w:val="24"/>
                <w:lang w:eastAsia="ru-RU"/>
              </w:rPr>
            </w:pPr>
          </w:p>
          <w:p w:rsidR="00113B64" w:rsidRPr="00391314" w:rsidRDefault="00391314" w:rsidP="00391314">
            <w:pP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26 ноября</w:t>
            </w:r>
          </w:p>
        </w:tc>
        <w:tc>
          <w:tcPr>
            <w:tcW w:w="3119" w:type="dxa"/>
            <w:tcBorders>
              <w:top w:val="nil"/>
              <w:left w:val="nil"/>
              <w:bottom w:val="single" w:sz="8" w:space="0" w:color="auto"/>
              <w:right w:val="single" w:sz="8" w:space="0" w:color="000000"/>
            </w:tcBorders>
            <w:tcMar>
              <w:top w:w="0" w:type="dxa"/>
              <w:left w:w="108" w:type="dxa"/>
              <w:bottom w:w="0" w:type="dxa"/>
              <w:right w:w="108" w:type="dxa"/>
            </w:tcMar>
            <w:hideMark/>
          </w:tcPr>
          <w:p w:rsidR="00505305" w:rsidRDefault="00290750" w:rsidP="00304BBF">
            <w:pPr>
              <w:spacing w:after="0" w:line="240" w:lineRule="auto"/>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Муз</w:t>
            </w:r>
            <w:proofErr w:type="gramStart"/>
            <w:r w:rsidRPr="00113B64">
              <w:rPr>
                <w:rFonts w:ascii="Bookman Old Style" w:eastAsia="Times New Roman" w:hAnsi="Bookman Old Style" w:cs="Times New Roman"/>
                <w:sz w:val="24"/>
                <w:szCs w:val="24"/>
                <w:lang w:eastAsia="ru-RU"/>
              </w:rPr>
              <w:t>.р</w:t>
            </w:r>
            <w:proofErr w:type="gramEnd"/>
            <w:r w:rsidRPr="00113B64">
              <w:rPr>
                <w:rFonts w:ascii="Bookman Old Style" w:eastAsia="Times New Roman" w:hAnsi="Bookman Old Style" w:cs="Times New Roman"/>
                <w:sz w:val="24"/>
                <w:szCs w:val="24"/>
                <w:lang w:eastAsia="ru-RU"/>
              </w:rPr>
              <w:t>уководитель</w:t>
            </w:r>
            <w:proofErr w:type="spellEnd"/>
            <w:r w:rsidRPr="00113B64">
              <w:rPr>
                <w:rFonts w:ascii="Bookman Old Style" w:eastAsia="Times New Roman" w:hAnsi="Bookman Old Style" w:cs="Times New Roman"/>
                <w:sz w:val="24"/>
                <w:szCs w:val="24"/>
                <w:lang w:eastAsia="ru-RU"/>
              </w:rPr>
              <w:t xml:space="preserve"> </w:t>
            </w:r>
            <w:r w:rsidR="00391314">
              <w:rPr>
                <w:rFonts w:ascii="Bookman Old Style" w:eastAsia="Times New Roman" w:hAnsi="Bookman Old Style" w:cs="Times New Roman"/>
                <w:sz w:val="24"/>
                <w:szCs w:val="24"/>
                <w:lang w:eastAsia="ru-RU"/>
              </w:rPr>
              <w:t xml:space="preserve">Крамаренко А.А. </w:t>
            </w:r>
            <w:proofErr w:type="spellStart"/>
            <w:r>
              <w:rPr>
                <w:rFonts w:ascii="Bookman Old Style" w:eastAsia="Times New Roman" w:hAnsi="Bookman Old Style" w:cs="Times New Roman"/>
                <w:sz w:val="24"/>
                <w:szCs w:val="24"/>
                <w:lang w:eastAsia="ru-RU"/>
              </w:rPr>
              <w:t>Магомедэминова</w:t>
            </w:r>
            <w:proofErr w:type="spellEnd"/>
            <w:r>
              <w:rPr>
                <w:rFonts w:ascii="Bookman Old Style" w:eastAsia="Times New Roman" w:hAnsi="Bookman Old Style" w:cs="Times New Roman"/>
                <w:sz w:val="24"/>
                <w:szCs w:val="24"/>
                <w:lang w:eastAsia="ru-RU"/>
              </w:rPr>
              <w:t xml:space="preserve"> А.А.</w:t>
            </w:r>
          </w:p>
          <w:p w:rsidR="00391314" w:rsidRDefault="00391314" w:rsidP="00304BBF">
            <w:pPr>
              <w:spacing w:after="0" w:line="240" w:lineRule="auto"/>
              <w:rPr>
                <w:rFonts w:ascii="Bookman Old Style" w:eastAsia="Times New Roman" w:hAnsi="Bookman Old Style" w:cs="Times New Roman"/>
                <w:sz w:val="24"/>
                <w:szCs w:val="24"/>
                <w:lang w:eastAsia="ru-RU"/>
              </w:rPr>
            </w:pPr>
          </w:p>
          <w:p w:rsidR="00391314" w:rsidRDefault="00391314" w:rsidP="00304BBF">
            <w:pPr>
              <w:spacing w:after="0" w:line="240" w:lineRule="auto"/>
              <w:rPr>
                <w:rFonts w:ascii="Bookman Old Style" w:eastAsia="Times New Roman" w:hAnsi="Bookman Old Style" w:cs="Times New Roman"/>
                <w:sz w:val="24"/>
                <w:szCs w:val="24"/>
                <w:lang w:eastAsia="ru-RU"/>
              </w:rPr>
            </w:pPr>
          </w:p>
          <w:p w:rsidR="00D113E5" w:rsidRDefault="00505305" w:rsidP="00304BBF">
            <w:pPr>
              <w:spacing w:after="0" w:line="240" w:lineRule="auto"/>
              <w:rPr>
                <w:rFonts w:ascii="Bookman Old Style" w:eastAsia="Times New Roman" w:hAnsi="Bookman Old Style" w:cs="Times New Roman"/>
                <w:sz w:val="24"/>
                <w:szCs w:val="24"/>
                <w:lang w:eastAsia="ru-RU"/>
              </w:rPr>
            </w:pPr>
            <w:proofErr w:type="spellStart"/>
            <w:r>
              <w:rPr>
                <w:rFonts w:ascii="Bookman Old Style" w:eastAsia="Times New Roman" w:hAnsi="Bookman Old Style" w:cs="Times New Roman"/>
                <w:sz w:val="24"/>
                <w:szCs w:val="24"/>
                <w:lang w:eastAsia="ru-RU"/>
              </w:rPr>
              <w:t>Касумова</w:t>
            </w:r>
            <w:proofErr w:type="spellEnd"/>
            <w:r>
              <w:rPr>
                <w:rFonts w:ascii="Bookman Old Style" w:eastAsia="Times New Roman" w:hAnsi="Bookman Old Style" w:cs="Times New Roman"/>
                <w:sz w:val="24"/>
                <w:szCs w:val="24"/>
                <w:lang w:eastAsia="ru-RU"/>
              </w:rPr>
              <w:t xml:space="preserve"> Г.М.</w:t>
            </w:r>
          </w:p>
          <w:p w:rsidR="00D113E5" w:rsidRPr="00113B64" w:rsidRDefault="00D113E5" w:rsidP="00304BBF">
            <w:pPr>
              <w:spacing w:after="0" w:line="240" w:lineRule="auto"/>
              <w:rPr>
                <w:rFonts w:ascii="Bookman Old Style" w:eastAsia="Times New Roman" w:hAnsi="Bookman Old Style" w:cs="Times New Roman"/>
                <w:sz w:val="24"/>
                <w:szCs w:val="24"/>
                <w:lang w:eastAsia="ru-RU"/>
              </w:rPr>
            </w:pPr>
          </w:p>
        </w:tc>
      </w:tr>
      <w:tr w:rsidR="00113B64" w:rsidRPr="00113B64" w:rsidTr="00391314">
        <w:trPr>
          <w:trHeight w:val="123"/>
        </w:trPr>
        <w:tc>
          <w:tcPr>
            <w:tcW w:w="4644"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4944B0" w:rsidP="00304BBF">
            <w:pPr>
              <w:spacing w:after="0"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1</w:t>
            </w:r>
            <w:r w:rsidR="00113B64" w:rsidRPr="00113B64">
              <w:rPr>
                <w:rFonts w:ascii="Bookman Old Style" w:eastAsia="Times New Roman" w:hAnsi="Bookman Old Style" w:cs="Times New Roman"/>
                <w:sz w:val="24"/>
                <w:szCs w:val="24"/>
                <w:lang w:eastAsia="ru-RU"/>
              </w:rPr>
              <w:t>.Празднование новогодних елок</w:t>
            </w:r>
            <w:r w:rsidR="00391314">
              <w:rPr>
                <w:rFonts w:ascii="Bookman Old Style" w:eastAsia="Times New Roman" w:hAnsi="Bookman Old Style" w:cs="Times New Roman"/>
                <w:sz w:val="24"/>
                <w:szCs w:val="24"/>
                <w:lang w:eastAsia="ru-RU"/>
              </w:rPr>
              <w:t xml:space="preserve"> «Чудеса и Новый год» во всех возрастных группах</w:t>
            </w:r>
          </w:p>
        </w:tc>
        <w:tc>
          <w:tcPr>
            <w:tcW w:w="2268"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391314" w:rsidP="00391314">
            <w:pPr>
              <w:spacing w:after="0" w:line="240" w:lineRule="auto"/>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С 27.12.-30.12.2021г.</w:t>
            </w:r>
          </w:p>
        </w:tc>
        <w:tc>
          <w:tcPr>
            <w:tcW w:w="3119"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304BBF">
            <w:pPr>
              <w:spacing w:after="0" w:line="240" w:lineRule="auto"/>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Муз</w:t>
            </w:r>
            <w:proofErr w:type="gramStart"/>
            <w:r w:rsidRPr="00113B64">
              <w:rPr>
                <w:rFonts w:ascii="Bookman Old Style" w:eastAsia="Times New Roman" w:hAnsi="Bookman Old Style" w:cs="Times New Roman"/>
                <w:sz w:val="24"/>
                <w:szCs w:val="24"/>
                <w:lang w:eastAsia="ru-RU"/>
              </w:rPr>
              <w:t>.р</w:t>
            </w:r>
            <w:proofErr w:type="gramEnd"/>
            <w:r w:rsidRPr="00113B64">
              <w:rPr>
                <w:rFonts w:ascii="Bookman Old Style" w:eastAsia="Times New Roman" w:hAnsi="Bookman Old Style" w:cs="Times New Roman"/>
                <w:sz w:val="24"/>
                <w:szCs w:val="24"/>
                <w:lang w:eastAsia="ru-RU"/>
              </w:rPr>
              <w:t>уководитель</w:t>
            </w:r>
            <w:proofErr w:type="spellEnd"/>
            <w:r w:rsidRPr="00113B64">
              <w:rPr>
                <w:rFonts w:ascii="Bookman Old Style" w:eastAsia="Times New Roman" w:hAnsi="Bookman Old Style" w:cs="Times New Roman"/>
                <w:sz w:val="24"/>
                <w:szCs w:val="24"/>
                <w:lang w:eastAsia="ru-RU"/>
              </w:rPr>
              <w:t xml:space="preserve"> </w:t>
            </w:r>
            <w:r w:rsidR="00391314">
              <w:rPr>
                <w:rFonts w:ascii="Bookman Old Style" w:eastAsia="Times New Roman" w:hAnsi="Bookman Old Style" w:cs="Times New Roman"/>
                <w:sz w:val="24"/>
                <w:szCs w:val="24"/>
                <w:lang w:eastAsia="ru-RU"/>
              </w:rPr>
              <w:t>Крамаренко А.А.</w:t>
            </w:r>
          </w:p>
          <w:p w:rsidR="00113B64" w:rsidRPr="00113B64" w:rsidRDefault="00113B64" w:rsidP="00304BBF">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Воспитатели </w:t>
            </w:r>
            <w:r w:rsidR="00391314">
              <w:rPr>
                <w:rFonts w:ascii="Bookman Old Style" w:eastAsia="Times New Roman" w:hAnsi="Bookman Old Style" w:cs="Times New Roman"/>
                <w:sz w:val="24"/>
                <w:szCs w:val="24"/>
                <w:lang w:eastAsia="ru-RU"/>
              </w:rPr>
              <w:t xml:space="preserve">всех </w:t>
            </w:r>
            <w:r w:rsidRPr="00113B64">
              <w:rPr>
                <w:rFonts w:ascii="Bookman Old Style" w:eastAsia="Times New Roman" w:hAnsi="Bookman Old Style" w:cs="Times New Roman"/>
                <w:sz w:val="24"/>
                <w:szCs w:val="24"/>
                <w:lang w:eastAsia="ru-RU"/>
              </w:rPr>
              <w:t>групп</w:t>
            </w:r>
          </w:p>
        </w:tc>
      </w:tr>
      <w:tr w:rsidR="00113B64" w:rsidRPr="00113B64" w:rsidTr="00391314">
        <w:trPr>
          <w:trHeight w:val="139"/>
        </w:trPr>
        <w:tc>
          <w:tcPr>
            <w:tcW w:w="4644"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D70328">
            <w:pPr>
              <w:spacing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w:t>
            </w:r>
            <w:r w:rsidR="00D70328">
              <w:rPr>
                <w:rFonts w:ascii="Bookman Old Style" w:eastAsia="Times New Roman" w:hAnsi="Bookman Old Style" w:cs="Times New Roman"/>
                <w:sz w:val="24"/>
                <w:szCs w:val="24"/>
                <w:lang w:eastAsia="ru-RU"/>
              </w:rPr>
              <w:t xml:space="preserve">Утренник </w:t>
            </w:r>
            <w:r w:rsidR="00D70328" w:rsidRPr="00D70328">
              <w:rPr>
                <w:rFonts w:ascii="Bookman Old Style" w:hAnsi="Bookman Old Style" w:cs="Arial"/>
                <w:sz w:val="24"/>
                <w:szCs w:val="20"/>
                <w:shd w:val="clear" w:color="auto" w:fill="FBFBFB"/>
              </w:rPr>
              <w:t>«Мы, как только подрастем, в армию служить пойдем!»</w:t>
            </w:r>
          </w:p>
        </w:tc>
        <w:tc>
          <w:tcPr>
            <w:tcW w:w="2268"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9C1CA4" w:rsidP="00D539A5">
            <w:pPr>
              <w:spacing w:after="0" w:line="240" w:lineRule="auto"/>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19 </w:t>
            </w:r>
            <w:r w:rsidR="00113B64" w:rsidRPr="00113B64">
              <w:rPr>
                <w:rFonts w:ascii="Bookman Old Style" w:eastAsia="Times New Roman" w:hAnsi="Bookman Old Style" w:cs="Times New Roman"/>
                <w:sz w:val="24"/>
                <w:szCs w:val="24"/>
                <w:lang w:eastAsia="ru-RU"/>
              </w:rPr>
              <w:t>феврал</w:t>
            </w:r>
            <w:r>
              <w:rPr>
                <w:rFonts w:ascii="Bookman Old Style" w:eastAsia="Times New Roman" w:hAnsi="Bookman Old Style" w:cs="Times New Roman"/>
                <w:sz w:val="24"/>
                <w:szCs w:val="24"/>
                <w:lang w:eastAsia="ru-RU"/>
              </w:rPr>
              <w:t>я</w:t>
            </w:r>
          </w:p>
        </w:tc>
        <w:tc>
          <w:tcPr>
            <w:tcW w:w="3119" w:type="dxa"/>
            <w:tcBorders>
              <w:top w:val="nil"/>
              <w:left w:val="nil"/>
              <w:bottom w:val="single" w:sz="8" w:space="0" w:color="auto"/>
              <w:right w:val="single" w:sz="8" w:space="0" w:color="000000"/>
            </w:tcBorders>
            <w:tcMar>
              <w:top w:w="0" w:type="dxa"/>
              <w:left w:w="108" w:type="dxa"/>
              <w:bottom w:w="0" w:type="dxa"/>
              <w:right w:w="108" w:type="dxa"/>
            </w:tcMar>
            <w:hideMark/>
          </w:tcPr>
          <w:p w:rsidR="00DD1E22" w:rsidRDefault="00D70328" w:rsidP="00304BBF">
            <w:pPr>
              <w:spacing w:after="0"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Воспитатель </w:t>
            </w:r>
            <w:r w:rsidR="00486101">
              <w:rPr>
                <w:rFonts w:ascii="Bookman Old Style" w:eastAsia="Times New Roman" w:hAnsi="Bookman Old Style" w:cs="Times New Roman"/>
                <w:sz w:val="24"/>
                <w:szCs w:val="24"/>
                <w:lang w:eastAsia="ru-RU"/>
              </w:rPr>
              <w:t xml:space="preserve">Коновалова Н.В. </w:t>
            </w:r>
            <w:r>
              <w:rPr>
                <w:rFonts w:ascii="Bookman Old Style" w:eastAsia="Times New Roman" w:hAnsi="Bookman Old Style" w:cs="Times New Roman"/>
                <w:sz w:val="24"/>
                <w:szCs w:val="24"/>
                <w:lang w:eastAsia="ru-RU"/>
              </w:rPr>
              <w:t xml:space="preserve">Инструктор по  физ. </w:t>
            </w:r>
            <w:proofErr w:type="spellStart"/>
            <w:r>
              <w:rPr>
                <w:rFonts w:ascii="Bookman Old Style" w:eastAsia="Times New Roman" w:hAnsi="Bookman Old Style" w:cs="Times New Roman"/>
                <w:sz w:val="24"/>
                <w:szCs w:val="24"/>
                <w:lang w:eastAsia="ru-RU"/>
              </w:rPr>
              <w:t>кул</w:t>
            </w:r>
            <w:proofErr w:type="spellEnd"/>
            <w:r>
              <w:rPr>
                <w:rFonts w:ascii="Bookman Old Style" w:eastAsia="Times New Roman" w:hAnsi="Bookman Old Style" w:cs="Times New Roman"/>
                <w:sz w:val="24"/>
                <w:szCs w:val="24"/>
                <w:lang w:eastAsia="ru-RU"/>
              </w:rPr>
              <w:t>. Лукичева Г.В.</w:t>
            </w:r>
          </w:p>
          <w:p w:rsidR="00113B64" w:rsidRPr="00113B64" w:rsidRDefault="00DD1E22" w:rsidP="00304BBF">
            <w:pPr>
              <w:spacing w:after="0" w:line="240" w:lineRule="auto"/>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Муз</w:t>
            </w:r>
            <w:proofErr w:type="gramStart"/>
            <w:r w:rsidRPr="00113B64">
              <w:rPr>
                <w:rFonts w:ascii="Bookman Old Style" w:eastAsia="Times New Roman" w:hAnsi="Bookman Old Style" w:cs="Times New Roman"/>
                <w:sz w:val="24"/>
                <w:szCs w:val="24"/>
                <w:lang w:eastAsia="ru-RU"/>
              </w:rPr>
              <w:t>.р</w:t>
            </w:r>
            <w:proofErr w:type="gramEnd"/>
            <w:r w:rsidRPr="00113B64">
              <w:rPr>
                <w:rFonts w:ascii="Bookman Old Style" w:eastAsia="Times New Roman" w:hAnsi="Bookman Old Style" w:cs="Times New Roman"/>
                <w:sz w:val="24"/>
                <w:szCs w:val="24"/>
                <w:lang w:eastAsia="ru-RU"/>
              </w:rPr>
              <w:t>уководитель</w:t>
            </w:r>
            <w:proofErr w:type="spellEnd"/>
            <w:r w:rsidR="00D70328">
              <w:rPr>
                <w:rFonts w:ascii="Bookman Old Style" w:eastAsia="Times New Roman" w:hAnsi="Bookman Old Style" w:cs="Times New Roman"/>
                <w:sz w:val="24"/>
                <w:szCs w:val="24"/>
                <w:lang w:eastAsia="ru-RU"/>
              </w:rPr>
              <w:t xml:space="preserve"> Крамаренко А.А.</w:t>
            </w:r>
          </w:p>
        </w:tc>
      </w:tr>
      <w:tr w:rsidR="00113B64" w:rsidRPr="00113B64" w:rsidTr="00391314">
        <w:trPr>
          <w:trHeight w:val="133"/>
        </w:trPr>
        <w:tc>
          <w:tcPr>
            <w:tcW w:w="4644"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987CC2" w:rsidRDefault="00113B64" w:rsidP="00304BBF">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1.Ут</w:t>
            </w:r>
            <w:r w:rsidR="00987CC2">
              <w:rPr>
                <w:rFonts w:ascii="Bookman Old Style" w:eastAsia="Times New Roman" w:hAnsi="Bookman Old Style" w:cs="Times New Roman"/>
                <w:sz w:val="24"/>
                <w:szCs w:val="24"/>
                <w:lang w:eastAsia="ru-RU"/>
              </w:rPr>
              <w:t>ренник</w:t>
            </w:r>
            <w:r w:rsidR="009C1CA4">
              <w:rPr>
                <w:rFonts w:ascii="Bookman Old Style" w:eastAsia="Times New Roman" w:hAnsi="Bookman Old Style" w:cs="Times New Roman"/>
                <w:sz w:val="24"/>
                <w:szCs w:val="24"/>
                <w:lang w:eastAsia="ru-RU"/>
              </w:rPr>
              <w:t xml:space="preserve"> «Вальс цветов», посвященный междунаро</w:t>
            </w:r>
            <w:r w:rsidR="00486101">
              <w:rPr>
                <w:rFonts w:ascii="Bookman Old Style" w:eastAsia="Times New Roman" w:hAnsi="Bookman Old Style" w:cs="Times New Roman"/>
                <w:sz w:val="24"/>
                <w:szCs w:val="24"/>
                <w:lang w:eastAsia="ru-RU"/>
              </w:rPr>
              <w:t>д</w:t>
            </w:r>
            <w:r w:rsidR="009C1CA4">
              <w:rPr>
                <w:rFonts w:ascii="Bookman Old Style" w:eastAsia="Times New Roman" w:hAnsi="Bookman Old Style" w:cs="Times New Roman"/>
                <w:sz w:val="24"/>
                <w:szCs w:val="24"/>
                <w:lang w:eastAsia="ru-RU"/>
              </w:rPr>
              <w:t xml:space="preserve">ному </w:t>
            </w:r>
            <w:r w:rsidR="00486101">
              <w:rPr>
                <w:rFonts w:ascii="Bookman Old Style" w:eastAsia="Times New Roman" w:hAnsi="Bookman Old Style" w:cs="Times New Roman"/>
                <w:sz w:val="24"/>
                <w:szCs w:val="24"/>
                <w:lang w:eastAsia="ru-RU"/>
              </w:rPr>
              <w:t>женскому дню во всех возрастных группах</w:t>
            </w:r>
          </w:p>
          <w:p w:rsidR="00486101" w:rsidRDefault="00486101" w:rsidP="00486101">
            <w:pPr>
              <w:spacing w:after="0" w:line="240" w:lineRule="auto"/>
              <w:rPr>
                <w:rFonts w:ascii="Bookman Old Style" w:eastAsia="Times New Roman" w:hAnsi="Bookman Old Style" w:cs="Times New Roman"/>
                <w:sz w:val="24"/>
                <w:szCs w:val="24"/>
                <w:lang w:eastAsia="ru-RU"/>
              </w:rPr>
            </w:pPr>
          </w:p>
          <w:p w:rsidR="00113B64" w:rsidRPr="00113B64" w:rsidRDefault="00113B64" w:rsidP="00486101">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w:t>
            </w:r>
            <w:r w:rsidR="00486101">
              <w:rPr>
                <w:rFonts w:ascii="Bookman Old Style" w:eastAsia="Times New Roman" w:hAnsi="Bookman Old Style" w:cs="Times New Roman"/>
                <w:sz w:val="24"/>
                <w:szCs w:val="24"/>
                <w:lang w:eastAsia="ru-RU"/>
              </w:rPr>
              <w:t>Утренник</w:t>
            </w:r>
            <w:r w:rsidRPr="00113B64">
              <w:rPr>
                <w:rFonts w:ascii="Bookman Old Style" w:eastAsia="Times New Roman" w:hAnsi="Bookman Old Style" w:cs="Times New Roman"/>
                <w:sz w:val="24"/>
                <w:szCs w:val="24"/>
                <w:lang w:eastAsia="ru-RU"/>
              </w:rPr>
              <w:t xml:space="preserve"> </w:t>
            </w:r>
            <w:r w:rsidR="00486101">
              <w:rPr>
                <w:rFonts w:ascii="Bookman Old Style" w:eastAsia="Times New Roman" w:hAnsi="Bookman Old Style" w:cs="Times New Roman"/>
                <w:sz w:val="24"/>
                <w:szCs w:val="24"/>
                <w:lang w:eastAsia="ru-RU"/>
              </w:rPr>
              <w:t>«</w:t>
            </w:r>
            <w:proofErr w:type="spellStart"/>
            <w:r w:rsidRPr="00113B64">
              <w:rPr>
                <w:rFonts w:ascii="Bookman Old Style" w:eastAsia="Times New Roman" w:hAnsi="Bookman Old Style" w:cs="Times New Roman"/>
                <w:sz w:val="24"/>
                <w:szCs w:val="24"/>
                <w:lang w:eastAsia="ru-RU"/>
              </w:rPr>
              <w:t>Навруз-Байрам</w:t>
            </w:r>
            <w:proofErr w:type="spellEnd"/>
            <w:r w:rsidR="00486101">
              <w:rPr>
                <w:rFonts w:ascii="Bookman Old Style" w:eastAsia="Times New Roman" w:hAnsi="Bookman Old Style" w:cs="Times New Roman"/>
                <w:sz w:val="24"/>
                <w:szCs w:val="24"/>
                <w:lang w:eastAsia="ru-RU"/>
              </w:rPr>
              <w:t>»</w:t>
            </w:r>
          </w:p>
        </w:tc>
        <w:tc>
          <w:tcPr>
            <w:tcW w:w="2268" w:type="dxa"/>
            <w:tcBorders>
              <w:top w:val="nil"/>
              <w:left w:val="nil"/>
              <w:bottom w:val="single" w:sz="8" w:space="0" w:color="auto"/>
              <w:right w:val="single" w:sz="8" w:space="0" w:color="000000"/>
            </w:tcBorders>
            <w:tcMar>
              <w:top w:w="0" w:type="dxa"/>
              <w:left w:w="108" w:type="dxa"/>
              <w:bottom w:w="0" w:type="dxa"/>
              <w:right w:w="108" w:type="dxa"/>
            </w:tcMar>
            <w:hideMark/>
          </w:tcPr>
          <w:p w:rsidR="00486101" w:rsidRDefault="00486101" w:rsidP="00D539A5">
            <w:pPr>
              <w:spacing w:after="0" w:line="240" w:lineRule="auto"/>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С 2.03.-5.03.2022г.</w:t>
            </w:r>
          </w:p>
          <w:p w:rsidR="00486101" w:rsidRPr="00486101" w:rsidRDefault="00486101" w:rsidP="00486101">
            <w:pPr>
              <w:rPr>
                <w:rFonts w:ascii="Bookman Old Style" w:eastAsia="Times New Roman" w:hAnsi="Bookman Old Style" w:cs="Times New Roman"/>
                <w:sz w:val="24"/>
                <w:szCs w:val="24"/>
                <w:lang w:eastAsia="ru-RU"/>
              </w:rPr>
            </w:pPr>
          </w:p>
          <w:p w:rsidR="00486101" w:rsidRDefault="00486101" w:rsidP="00486101">
            <w:pPr>
              <w:rPr>
                <w:rFonts w:ascii="Bookman Old Style" w:eastAsia="Times New Roman" w:hAnsi="Bookman Old Style" w:cs="Times New Roman"/>
                <w:sz w:val="24"/>
                <w:szCs w:val="24"/>
                <w:lang w:eastAsia="ru-RU"/>
              </w:rPr>
            </w:pPr>
          </w:p>
          <w:p w:rsidR="00113B64" w:rsidRPr="00486101" w:rsidRDefault="00486101" w:rsidP="00486101">
            <w:pP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19 марта</w:t>
            </w:r>
          </w:p>
        </w:tc>
        <w:tc>
          <w:tcPr>
            <w:tcW w:w="3119"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304BBF">
            <w:pPr>
              <w:spacing w:after="0" w:line="240" w:lineRule="auto"/>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Муз</w:t>
            </w:r>
            <w:proofErr w:type="gramStart"/>
            <w:r w:rsidRPr="00113B64">
              <w:rPr>
                <w:rFonts w:ascii="Bookman Old Style" w:eastAsia="Times New Roman" w:hAnsi="Bookman Old Style" w:cs="Times New Roman"/>
                <w:sz w:val="24"/>
                <w:szCs w:val="24"/>
                <w:lang w:eastAsia="ru-RU"/>
              </w:rPr>
              <w:t>.р</w:t>
            </w:r>
            <w:proofErr w:type="gramEnd"/>
            <w:r w:rsidRPr="00113B64">
              <w:rPr>
                <w:rFonts w:ascii="Bookman Old Style" w:eastAsia="Times New Roman" w:hAnsi="Bookman Old Style" w:cs="Times New Roman"/>
                <w:sz w:val="24"/>
                <w:szCs w:val="24"/>
                <w:lang w:eastAsia="ru-RU"/>
              </w:rPr>
              <w:t>уководитель</w:t>
            </w:r>
            <w:proofErr w:type="spellEnd"/>
            <w:r w:rsidR="00486101">
              <w:rPr>
                <w:rFonts w:ascii="Bookman Old Style" w:eastAsia="Times New Roman" w:hAnsi="Bookman Old Style" w:cs="Times New Roman"/>
                <w:sz w:val="24"/>
                <w:szCs w:val="24"/>
                <w:lang w:eastAsia="ru-RU"/>
              </w:rPr>
              <w:t xml:space="preserve"> Крамаренко</w:t>
            </w:r>
            <w:r w:rsidRPr="00113B64">
              <w:rPr>
                <w:rFonts w:ascii="Bookman Old Style" w:eastAsia="Times New Roman" w:hAnsi="Bookman Old Style" w:cs="Times New Roman"/>
                <w:sz w:val="24"/>
                <w:szCs w:val="24"/>
                <w:lang w:eastAsia="ru-RU"/>
              </w:rPr>
              <w:t xml:space="preserve"> </w:t>
            </w:r>
            <w:r w:rsidR="00486101">
              <w:rPr>
                <w:rFonts w:ascii="Bookman Old Style" w:eastAsia="Times New Roman" w:hAnsi="Bookman Old Style" w:cs="Times New Roman"/>
                <w:sz w:val="24"/>
                <w:szCs w:val="24"/>
                <w:lang w:eastAsia="ru-RU"/>
              </w:rPr>
              <w:t>А.А. воспитатели всех групп</w:t>
            </w:r>
          </w:p>
          <w:p w:rsidR="00486101" w:rsidRDefault="00486101" w:rsidP="00304BBF">
            <w:pPr>
              <w:spacing w:after="0" w:line="240" w:lineRule="auto"/>
              <w:rPr>
                <w:rFonts w:ascii="Bookman Old Style" w:eastAsia="Times New Roman" w:hAnsi="Bookman Old Style" w:cs="Times New Roman"/>
                <w:sz w:val="24"/>
                <w:szCs w:val="24"/>
                <w:lang w:eastAsia="ru-RU"/>
              </w:rPr>
            </w:pPr>
          </w:p>
          <w:p w:rsidR="00486101" w:rsidRDefault="00486101" w:rsidP="00304BBF">
            <w:pPr>
              <w:spacing w:after="0" w:line="240" w:lineRule="auto"/>
              <w:rPr>
                <w:rFonts w:ascii="Bookman Old Style" w:eastAsia="Times New Roman" w:hAnsi="Bookman Old Style" w:cs="Times New Roman"/>
                <w:sz w:val="24"/>
                <w:szCs w:val="24"/>
                <w:lang w:eastAsia="ru-RU"/>
              </w:rPr>
            </w:pPr>
          </w:p>
          <w:p w:rsidR="00113B64" w:rsidRDefault="00113B64" w:rsidP="00304BBF">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Воспитатели групп</w:t>
            </w:r>
          </w:p>
          <w:p w:rsidR="00987CC2" w:rsidRPr="00113B64" w:rsidRDefault="00486101" w:rsidP="00304BBF">
            <w:pPr>
              <w:spacing w:after="0" w:line="240" w:lineRule="auto"/>
              <w:rPr>
                <w:rFonts w:ascii="Bookman Old Style" w:eastAsia="Times New Roman" w:hAnsi="Bookman Old Style" w:cs="Times New Roman"/>
                <w:sz w:val="24"/>
                <w:szCs w:val="24"/>
                <w:lang w:eastAsia="ru-RU"/>
              </w:rPr>
            </w:pPr>
            <w:proofErr w:type="spellStart"/>
            <w:r>
              <w:rPr>
                <w:rFonts w:ascii="Bookman Old Style" w:eastAsia="Times New Roman" w:hAnsi="Bookman Old Style" w:cs="Times New Roman"/>
                <w:sz w:val="24"/>
                <w:szCs w:val="24"/>
                <w:lang w:eastAsia="ru-RU"/>
              </w:rPr>
              <w:t>Яхъяева</w:t>
            </w:r>
            <w:proofErr w:type="spellEnd"/>
            <w:r>
              <w:rPr>
                <w:rFonts w:ascii="Bookman Old Style" w:eastAsia="Times New Roman" w:hAnsi="Bookman Old Style" w:cs="Times New Roman"/>
                <w:sz w:val="24"/>
                <w:szCs w:val="24"/>
                <w:lang w:eastAsia="ru-RU"/>
              </w:rPr>
              <w:t xml:space="preserve"> П.Х.</w:t>
            </w:r>
            <w:r w:rsidRPr="00113B64">
              <w:rPr>
                <w:rFonts w:ascii="Bookman Old Style" w:eastAsia="Times New Roman" w:hAnsi="Bookman Old Style" w:cs="Times New Roman"/>
                <w:sz w:val="24"/>
                <w:szCs w:val="24"/>
                <w:lang w:eastAsia="ru-RU"/>
              </w:rPr>
              <w:t xml:space="preserve"> </w:t>
            </w:r>
            <w:proofErr w:type="spellStart"/>
            <w:r w:rsidRPr="00113B64">
              <w:rPr>
                <w:rFonts w:ascii="Bookman Old Style" w:eastAsia="Times New Roman" w:hAnsi="Bookman Old Style" w:cs="Times New Roman"/>
                <w:sz w:val="24"/>
                <w:szCs w:val="24"/>
                <w:lang w:eastAsia="ru-RU"/>
              </w:rPr>
              <w:t>Муз</w:t>
            </w:r>
            <w:proofErr w:type="gramStart"/>
            <w:r w:rsidRPr="00113B64">
              <w:rPr>
                <w:rFonts w:ascii="Bookman Old Style" w:eastAsia="Times New Roman" w:hAnsi="Bookman Old Style" w:cs="Times New Roman"/>
                <w:sz w:val="24"/>
                <w:szCs w:val="24"/>
                <w:lang w:eastAsia="ru-RU"/>
              </w:rPr>
              <w:t>.р</w:t>
            </w:r>
            <w:proofErr w:type="gramEnd"/>
            <w:r w:rsidRPr="00113B64">
              <w:rPr>
                <w:rFonts w:ascii="Bookman Old Style" w:eastAsia="Times New Roman" w:hAnsi="Bookman Old Style" w:cs="Times New Roman"/>
                <w:sz w:val="24"/>
                <w:szCs w:val="24"/>
                <w:lang w:eastAsia="ru-RU"/>
              </w:rPr>
              <w:t>уководитель</w:t>
            </w:r>
            <w:proofErr w:type="spellEnd"/>
            <w:r>
              <w:rPr>
                <w:rFonts w:ascii="Bookman Old Style" w:eastAsia="Times New Roman" w:hAnsi="Bookman Old Style" w:cs="Times New Roman"/>
                <w:sz w:val="24"/>
                <w:szCs w:val="24"/>
                <w:lang w:eastAsia="ru-RU"/>
              </w:rPr>
              <w:t xml:space="preserve"> Крамаренко</w:t>
            </w:r>
            <w:r w:rsidRPr="00113B64">
              <w:rPr>
                <w:rFonts w:ascii="Bookman Old Style" w:eastAsia="Times New Roman" w:hAnsi="Bookman Old Style" w:cs="Times New Roman"/>
                <w:sz w:val="24"/>
                <w:szCs w:val="24"/>
                <w:lang w:eastAsia="ru-RU"/>
              </w:rPr>
              <w:t xml:space="preserve"> </w:t>
            </w:r>
            <w:r>
              <w:rPr>
                <w:rFonts w:ascii="Bookman Old Style" w:eastAsia="Times New Roman" w:hAnsi="Bookman Old Style" w:cs="Times New Roman"/>
                <w:sz w:val="24"/>
                <w:szCs w:val="24"/>
                <w:lang w:eastAsia="ru-RU"/>
              </w:rPr>
              <w:t>А.А.</w:t>
            </w:r>
          </w:p>
        </w:tc>
      </w:tr>
      <w:tr w:rsidR="00113B64" w:rsidRPr="00113B64" w:rsidTr="00391314">
        <w:trPr>
          <w:trHeight w:val="139"/>
        </w:trPr>
        <w:tc>
          <w:tcPr>
            <w:tcW w:w="4644"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rsidR="00113B64" w:rsidRPr="000254E5" w:rsidRDefault="00113B64" w:rsidP="00304BBF">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w:t>
            </w:r>
            <w:r w:rsidR="000254E5">
              <w:rPr>
                <w:rFonts w:ascii="Bookman Old Style" w:eastAsia="Times New Roman" w:hAnsi="Bookman Old Style" w:cs="Times New Roman"/>
                <w:sz w:val="24"/>
                <w:szCs w:val="24"/>
                <w:lang w:eastAsia="ru-RU"/>
              </w:rPr>
              <w:t xml:space="preserve">Утренник, посвященный дню </w:t>
            </w:r>
            <w:r w:rsidR="000254E5" w:rsidRPr="000254E5">
              <w:rPr>
                <w:rFonts w:ascii="Bookman Old Style" w:eastAsia="Times New Roman" w:hAnsi="Bookman Old Style" w:cs="Times New Roman"/>
                <w:sz w:val="24"/>
                <w:szCs w:val="24"/>
                <w:lang w:eastAsia="ru-RU"/>
              </w:rPr>
              <w:t xml:space="preserve">здоровья </w:t>
            </w:r>
            <w:r w:rsidR="000254E5" w:rsidRPr="000254E5">
              <w:rPr>
                <w:rFonts w:ascii="Bookman Old Style" w:hAnsi="Bookman Old Style" w:cs="Arial"/>
                <w:sz w:val="24"/>
                <w:szCs w:val="24"/>
                <w:shd w:val="clear" w:color="auto" w:fill="FBFBFB"/>
              </w:rPr>
              <w:t>«</w:t>
            </w:r>
            <w:r w:rsidR="000254E5" w:rsidRPr="000254E5">
              <w:rPr>
                <w:rFonts w:ascii="Bookman Old Style" w:hAnsi="Bookman Old Style" w:cs="Arial"/>
                <w:bCs/>
                <w:sz w:val="24"/>
                <w:szCs w:val="24"/>
                <w:shd w:val="clear" w:color="auto" w:fill="FBFBFB"/>
              </w:rPr>
              <w:t>Здоровье</w:t>
            </w:r>
            <w:r w:rsidR="000254E5" w:rsidRPr="000254E5">
              <w:rPr>
                <w:rFonts w:ascii="Bookman Old Style" w:hAnsi="Bookman Old Style" w:cs="Arial"/>
                <w:sz w:val="24"/>
                <w:szCs w:val="24"/>
                <w:shd w:val="clear" w:color="auto" w:fill="FBFBFB"/>
              </w:rPr>
              <w:t> - это здорово!»</w:t>
            </w:r>
          </w:p>
          <w:p w:rsidR="000254E5" w:rsidRDefault="000254E5" w:rsidP="00304BBF">
            <w:pPr>
              <w:spacing w:after="0" w:line="240" w:lineRule="auto"/>
              <w:rPr>
                <w:rFonts w:ascii="Bookman Old Style" w:eastAsia="Times New Roman" w:hAnsi="Bookman Old Style" w:cs="Times New Roman"/>
                <w:sz w:val="24"/>
                <w:szCs w:val="24"/>
                <w:lang w:eastAsia="ru-RU"/>
              </w:rPr>
            </w:pPr>
          </w:p>
          <w:p w:rsidR="00113B64" w:rsidRDefault="00113B64" w:rsidP="00304BBF">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w:t>
            </w:r>
            <w:r w:rsidR="000254E5">
              <w:rPr>
                <w:rFonts w:ascii="Bookman Old Style" w:eastAsia="Times New Roman" w:hAnsi="Bookman Old Style" w:cs="Times New Roman"/>
                <w:sz w:val="24"/>
                <w:szCs w:val="24"/>
                <w:lang w:eastAsia="ru-RU"/>
              </w:rPr>
              <w:t>Утренник, посвященный Дню космонавтики «Космическое путешествие»</w:t>
            </w:r>
          </w:p>
          <w:p w:rsidR="000254E5" w:rsidRDefault="000254E5" w:rsidP="00304BBF">
            <w:pPr>
              <w:spacing w:after="0" w:line="240" w:lineRule="auto"/>
              <w:rPr>
                <w:rFonts w:ascii="Bookman Old Style" w:eastAsia="Times New Roman" w:hAnsi="Bookman Old Style" w:cs="Times New Roman"/>
                <w:sz w:val="24"/>
                <w:szCs w:val="24"/>
                <w:lang w:eastAsia="ru-RU"/>
              </w:rPr>
            </w:pPr>
          </w:p>
          <w:p w:rsidR="00B8611F" w:rsidRPr="00113B64" w:rsidRDefault="00B8611F" w:rsidP="00304BBF">
            <w:pPr>
              <w:spacing w:after="0" w:line="240" w:lineRule="auto"/>
              <w:rPr>
                <w:rFonts w:ascii="Bookman Old Style" w:eastAsia="Times New Roman" w:hAnsi="Bookman Old Style" w:cs="Times New Roman"/>
                <w:sz w:val="24"/>
                <w:szCs w:val="24"/>
                <w:lang w:eastAsia="ru-RU"/>
              </w:rPr>
            </w:pPr>
          </w:p>
          <w:p w:rsidR="00113B64" w:rsidRPr="00113B64" w:rsidRDefault="00815DB5" w:rsidP="00304BBF">
            <w:pPr>
              <w:spacing w:after="0"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3.Утренник «День пожарной безопасности»</w:t>
            </w:r>
          </w:p>
        </w:tc>
        <w:tc>
          <w:tcPr>
            <w:tcW w:w="2268" w:type="dxa"/>
            <w:tcBorders>
              <w:top w:val="nil"/>
              <w:left w:val="nil"/>
              <w:bottom w:val="single" w:sz="8" w:space="0" w:color="auto"/>
              <w:right w:val="single" w:sz="8" w:space="0" w:color="000000"/>
            </w:tcBorders>
            <w:tcMar>
              <w:top w:w="0" w:type="dxa"/>
              <w:left w:w="108" w:type="dxa"/>
              <w:bottom w:w="0" w:type="dxa"/>
              <w:right w:w="108" w:type="dxa"/>
            </w:tcMar>
            <w:hideMark/>
          </w:tcPr>
          <w:p w:rsidR="00987CC2" w:rsidRDefault="00987CC2" w:rsidP="00486101">
            <w:pPr>
              <w:spacing w:after="0" w:line="240" w:lineRule="auto"/>
              <w:jc w:val="center"/>
              <w:rPr>
                <w:rFonts w:ascii="Bookman Old Style" w:eastAsia="Times New Roman" w:hAnsi="Bookman Old Style" w:cs="Times New Roman"/>
                <w:sz w:val="24"/>
                <w:szCs w:val="24"/>
                <w:lang w:eastAsia="ru-RU"/>
              </w:rPr>
            </w:pPr>
          </w:p>
          <w:p w:rsidR="000254E5" w:rsidRDefault="000254E5" w:rsidP="000254E5">
            <w:pPr>
              <w:spacing w:after="0" w:line="240" w:lineRule="auto"/>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7 апреля</w:t>
            </w:r>
          </w:p>
          <w:p w:rsidR="000254E5" w:rsidRDefault="000254E5" w:rsidP="000254E5">
            <w:pPr>
              <w:spacing w:after="0" w:line="240" w:lineRule="auto"/>
              <w:rPr>
                <w:rFonts w:ascii="Bookman Old Style" w:eastAsia="Times New Roman" w:hAnsi="Bookman Old Style" w:cs="Times New Roman"/>
                <w:sz w:val="24"/>
                <w:szCs w:val="24"/>
                <w:lang w:eastAsia="ru-RU"/>
              </w:rPr>
            </w:pPr>
          </w:p>
          <w:p w:rsidR="00B8611F" w:rsidRDefault="00B8611F" w:rsidP="000254E5">
            <w:pPr>
              <w:spacing w:after="0" w:line="240" w:lineRule="auto"/>
              <w:rPr>
                <w:rFonts w:ascii="Bookman Old Style" w:eastAsia="Times New Roman" w:hAnsi="Bookman Old Style" w:cs="Times New Roman"/>
                <w:sz w:val="24"/>
                <w:szCs w:val="24"/>
                <w:lang w:eastAsia="ru-RU"/>
              </w:rPr>
            </w:pPr>
          </w:p>
          <w:p w:rsidR="00815DB5" w:rsidRDefault="000254E5" w:rsidP="00815DB5">
            <w:pPr>
              <w:spacing w:after="0"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12 апреля</w:t>
            </w:r>
          </w:p>
          <w:p w:rsidR="00815DB5" w:rsidRDefault="00815DB5" w:rsidP="00815DB5">
            <w:pPr>
              <w:spacing w:line="240" w:lineRule="auto"/>
              <w:rPr>
                <w:rFonts w:ascii="Bookman Old Style" w:eastAsia="Times New Roman" w:hAnsi="Bookman Old Style" w:cs="Times New Roman"/>
                <w:sz w:val="24"/>
                <w:szCs w:val="24"/>
                <w:lang w:eastAsia="ru-RU"/>
              </w:rPr>
            </w:pPr>
          </w:p>
          <w:p w:rsidR="00815DB5" w:rsidRDefault="00815DB5" w:rsidP="00815DB5">
            <w:pPr>
              <w:spacing w:line="240" w:lineRule="auto"/>
              <w:rPr>
                <w:rFonts w:ascii="Bookman Old Style" w:eastAsia="Times New Roman" w:hAnsi="Bookman Old Style" w:cs="Times New Roman"/>
                <w:sz w:val="24"/>
                <w:szCs w:val="24"/>
                <w:lang w:eastAsia="ru-RU"/>
              </w:rPr>
            </w:pPr>
          </w:p>
          <w:p w:rsidR="00B8611F" w:rsidRDefault="00B8611F" w:rsidP="00815DB5">
            <w:pPr>
              <w:spacing w:line="240" w:lineRule="auto"/>
              <w:rPr>
                <w:rFonts w:ascii="Bookman Old Style" w:eastAsia="Times New Roman" w:hAnsi="Bookman Old Style" w:cs="Times New Roman"/>
                <w:sz w:val="24"/>
                <w:szCs w:val="24"/>
                <w:lang w:eastAsia="ru-RU"/>
              </w:rPr>
            </w:pPr>
          </w:p>
          <w:p w:rsidR="00815DB5" w:rsidRPr="00815DB5" w:rsidRDefault="00815DB5" w:rsidP="00815DB5">
            <w:pPr>
              <w:spacing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30 апреля</w:t>
            </w:r>
          </w:p>
        </w:tc>
        <w:tc>
          <w:tcPr>
            <w:tcW w:w="3119"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Default="00113B64" w:rsidP="00304BBF">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Инструктор по физкультуре</w:t>
            </w:r>
            <w:r w:rsidR="000254E5">
              <w:rPr>
                <w:rFonts w:ascii="Bookman Old Style" w:eastAsia="Times New Roman" w:hAnsi="Bookman Old Style" w:cs="Times New Roman"/>
                <w:sz w:val="24"/>
                <w:szCs w:val="24"/>
                <w:lang w:eastAsia="ru-RU"/>
              </w:rPr>
              <w:t xml:space="preserve"> Лукичева Г.В.</w:t>
            </w:r>
            <w:r w:rsidRPr="00113B64">
              <w:rPr>
                <w:rFonts w:ascii="Bookman Old Style" w:eastAsia="Times New Roman" w:hAnsi="Bookman Old Style" w:cs="Times New Roman"/>
                <w:sz w:val="24"/>
                <w:szCs w:val="24"/>
                <w:lang w:eastAsia="ru-RU"/>
              </w:rPr>
              <w:t>  </w:t>
            </w:r>
          </w:p>
          <w:p w:rsidR="00B8611F" w:rsidRPr="00113B64" w:rsidRDefault="00B8611F" w:rsidP="00304BBF">
            <w:pPr>
              <w:spacing w:after="0" w:line="240" w:lineRule="auto"/>
              <w:rPr>
                <w:rFonts w:ascii="Bookman Old Style" w:eastAsia="Times New Roman" w:hAnsi="Bookman Old Style" w:cs="Times New Roman"/>
                <w:sz w:val="24"/>
                <w:szCs w:val="24"/>
                <w:lang w:eastAsia="ru-RU"/>
              </w:rPr>
            </w:pPr>
          </w:p>
          <w:p w:rsidR="00DD1E22" w:rsidRDefault="00113B64" w:rsidP="00304BBF">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Воспи</w:t>
            </w:r>
            <w:r w:rsidR="000254E5">
              <w:rPr>
                <w:rFonts w:ascii="Bookman Old Style" w:eastAsia="Times New Roman" w:hAnsi="Bookman Old Style" w:cs="Times New Roman"/>
                <w:sz w:val="24"/>
                <w:szCs w:val="24"/>
                <w:lang w:eastAsia="ru-RU"/>
              </w:rPr>
              <w:t xml:space="preserve">татель </w:t>
            </w:r>
            <w:proofErr w:type="spellStart"/>
            <w:r w:rsidR="000254E5">
              <w:rPr>
                <w:rFonts w:ascii="Bookman Old Style" w:eastAsia="Times New Roman" w:hAnsi="Bookman Old Style" w:cs="Times New Roman"/>
                <w:sz w:val="24"/>
                <w:szCs w:val="24"/>
                <w:lang w:eastAsia="ru-RU"/>
              </w:rPr>
              <w:t>Магомедэминова</w:t>
            </w:r>
            <w:proofErr w:type="spellEnd"/>
            <w:r w:rsidR="000254E5">
              <w:rPr>
                <w:rFonts w:ascii="Bookman Old Style" w:eastAsia="Times New Roman" w:hAnsi="Bookman Old Style" w:cs="Times New Roman"/>
                <w:sz w:val="24"/>
                <w:szCs w:val="24"/>
                <w:lang w:eastAsia="ru-RU"/>
              </w:rPr>
              <w:t xml:space="preserve"> А.А.</w:t>
            </w:r>
          </w:p>
          <w:p w:rsidR="00113B64" w:rsidRDefault="00113B64" w:rsidP="00304BBF">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w:t>
            </w:r>
            <w:proofErr w:type="spellStart"/>
            <w:r w:rsidR="00DD1E22" w:rsidRPr="00113B64">
              <w:rPr>
                <w:rFonts w:ascii="Bookman Old Style" w:eastAsia="Times New Roman" w:hAnsi="Bookman Old Style" w:cs="Times New Roman"/>
                <w:sz w:val="24"/>
                <w:szCs w:val="24"/>
                <w:lang w:eastAsia="ru-RU"/>
              </w:rPr>
              <w:t>Муз</w:t>
            </w:r>
            <w:proofErr w:type="gramStart"/>
            <w:r w:rsidR="00DD1E22" w:rsidRPr="00113B64">
              <w:rPr>
                <w:rFonts w:ascii="Bookman Old Style" w:eastAsia="Times New Roman" w:hAnsi="Bookman Old Style" w:cs="Times New Roman"/>
                <w:sz w:val="24"/>
                <w:szCs w:val="24"/>
                <w:lang w:eastAsia="ru-RU"/>
              </w:rPr>
              <w:t>.р</w:t>
            </w:r>
            <w:proofErr w:type="gramEnd"/>
            <w:r w:rsidR="00DD1E22" w:rsidRPr="00113B64">
              <w:rPr>
                <w:rFonts w:ascii="Bookman Old Style" w:eastAsia="Times New Roman" w:hAnsi="Bookman Old Style" w:cs="Times New Roman"/>
                <w:sz w:val="24"/>
                <w:szCs w:val="24"/>
                <w:lang w:eastAsia="ru-RU"/>
              </w:rPr>
              <w:t>уководитель</w:t>
            </w:r>
            <w:proofErr w:type="spellEnd"/>
            <w:r w:rsidR="000254E5">
              <w:rPr>
                <w:rFonts w:ascii="Bookman Old Style" w:eastAsia="Times New Roman" w:hAnsi="Bookman Old Style" w:cs="Times New Roman"/>
                <w:sz w:val="24"/>
                <w:szCs w:val="24"/>
                <w:lang w:eastAsia="ru-RU"/>
              </w:rPr>
              <w:t xml:space="preserve"> Крамаренко А.А.</w:t>
            </w:r>
          </w:p>
          <w:p w:rsidR="00B8611F" w:rsidRDefault="00B8611F" w:rsidP="00304BBF">
            <w:pPr>
              <w:spacing w:after="0" w:line="240" w:lineRule="auto"/>
              <w:rPr>
                <w:rFonts w:ascii="Bookman Old Style" w:eastAsia="Times New Roman" w:hAnsi="Bookman Old Style" w:cs="Times New Roman"/>
                <w:sz w:val="24"/>
                <w:szCs w:val="24"/>
                <w:lang w:eastAsia="ru-RU"/>
              </w:rPr>
            </w:pPr>
          </w:p>
          <w:p w:rsidR="00B8611F" w:rsidRDefault="00815DB5" w:rsidP="00B8611F">
            <w:pPr>
              <w:spacing w:after="0"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Воспитатель </w:t>
            </w:r>
            <w:proofErr w:type="spellStart"/>
            <w:r w:rsidR="00B8611F">
              <w:rPr>
                <w:rFonts w:ascii="Bookman Old Style" w:eastAsia="Times New Roman" w:hAnsi="Bookman Old Style" w:cs="Times New Roman"/>
                <w:sz w:val="24"/>
                <w:szCs w:val="24"/>
                <w:lang w:eastAsia="ru-RU"/>
              </w:rPr>
              <w:t>Яхъяева</w:t>
            </w:r>
            <w:proofErr w:type="spellEnd"/>
            <w:r w:rsidR="00B8611F">
              <w:rPr>
                <w:rFonts w:ascii="Bookman Old Style" w:eastAsia="Times New Roman" w:hAnsi="Bookman Old Style" w:cs="Times New Roman"/>
                <w:sz w:val="24"/>
                <w:szCs w:val="24"/>
                <w:lang w:eastAsia="ru-RU"/>
              </w:rPr>
              <w:t xml:space="preserve"> П.Х. </w:t>
            </w:r>
            <w:proofErr w:type="spellStart"/>
            <w:r w:rsidR="00B8611F" w:rsidRPr="00113B64">
              <w:rPr>
                <w:rFonts w:ascii="Bookman Old Style" w:eastAsia="Times New Roman" w:hAnsi="Bookman Old Style" w:cs="Times New Roman"/>
                <w:sz w:val="24"/>
                <w:szCs w:val="24"/>
                <w:lang w:eastAsia="ru-RU"/>
              </w:rPr>
              <w:t>Муз</w:t>
            </w:r>
            <w:proofErr w:type="gramStart"/>
            <w:r w:rsidR="00B8611F" w:rsidRPr="00113B64">
              <w:rPr>
                <w:rFonts w:ascii="Bookman Old Style" w:eastAsia="Times New Roman" w:hAnsi="Bookman Old Style" w:cs="Times New Roman"/>
                <w:sz w:val="24"/>
                <w:szCs w:val="24"/>
                <w:lang w:eastAsia="ru-RU"/>
              </w:rPr>
              <w:t>.р</w:t>
            </w:r>
            <w:proofErr w:type="gramEnd"/>
            <w:r w:rsidR="00B8611F" w:rsidRPr="00113B64">
              <w:rPr>
                <w:rFonts w:ascii="Bookman Old Style" w:eastAsia="Times New Roman" w:hAnsi="Bookman Old Style" w:cs="Times New Roman"/>
                <w:sz w:val="24"/>
                <w:szCs w:val="24"/>
                <w:lang w:eastAsia="ru-RU"/>
              </w:rPr>
              <w:t>уководитель</w:t>
            </w:r>
            <w:proofErr w:type="spellEnd"/>
            <w:r w:rsidR="00B8611F">
              <w:rPr>
                <w:rFonts w:ascii="Bookman Old Style" w:eastAsia="Times New Roman" w:hAnsi="Bookman Old Style" w:cs="Times New Roman"/>
                <w:sz w:val="24"/>
                <w:szCs w:val="24"/>
                <w:lang w:eastAsia="ru-RU"/>
              </w:rPr>
              <w:t xml:space="preserve"> Крамаренко А.А.</w:t>
            </w:r>
          </w:p>
          <w:p w:rsidR="000254E5" w:rsidRPr="00113B64" w:rsidRDefault="000254E5" w:rsidP="00304BBF">
            <w:pPr>
              <w:spacing w:after="0" w:line="240" w:lineRule="auto"/>
              <w:rPr>
                <w:rFonts w:ascii="Bookman Old Style" w:eastAsia="Times New Roman" w:hAnsi="Bookman Old Style" w:cs="Times New Roman"/>
                <w:sz w:val="24"/>
                <w:szCs w:val="24"/>
                <w:lang w:eastAsia="ru-RU"/>
              </w:rPr>
            </w:pPr>
          </w:p>
        </w:tc>
      </w:tr>
      <w:tr w:rsidR="00113B64" w:rsidRPr="00113B64" w:rsidTr="00391314">
        <w:trPr>
          <w:trHeight w:val="794"/>
        </w:trPr>
        <w:tc>
          <w:tcPr>
            <w:tcW w:w="4644"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rsidR="00113B64" w:rsidRPr="00113B64" w:rsidRDefault="00B8611F" w:rsidP="00304BBF">
            <w:pPr>
              <w:spacing w:after="0"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lastRenderedPageBreak/>
              <w:t>1.Тематический досуг</w:t>
            </w:r>
            <w:r w:rsidR="00113B64" w:rsidRPr="00113B64">
              <w:rPr>
                <w:rFonts w:ascii="Bookman Old Style" w:eastAsia="Times New Roman" w:hAnsi="Bookman Old Style" w:cs="Times New Roman"/>
                <w:sz w:val="24"/>
                <w:szCs w:val="24"/>
                <w:lang w:eastAsia="ru-RU"/>
              </w:rPr>
              <w:t xml:space="preserve"> «Этот День Победы»</w:t>
            </w:r>
            <w:r>
              <w:rPr>
                <w:rFonts w:ascii="Bookman Old Style" w:eastAsia="Times New Roman" w:hAnsi="Bookman Old Style" w:cs="Times New Roman"/>
                <w:sz w:val="24"/>
                <w:szCs w:val="24"/>
                <w:lang w:eastAsia="ru-RU"/>
              </w:rPr>
              <w:t xml:space="preserve"> в старшей группе</w:t>
            </w:r>
          </w:p>
          <w:p w:rsidR="00B8611F" w:rsidRDefault="00B8611F" w:rsidP="00304BBF">
            <w:pPr>
              <w:spacing w:after="0" w:line="240" w:lineRule="auto"/>
              <w:rPr>
                <w:rFonts w:ascii="Bookman Old Style" w:eastAsia="Times New Roman" w:hAnsi="Bookman Old Style" w:cs="Times New Roman"/>
                <w:sz w:val="24"/>
                <w:szCs w:val="24"/>
                <w:lang w:eastAsia="ru-RU"/>
              </w:rPr>
            </w:pPr>
          </w:p>
          <w:p w:rsidR="00B8611F" w:rsidRDefault="00B8611F" w:rsidP="00304BBF">
            <w:pPr>
              <w:spacing w:after="0" w:line="240" w:lineRule="auto"/>
              <w:rPr>
                <w:rFonts w:ascii="Bookman Old Style" w:eastAsia="Times New Roman" w:hAnsi="Bookman Old Style" w:cs="Times New Roman"/>
                <w:sz w:val="24"/>
                <w:szCs w:val="24"/>
                <w:lang w:eastAsia="ru-RU"/>
              </w:rPr>
            </w:pPr>
          </w:p>
          <w:p w:rsidR="00113B64" w:rsidRPr="00113B64" w:rsidRDefault="00113B64" w:rsidP="00304BBF">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2.Праз</w:t>
            </w:r>
            <w:r w:rsidR="00EE16C3">
              <w:rPr>
                <w:rFonts w:ascii="Bookman Old Style" w:eastAsia="Times New Roman" w:hAnsi="Bookman Old Style" w:cs="Times New Roman"/>
                <w:sz w:val="24"/>
                <w:szCs w:val="24"/>
                <w:lang w:eastAsia="ru-RU"/>
              </w:rPr>
              <w:t>дник «До свиданья, детский сад» в подготовительных группах</w:t>
            </w:r>
          </w:p>
          <w:p w:rsidR="00113B64" w:rsidRPr="00113B64" w:rsidRDefault="00113B64" w:rsidP="00304BBF">
            <w:pPr>
              <w:spacing w:after="0" w:line="240" w:lineRule="auto"/>
              <w:rPr>
                <w:rFonts w:ascii="Bookman Old Style" w:eastAsia="Times New Roman" w:hAnsi="Bookman Old Style" w:cs="Times New Roman"/>
                <w:sz w:val="24"/>
                <w:szCs w:val="24"/>
                <w:lang w:eastAsia="ru-RU"/>
              </w:rPr>
            </w:pPr>
          </w:p>
        </w:tc>
        <w:tc>
          <w:tcPr>
            <w:tcW w:w="2268" w:type="dxa"/>
            <w:tcBorders>
              <w:top w:val="nil"/>
              <w:left w:val="nil"/>
              <w:bottom w:val="single" w:sz="4" w:space="0" w:color="auto"/>
              <w:right w:val="single" w:sz="8" w:space="0" w:color="000000"/>
            </w:tcBorders>
            <w:tcMar>
              <w:top w:w="0" w:type="dxa"/>
              <w:left w:w="108" w:type="dxa"/>
              <w:bottom w:w="0" w:type="dxa"/>
              <w:right w:w="108" w:type="dxa"/>
            </w:tcMar>
            <w:hideMark/>
          </w:tcPr>
          <w:p w:rsidR="00B8611F" w:rsidRDefault="00B8611F" w:rsidP="00486101">
            <w:pPr>
              <w:spacing w:after="0" w:line="240" w:lineRule="auto"/>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7 </w:t>
            </w:r>
            <w:r w:rsidR="00987CC2">
              <w:rPr>
                <w:rFonts w:ascii="Bookman Old Style" w:eastAsia="Times New Roman" w:hAnsi="Bookman Old Style" w:cs="Times New Roman"/>
                <w:sz w:val="24"/>
                <w:szCs w:val="24"/>
                <w:lang w:eastAsia="ru-RU"/>
              </w:rPr>
              <w:t>м</w:t>
            </w:r>
            <w:r w:rsidR="00113B64" w:rsidRPr="00113B64">
              <w:rPr>
                <w:rFonts w:ascii="Bookman Old Style" w:eastAsia="Times New Roman" w:hAnsi="Bookman Old Style" w:cs="Times New Roman"/>
                <w:sz w:val="24"/>
                <w:szCs w:val="24"/>
                <w:lang w:eastAsia="ru-RU"/>
              </w:rPr>
              <w:t>а</w:t>
            </w:r>
            <w:r>
              <w:rPr>
                <w:rFonts w:ascii="Bookman Old Style" w:eastAsia="Times New Roman" w:hAnsi="Bookman Old Style" w:cs="Times New Roman"/>
                <w:sz w:val="24"/>
                <w:szCs w:val="24"/>
                <w:lang w:eastAsia="ru-RU"/>
              </w:rPr>
              <w:t>я</w:t>
            </w:r>
          </w:p>
          <w:p w:rsidR="00B8611F" w:rsidRDefault="00B8611F" w:rsidP="00B8611F">
            <w:pPr>
              <w:rPr>
                <w:rFonts w:ascii="Bookman Old Style" w:eastAsia="Times New Roman" w:hAnsi="Bookman Old Style" w:cs="Times New Roman"/>
                <w:sz w:val="24"/>
                <w:szCs w:val="24"/>
                <w:lang w:eastAsia="ru-RU"/>
              </w:rPr>
            </w:pPr>
          </w:p>
          <w:p w:rsidR="00113B64" w:rsidRDefault="00EE16C3" w:rsidP="00B8611F">
            <w:pPr>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С 26.05. по 28.05.2022г.</w:t>
            </w:r>
          </w:p>
          <w:p w:rsidR="00B8611F" w:rsidRPr="00B8611F" w:rsidRDefault="00B8611F" w:rsidP="00B8611F">
            <w:pPr>
              <w:jc w:val="center"/>
              <w:rPr>
                <w:rFonts w:ascii="Bookman Old Style" w:eastAsia="Times New Roman" w:hAnsi="Bookman Old Style" w:cs="Times New Roman"/>
                <w:sz w:val="24"/>
                <w:szCs w:val="24"/>
                <w:lang w:eastAsia="ru-RU"/>
              </w:rPr>
            </w:pPr>
          </w:p>
        </w:tc>
        <w:tc>
          <w:tcPr>
            <w:tcW w:w="3119" w:type="dxa"/>
            <w:tcBorders>
              <w:top w:val="nil"/>
              <w:left w:val="nil"/>
              <w:bottom w:val="single" w:sz="4" w:space="0" w:color="auto"/>
              <w:right w:val="single" w:sz="8" w:space="0" w:color="000000"/>
            </w:tcBorders>
            <w:tcMar>
              <w:top w:w="0" w:type="dxa"/>
              <w:left w:w="108" w:type="dxa"/>
              <w:bottom w:w="0" w:type="dxa"/>
              <w:right w:w="108" w:type="dxa"/>
            </w:tcMar>
            <w:hideMark/>
          </w:tcPr>
          <w:p w:rsidR="00CD6B2E" w:rsidRDefault="00B8611F" w:rsidP="00304BBF">
            <w:pPr>
              <w:spacing w:after="0"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Воспитатель </w:t>
            </w:r>
            <w:proofErr w:type="spellStart"/>
            <w:r>
              <w:rPr>
                <w:rFonts w:ascii="Bookman Old Style" w:eastAsia="Times New Roman" w:hAnsi="Bookman Old Style" w:cs="Times New Roman"/>
                <w:sz w:val="24"/>
                <w:szCs w:val="24"/>
                <w:lang w:eastAsia="ru-RU"/>
              </w:rPr>
              <w:t>Касумова</w:t>
            </w:r>
            <w:proofErr w:type="spellEnd"/>
            <w:r>
              <w:rPr>
                <w:rFonts w:ascii="Bookman Old Style" w:eastAsia="Times New Roman" w:hAnsi="Bookman Old Style" w:cs="Times New Roman"/>
                <w:sz w:val="24"/>
                <w:szCs w:val="24"/>
                <w:lang w:eastAsia="ru-RU"/>
              </w:rPr>
              <w:t xml:space="preserve"> Г.М.</w:t>
            </w:r>
          </w:p>
          <w:p w:rsidR="00CD6B2E" w:rsidRDefault="00CD6B2E" w:rsidP="00304BBF">
            <w:pPr>
              <w:spacing w:after="0" w:line="240" w:lineRule="auto"/>
              <w:rPr>
                <w:rFonts w:ascii="Bookman Old Style" w:eastAsia="Times New Roman" w:hAnsi="Bookman Old Style" w:cs="Times New Roman"/>
                <w:sz w:val="24"/>
                <w:szCs w:val="24"/>
                <w:lang w:eastAsia="ru-RU"/>
              </w:rPr>
            </w:pPr>
          </w:p>
          <w:p w:rsidR="00B8611F" w:rsidRDefault="00EE16C3" w:rsidP="00304BBF">
            <w:pPr>
              <w:spacing w:after="0"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Воспитатели подготовительных групп, </w:t>
            </w:r>
            <w:proofErr w:type="spellStart"/>
            <w:r w:rsidRPr="00113B64">
              <w:rPr>
                <w:rFonts w:ascii="Bookman Old Style" w:eastAsia="Times New Roman" w:hAnsi="Bookman Old Style" w:cs="Times New Roman"/>
                <w:sz w:val="24"/>
                <w:szCs w:val="24"/>
                <w:lang w:eastAsia="ru-RU"/>
              </w:rPr>
              <w:t>Муз</w:t>
            </w:r>
            <w:proofErr w:type="gramStart"/>
            <w:r w:rsidRPr="00113B64">
              <w:rPr>
                <w:rFonts w:ascii="Bookman Old Style" w:eastAsia="Times New Roman" w:hAnsi="Bookman Old Style" w:cs="Times New Roman"/>
                <w:sz w:val="24"/>
                <w:szCs w:val="24"/>
                <w:lang w:eastAsia="ru-RU"/>
              </w:rPr>
              <w:t>.р</w:t>
            </w:r>
            <w:proofErr w:type="gramEnd"/>
            <w:r w:rsidRPr="00113B64">
              <w:rPr>
                <w:rFonts w:ascii="Bookman Old Style" w:eastAsia="Times New Roman" w:hAnsi="Bookman Old Style" w:cs="Times New Roman"/>
                <w:sz w:val="24"/>
                <w:szCs w:val="24"/>
                <w:lang w:eastAsia="ru-RU"/>
              </w:rPr>
              <w:t>уководитель</w:t>
            </w:r>
            <w:proofErr w:type="spellEnd"/>
            <w:r>
              <w:rPr>
                <w:rFonts w:ascii="Bookman Old Style" w:eastAsia="Times New Roman" w:hAnsi="Bookman Old Style" w:cs="Times New Roman"/>
                <w:sz w:val="24"/>
                <w:szCs w:val="24"/>
                <w:lang w:eastAsia="ru-RU"/>
              </w:rPr>
              <w:t xml:space="preserve"> Крамаренко А.А.</w:t>
            </w:r>
          </w:p>
          <w:p w:rsidR="00113B64" w:rsidRPr="00113B64" w:rsidRDefault="00113B64" w:rsidP="00304BBF">
            <w:pPr>
              <w:spacing w:after="0" w:line="240" w:lineRule="auto"/>
              <w:rPr>
                <w:rFonts w:ascii="Bookman Old Style" w:eastAsia="Times New Roman" w:hAnsi="Bookman Old Style" w:cs="Times New Roman"/>
                <w:sz w:val="24"/>
                <w:szCs w:val="24"/>
                <w:lang w:eastAsia="ru-RU"/>
              </w:rPr>
            </w:pPr>
          </w:p>
        </w:tc>
      </w:tr>
      <w:tr w:rsidR="00304BBF" w:rsidRPr="00113B64" w:rsidTr="00391314">
        <w:trPr>
          <w:trHeight w:val="794"/>
        </w:trPr>
        <w:tc>
          <w:tcPr>
            <w:tcW w:w="4644" w:type="dxa"/>
            <w:tcBorders>
              <w:top w:val="single" w:sz="4" w:space="0" w:color="auto"/>
              <w:left w:val="single" w:sz="8" w:space="0" w:color="000000"/>
              <w:bottom w:val="single" w:sz="8" w:space="0" w:color="auto"/>
              <w:right w:val="single" w:sz="8" w:space="0" w:color="000000"/>
            </w:tcBorders>
            <w:tcMar>
              <w:top w:w="0" w:type="dxa"/>
              <w:left w:w="108" w:type="dxa"/>
              <w:bottom w:w="0" w:type="dxa"/>
              <w:right w:w="108" w:type="dxa"/>
            </w:tcMar>
            <w:hideMark/>
          </w:tcPr>
          <w:p w:rsidR="00304BBF" w:rsidRPr="00113B64" w:rsidRDefault="00304BBF" w:rsidP="00304BBF">
            <w:pPr>
              <w:spacing w:after="0"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1.</w:t>
            </w:r>
            <w:r w:rsidR="00EE16C3">
              <w:rPr>
                <w:rFonts w:ascii="Bookman Old Style" w:eastAsia="Times New Roman" w:hAnsi="Bookman Old Style" w:cs="Times New Roman"/>
                <w:sz w:val="24"/>
                <w:szCs w:val="24"/>
                <w:lang w:eastAsia="ru-RU"/>
              </w:rPr>
              <w:t>Совместный с</w:t>
            </w:r>
            <w:r w:rsidRPr="00113B64">
              <w:rPr>
                <w:rFonts w:ascii="Bookman Old Style" w:eastAsia="Times New Roman" w:hAnsi="Bookman Old Style" w:cs="Times New Roman"/>
                <w:sz w:val="24"/>
                <w:szCs w:val="24"/>
                <w:lang w:eastAsia="ru-RU"/>
              </w:rPr>
              <w:t>портив</w:t>
            </w:r>
            <w:r w:rsidR="00EE16C3">
              <w:rPr>
                <w:rFonts w:ascii="Bookman Old Style" w:eastAsia="Times New Roman" w:hAnsi="Bookman Old Style" w:cs="Times New Roman"/>
                <w:sz w:val="24"/>
                <w:szCs w:val="24"/>
                <w:lang w:eastAsia="ru-RU"/>
              </w:rPr>
              <w:t>ный праздник «Здравствуй, лето»</w:t>
            </w:r>
          </w:p>
        </w:tc>
        <w:tc>
          <w:tcPr>
            <w:tcW w:w="2268" w:type="dxa"/>
            <w:tcBorders>
              <w:top w:val="single" w:sz="4" w:space="0" w:color="auto"/>
              <w:left w:val="nil"/>
              <w:bottom w:val="single" w:sz="8" w:space="0" w:color="auto"/>
              <w:right w:val="single" w:sz="8" w:space="0" w:color="000000"/>
            </w:tcBorders>
            <w:tcMar>
              <w:top w:w="0" w:type="dxa"/>
              <w:left w:w="108" w:type="dxa"/>
              <w:bottom w:w="0" w:type="dxa"/>
              <w:right w:w="108" w:type="dxa"/>
            </w:tcMar>
            <w:hideMark/>
          </w:tcPr>
          <w:p w:rsidR="00304BBF" w:rsidRDefault="00EE16C3" w:rsidP="00486101">
            <w:pPr>
              <w:spacing w:after="0" w:line="240" w:lineRule="auto"/>
              <w:jc w:val="cente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1 </w:t>
            </w:r>
            <w:r w:rsidR="00304BBF">
              <w:rPr>
                <w:rFonts w:ascii="Bookman Old Style" w:eastAsia="Times New Roman" w:hAnsi="Bookman Old Style" w:cs="Times New Roman"/>
                <w:sz w:val="24"/>
                <w:szCs w:val="24"/>
                <w:lang w:eastAsia="ru-RU"/>
              </w:rPr>
              <w:t>июн</w:t>
            </w:r>
            <w:r>
              <w:rPr>
                <w:rFonts w:ascii="Bookman Old Style" w:eastAsia="Times New Roman" w:hAnsi="Bookman Old Style" w:cs="Times New Roman"/>
                <w:sz w:val="24"/>
                <w:szCs w:val="24"/>
                <w:lang w:eastAsia="ru-RU"/>
              </w:rPr>
              <w:t>я</w:t>
            </w:r>
          </w:p>
        </w:tc>
        <w:tc>
          <w:tcPr>
            <w:tcW w:w="3119" w:type="dxa"/>
            <w:tcBorders>
              <w:top w:val="single" w:sz="4" w:space="0" w:color="auto"/>
              <w:left w:val="nil"/>
              <w:bottom w:val="single" w:sz="8" w:space="0" w:color="auto"/>
              <w:right w:val="single" w:sz="8" w:space="0" w:color="000000"/>
            </w:tcBorders>
            <w:tcMar>
              <w:top w:w="0" w:type="dxa"/>
              <w:left w:w="108" w:type="dxa"/>
              <w:bottom w:w="0" w:type="dxa"/>
              <w:right w:w="108" w:type="dxa"/>
            </w:tcMar>
            <w:hideMark/>
          </w:tcPr>
          <w:p w:rsidR="00EE16C3" w:rsidRDefault="00304BBF" w:rsidP="00EE16C3">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Инструктор по физкультуре </w:t>
            </w:r>
            <w:r w:rsidR="00EE16C3">
              <w:rPr>
                <w:rFonts w:ascii="Bookman Old Style" w:eastAsia="Times New Roman" w:hAnsi="Bookman Old Style" w:cs="Times New Roman"/>
                <w:sz w:val="24"/>
                <w:szCs w:val="24"/>
                <w:lang w:eastAsia="ru-RU"/>
              </w:rPr>
              <w:t xml:space="preserve">Лукичева Г.В. </w:t>
            </w:r>
            <w:proofErr w:type="spellStart"/>
            <w:r w:rsidR="00EE16C3" w:rsidRPr="00113B64">
              <w:rPr>
                <w:rFonts w:ascii="Bookman Old Style" w:eastAsia="Times New Roman" w:hAnsi="Bookman Old Style" w:cs="Times New Roman"/>
                <w:sz w:val="24"/>
                <w:szCs w:val="24"/>
                <w:lang w:eastAsia="ru-RU"/>
              </w:rPr>
              <w:t>Муз</w:t>
            </w:r>
            <w:proofErr w:type="gramStart"/>
            <w:r w:rsidR="00EE16C3" w:rsidRPr="00113B64">
              <w:rPr>
                <w:rFonts w:ascii="Bookman Old Style" w:eastAsia="Times New Roman" w:hAnsi="Bookman Old Style" w:cs="Times New Roman"/>
                <w:sz w:val="24"/>
                <w:szCs w:val="24"/>
                <w:lang w:eastAsia="ru-RU"/>
              </w:rPr>
              <w:t>.р</w:t>
            </w:r>
            <w:proofErr w:type="gramEnd"/>
            <w:r w:rsidR="00EE16C3" w:rsidRPr="00113B64">
              <w:rPr>
                <w:rFonts w:ascii="Bookman Old Style" w:eastAsia="Times New Roman" w:hAnsi="Bookman Old Style" w:cs="Times New Roman"/>
                <w:sz w:val="24"/>
                <w:szCs w:val="24"/>
                <w:lang w:eastAsia="ru-RU"/>
              </w:rPr>
              <w:t>уководитель</w:t>
            </w:r>
            <w:proofErr w:type="spellEnd"/>
            <w:r w:rsidR="00EE16C3">
              <w:rPr>
                <w:rFonts w:ascii="Bookman Old Style" w:eastAsia="Times New Roman" w:hAnsi="Bookman Old Style" w:cs="Times New Roman"/>
                <w:sz w:val="24"/>
                <w:szCs w:val="24"/>
                <w:lang w:eastAsia="ru-RU"/>
              </w:rPr>
              <w:t xml:space="preserve"> Крамаренко А.А.</w:t>
            </w:r>
          </w:p>
          <w:p w:rsidR="00304BBF" w:rsidRPr="00113B64" w:rsidRDefault="00304BBF" w:rsidP="00304BBF">
            <w:pPr>
              <w:spacing w:after="0" w:line="240" w:lineRule="auto"/>
              <w:rPr>
                <w:rFonts w:ascii="Bookman Old Style" w:eastAsia="Times New Roman" w:hAnsi="Bookman Old Style" w:cs="Times New Roman"/>
                <w:sz w:val="24"/>
                <w:szCs w:val="24"/>
                <w:lang w:eastAsia="ru-RU"/>
              </w:rPr>
            </w:pPr>
          </w:p>
        </w:tc>
      </w:tr>
    </w:tbl>
    <w:p w:rsidR="00440152" w:rsidRDefault="00440152" w:rsidP="00304BBF">
      <w:pPr>
        <w:spacing w:line="360" w:lineRule="auto"/>
        <w:rPr>
          <w:rFonts w:ascii="Bookman Old Style" w:eastAsia="Times New Roman" w:hAnsi="Bookman Old Style" w:cs="Times New Roman"/>
          <w:color w:val="00B0F0"/>
          <w:sz w:val="24"/>
          <w:szCs w:val="24"/>
          <w:lang w:eastAsia="ru-RU"/>
        </w:rPr>
      </w:pPr>
    </w:p>
    <w:p w:rsidR="000C58E9" w:rsidRDefault="000C58E9" w:rsidP="00304BBF">
      <w:pPr>
        <w:spacing w:line="360" w:lineRule="auto"/>
        <w:rPr>
          <w:rFonts w:ascii="Bookman Old Style" w:eastAsia="Times New Roman" w:hAnsi="Bookman Old Style" w:cs="Times New Roman"/>
          <w:color w:val="00B0F0"/>
          <w:sz w:val="24"/>
          <w:szCs w:val="24"/>
          <w:lang w:eastAsia="ru-RU"/>
        </w:rPr>
      </w:pPr>
    </w:p>
    <w:p w:rsidR="000C58E9" w:rsidRDefault="000C58E9" w:rsidP="00113B64">
      <w:pPr>
        <w:rPr>
          <w:rFonts w:ascii="Bookman Old Style" w:eastAsia="Times New Roman" w:hAnsi="Bookman Old Style" w:cs="Times New Roman"/>
          <w:color w:val="00B0F0"/>
          <w:sz w:val="24"/>
          <w:szCs w:val="24"/>
          <w:lang w:eastAsia="ru-RU"/>
        </w:rPr>
      </w:pPr>
    </w:p>
    <w:p w:rsidR="000C58E9" w:rsidRDefault="000C58E9" w:rsidP="00113B64">
      <w:pPr>
        <w:rPr>
          <w:rFonts w:ascii="Bookman Old Style" w:eastAsia="Times New Roman" w:hAnsi="Bookman Old Style" w:cs="Times New Roman"/>
          <w:color w:val="00B0F0"/>
          <w:sz w:val="24"/>
          <w:szCs w:val="24"/>
          <w:lang w:eastAsia="ru-RU"/>
        </w:rPr>
      </w:pPr>
    </w:p>
    <w:p w:rsidR="000C58E9" w:rsidRDefault="000C58E9" w:rsidP="00113B64">
      <w:pPr>
        <w:rPr>
          <w:rFonts w:ascii="Bookman Old Style" w:eastAsia="Times New Roman" w:hAnsi="Bookman Old Style" w:cs="Times New Roman"/>
          <w:color w:val="00B0F0"/>
          <w:sz w:val="24"/>
          <w:szCs w:val="24"/>
          <w:lang w:eastAsia="ru-RU"/>
        </w:rPr>
      </w:pPr>
    </w:p>
    <w:p w:rsidR="000C58E9" w:rsidRDefault="000C58E9" w:rsidP="00113B64">
      <w:pPr>
        <w:rPr>
          <w:rFonts w:ascii="Bookman Old Style" w:eastAsia="Times New Roman" w:hAnsi="Bookman Old Style" w:cs="Times New Roman"/>
          <w:color w:val="00B0F0"/>
          <w:sz w:val="24"/>
          <w:szCs w:val="24"/>
          <w:lang w:eastAsia="ru-RU"/>
        </w:rPr>
      </w:pPr>
    </w:p>
    <w:p w:rsidR="004211D4" w:rsidRDefault="004211D4" w:rsidP="00113B64">
      <w:pPr>
        <w:rPr>
          <w:rFonts w:ascii="Bookman Old Style" w:eastAsia="Times New Roman" w:hAnsi="Bookman Old Style" w:cs="Times New Roman"/>
          <w:color w:val="00B0F0"/>
          <w:sz w:val="24"/>
          <w:szCs w:val="24"/>
          <w:lang w:eastAsia="ru-RU"/>
        </w:rPr>
      </w:pPr>
    </w:p>
    <w:p w:rsidR="000C58E9" w:rsidRDefault="000C58E9" w:rsidP="00113B64">
      <w:pPr>
        <w:rPr>
          <w:rFonts w:ascii="Bookman Old Style" w:eastAsia="Times New Roman" w:hAnsi="Bookman Old Style" w:cs="Times New Roman"/>
          <w:color w:val="00B0F0"/>
          <w:sz w:val="24"/>
          <w:szCs w:val="24"/>
          <w:lang w:eastAsia="ru-RU"/>
        </w:rPr>
      </w:pPr>
    </w:p>
    <w:p w:rsidR="00C52F20" w:rsidRDefault="00C52F20" w:rsidP="00113B64">
      <w:pPr>
        <w:rPr>
          <w:rFonts w:ascii="Bookman Old Style" w:eastAsia="Times New Roman" w:hAnsi="Bookman Old Style" w:cs="Times New Roman"/>
          <w:color w:val="00B0F0"/>
          <w:sz w:val="24"/>
          <w:szCs w:val="24"/>
          <w:lang w:eastAsia="ru-RU"/>
        </w:rPr>
      </w:pPr>
    </w:p>
    <w:p w:rsidR="00312A76" w:rsidRDefault="00312A76" w:rsidP="00113B64">
      <w:pPr>
        <w:rPr>
          <w:rFonts w:ascii="Bookman Old Style" w:eastAsia="Times New Roman" w:hAnsi="Bookman Old Style" w:cs="Times New Roman"/>
          <w:color w:val="00B0F0"/>
          <w:sz w:val="24"/>
          <w:szCs w:val="24"/>
          <w:lang w:eastAsia="ru-RU"/>
        </w:rPr>
      </w:pPr>
    </w:p>
    <w:p w:rsidR="00EE16C3" w:rsidRDefault="00EE16C3" w:rsidP="00113B64">
      <w:pPr>
        <w:rPr>
          <w:rFonts w:ascii="Bookman Old Style" w:eastAsia="Times New Roman" w:hAnsi="Bookman Old Style" w:cs="Times New Roman"/>
          <w:color w:val="00B0F0"/>
          <w:sz w:val="24"/>
          <w:szCs w:val="24"/>
          <w:lang w:eastAsia="ru-RU"/>
        </w:rPr>
      </w:pPr>
    </w:p>
    <w:p w:rsidR="00EE16C3" w:rsidRDefault="00EE16C3" w:rsidP="00113B64">
      <w:pPr>
        <w:rPr>
          <w:rFonts w:ascii="Bookman Old Style" w:eastAsia="Times New Roman" w:hAnsi="Bookman Old Style" w:cs="Times New Roman"/>
          <w:color w:val="00B0F0"/>
          <w:sz w:val="24"/>
          <w:szCs w:val="24"/>
          <w:lang w:eastAsia="ru-RU"/>
        </w:rPr>
      </w:pPr>
    </w:p>
    <w:p w:rsidR="00EE16C3" w:rsidRDefault="00EE16C3" w:rsidP="00113B64">
      <w:pPr>
        <w:rPr>
          <w:rFonts w:ascii="Bookman Old Style" w:eastAsia="Times New Roman" w:hAnsi="Bookman Old Style" w:cs="Times New Roman"/>
          <w:color w:val="00B0F0"/>
          <w:sz w:val="24"/>
          <w:szCs w:val="24"/>
          <w:lang w:eastAsia="ru-RU"/>
        </w:rPr>
      </w:pPr>
    </w:p>
    <w:p w:rsidR="00EE16C3" w:rsidRDefault="00EE16C3" w:rsidP="00113B64">
      <w:pPr>
        <w:rPr>
          <w:rFonts w:ascii="Bookman Old Style" w:eastAsia="Times New Roman" w:hAnsi="Bookman Old Style" w:cs="Times New Roman"/>
          <w:color w:val="00B0F0"/>
          <w:sz w:val="24"/>
          <w:szCs w:val="24"/>
          <w:lang w:eastAsia="ru-RU"/>
        </w:rPr>
      </w:pPr>
    </w:p>
    <w:p w:rsidR="00EE16C3" w:rsidRDefault="00EE16C3" w:rsidP="00113B64">
      <w:pPr>
        <w:rPr>
          <w:rFonts w:ascii="Bookman Old Style" w:eastAsia="Times New Roman" w:hAnsi="Bookman Old Style" w:cs="Times New Roman"/>
          <w:color w:val="00B0F0"/>
          <w:sz w:val="24"/>
          <w:szCs w:val="24"/>
          <w:lang w:eastAsia="ru-RU"/>
        </w:rPr>
      </w:pPr>
    </w:p>
    <w:p w:rsidR="00EE16C3" w:rsidRDefault="00EE16C3" w:rsidP="00113B64">
      <w:pPr>
        <w:rPr>
          <w:rFonts w:ascii="Bookman Old Style" w:eastAsia="Times New Roman" w:hAnsi="Bookman Old Style" w:cs="Times New Roman"/>
          <w:color w:val="00B0F0"/>
          <w:sz w:val="24"/>
          <w:szCs w:val="24"/>
          <w:lang w:eastAsia="ru-RU"/>
        </w:rPr>
      </w:pPr>
    </w:p>
    <w:p w:rsidR="00EE16C3" w:rsidRDefault="00EE16C3" w:rsidP="00113B64">
      <w:pPr>
        <w:rPr>
          <w:rFonts w:ascii="Bookman Old Style" w:eastAsia="Times New Roman" w:hAnsi="Bookman Old Style" w:cs="Times New Roman"/>
          <w:color w:val="00B0F0"/>
          <w:sz w:val="24"/>
          <w:szCs w:val="24"/>
          <w:lang w:eastAsia="ru-RU"/>
        </w:rPr>
      </w:pPr>
    </w:p>
    <w:p w:rsidR="00EE16C3" w:rsidRDefault="00EE16C3" w:rsidP="00113B64">
      <w:pPr>
        <w:rPr>
          <w:rFonts w:ascii="Bookman Old Style" w:eastAsia="Times New Roman" w:hAnsi="Bookman Old Style" w:cs="Times New Roman"/>
          <w:color w:val="00B0F0"/>
          <w:sz w:val="24"/>
          <w:szCs w:val="24"/>
          <w:lang w:eastAsia="ru-RU"/>
        </w:rPr>
      </w:pPr>
    </w:p>
    <w:p w:rsidR="00EE16C3" w:rsidRDefault="00EE16C3" w:rsidP="00113B64">
      <w:pPr>
        <w:rPr>
          <w:rFonts w:ascii="Bookman Old Style" w:eastAsia="Times New Roman" w:hAnsi="Bookman Old Style" w:cs="Times New Roman"/>
          <w:color w:val="00B0F0"/>
          <w:sz w:val="24"/>
          <w:szCs w:val="24"/>
          <w:lang w:eastAsia="ru-RU"/>
        </w:rPr>
      </w:pPr>
    </w:p>
    <w:p w:rsidR="00EE16C3" w:rsidRDefault="00EE16C3" w:rsidP="00113B64">
      <w:pPr>
        <w:rPr>
          <w:rFonts w:ascii="Bookman Old Style" w:eastAsia="Times New Roman" w:hAnsi="Bookman Old Style" w:cs="Times New Roman"/>
          <w:color w:val="00B0F0"/>
          <w:sz w:val="24"/>
          <w:szCs w:val="24"/>
          <w:lang w:eastAsia="ru-RU"/>
        </w:rPr>
      </w:pPr>
    </w:p>
    <w:p w:rsidR="00EE16C3" w:rsidRDefault="00EE16C3" w:rsidP="00113B64">
      <w:pPr>
        <w:rPr>
          <w:rFonts w:ascii="Bookman Old Style" w:eastAsia="Times New Roman" w:hAnsi="Bookman Old Style" w:cs="Times New Roman"/>
          <w:color w:val="00B0F0"/>
          <w:sz w:val="24"/>
          <w:szCs w:val="24"/>
          <w:lang w:eastAsia="ru-RU"/>
        </w:rPr>
      </w:pPr>
    </w:p>
    <w:p w:rsidR="00EE16C3" w:rsidRDefault="00EE16C3" w:rsidP="00113B64">
      <w:pPr>
        <w:rPr>
          <w:rFonts w:ascii="Bookman Old Style" w:eastAsia="Times New Roman" w:hAnsi="Bookman Old Style" w:cs="Times New Roman"/>
          <w:color w:val="00B0F0"/>
          <w:sz w:val="24"/>
          <w:szCs w:val="24"/>
          <w:lang w:eastAsia="ru-RU"/>
        </w:rPr>
      </w:pPr>
    </w:p>
    <w:p w:rsidR="00426D82" w:rsidRPr="00113B64" w:rsidRDefault="00426D82" w:rsidP="00113B64">
      <w:pPr>
        <w:rPr>
          <w:rFonts w:ascii="Bookman Old Style" w:eastAsia="Times New Roman" w:hAnsi="Bookman Old Style" w:cs="Times New Roman"/>
          <w:color w:val="00B0F0"/>
          <w:sz w:val="24"/>
          <w:szCs w:val="24"/>
          <w:lang w:eastAsia="ru-RU"/>
        </w:rPr>
      </w:pPr>
    </w:p>
    <w:p w:rsidR="00113B64" w:rsidRPr="00113B64" w:rsidRDefault="00F254AA" w:rsidP="00F44E9A">
      <w:pPr>
        <w:tabs>
          <w:tab w:val="left" w:pos="2130"/>
          <w:tab w:val="center" w:pos="5391"/>
        </w:tabs>
        <w:ind w:firstLine="720"/>
        <w:jc w:val="center"/>
        <w:rPr>
          <w:rFonts w:ascii="Bookman Old Style" w:eastAsia="Times New Roman" w:hAnsi="Bookman Old Style" w:cs="Times New Roman"/>
          <w:color w:val="00B0F0"/>
          <w:sz w:val="24"/>
          <w:szCs w:val="24"/>
          <w:lang w:eastAsia="ru-RU"/>
        </w:rPr>
      </w:pPr>
      <w:r>
        <w:rPr>
          <w:rFonts w:ascii="Bookman Old Style" w:eastAsia="Times New Roman" w:hAnsi="Bookman Old Style" w:cs="Times New Roman"/>
          <w:color w:val="00B0F0"/>
          <w:sz w:val="24"/>
          <w:szCs w:val="24"/>
          <w:lang w:eastAsia="ru-RU"/>
        </w:rPr>
        <w:t>4</w:t>
      </w:r>
      <w:r w:rsidR="00113B64" w:rsidRPr="00113B64">
        <w:rPr>
          <w:rFonts w:ascii="Bookman Old Style" w:eastAsia="Times New Roman" w:hAnsi="Bookman Old Style" w:cs="Times New Roman"/>
          <w:color w:val="00B0F0"/>
          <w:sz w:val="24"/>
          <w:szCs w:val="24"/>
          <w:lang w:eastAsia="ru-RU"/>
        </w:rPr>
        <w:t>.</w:t>
      </w:r>
      <w:r w:rsidR="00FC6EA2">
        <w:rPr>
          <w:rFonts w:ascii="Bookman Old Style" w:eastAsia="Times New Roman" w:hAnsi="Bookman Old Style" w:cs="Times New Roman"/>
          <w:color w:val="00B0F0"/>
          <w:sz w:val="24"/>
          <w:szCs w:val="24"/>
          <w:lang w:eastAsia="ru-RU"/>
        </w:rPr>
        <w:t>1</w:t>
      </w:r>
      <w:r w:rsidR="00113B64" w:rsidRPr="00113B64">
        <w:rPr>
          <w:rFonts w:ascii="Bookman Old Style" w:eastAsia="Times New Roman" w:hAnsi="Bookman Old Style" w:cs="Times New Roman"/>
          <w:color w:val="00B0F0"/>
          <w:sz w:val="24"/>
          <w:szCs w:val="24"/>
          <w:lang w:eastAsia="ru-RU"/>
        </w:rPr>
        <w:t>.Смотры, конкурсы, выставки</w:t>
      </w:r>
    </w:p>
    <w:tbl>
      <w:tblPr>
        <w:tblStyle w:val="16"/>
        <w:tblW w:w="0" w:type="auto"/>
        <w:tblLook w:val="04A0"/>
      </w:tblPr>
      <w:tblGrid>
        <w:gridCol w:w="4291"/>
        <w:gridCol w:w="1504"/>
        <w:gridCol w:w="4236"/>
      </w:tblGrid>
      <w:tr w:rsidR="00113B64" w:rsidRPr="004944B0" w:rsidTr="00F44E9A">
        <w:tc>
          <w:tcPr>
            <w:tcW w:w="4291"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tabs>
                <w:tab w:val="left" w:pos="915"/>
                <w:tab w:val="center" w:pos="2639"/>
              </w:tabs>
              <w:jc w:val="center"/>
              <w:rPr>
                <w:rFonts w:ascii="Bookman Old Style" w:eastAsia="Calibri" w:hAnsi="Bookman Old Style"/>
                <w:b/>
                <w:bCs/>
                <w:iCs/>
                <w:sz w:val="24"/>
                <w:szCs w:val="24"/>
                <w:lang w:eastAsia="ru-RU"/>
              </w:rPr>
            </w:pPr>
            <w:r w:rsidRPr="004944B0">
              <w:rPr>
                <w:rFonts w:ascii="Bookman Old Style" w:eastAsia="Calibri" w:hAnsi="Bookman Old Style"/>
                <w:b/>
                <w:bCs/>
                <w:iCs/>
                <w:sz w:val="24"/>
                <w:szCs w:val="24"/>
                <w:lang w:eastAsia="ru-RU"/>
              </w:rPr>
              <w:tab/>
            </w:r>
            <w:r w:rsidRPr="004944B0">
              <w:rPr>
                <w:rFonts w:ascii="Bookman Old Style" w:eastAsia="Calibri" w:hAnsi="Bookman Old Style"/>
                <w:b/>
                <w:bCs/>
                <w:iCs/>
                <w:sz w:val="24"/>
                <w:szCs w:val="24"/>
                <w:lang w:eastAsia="ru-RU"/>
              </w:rPr>
              <w:tab/>
              <w:t xml:space="preserve">Содержание </w:t>
            </w:r>
          </w:p>
        </w:tc>
        <w:tc>
          <w:tcPr>
            <w:tcW w:w="1504"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jc w:val="center"/>
              <w:rPr>
                <w:rFonts w:ascii="Bookman Old Style" w:eastAsia="Calibri" w:hAnsi="Bookman Old Style"/>
                <w:b/>
                <w:bCs/>
                <w:iCs/>
                <w:sz w:val="24"/>
                <w:szCs w:val="24"/>
                <w:lang w:eastAsia="ru-RU"/>
              </w:rPr>
            </w:pPr>
            <w:r w:rsidRPr="004944B0">
              <w:rPr>
                <w:rFonts w:ascii="Bookman Old Style" w:eastAsia="Calibri" w:hAnsi="Bookman Old Style"/>
                <w:b/>
                <w:bCs/>
                <w:iCs/>
                <w:sz w:val="24"/>
                <w:szCs w:val="24"/>
                <w:lang w:eastAsia="ru-RU"/>
              </w:rPr>
              <w:t>Сроки</w:t>
            </w:r>
          </w:p>
        </w:tc>
        <w:tc>
          <w:tcPr>
            <w:tcW w:w="4236" w:type="dxa"/>
            <w:tcBorders>
              <w:top w:val="single" w:sz="4" w:space="0" w:color="auto"/>
              <w:left w:val="single" w:sz="4" w:space="0" w:color="auto"/>
              <w:bottom w:val="single" w:sz="4" w:space="0" w:color="auto"/>
              <w:right w:val="single" w:sz="4" w:space="0" w:color="auto"/>
            </w:tcBorders>
            <w:hideMark/>
          </w:tcPr>
          <w:p w:rsidR="00113B64" w:rsidRPr="004944B0" w:rsidRDefault="00113B64" w:rsidP="00113B64">
            <w:pPr>
              <w:jc w:val="center"/>
              <w:rPr>
                <w:rFonts w:ascii="Bookman Old Style" w:eastAsia="Calibri" w:hAnsi="Bookman Old Style"/>
                <w:b/>
                <w:bCs/>
                <w:iCs/>
                <w:sz w:val="24"/>
                <w:szCs w:val="24"/>
                <w:lang w:eastAsia="ru-RU"/>
              </w:rPr>
            </w:pPr>
            <w:r w:rsidRPr="004944B0">
              <w:rPr>
                <w:rFonts w:ascii="Bookman Old Style" w:eastAsia="Calibri" w:hAnsi="Bookman Old Style"/>
                <w:b/>
                <w:bCs/>
                <w:iCs/>
                <w:sz w:val="24"/>
                <w:szCs w:val="24"/>
                <w:lang w:eastAsia="ru-RU"/>
              </w:rPr>
              <w:t>Ответственные</w:t>
            </w:r>
          </w:p>
        </w:tc>
      </w:tr>
      <w:tr w:rsidR="00113B64" w:rsidRPr="00113B64" w:rsidTr="005939EF">
        <w:trPr>
          <w:trHeight w:val="1048"/>
        </w:trPr>
        <w:tc>
          <w:tcPr>
            <w:tcW w:w="4291" w:type="dxa"/>
            <w:tcBorders>
              <w:top w:val="single" w:sz="4" w:space="0" w:color="auto"/>
              <w:left w:val="single" w:sz="4" w:space="0" w:color="auto"/>
              <w:bottom w:val="single" w:sz="4" w:space="0" w:color="auto"/>
              <w:right w:val="single" w:sz="4" w:space="0" w:color="auto"/>
            </w:tcBorders>
          </w:tcPr>
          <w:p w:rsidR="00113B64" w:rsidRPr="005939EF" w:rsidRDefault="00414741" w:rsidP="005939EF">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1.Смотр-конкурс «Лучшая предметно-развивающая среда группы»</w:t>
            </w:r>
          </w:p>
        </w:tc>
        <w:tc>
          <w:tcPr>
            <w:tcW w:w="1504" w:type="dxa"/>
            <w:tcBorders>
              <w:top w:val="single" w:sz="4" w:space="0" w:color="auto"/>
              <w:left w:val="single" w:sz="4" w:space="0" w:color="auto"/>
              <w:bottom w:val="single" w:sz="4" w:space="0" w:color="auto"/>
              <w:right w:val="single" w:sz="4" w:space="0" w:color="auto"/>
            </w:tcBorders>
          </w:tcPr>
          <w:p w:rsidR="00113B64" w:rsidRPr="00113B64" w:rsidRDefault="00113B64" w:rsidP="005939EF">
            <w:pPr>
              <w:rPr>
                <w:rFonts w:ascii="Bookman Old Style" w:eastAsia="Calibri" w:hAnsi="Bookman Old Style"/>
                <w:bCs/>
                <w:iCs/>
                <w:sz w:val="24"/>
                <w:szCs w:val="24"/>
                <w:lang w:eastAsia="ru-RU"/>
              </w:rPr>
            </w:pPr>
          </w:p>
          <w:p w:rsidR="00113B64" w:rsidRPr="00113B64" w:rsidRDefault="00113B64" w:rsidP="005939EF">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 Сентябрь </w:t>
            </w:r>
          </w:p>
        </w:tc>
        <w:tc>
          <w:tcPr>
            <w:tcW w:w="4236" w:type="dxa"/>
            <w:tcBorders>
              <w:top w:val="single" w:sz="4" w:space="0" w:color="auto"/>
              <w:left w:val="single" w:sz="4" w:space="0" w:color="auto"/>
              <w:bottom w:val="single" w:sz="4" w:space="0" w:color="auto"/>
              <w:right w:val="single" w:sz="4" w:space="0" w:color="auto"/>
            </w:tcBorders>
          </w:tcPr>
          <w:p w:rsidR="005939EF" w:rsidRDefault="005939EF" w:rsidP="00113B64">
            <w:pPr>
              <w:jc w:val="center"/>
              <w:rPr>
                <w:rFonts w:ascii="Bookman Old Style" w:eastAsia="Calibri" w:hAnsi="Bookman Old Style"/>
                <w:bCs/>
                <w:iCs/>
                <w:sz w:val="24"/>
                <w:szCs w:val="24"/>
                <w:lang w:eastAsia="ru-RU"/>
              </w:rPr>
            </w:pPr>
          </w:p>
          <w:p w:rsidR="00113B64" w:rsidRPr="00113B64" w:rsidRDefault="005939EF" w:rsidP="005939EF">
            <w:pP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 xml:space="preserve">      </w:t>
            </w:r>
            <w:r w:rsidR="00414741">
              <w:rPr>
                <w:rFonts w:ascii="Bookman Old Style" w:eastAsia="Calibri" w:hAnsi="Bookman Old Style"/>
                <w:bCs/>
                <w:iCs/>
                <w:sz w:val="24"/>
                <w:szCs w:val="24"/>
                <w:lang w:eastAsia="ru-RU"/>
              </w:rPr>
              <w:t>Воспитатели всех групп</w:t>
            </w:r>
          </w:p>
          <w:p w:rsidR="00113B64" w:rsidRPr="00113B64" w:rsidRDefault="00113B64" w:rsidP="005939EF">
            <w:pPr>
              <w:jc w:val="center"/>
              <w:rPr>
                <w:rFonts w:ascii="Bookman Old Style" w:eastAsia="Calibri" w:hAnsi="Bookman Old Style"/>
                <w:bCs/>
                <w:iCs/>
                <w:sz w:val="24"/>
                <w:szCs w:val="24"/>
                <w:lang w:eastAsia="ru-RU"/>
              </w:rPr>
            </w:pPr>
          </w:p>
        </w:tc>
      </w:tr>
      <w:tr w:rsidR="005939EF" w:rsidRPr="00113B64" w:rsidTr="001E2CF3">
        <w:trPr>
          <w:trHeight w:val="991"/>
        </w:trPr>
        <w:tc>
          <w:tcPr>
            <w:tcW w:w="4291" w:type="dxa"/>
            <w:tcBorders>
              <w:top w:val="single" w:sz="4" w:space="0" w:color="auto"/>
              <w:left w:val="single" w:sz="4" w:space="0" w:color="auto"/>
              <w:bottom w:val="single" w:sz="4" w:space="0" w:color="auto"/>
              <w:right w:val="single" w:sz="4" w:space="0" w:color="auto"/>
            </w:tcBorders>
          </w:tcPr>
          <w:p w:rsidR="005939EF" w:rsidRDefault="005939EF" w:rsidP="00717610">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2.</w:t>
            </w:r>
            <w:r w:rsidRPr="00113B64">
              <w:rPr>
                <w:rFonts w:ascii="Bookman Old Style" w:eastAsia="Calibri" w:hAnsi="Bookman Old Style"/>
                <w:bCs/>
                <w:iCs/>
                <w:sz w:val="24"/>
                <w:szCs w:val="24"/>
                <w:lang w:eastAsia="ru-RU"/>
              </w:rPr>
              <w:t>Конкурс поделок: «</w:t>
            </w:r>
            <w:r>
              <w:rPr>
                <w:rFonts w:ascii="Bookman Old Style" w:eastAsia="Calibri" w:hAnsi="Bookman Old Style"/>
                <w:bCs/>
                <w:iCs/>
                <w:sz w:val="24"/>
                <w:szCs w:val="24"/>
                <w:lang w:eastAsia="ru-RU"/>
              </w:rPr>
              <w:t xml:space="preserve">Волшебный сундучок осени»  </w:t>
            </w:r>
          </w:p>
        </w:tc>
        <w:tc>
          <w:tcPr>
            <w:tcW w:w="1504" w:type="dxa"/>
            <w:tcBorders>
              <w:top w:val="single" w:sz="4" w:space="0" w:color="auto"/>
              <w:left w:val="single" w:sz="4" w:space="0" w:color="auto"/>
              <w:bottom w:val="single" w:sz="4" w:space="0" w:color="auto"/>
              <w:right w:val="single" w:sz="4" w:space="0" w:color="auto"/>
            </w:tcBorders>
          </w:tcPr>
          <w:p w:rsidR="005939EF" w:rsidRDefault="005939EF"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октябрь</w:t>
            </w:r>
          </w:p>
        </w:tc>
        <w:tc>
          <w:tcPr>
            <w:tcW w:w="4236" w:type="dxa"/>
            <w:tcBorders>
              <w:top w:val="single" w:sz="4" w:space="0" w:color="auto"/>
              <w:left w:val="single" w:sz="4" w:space="0" w:color="auto"/>
              <w:bottom w:val="single" w:sz="4" w:space="0" w:color="auto"/>
              <w:right w:val="single" w:sz="4" w:space="0" w:color="auto"/>
            </w:tcBorders>
          </w:tcPr>
          <w:p w:rsidR="005939EF" w:rsidRPr="00113B64" w:rsidRDefault="005939EF" w:rsidP="005939EF">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Воспитатели всех групп, родители 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ав.</w:t>
            </w:r>
            <w:r>
              <w:rPr>
                <w:rFonts w:ascii="Bookman Old Style" w:eastAsia="Calibri" w:hAnsi="Bookman Old Style"/>
                <w:bCs/>
                <w:iCs/>
                <w:sz w:val="24"/>
                <w:szCs w:val="24"/>
                <w:lang w:eastAsia="ru-RU"/>
              </w:rPr>
              <w:t xml:space="preserve"> </w:t>
            </w:r>
            <w:r w:rsidRPr="00113B64">
              <w:rPr>
                <w:rFonts w:ascii="Bookman Old Style" w:eastAsia="Calibri" w:hAnsi="Bookman Old Style"/>
                <w:bCs/>
                <w:iCs/>
                <w:sz w:val="24"/>
                <w:szCs w:val="24"/>
                <w:lang w:eastAsia="ru-RU"/>
              </w:rPr>
              <w:t>по ВМР</w:t>
            </w:r>
          </w:p>
          <w:p w:rsidR="005939EF" w:rsidRDefault="005939EF" w:rsidP="001E2CF3">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Магомедова Н.К.</w:t>
            </w:r>
          </w:p>
        </w:tc>
      </w:tr>
      <w:tr w:rsidR="00717610" w:rsidRPr="00113B64" w:rsidTr="00F44E9A">
        <w:trPr>
          <w:trHeight w:val="882"/>
        </w:trPr>
        <w:tc>
          <w:tcPr>
            <w:tcW w:w="4291" w:type="dxa"/>
            <w:tcBorders>
              <w:top w:val="single" w:sz="4" w:space="0" w:color="auto"/>
              <w:left w:val="single" w:sz="4" w:space="0" w:color="auto"/>
              <w:bottom w:val="single" w:sz="4" w:space="0" w:color="auto"/>
              <w:right w:val="single" w:sz="4" w:space="0" w:color="auto"/>
            </w:tcBorders>
          </w:tcPr>
          <w:p w:rsidR="00717610" w:rsidRPr="00113B64" w:rsidRDefault="00717610" w:rsidP="00717610">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1.</w:t>
            </w:r>
            <w:r w:rsidRPr="00113B64">
              <w:rPr>
                <w:rFonts w:ascii="Bookman Old Style" w:eastAsia="Calibri" w:hAnsi="Bookman Old Style"/>
                <w:bCs/>
                <w:iCs/>
                <w:sz w:val="24"/>
                <w:szCs w:val="24"/>
                <w:lang w:eastAsia="ru-RU"/>
              </w:rPr>
              <w:t xml:space="preserve">Выставка рисунков по </w:t>
            </w:r>
            <w:r>
              <w:rPr>
                <w:rFonts w:ascii="Bookman Old Style" w:eastAsia="Calibri" w:hAnsi="Bookman Old Style"/>
                <w:bCs/>
                <w:iCs/>
                <w:sz w:val="24"/>
                <w:szCs w:val="24"/>
                <w:lang w:eastAsia="ru-RU"/>
              </w:rPr>
              <w:t>ПДД</w:t>
            </w:r>
            <w:r w:rsidRPr="00113B64">
              <w:rPr>
                <w:rFonts w:ascii="Bookman Old Style" w:eastAsia="Calibri" w:hAnsi="Bookman Old Style"/>
                <w:bCs/>
                <w:iCs/>
                <w:sz w:val="24"/>
                <w:szCs w:val="24"/>
                <w:lang w:eastAsia="ru-RU"/>
              </w:rPr>
              <w:t xml:space="preserve">  «</w:t>
            </w:r>
            <w:r w:rsidR="00304BBF">
              <w:rPr>
                <w:rFonts w:ascii="Bookman Old Style" w:eastAsia="Calibri" w:hAnsi="Bookman Old Style"/>
                <w:bCs/>
                <w:iCs/>
                <w:sz w:val="24"/>
                <w:szCs w:val="24"/>
                <w:lang w:eastAsia="ru-RU"/>
              </w:rPr>
              <w:t>ПДД ЗНА</w:t>
            </w:r>
            <w:proofErr w:type="gramStart"/>
            <w:r w:rsidR="00304BBF">
              <w:rPr>
                <w:rFonts w:ascii="Bookman Old Style" w:eastAsia="Calibri" w:hAnsi="Bookman Old Style"/>
                <w:bCs/>
                <w:iCs/>
                <w:sz w:val="24"/>
                <w:szCs w:val="24"/>
                <w:lang w:eastAsia="ru-RU"/>
              </w:rPr>
              <w:t>Й-</w:t>
            </w:r>
            <w:proofErr w:type="gramEnd"/>
            <w:r w:rsidR="00304BBF">
              <w:rPr>
                <w:rFonts w:ascii="Bookman Old Style" w:eastAsia="Calibri" w:hAnsi="Bookman Old Style"/>
                <w:bCs/>
                <w:iCs/>
                <w:sz w:val="24"/>
                <w:szCs w:val="24"/>
                <w:lang w:eastAsia="ru-RU"/>
              </w:rPr>
              <w:t xml:space="preserve"> ПО ДОРОГЕ НЕ ГУЛЯЙ!</w:t>
            </w:r>
            <w:r>
              <w:rPr>
                <w:rFonts w:ascii="Bookman Old Style" w:eastAsia="Calibri" w:hAnsi="Bookman Old Style"/>
                <w:bCs/>
                <w:iCs/>
                <w:sz w:val="24"/>
                <w:szCs w:val="24"/>
                <w:lang w:eastAsia="ru-RU"/>
              </w:rPr>
              <w:t>».</w:t>
            </w:r>
          </w:p>
          <w:p w:rsidR="00717610" w:rsidRDefault="00717610" w:rsidP="00113B64">
            <w:pPr>
              <w:jc w:val="center"/>
              <w:rPr>
                <w:rFonts w:ascii="Bookman Old Style" w:eastAsia="Calibri" w:hAnsi="Bookman Old Style"/>
                <w:bCs/>
                <w:iCs/>
                <w:sz w:val="24"/>
                <w:szCs w:val="24"/>
                <w:lang w:eastAsia="ru-RU"/>
              </w:rPr>
            </w:pPr>
          </w:p>
        </w:tc>
        <w:tc>
          <w:tcPr>
            <w:tcW w:w="1504" w:type="dxa"/>
            <w:tcBorders>
              <w:top w:val="single" w:sz="4" w:space="0" w:color="auto"/>
              <w:left w:val="single" w:sz="4" w:space="0" w:color="auto"/>
              <w:bottom w:val="single" w:sz="4" w:space="0" w:color="auto"/>
              <w:right w:val="single" w:sz="4" w:space="0" w:color="auto"/>
            </w:tcBorders>
          </w:tcPr>
          <w:p w:rsidR="00717610" w:rsidRDefault="00717610"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ноябрь</w:t>
            </w:r>
          </w:p>
        </w:tc>
        <w:tc>
          <w:tcPr>
            <w:tcW w:w="4236" w:type="dxa"/>
            <w:tcBorders>
              <w:top w:val="single" w:sz="4" w:space="0" w:color="auto"/>
              <w:left w:val="single" w:sz="4" w:space="0" w:color="auto"/>
              <w:bottom w:val="single" w:sz="4" w:space="0" w:color="auto"/>
              <w:right w:val="single" w:sz="4" w:space="0" w:color="auto"/>
            </w:tcBorders>
          </w:tcPr>
          <w:p w:rsidR="00717610" w:rsidRDefault="00717610" w:rsidP="00717610">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Воспитатели всех групп, родители</w:t>
            </w:r>
          </w:p>
          <w:p w:rsidR="00717610" w:rsidRPr="00113B64" w:rsidRDefault="00717610" w:rsidP="00717610">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 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ав.</w:t>
            </w:r>
            <w:r>
              <w:rPr>
                <w:rFonts w:ascii="Bookman Old Style" w:eastAsia="Calibri" w:hAnsi="Bookman Old Style"/>
                <w:bCs/>
                <w:iCs/>
                <w:sz w:val="24"/>
                <w:szCs w:val="24"/>
                <w:lang w:eastAsia="ru-RU"/>
              </w:rPr>
              <w:t xml:space="preserve"> </w:t>
            </w:r>
            <w:r w:rsidRPr="00113B64">
              <w:rPr>
                <w:rFonts w:ascii="Bookman Old Style" w:eastAsia="Calibri" w:hAnsi="Bookman Old Style"/>
                <w:bCs/>
                <w:iCs/>
                <w:sz w:val="24"/>
                <w:szCs w:val="24"/>
                <w:lang w:eastAsia="ru-RU"/>
              </w:rPr>
              <w:t>по ВМР</w:t>
            </w:r>
          </w:p>
          <w:p w:rsidR="00717610" w:rsidRPr="00113B64" w:rsidRDefault="00717610" w:rsidP="00717610">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Магомедова Н.К.</w:t>
            </w:r>
          </w:p>
          <w:p w:rsidR="00717610" w:rsidRDefault="00717610" w:rsidP="00113B64">
            <w:pPr>
              <w:jc w:val="center"/>
              <w:rPr>
                <w:rFonts w:ascii="Bookman Old Style" w:eastAsia="Calibri" w:hAnsi="Bookman Old Style"/>
                <w:bCs/>
                <w:iCs/>
                <w:sz w:val="24"/>
                <w:szCs w:val="24"/>
                <w:lang w:eastAsia="ru-RU"/>
              </w:rPr>
            </w:pPr>
          </w:p>
        </w:tc>
      </w:tr>
      <w:tr w:rsidR="00113B64" w:rsidRPr="00113B64" w:rsidTr="00F44E9A">
        <w:tc>
          <w:tcPr>
            <w:tcW w:w="4291" w:type="dxa"/>
            <w:tcBorders>
              <w:top w:val="single" w:sz="4" w:space="0" w:color="auto"/>
              <w:left w:val="single" w:sz="4" w:space="0" w:color="auto"/>
              <w:bottom w:val="single" w:sz="4" w:space="0" w:color="auto"/>
              <w:right w:val="single" w:sz="4" w:space="0" w:color="auto"/>
            </w:tcBorders>
            <w:vAlign w:val="center"/>
            <w:hideMark/>
          </w:tcPr>
          <w:p w:rsidR="00113B64" w:rsidRPr="00113B64" w:rsidRDefault="00717610" w:rsidP="00304BBF">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1</w:t>
            </w:r>
            <w:r w:rsidR="00304BBF">
              <w:rPr>
                <w:rFonts w:ascii="Bookman Old Style" w:eastAsia="Calibri" w:hAnsi="Bookman Old Style"/>
                <w:bCs/>
                <w:iCs/>
                <w:sz w:val="24"/>
                <w:szCs w:val="24"/>
                <w:lang w:eastAsia="ru-RU"/>
              </w:rPr>
              <w:t>.Конкурс поделок</w:t>
            </w:r>
            <w:r w:rsidR="004944B0">
              <w:rPr>
                <w:rFonts w:ascii="Bookman Old Style" w:eastAsia="Calibri" w:hAnsi="Bookman Old Style"/>
                <w:bCs/>
                <w:iCs/>
                <w:sz w:val="24"/>
                <w:szCs w:val="24"/>
                <w:lang w:eastAsia="ru-RU"/>
              </w:rPr>
              <w:t xml:space="preserve"> «</w:t>
            </w:r>
            <w:r w:rsidR="00304BBF">
              <w:rPr>
                <w:rFonts w:ascii="Bookman Old Style" w:eastAsia="Calibri" w:hAnsi="Bookman Old Style"/>
                <w:bCs/>
                <w:iCs/>
                <w:sz w:val="24"/>
                <w:szCs w:val="24"/>
                <w:lang w:eastAsia="ru-RU"/>
              </w:rPr>
              <w:t>И снова в сказку!</w:t>
            </w:r>
            <w:r w:rsidR="00113B64" w:rsidRPr="00113B64">
              <w:rPr>
                <w:rFonts w:ascii="Bookman Old Style" w:eastAsia="Calibri" w:hAnsi="Bookman Old Style"/>
                <w:bCs/>
                <w:iCs/>
                <w:sz w:val="24"/>
                <w:szCs w:val="24"/>
                <w:lang w:eastAsia="ru-RU"/>
              </w:rPr>
              <w:t>»</w:t>
            </w:r>
          </w:p>
        </w:tc>
        <w:tc>
          <w:tcPr>
            <w:tcW w:w="1504" w:type="dxa"/>
            <w:tcBorders>
              <w:top w:val="single" w:sz="4" w:space="0" w:color="auto"/>
              <w:left w:val="single" w:sz="4" w:space="0" w:color="auto"/>
              <w:bottom w:val="single" w:sz="4" w:space="0" w:color="auto"/>
              <w:right w:val="single" w:sz="4" w:space="0" w:color="auto"/>
            </w:tcBorders>
            <w:vAlign w:val="center"/>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Декабрь - январь </w:t>
            </w:r>
          </w:p>
        </w:tc>
        <w:tc>
          <w:tcPr>
            <w:tcW w:w="4236" w:type="dxa"/>
            <w:tcBorders>
              <w:top w:val="single" w:sz="4" w:space="0" w:color="auto"/>
              <w:left w:val="single" w:sz="4" w:space="0" w:color="auto"/>
              <w:bottom w:val="single" w:sz="4" w:space="0" w:color="auto"/>
              <w:right w:val="single" w:sz="4" w:space="0" w:color="auto"/>
            </w:tcBorders>
            <w:vAlign w:val="center"/>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Воспитатели групп,</w:t>
            </w:r>
            <w:r w:rsidR="0053664D">
              <w:rPr>
                <w:rFonts w:ascii="Bookman Old Style" w:eastAsia="Calibri" w:hAnsi="Bookman Old Style"/>
                <w:bCs/>
                <w:iCs/>
                <w:sz w:val="24"/>
                <w:szCs w:val="24"/>
                <w:lang w:eastAsia="ru-RU"/>
              </w:rPr>
              <w:t xml:space="preserve"> </w:t>
            </w:r>
            <w:r w:rsidRPr="00113B64">
              <w:rPr>
                <w:rFonts w:ascii="Bookman Old Style" w:eastAsia="Calibri" w:hAnsi="Bookman Old Style"/>
                <w:bCs/>
                <w:iCs/>
                <w:sz w:val="24"/>
                <w:szCs w:val="24"/>
                <w:lang w:eastAsia="ru-RU"/>
              </w:rPr>
              <w:t>родители, 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ав.</w:t>
            </w:r>
            <w:r w:rsidR="0053664D">
              <w:rPr>
                <w:rFonts w:ascii="Bookman Old Style" w:eastAsia="Calibri" w:hAnsi="Bookman Old Style"/>
                <w:bCs/>
                <w:iCs/>
                <w:sz w:val="24"/>
                <w:szCs w:val="24"/>
                <w:lang w:eastAsia="ru-RU"/>
              </w:rPr>
              <w:t xml:space="preserve"> </w:t>
            </w:r>
            <w:r w:rsidRPr="00113B64">
              <w:rPr>
                <w:rFonts w:ascii="Bookman Old Style" w:eastAsia="Calibri" w:hAnsi="Bookman Old Style"/>
                <w:bCs/>
                <w:iCs/>
                <w:sz w:val="24"/>
                <w:szCs w:val="24"/>
                <w:lang w:eastAsia="ru-RU"/>
              </w:rPr>
              <w:t>по ВМР</w:t>
            </w:r>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Магомедова Н.К.</w:t>
            </w:r>
          </w:p>
          <w:p w:rsidR="00113B64" w:rsidRPr="00113B64" w:rsidRDefault="00113B64" w:rsidP="00717610">
            <w:pPr>
              <w:rPr>
                <w:rFonts w:ascii="Bookman Old Style" w:eastAsia="Calibri" w:hAnsi="Bookman Old Style"/>
                <w:bCs/>
                <w:iCs/>
                <w:sz w:val="24"/>
                <w:szCs w:val="24"/>
                <w:lang w:eastAsia="ru-RU"/>
              </w:rPr>
            </w:pPr>
          </w:p>
        </w:tc>
      </w:tr>
      <w:tr w:rsidR="00113B64" w:rsidRPr="00113B64" w:rsidTr="00F44E9A">
        <w:tc>
          <w:tcPr>
            <w:tcW w:w="4291" w:type="dxa"/>
            <w:tcBorders>
              <w:top w:val="single" w:sz="4" w:space="0" w:color="auto"/>
              <w:left w:val="single" w:sz="4" w:space="0" w:color="auto"/>
              <w:bottom w:val="single" w:sz="4" w:space="0" w:color="auto"/>
              <w:right w:val="single" w:sz="4" w:space="0" w:color="auto"/>
            </w:tcBorders>
            <w:vAlign w:val="center"/>
          </w:tcPr>
          <w:p w:rsidR="00113B64" w:rsidRPr="00113B64" w:rsidRDefault="007148B9"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1.</w:t>
            </w:r>
            <w:r w:rsidR="00113B64" w:rsidRPr="00113B64">
              <w:rPr>
                <w:rFonts w:ascii="Bookman Old Style" w:eastAsia="Calibri" w:hAnsi="Bookman Old Style"/>
                <w:bCs/>
                <w:iCs/>
                <w:sz w:val="24"/>
                <w:szCs w:val="24"/>
                <w:lang w:eastAsia="ru-RU"/>
              </w:rPr>
              <w:t>Выставка детского рисунка «</w:t>
            </w:r>
            <w:r w:rsidR="005169C0">
              <w:rPr>
                <w:rFonts w:ascii="Bookman Old Style" w:eastAsia="Calibri" w:hAnsi="Bookman Old Style"/>
                <w:bCs/>
                <w:iCs/>
                <w:sz w:val="24"/>
                <w:szCs w:val="24"/>
                <w:lang w:eastAsia="ru-RU"/>
              </w:rPr>
              <w:t>Служу России</w:t>
            </w:r>
            <w:r w:rsidR="003E5F63">
              <w:rPr>
                <w:rFonts w:ascii="Bookman Old Style" w:eastAsia="Calibri" w:hAnsi="Bookman Old Style"/>
                <w:bCs/>
                <w:iCs/>
                <w:sz w:val="24"/>
                <w:szCs w:val="24"/>
                <w:lang w:eastAsia="ru-RU"/>
              </w:rPr>
              <w:t>!</w:t>
            </w:r>
            <w:r w:rsidR="00113B64" w:rsidRPr="00113B64">
              <w:rPr>
                <w:rFonts w:ascii="Bookman Old Style" w:eastAsia="Calibri" w:hAnsi="Bookman Old Style"/>
                <w:bCs/>
                <w:iCs/>
                <w:sz w:val="24"/>
                <w:szCs w:val="24"/>
                <w:lang w:eastAsia="ru-RU"/>
              </w:rPr>
              <w:t>»</w:t>
            </w:r>
          </w:p>
          <w:p w:rsidR="00113B64" w:rsidRPr="00113B64" w:rsidRDefault="00113B64" w:rsidP="00113B64">
            <w:pPr>
              <w:jc w:val="center"/>
              <w:rPr>
                <w:rFonts w:ascii="Bookman Old Style" w:eastAsia="Calibri" w:hAnsi="Bookman Old Style"/>
                <w:bCs/>
                <w:iCs/>
                <w:sz w:val="24"/>
                <w:szCs w:val="24"/>
                <w:lang w:eastAsia="ru-RU"/>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 февраль</w:t>
            </w:r>
          </w:p>
        </w:tc>
        <w:tc>
          <w:tcPr>
            <w:tcW w:w="4236" w:type="dxa"/>
            <w:tcBorders>
              <w:top w:val="single" w:sz="4" w:space="0" w:color="auto"/>
              <w:left w:val="single" w:sz="4" w:space="0" w:color="auto"/>
              <w:bottom w:val="single" w:sz="4" w:space="0" w:color="auto"/>
              <w:right w:val="single" w:sz="4" w:space="0" w:color="auto"/>
            </w:tcBorders>
            <w:vAlign w:val="center"/>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Воспитатели групп, 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ав.по ВМР Магомедова Н.К.</w:t>
            </w:r>
          </w:p>
        </w:tc>
      </w:tr>
      <w:tr w:rsidR="00113B64" w:rsidRPr="00113B64" w:rsidTr="00F44E9A">
        <w:tc>
          <w:tcPr>
            <w:tcW w:w="4291" w:type="dxa"/>
            <w:tcBorders>
              <w:top w:val="single" w:sz="4" w:space="0" w:color="auto"/>
              <w:left w:val="single" w:sz="4" w:space="0" w:color="auto"/>
              <w:bottom w:val="single" w:sz="4" w:space="0" w:color="auto"/>
              <w:right w:val="single" w:sz="4" w:space="0" w:color="auto"/>
            </w:tcBorders>
            <w:vAlign w:val="center"/>
          </w:tcPr>
          <w:p w:rsidR="00113B64" w:rsidRDefault="00113B64" w:rsidP="00113B64">
            <w:pPr>
              <w:contextualSpacing/>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1.Выставка детского рисунка "</w:t>
            </w:r>
            <w:r w:rsidR="005169C0">
              <w:rPr>
                <w:rFonts w:ascii="Bookman Old Style" w:eastAsia="Calibri" w:hAnsi="Bookman Old Style"/>
                <w:bCs/>
                <w:iCs/>
                <w:sz w:val="24"/>
                <w:szCs w:val="24"/>
                <w:lang w:eastAsia="ru-RU"/>
              </w:rPr>
              <w:t>Единственной маме на свете</w:t>
            </w:r>
            <w:r w:rsidR="003E5F63">
              <w:rPr>
                <w:rFonts w:ascii="Bookman Old Style" w:eastAsia="Calibri" w:hAnsi="Bookman Old Style"/>
                <w:bCs/>
                <w:iCs/>
                <w:sz w:val="24"/>
                <w:szCs w:val="24"/>
                <w:lang w:eastAsia="ru-RU"/>
              </w:rPr>
              <w:t>!</w:t>
            </w:r>
            <w:r w:rsidRPr="00113B64">
              <w:rPr>
                <w:rFonts w:ascii="Bookman Old Style" w:eastAsia="Calibri" w:hAnsi="Bookman Old Style"/>
                <w:bCs/>
                <w:iCs/>
                <w:sz w:val="24"/>
                <w:szCs w:val="24"/>
                <w:lang w:eastAsia="ru-RU"/>
              </w:rPr>
              <w:t>"</w:t>
            </w:r>
          </w:p>
          <w:p w:rsidR="005169C0" w:rsidRPr="005169C0" w:rsidRDefault="005169C0" w:rsidP="005169C0">
            <w:pPr>
              <w:contextualSpacing/>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 xml:space="preserve">2.Конкурс чтецов </w:t>
            </w:r>
            <w:r w:rsidRPr="005169C0">
              <w:rPr>
                <w:rFonts w:ascii="Bookman Old Style" w:eastAsia="Calibri" w:hAnsi="Bookman Old Style"/>
                <w:bCs/>
                <w:iCs/>
                <w:sz w:val="24"/>
                <w:szCs w:val="24"/>
                <w:lang w:eastAsia="ru-RU"/>
              </w:rPr>
              <w:t>«</w:t>
            </w:r>
            <w:r w:rsidRPr="005169C0">
              <w:rPr>
                <w:rFonts w:ascii="Bookman Old Style" w:hAnsi="Bookman Old Style" w:cs="Arial"/>
                <w:color w:val="333333"/>
                <w:sz w:val="24"/>
                <w:szCs w:val="24"/>
                <w:shd w:val="clear" w:color="auto" w:fill="FFFFFF"/>
              </w:rPr>
              <w:t>Мамочка, мамуля, как тебя люблю я!»</w:t>
            </w:r>
          </w:p>
          <w:p w:rsidR="00113B64" w:rsidRPr="00113B64" w:rsidRDefault="005169C0" w:rsidP="00113B64">
            <w:pPr>
              <w:contextualSpacing/>
              <w:jc w:val="center"/>
              <w:rPr>
                <w:rFonts w:ascii="Bookman Old Style" w:eastAsia="Calibri" w:hAnsi="Bookman Old Style"/>
                <w:bCs/>
                <w:iCs/>
                <w:sz w:val="24"/>
                <w:szCs w:val="24"/>
                <w:lang w:eastAsia="ru-RU"/>
              </w:rPr>
            </w:pPr>
            <w:proofErr w:type="gramStart"/>
            <w:r>
              <w:rPr>
                <w:rFonts w:ascii="Bookman Old Style" w:eastAsia="Calibri" w:hAnsi="Bookman Old Style"/>
                <w:bCs/>
                <w:iCs/>
                <w:sz w:val="24"/>
                <w:szCs w:val="24"/>
                <w:lang w:eastAsia="ru-RU"/>
              </w:rPr>
              <w:t>3</w:t>
            </w:r>
            <w:r w:rsidR="00113B64" w:rsidRPr="00113B64">
              <w:rPr>
                <w:rFonts w:ascii="Bookman Old Style" w:eastAsia="Calibri" w:hAnsi="Bookman Old Style"/>
                <w:bCs/>
                <w:iCs/>
                <w:sz w:val="24"/>
                <w:szCs w:val="24"/>
                <w:lang w:eastAsia="ru-RU"/>
              </w:rPr>
              <w:t>.Конкурс на лучший мини-огород на окошке</w:t>
            </w:r>
            <w:proofErr w:type="gramEnd"/>
          </w:p>
          <w:p w:rsidR="00113B64" w:rsidRPr="00113B64" w:rsidRDefault="00113B64" w:rsidP="00113B64">
            <w:pPr>
              <w:contextualSpacing/>
              <w:jc w:val="center"/>
              <w:rPr>
                <w:rFonts w:ascii="Bookman Old Style" w:eastAsia="Calibri" w:hAnsi="Bookman Old Style"/>
                <w:bCs/>
                <w:iCs/>
                <w:sz w:val="24"/>
                <w:szCs w:val="24"/>
                <w:lang w:eastAsia="ru-RU"/>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5169C0"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Март </w:t>
            </w:r>
          </w:p>
          <w:p w:rsidR="00113B64" w:rsidRPr="005169C0" w:rsidRDefault="00113B64" w:rsidP="005169C0">
            <w:pPr>
              <w:rPr>
                <w:rFonts w:ascii="Bookman Old Style" w:eastAsia="Calibri" w:hAnsi="Bookman Old Style"/>
                <w:sz w:val="24"/>
                <w:szCs w:val="24"/>
                <w:lang w:eastAsia="ru-RU"/>
              </w:rPr>
            </w:pPr>
          </w:p>
        </w:tc>
        <w:tc>
          <w:tcPr>
            <w:tcW w:w="4236" w:type="dxa"/>
            <w:tcBorders>
              <w:top w:val="single" w:sz="4" w:space="0" w:color="auto"/>
              <w:left w:val="single" w:sz="4" w:space="0" w:color="auto"/>
              <w:bottom w:val="single" w:sz="4" w:space="0" w:color="auto"/>
              <w:right w:val="single" w:sz="4" w:space="0" w:color="auto"/>
            </w:tcBorders>
            <w:vAlign w:val="center"/>
            <w:hideMark/>
          </w:tcPr>
          <w:p w:rsidR="00113B64" w:rsidRPr="00113B64" w:rsidRDefault="00113B64" w:rsidP="005169C0">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ав. по ВМР Магомедова Н.К. Воспитатели групп</w:t>
            </w:r>
          </w:p>
          <w:p w:rsidR="00113B64" w:rsidRPr="00113B64" w:rsidRDefault="00113B64" w:rsidP="005169C0">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Воспитатели групп</w:t>
            </w:r>
          </w:p>
        </w:tc>
      </w:tr>
      <w:tr w:rsidR="00113B64" w:rsidRPr="00113B64" w:rsidTr="00F44E9A">
        <w:tc>
          <w:tcPr>
            <w:tcW w:w="4291" w:type="dxa"/>
            <w:tcBorders>
              <w:top w:val="single" w:sz="4" w:space="0" w:color="auto"/>
              <w:left w:val="single" w:sz="4" w:space="0" w:color="auto"/>
              <w:bottom w:val="single" w:sz="4" w:space="0" w:color="auto"/>
              <w:right w:val="single" w:sz="4" w:space="0" w:color="auto"/>
            </w:tcBorders>
            <w:hideMark/>
          </w:tcPr>
          <w:p w:rsidR="00113B64" w:rsidRPr="00113B64" w:rsidRDefault="00113B64" w:rsidP="00E160FA">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1.Выставка рисунков  «</w:t>
            </w:r>
            <w:r w:rsidR="00E160FA">
              <w:rPr>
                <w:rFonts w:ascii="Bookman Old Style" w:eastAsia="Calibri" w:hAnsi="Bookman Old Style"/>
                <w:bCs/>
                <w:iCs/>
                <w:sz w:val="24"/>
                <w:szCs w:val="24"/>
                <w:lang w:eastAsia="ru-RU"/>
              </w:rPr>
              <w:t>Космические дали!</w:t>
            </w:r>
            <w:r w:rsidRPr="00113B64">
              <w:rPr>
                <w:rFonts w:ascii="Bookman Old Style" w:eastAsia="Calibri" w:hAnsi="Bookman Old Style"/>
                <w:bCs/>
                <w:iCs/>
                <w:sz w:val="24"/>
                <w:szCs w:val="24"/>
                <w:lang w:eastAsia="ru-RU"/>
              </w:rPr>
              <w:t>»</w:t>
            </w:r>
          </w:p>
        </w:tc>
        <w:tc>
          <w:tcPr>
            <w:tcW w:w="1504"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 xml:space="preserve"> Апрель</w:t>
            </w:r>
          </w:p>
        </w:tc>
        <w:tc>
          <w:tcPr>
            <w:tcW w:w="4236" w:type="dxa"/>
            <w:tcBorders>
              <w:top w:val="single" w:sz="4" w:space="0" w:color="auto"/>
              <w:left w:val="single" w:sz="4" w:space="0" w:color="auto"/>
              <w:bottom w:val="single" w:sz="4" w:space="0" w:color="auto"/>
              <w:right w:val="single" w:sz="4" w:space="0" w:color="auto"/>
            </w:tcBorders>
          </w:tcPr>
          <w:p w:rsidR="00113B64" w:rsidRPr="00113B64" w:rsidRDefault="00AA3AC0"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Воспитатели всех групп</w:t>
            </w:r>
          </w:p>
          <w:p w:rsidR="00113B64" w:rsidRPr="00113B64" w:rsidRDefault="00113B64" w:rsidP="00113B64">
            <w:pPr>
              <w:jc w:val="center"/>
              <w:rPr>
                <w:rFonts w:ascii="Bookman Old Style" w:eastAsia="Calibri" w:hAnsi="Bookman Old Style"/>
                <w:bCs/>
                <w:iCs/>
                <w:sz w:val="24"/>
                <w:szCs w:val="24"/>
                <w:lang w:eastAsia="ru-RU"/>
              </w:rPr>
            </w:pPr>
          </w:p>
          <w:p w:rsidR="00113B64" w:rsidRPr="00113B64" w:rsidRDefault="00113B64" w:rsidP="00113B64">
            <w:pPr>
              <w:jc w:val="center"/>
              <w:rPr>
                <w:rFonts w:ascii="Bookman Old Style" w:eastAsia="Calibri" w:hAnsi="Bookman Old Style"/>
                <w:bCs/>
                <w:iCs/>
                <w:sz w:val="24"/>
                <w:szCs w:val="24"/>
                <w:lang w:eastAsia="ru-RU"/>
              </w:rPr>
            </w:pPr>
          </w:p>
        </w:tc>
      </w:tr>
      <w:tr w:rsidR="00113B64" w:rsidRPr="00113B64" w:rsidTr="00F44E9A">
        <w:tc>
          <w:tcPr>
            <w:tcW w:w="4291" w:type="dxa"/>
            <w:tcBorders>
              <w:top w:val="single" w:sz="4" w:space="0" w:color="auto"/>
              <w:left w:val="single" w:sz="4" w:space="0" w:color="auto"/>
              <w:bottom w:val="single" w:sz="4" w:space="0" w:color="auto"/>
              <w:right w:val="single" w:sz="4" w:space="0" w:color="auto"/>
            </w:tcBorders>
            <w:vAlign w:val="center"/>
          </w:tcPr>
          <w:p w:rsidR="00113B64" w:rsidRPr="00113B64" w:rsidRDefault="007148B9"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1.</w:t>
            </w:r>
            <w:r w:rsidR="00113B64" w:rsidRPr="00113B64">
              <w:rPr>
                <w:rFonts w:ascii="Bookman Old Style" w:eastAsia="Calibri" w:hAnsi="Bookman Old Style"/>
                <w:bCs/>
                <w:iCs/>
                <w:sz w:val="24"/>
                <w:szCs w:val="24"/>
                <w:lang w:eastAsia="ru-RU"/>
              </w:rPr>
              <w:t>Выставка рисунков «</w:t>
            </w:r>
            <w:r w:rsidR="00E160FA">
              <w:rPr>
                <w:rFonts w:ascii="Bookman Old Style" w:eastAsia="Calibri" w:hAnsi="Bookman Old Style"/>
                <w:bCs/>
                <w:iCs/>
                <w:sz w:val="24"/>
                <w:szCs w:val="24"/>
                <w:lang w:eastAsia="ru-RU"/>
              </w:rPr>
              <w:t>Лето-это маленькая жизнь!</w:t>
            </w:r>
            <w:r w:rsidR="00113B64" w:rsidRPr="00113B64">
              <w:rPr>
                <w:rFonts w:ascii="Bookman Old Style" w:eastAsia="Calibri" w:hAnsi="Bookman Old Style"/>
                <w:bCs/>
                <w:iCs/>
                <w:sz w:val="24"/>
                <w:szCs w:val="24"/>
                <w:lang w:eastAsia="ru-RU"/>
              </w:rPr>
              <w:t>»</w:t>
            </w:r>
          </w:p>
          <w:p w:rsidR="00113B64" w:rsidRPr="00113B64" w:rsidRDefault="00113B64" w:rsidP="00113B64">
            <w:pPr>
              <w:jc w:val="center"/>
              <w:rPr>
                <w:rFonts w:ascii="Bookman Old Style" w:eastAsia="Calibri" w:hAnsi="Bookman Old Style"/>
                <w:bCs/>
                <w:iCs/>
                <w:sz w:val="24"/>
                <w:szCs w:val="24"/>
                <w:lang w:eastAsia="ru-RU"/>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Весн</w:t>
            </w:r>
            <w:proofErr w:type="gramStart"/>
            <w:r w:rsidRPr="00113B64">
              <w:rPr>
                <w:rFonts w:ascii="Bookman Old Style" w:eastAsia="Calibri" w:hAnsi="Bookman Old Style"/>
                <w:bCs/>
                <w:iCs/>
                <w:sz w:val="24"/>
                <w:szCs w:val="24"/>
                <w:lang w:eastAsia="ru-RU"/>
              </w:rPr>
              <w:t>а-</w:t>
            </w:r>
            <w:proofErr w:type="gramEnd"/>
            <w:r w:rsidRPr="00113B64">
              <w:rPr>
                <w:rFonts w:ascii="Bookman Old Style" w:eastAsia="Calibri" w:hAnsi="Bookman Old Style"/>
                <w:bCs/>
                <w:iCs/>
                <w:sz w:val="24"/>
                <w:szCs w:val="24"/>
                <w:lang w:eastAsia="ru-RU"/>
              </w:rPr>
              <w:t xml:space="preserve">   лето</w:t>
            </w:r>
          </w:p>
        </w:tc>
        <w:tc>
          <w:tcPr>
            <w:tcW w:w="4236" w:type="dxa"/>
            <w:tcBorders>
              <w:top w:val="single" w:sz="4" w:space="0" w:color="auto"/>
              <w:left w:val="single" w:sz="4" w:space="0" w:color="auto"/>
              <w:bottom w:val="single" w:sz="4" w:space="0" w:color="auto"/>
              <w:right w:val="single" w:sz="4" w:space="0" w:color="auto"/>
            </w:tcBorders>
            <w:vAlign w:val="center"/>
          </w:tcPr>
          <w:p w:rsidR="00AA3AC0" w:rsidRPr="00113B64" w:rsidRDefault="00AA3AC0" w:rsidP="00AA3AC0">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Зам</w:t>
            </w:r>
            <w:proofErr w:type="gramStart"/>
            <w:r w:rsidRPr="00113B64">
              <w:rPr>
                <w:rFonts w:ascii="Bookman Old Style" w:eastAsia="Calibri" w:hAnsi="Bookman Old Style"/>
                <w:bCs/>
                <w:iCs/>
                <w:sz w:val="24"/>
                <w:szCs w:val="24"/>
                <w:lang w:eastAsia="ru-RU"/>
              </w:rPr>
              <w:t>.з</w:t>
            </w:r>
            <w:proofErr w:type="gramEnd"/>
            <w:r w:rsidRPr="00113B64">
              <w:rPr>
                <w:rFonts w:ascii="Bookman Old Style" w:eastAsia="Calibri" w:hAnsi="Bookman Old Style"/>
                <w:bCs/>
                <w:iCs/>
                <w:sz w:val="24"/>
                <w:szCs w:val="24"/>
                <w:lang w:eastAsia="ru-RU"/>
              </w:rPr>
              <w:t>ав. по ВМР Магомедова Н.К. Воспитатели групп</w:t>
            </w:r>
          </w:p>
          <w:p w:rsidR="00113B64" w:rsidRPr="00113B64" w:rsidRDefault="00113B64" w:rsidP="00113B64">
            <w:pPr>
              <w:jc w:val="center"/>
              <w:rPr>
                <w:rFonts w:ascii="Bookman Old Style" w:eastAsia="Calibri" w:hAnsi="Bookman Old Style"/>
                <w:bCs/>
                <w:iCs/>
                <w:sz w:val="24"/>
                <w:szCs w:val="24"/>
                <w:lang w:eastAsia="ru-RU"/>
              </w:rPr>
            </w:pPr>
          </w:p>
        </w:tc>
      </w:tr>
    </w:tbl>
    <w:p w:rsidR="00113B64" w:rsidRPr="00113B64" w:rsidRDefault="00113B64" w:rsidP="00113B64">
      <w:pPr>
        <w:ind w:firstLine="720"/>
        <w:rPr>
          <w:rFonts w:ascii="Bookman Old Style" w:eastAsia="Times New Roman" w:hAnsi="Bookman Old Style" w:cs="Times New Roman"/>
          <w:color w:val="00B0F0"/>
          <w:sz w:val="24"/>
          <w:szCs w:val="24"/>
          <w:lang w:eastAsia="ru-RU"/>
        </w:rPr>
      </w:pPr>
    </w:p>
    <w:p w:rsidR="00113B64" w:rsidRPr="00113B64" w:rsidRDefault="00113B64" w:rsidP="00113B64">
      <w:pPr>
        <w:jc w:val="center"/>
        <w:rPr>
          <w:rFonts w:ascii="Bookman Old Style" w:eastAsia="Times New Roman" w:hAnsi="Bookman Old Style" w:cs="Times New Roman"/>
          <w:color w:val="00B0F0"/>
          <w:sz w:val="24"/>
          <w:szCs w:val="24"/>
          <w:lang w:eastAsia="ru-RU"/>
        </w:rPr>
      </w:pPr>
    </w:p>
    <w:p w:rsidR="00113B64" w:rsidRDefault="00113B64" w:rsidP="00113B64">
      <w:pPr>
        <w:jc w:val="center"/>
        <w:rPr>
          <w:rFonts w:ascii="Bookman Old Style" w:eastAsia="Times New Roman" w:hAnsi="Bookman Old Style" w:cs="Times New Roman"/>
          <w:color w:val="00B0F0"/>
          <w:sz w:val="24"/>
          <w:szCs w:val="24"/>
          <w:lang w:eastAsia="ru-RU"/>
        </w:rPr>
      </w:pPr>
    </w:p>
    <w:p w:rsidR="000C58E9" w:rsidRDefault="000C58E9" w:rsidP="00113B64">
      <w:pPr>
        <w:jc w:val="center"/>
        <w:rPr>
          <w:rFonts w:ascii="Bookman Old Style" w:eastAsia="Times New Roman" w:hAnsi="Bookman Old Style" w:cs="Times New Roman"/>
          <w:color w:val="00B0F0"/>
          <w:sz w:val="24"/>
          <w:szCs w:val="24"/>
          <w:lang w:eastAsia="ru-RU"/>
        </w:rPr>
      </w:pPr>
    </w:p>
    <w:p w:rsidR="000C58E9" w:rsidRDefault="000C58E9" w:rsidP="00113B64">
      <w:pPr>
        <w:jc w:val="center"/>
        <w:rPr>
          <w:rFonts w:ascii="Bookman Old Style" w:eastAsia="Times New Roman" w:hAnsi="Bookman Old Style" w:cs="Times New Roman"/>
          <w:color w:val="00B0F0"/>
          <w:sz w:val="24"/>
          <w:szCs w:val="24"/>
          <w:lang w:eastAsia="ru-RU"/>
        </w:rPr>
      </w:pPr>
    </w:p>
    <w:p w:rsidR="000C58E9" w:rsidRDefault="000C58E9" w:rsidP="00113B64">
      <w:pPr>
        <w:jc w:val="center"/>
        <w:rPr>
          <w:rFonts w:ascii="Bookman Old Style" w:eastAsia="Times New Roman" w:hAnsi="Bookman Old Style" w:cs="Times New Roman"/>
          <w:color w:val="00B0F0"/>
          <w:sz w:val="24"/>
          <w:szCs w:val="24"/>
          <w:lang w:eastAsia="ru-RU"/>
        </w:rPr>
      </w:pPr>
    </w:p>
    <w:p w:rsidR="000C58E9" w:rsidRPr="00113B64" w:rsidRDefault="000C58E9" w:rsidP="00113B64">
      <w:pPr>
        <w:jc w:val="center"/>
        <w:rPr>
          <w:rFonts w:ascii="Bookman Old Style" w:eastAsia="Times New Roman" w:hAnsi="Bookman Old Style" w:cs="Times New Roman"/>
          <w:color w:val="00B0F0"/>
          <w:sz w:val="24"/>
          <w:szCs w:val="24"/>
          <w:lang w:eastAsia="ru-RU"/>
        </w:rPr>
      </w:pPr>
    </w:p>
    <w:p w:rsidR="004211D4" w:rsidRDefault="004211D4" w:rsidP="00113B64">
      <w:pPr>
        <w:rPr>
          <w:rFonts w:ascii="Bookman Old Style" w:eastAsia="Times New Roman" w:hAnsi="Bookman Old Style" w:cs="Times New Roman"/>
          <w:color w:val="00B0F0"/>
          <w:sz w:val="24"/>
          <w:szCs w:val="24"/>
          <w:lang w:eastAsia="ru-RU"/>
        </w:rPr>
      </w:pPr>
    </w:p>
    <w:p w:rsidR="00312EB7" w:rsidRDefault="00312EB7" w:rsidP="00113B64">
      <w:pPr>
        <w:rPr>
          <w:rFonts w:ascii="Bookman Old Style" w:eastAsia="Times New Roman" w:hAnsi="Bookman Old Style" w:cs="Times New Roman"/>
          <w:color w:val="00B0F0"/>
          <w:sz w:val="24"/>
          <w:szCs w:val="24"/>
          <w:lang w:eastAsia="ru-RU"/>
        </w:rPr>
      </w:pPr>
    </w:p>
    <w:p w:rsidR="00EE16C3" w:rsidRPr="00113B64" w:rsidRDefault="00EE16C3" w:rsidP="00113B64">
      <w:pPr>
        <w:rPr>
          <w:rFonts w:ascii="Bookman Old Style" w:eastAsia="Times New Roman" w:hAnsi="Bookman Old Style" w:cs="Times New Roman"/>
          <w:color w:val="00B0F0"/>
          <w:sz w:val="24"/>
          <w:szCs w:val="24"/>
          <w:lang w:eastAsia="ru-RU"/>
        </w:rPr>
      </w:pPr>
    </w:p>
    <w:p w:rsidR="00113B64" w:rsidRPr="00113B64" w:rsidRDefault="00113B64" w:rsidP="00113B64">
      <w:pPr>
        <w:jc w:val="center"/>
        <w:rPr>
          <w:rFonts w:ascii="Bookman Old Style" w:eastAsia="Times New Roman" w:hAnsi="Bookman Old Style" w:cs="Times New Roman"/>
          <w:color w:val="00B0F0"/>
          <w:sz w:val="24"/>
          <w:szCs w:val="24"/>
          <w:lang w:eastAsia="ru-RU"/>
        </w:rPr>
      </w:pPr>
      <w:r w:rsidRPr="00113B64">
        <w:rPr>
          <w:rFonts w:ascii="Bookman Old Style" w:eastAsia="Times New Roman" w:hAnsi="Bookman Old Style" w:cs="Times New Roman"/>
          <w:color w:val="00B0F0"/>
          <w:sz w:val="24"/>
          <w:szCs w:val="24"/>
          <w:lang w:eastAsia="ru-RU"/>
        </w:rPr>
        <w:t>4.</w:t>
      </w:r>
      <w:r w:rsidR="00FC6EA2">
        <w:rPr>
          <w:rFonts w:ascii="Bookman Old Style" w:eastAsia="Times New Roman" w:hAnsi="Bookman Old Style" w:cs="Times New Roman"/>
          <w:color w:val="00B0F0"/>
          <w:sz w:val="24"/>
          <w:szCs w:val="24"/>
          <w:lang w:eastAsia="ru-RU"/>
        </w:rPr>
        <w:t>2</w:t>
      </w:r>
      <w:r w:rsidR="00F254AA">
        <w:rPr>
          <w:rFonts w:ascii="Bookman Old Style" w:eastAsia="Times New Roman" w:hAnsi="Bookman Old Style" w:cs="Times New Roman"/>
          <w:color w:val="00B0F0"/>
          <w:sz w:val="24"/>
          <w:szCs w:val="24"/>
          <w:lang w:eastAsia="ru-RU"/>
        </w:rPr>
        <w:t xml:space="preserve">. </w:t>
      </w:r>
      <w:r w:rsidRPr="00113B64">
        <w:rPr>
          <w:rFonts w:ascii="Bookman Old Style" w:eastAsia="Times New Roman" w:hAnsi="Bookman Old Style" w:cs="Times New Roman"/>
          <w:color w:val="00B0F0"/>
          <w:sz w:val="24"/>
          <w:szCs w:val="24"/>
          <w:lang w:eastAsia="ru-RU"/>
        </w:rPr>
        <w:t>Самообразование педагогов</w:t>
      </w:r>
    </w:p>
    <w:tbl>
      <w:tblPr>
        <w:tblStyle w:val="16"/>
        <w:tblW w:w="10065" w:type="dxa"/>
        <w:tblLayout w:type="fixed"/>
        <w:tblLook w:val="04A0"/>
      </w:tblPr>
      <w:tblGrid>
        <w:gridCol w:w="567"/>
        <w:gridCol w:w="4679"/>
        <w:gridCol w:w="4819"/>
      </w:tblGrid>
      <w:tr w:rsidR="00113B64" w:rsidRPr="00113B64" w:rsidTr="00AF27F2">
        <w:trPr>
          <w:trHeight w:val="222"/>
        </w:trPr>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н/</w:t>
            </w:r>
            <w:proofErr w:type="gramStart"/>
            <w:r w:rsidRPr="00113B64">
              <w:rPr>
                <w:rFonts w:ascii="Bookman Old Style" w:eastAsia="Calibri" w:hAnsi="Bookman Old Style"/>
                <w:bCs/>
                <w:iCs/>
                <w:sz w:val="24"/>
                <w:szCs w:val="24"/>
                <w:lang w:eastAsia="ru-RU"/>
              </w:rPr>
              <w:t>п</w:t>
            </w:r>
            <w:proofErr w:type="gramEnd"/>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Ф.И.О.</w:t>
            </w:r>
          </w:p>
        </w:tc>
        <w:tc>
          <w:tcPr>
            <w:tcW w:w="481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Тема</w:t>
            </w:r>
          </w:p>
        </w:tc>
      </w:tr>
      <w:tr w:rsidR="00113B64" w:rsidRPr="00113B64" w:rsidTr="00AF27F2">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1</w:t>
            </w:r>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Соловьева Ирина Александровна</w:t>
            </w:r>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учитель-логопед</w:t>
            </w:r>
          </w:p>
        </w:tc>
        <w:tc>
          <w:tcPr>
            <w:tcW w:w="481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B20BD5">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w:t>
            </w:r>
            <w:r w:rsidR="00630C93">
              <w:rPr>
                <w:rFonts w:ascii="Bookman Old Style" w:eastAsia="Calibri" w:hAnsi="Bookman Old Style"/>
                <w:bCs/>
                <w:iCs/>
                <w:sz w:val="24"/>
                <w:szCs w:val="24"/>
                <w:lang w:eastAsia="ru-RU"/>
              </w:rPr>
              <w:t xml:space="preserve">Развитие </w:t>
            </w:r>
            <w:r w:rsidR="00B20BD5">
              <w:rPr>
                <w:rFonts w:ascii="Bookman Old Style" w:eastAsia="Calibri" w:hAnsi="Bookman Old Style"/>
                <w:bCs/>
                <w:iCs/>
                <w:sz w:val="24"/>
                <w:szCs w:val="24"/>
                <w:lang w:eastAsia="ru-RU"/>
              </w:rPr>
              <w:t>грамматического строя речи у детей дошкольного возраста</w:t>
            </w:r>
            <w:r w:rsidRPr="00113B64">
              <w:rPr>
                <w:rFonts w:ascii="Bookman Old Style" w:eastAsia="Calibri" w:hAnsi="Bookman Old Style"/>
                <w:bCs/>
                <w:iCs/>
                <w:sz w:val="24"/>
                <w:szCs w:val="24"/>
                <w:lang w:eastAsia="ru-RU"/>
              </w:rPr>
              <w:t>»</w:t>
            </w:r>
          </w:p>
        </w:tc>
      </w:tr>
      <w:tr w:rsidR="00113B64" w:rsidRPr="00113B64" w:rsidTr="00AF27F2">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2</w:t>
            </w:r>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proofErr w:type="spellStart"/>
            <w:r w:rsidRPr="00113B64">
              <w:rPr>
                <w:rFonts w:ascii="Bookman Old Style" w:eastAsia="Calibri" w:hAnsi="Bookman Old Style"/>
                <w:bCs/>
                <w:iCs/>
                <w:sz w:val="24"/>
                <w:szCs w:val="24"/>
                <w:lang w:eastAsia="ru-RU"/>
              </w:rPr>
              <w:t>Касумова</w:t>
            </w:r>
            <w:proofErr w:type="spellEnd"/>
            <w:r w:rsidRPr="00113B64">
              <w:rPr>
                <w:rFonts w:ascii="Bookman Old Style" w:eastAsia="Calibri" w:hAnsi="Bookman Old Style"/>
                <w:bCs/>
                <w:iCs/>
                <w:sz w:val="24"/>
                <w:szCs w:val="24"/>
                <w:lang w:eastAsia="ru-RU"/>
              </w:rPr>
              <w:t xml:space="preserve"> </w:t>
            </w:r>
            <w:proofErr w:type="spellStart"/>
            <w:r w:rsidRPr="00113B64">
              <w:rPr>
                <w:rFonts w:ascii="Bookman Old Style" w:eastAsia="Calibri" w:hAnsi="Bookman Old Style"/>
                <w:bCs/>
                <w:iCs/>
                <w:sz w:val="24"/>
                <w:szCs w:val="24"/>
                <w:lang w:eastAsia="ru-RU"/>
              </w:rPr>
              <w:t>Гаваханум</w:t>
            </w:r>
            <w:proofErr w:type="spellEnd"/>
            <w:r w:rsidRPr="00113B64">
              <w:rPr>
                <w:rFonts w:ascii="Bookman Old Style" w:eastAsia="Calibri" w:hAnsi="Bookman Old Style"/>
                <w:bCs/>
                <w:iCs/>
                <w:sz w:val="24"/>
                <w:szCs w:val="24"/>
                <w:lang w:eastAsia="ru-RU"/>
              </w:rPr>
              <w:t xml:space="preserve"> Магомедовна</w:t>
            </w:r>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воспитатель</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13B64" w:rsidRPr="00113B64" w:rsidRDefault="002E02F9" w:rsidP="00A3697E">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 xml:space="preserve"> «</w:t>
            </w:r>
            <w:r w:rsidR="00A3697E">
              <w:rPr>
                <w:rFonts w:ascii="Bookman Old Style" w:eastAsia="Calibri" w:hAnsi="Bookman Old Style"/>
                <w:bCs/>
                <w:iCs/>
                <w:sz w:val="24"/>
                <w:szCs w:val="24"/>
                <w:lang w:eastAsia="ru-RU"/>
              </w:rPr>
              <w:t>Моделирование при формировании связной речи детей старшего дошкольного возраста</w:t>
            </w:r>
            <w:r>
              <w:rPr>
                <w:rFonts w:ascii="Bookman Old Style" w:eastAsia="Calibri" w:hAnsi="Bookman Old Style"/>
                <w:bCs/>
                <w:iCs/>
                <w:sz w:val="24"/>
                <w:szCs w:val="24"/>
                <w:lang w:eastAsia="ru-RU"/>
              </w:rPr>
              <w:t>»</w:t>
            </w:r>
          </w:p>
        </w:tc>
      </w:tr>
      <w:tr w:rsidR="00113B64" w:rsidRPr="00113B64" w:rsidTr="00AF27F2">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3</w:t>
            </w:r>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proofErr w:type="spellStart"/>
            <w:r w:rsidRPr="00113B64">
              <w:rPr>
                <w:rFonts w:ascii="Bookman Old Style" w:eastAsia="Calibri" w:hAnsi="Bookman Old Style"/>
                <w:bCs/>
                <w:iCs/>
                <w:sz w:val="24"/>
                <w:szCs w:val="24"/>
                <w:lang w:eastAsia="ru-RU"/>
              </w:rPr>
              <w:t>Магомедэминова</w:t>
            </w:r>
            <w:proofErr w:type="spellEnd"/>
            <w:r w:rsidRPr="00113B64">
              <w:rPr>
                <w:rFonts w:ascii="Bookman Old Style" w:eastAsia="Calibri" w:hAnsi="Bookman Old Style"/>
                <w:bCs/>
                <w:iCs/>
                <w:sz w:val="24"/>
                <w:szCs w:val="24"/>
                <w:lang w:eastAsia="ru-RU"/>
              </w:rPr>
              <w:t xml:space="preserve"> Аида </w:t>
            </w:r>
            <w:proofErr w:type="spellStart"/>
            <w:r w:rsidRPr="00113B64">
              <w:rPr>
                <w:rFonts w:ascii="Bookman Old Style" w:eastAsia="Calibri" w:hAnsi="Bookman Old Style"/>
                <w:bCs/>
                <w:iCs/>
                <w:sz w:val="24"/>
                <w:szCs w:val="24"/>
                <w:lang w:eastAsia="ru-RU"/>
              </w:rPr>
              <w:t>Абдурахмановна</w:t>
            </w:r>
            <w:proofErr w:type="spellEnd"/>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воспитатель</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13B64" w:rsidRPr="00065D2D" w:rsidRDefault="00414741" w:rsidP="00113B64">
            <w:pPr>
              <w:jc w:val="center"/>
              <w:rPr>
                <w:rFonts w:ascii="Bookman Old Style" w:eastAsia="Calibri" w:hAnsi="Bookman Old Style"/>
                <w:bCs/>
                <w:iCs/>
                <w:sz w:val="24"/>
                <w:szCs w:val="24"/>
                <w:lang w:eastAsia="ru-RU"/>
              </w:rPr>
            </w:pPr>
            <w:r w:rsidRPr="00065D2D">
              <w:rPr>
                <w:rFonts w:ascii="Bookman Old Style" w:hAnsi="Bookman Old Style" w:cs="Arial"/>
                <w:color w:val="333333"/>
                <w:sz w:val="24"/>
                <w:shd w:val="clear" w:color="auto" w:fill="FFFFFF"/>
              </w:rPr>
              <w:t>«Использование игровых приемов при </w:t>
            </w:r>
            <w:r w:rsidRPr="00065D2D">
              <w:rPr>
                <w:rFonts w:ascii="Bookman Old Style" w:hAnsi="Bookman Old Style" w:cs="Arial"/>
                <w:bCs/>
                <w:color w:val="333333"/>
                <w:sz w:val="24"/>
                <w:shd w:val="clear" w:color="auto" w:fill="FFFFFF"/>
              </w:rPr>
              <w:t>формировании</w:t>
            </w:r>
            <w:r w:rsidRPr="00065D2D">
              <w:rPr>
                <w:rFonts w:ascii="Bookman Old Style" w:hAnsi="Bookman Old Style" w:cs="Arial"/>
                <w:color w:val="333333"/>
                <w:sz w:val="24"/>
                <w:shd w:val="clear" w:color="auto" w:fill="FFFFFF"/>
              </w:rPr>
              <w:t> </w:t>
            </w:r>
            <w:r w:rsidRPr="00065D2D">
              <w:rPr>
                <w:rFonts w:ascii="Bookman Old Style" w:hAnsi="Bookman Old Style" w:cs="Arial"/>
                <w:bCs/>
                <w:color w:val="333333"/>
                <w:sz w:val="24"/>
                <w:shd w:val="clear" w:color="auto" w:fill="FFFFFF"/>
              </w:rPr>
              <w:t>элементарных</w:t>
            </w:r>
            <w:r w:rsidRPr="00065D2D">
              <w:rPr>
                <w:rFonts w:ascii="Bookman Old Style" w:hAnsi="Bookman Old Style" w:cs="Arial"/>
                <w:color w:val="333333"/>
                <w:sz w:val="24"/>
                <w:shd w:val="clear" w:color="auto" w:fill="FFFFFF"/>
              </w:rPr>
              <w:t> </w:t>
            </w:r>
            <w:r w:rsidRPr="00065D2D">
              <w:rPr>
                <w:rFonts w:ascii="Bookman Old Style" w:hAnsi="Bookman Old Style" w:cs="Arial"/>
                <w:bCs/>
                <w:color w:val="333333"/>
                <w:sz w:val="24"/>
                <w:shd w:val="clear" w:color="auto" w:fill="FFFFFF"/>
              </w:rPr>
              <w:t>математических</w:t>
            </w:r>
            <w:r w:rsidRPr="00065D2D">
              <w:rPr>
                <w:rFonts w:ascii="Bookman Old Style" w:hAnsi="Bookman Old Style" w:cs="Arial"/>
                <w:color w:val="333333"/>
                <w:sz w:val="24"/>
                <w:shd w:val="clear" w:color="auto" w:fill="FFFFFF"/>
              </w:rPr>
              <w:t> представлений у дошкольников»</w:t>
            </w:r>
          </w:p>
        </w:tc>
      </w:tr>
      <w:tr w:rsidR="00113B64" w:rsidRPr="00113B64" w:rsidTr="00AF27F2">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4</w:t>
            </w:r>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Коновалова Нина Владимировна</w:t>
            </w:r>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воспитатель</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13B64" w:rsidRPr="00065D2D" w:rsidRDefault="00065D2D" w:rsidP="00113B64">
            <w:pPr>
              <w:jc w:val="center"/>
              <w:rPr>
                <w:rFonts w:ascii="Bookman Old Style" w:eastAsia="Calibri" w:hAnsi="Bookman Old Style"/>
                <w:bCs/>
                <w:iCs/>
                <w:sz w:val="24"/>
                <w:szCs w:val="24"/>
                <w:lang w:eastAsia="ru-RU"/>
              </w:rPr>
            </w:pPr>
            <w:r w:rsidRPr="00065D2D">
              <w:rPr>
                <w:rFonts w:ascii="Bookman Old Style" w:eastAsia="Calibri" w:hAnsi="Bookman Old Style"/>
                <w:bCs/>
                <w:iCs/>
                <w:sz w:val="24"/>
                <w:szCs w:val="24"/>
                <w:lang w:eastAsia="ru-RU"/>
              </w:rPr>
              <w:t xml:space="preserve"> «Развитие диалогического общения у детей дошкольного возраста посредством коммуникативных игр»</w:t>
            </w:r>
          </w:p>
        </w:tc>
      </w:tr>
      <w:tr w:rsidR="00113B64" w:rsidRPr="00113B64" w:rsidTr="00AF27F2">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5</w:t>
            </w:r>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FA670B" w:rsidP="00113B64">
            <w:pPr>
              <w:jc w:val="center"/>
              <w:rPr>
                <w:rFonts w:ascii="Bookman Old Style" w:eastAsia="Calibri" w:hAnsi="Bookman Old Style"/>
                <w:bCs/>
                <w:iCs/>
                <w:sz w:val="24"/>
                <w:szCs w:val="24"/>
                <w:lang w:eastAsia="ru-RU"/>
              </w:rPr>
            </w:pPr>
            <w:proofErr w:type="spellStart"/>
            <w:r>
              <w:rPr>
                <w:rFonts w:ascii="Bookman Old Style" w:eastAsia="Calibri" w:hAnsi="Bookman Old Style"/>
                <w:bCs/>
                <w:iCs/>
                <w:sz w:val="24"/>
                <w:szCs w:val="24"/>
                <w:lang w:eastAsia="ru-RU"/>
              </w:rPr>
              <w:t>Яхъяева</w:t>
            </w:r>
            <w:proofErr w:type="spellEnd"/>
            <w:r>
              <w:rPr>
                <w:rFonts w:ascii="Bookman Old Style" w:eastAsia="Calibri" w:hAnsi="Bookman Old Style"/>
                <w:bCs/>
                <w:iCs/>
                <w:sz w:val="24"/>
                <w:szCs w:val="24"/>
                <w:lang w:eastAsia="ru-RU"/>
              </w:rPr>
              <w:t xml:space="preserve"> </w:t>
            </w:r>
            <w:proofErr w:type="spellStart"/>
            <w:r>
              <w:rPr>
                <w:rFonts w:ascii="Bookman Old Style" w:eastAsia="Calibri" w:hAnsi="Bookman Old Style"/>
                <w:bCs/>
                <w:iCs/>
                <w:sz w:val="24"/>
                <w:szCs w:val="24"/>
                <w:lang w:eastAsia="ru-RU"/>
              </w:rPr>
              <w:t>Патимат</w:t>
            </w:r>
            <w:proofErr w:type="spellEnd"/>
            <w:r>
              <w:rPr>
                <w:rFonts w:ascii="Bookman Old Style" w:eastAsia="Calibri" w:hAnsi="Bookman Old Style"/>
                <w:bCs/>
                <w:iCs/>
                <w:sz w:val="24"/>
                <w:szCs w:val="24"/>
                <w:lang w:eastAsia="ru-RU"/>
              </w:rPr>
              <w:t xml:space="preserve"> </w:t>
            </w:r>
            <w:proofErr w:type="spellStart"/>
            <w:r>
              <w:rPr>
                <w:rFonts w:ascii="Bookman Old Style" w:eastAsia="Calibri" w:hAnsi="Bookman Old Style"/>
                <w:bCs/>
                <w:iCs/>
                <w:sz w:val="24"/>
                <w:szCs w:val="24"/>
                <w:lang w:eastAsia="ru-RU"/>
              </w:rPr>
              <w:t>Хайбулаевна</w:t>
            </w:r>
            <w:proofErr w:type="spellEnd"/>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воспитатель</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113B64" w:rsidRPr="00065D2D" w:rsidRDefault="005630D4" w:rsidP="00FA670B">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«Дидактическая игра,</w:t>
            </w:r>
            <w:r w:rsidR="00F4352D">
              <w:rPr>
                <w:rFonts w:ascii="Bookman Old Style" w:eastAsia="Calibri" w:hAnsi="Bookman Old Style"/>
                <w:bCs/>
                <w:iCs/>
                <w:sz w:val="24"/>
                <w:szCs w:val="24"/>
                <w:lang w:eastAsia="ru-RU"/>
              </w:rPr>
              <w:t xml:space="preserve"> как форма обучения дошкольников»</w:t>
            </w:r>
          </w:p>
        </w:tc>
      </w:tr>
      <w:tr w:rsidR="00113B64" w:rsidRPr="00113B64" w:rsidTr="00AF27F2">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6</w:t>
            </w:r>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CF7040" w:rsidP="00113B64">
            <w:pPr>
              <w:jc w:val="center"/>
              <w:rPr>
                <w:rFonts w:ascii="Bookman Old Style" w:eastAsia="Calibri" w:hAnsi="Bookman Old Style"/>
                <w:bCs/>
                <w:iCs/>
                <w:sz w:val="24"/>
                <w:szCs w:val="24"/>
                <w:lang w:eastAsia="ru-RU"/>
              </w:rPr>
            </w:pPr>
            <w:proofErr w:type="spellStart"/>
            <w:r>
              <w:rPr>
                <w:rFonts w:ascii="Bookman Old Style" w:eastAsia="Calibri" w:hAnsi="Bookman Old Style"/>
                <w:bCs/>
                <w:iCs/>
                <w:sz w:val="24"/>
                <w:szCs w:val="24"/>
                <w:lang w:eastAsia="ru-RU"/>
              </w:rPr>
              <w:t>Парахова</w:t>
            </w:r>
            <w:proofErr w:type="spellEnd"/>
            <w:r>
              <w:rPr>
                <w:rFonts w:ascii="Bookman Old Style" w:eastAsia="Calibri" w:hAnsi="Bookman Old Style"/>
                <w:bCs/>
                <w:iCs/>
                <w:sz w:val="24"/>
                <w:szCs w:val="24"/>
                <w:lang w:eastAsia="ru-RU"/>
              </w:rPr>
              <w:t xml:space="preserve"> Диана </w:t>
            </w:r>
            <w:proofErr w:type="spellStart"/>
            <w:r>
              <w:rPr>
                <w:rFonts w:ascii="Bookman Old Style" w:eastAsia="Calibri" w:hAnsi="Bookman Old Style"/>
                <w:bCs/>
                <w:iCs/>
                <w:sz w:val="24"/>
                <w:szCs w:val="24"/>
                <w:lang w:eastAsia="ru-RU"/>
              </w:rPr>
              <w:t>Фикретовна</w:t>
            </w:r>
            <w:proofErr w:type="spellEnd"/>
          </w:p>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воспитатель</w:t>
            </w:r>
          </w:p>
        </w:tc>
        <w:tc>
          <w:tcPr>
            <w:tcW w:w="48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13B64" w:rsidRPr="00065D2D" w:rsidRDefault="00113B64" w:rsidP="00CF7040">
            <w:pPr>
              <w:jc w:val="center"/>
              <w:rPr>
                <w:rFonts w:ascii="Bookman Old Style" w:eastAsia="Calibri" w:hAnsi="Bookman Old Style"/>
                <w:bCs/>
                <w:iCs/>
                <w:sz w:val="24"/>
                <w:szCs w:val="24"/>
                <w:lang w:eastAsia="ru-RU"/>
              </w:rPr>
            </w:pPr>
          </w:p>
        </w:tc>
      </w:tr>
      <w:tr w:rsidR="00113B64" w:rsidRPr="00113B64" w:rsidTr="00AF27F2">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6B40BF"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7</w:t>
            </w:r>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CF7040" w:rsidP="00113B64">
            <w:pPr>
              <w:jc w:val="center"/>
              <w:rPr>
                <w:rFonts w:ascii="Bookman Old Style" w:eastAsia="Calibri" w:hAnsi="Bookman Old Style" w:cs="Arial"/>
                <w:bCs/>
                <w:iCs/>
                <w:sz w:val="24"/>
                <w:szCs w:val="24"/>
                <w:shd w:val="clear" w:color="auto" w:fill="FFFFFF"/>
                <w:lang w:eastAsia="ru-RU"/>
              </w:rPr>
            </w:pPr>
            <w:r>
              <w:rPr>
                <w:rFonts w:ascii="Bookman Old Style" w:eastAsia="Calibri" w:hAnsi="Bookman Old Style" w:cs="Arial"/>
                <w:bCs/>
                <w:iCs/>
                <w:sz w:val="24"/>
                <w:szCs w:val="24"/>
                <w:shd w:val="clear" w:color="auto" w:fill="FFFFFF"/>
                <w:lang w:eastAsia="ru-RU"/>
              </w:rPr>
              <w:t>Лукичева Галина Викторовна</w:t>
            </w:r>
          </w:p>
          <w:p w:rsidR="00113B64" w:rsidRPr="00113B64" w:rsidRDefault="00113B64" w:rsidP="00113B64">
            <w:pPr>
              <w:jc w:val="center"/>
              <w:rPr>
                <w:rFonts w:ascii="Bookman Old Style" w:eastAsia="Calibri" w:hAnsi="Bookman Old Style" w:cs="Arial"/>
                <w:bCs/>
                <w:iCs/>
                <w:sz w:val="24"/>
                <w:szCs w:val="24"/>
                <w:shd w:val="clear" w:color="auto" w:fill="FFFFFF"/>
                <w:lang w:eastAsia="ru-RU"/>
              </w:rPr>
            </w:pPr>
            <w:proofErr w:type="spellStart"/>
            <w:r w:rsidRPr="00113B64">
              <w:rPr>
                <w:rFonts w:ascii="Bookman Old Style" w:eastAsia="Calibri" w:hAnsi="Bookman Old Style" w:cs="Arial"/>
                <w:bCs/>
                <w:iCs/>
                <w:sz w:val="24"/>
                <w:szCs w:val="24"/>
                <w:shd w:val="clear" w:color="auto" w:fill="FFFFFF"/>
                <w:lang w:eastAsia="ru-RU"/>
              </w:rPr>
              <w:t>Инстр</w:t>
            </w:r>
            <w:proofErr w:type="gramStart"/>
            <w:r w:rsidRPr="00113B64">
              <w:rPr>
                <w:rFonts w:ascii="Bookman Old Style" w:eastAsia="Calibri" w:hAnsi="Bookman Old Style" w:cs="Arial"/>
                <w:bCs/>
                <w:iCs/>
                <w:sz w:val="24"/>
                <w:szCs w:val="24"/>
                <w:shd w:val="clear" w:color="auto" w:fill="FFFFFF"/>
                <w:lang w:eastAsia="ru-RU"/>
              </w:rPr>
              <w:t>.п</w:t>
            </w:r>
            <w:proofErr w:type="gramEnd"/>
            <w:r w:rsidRPr="00113B64">
              <w:rPr>
                <w:rFonts w:ascii="Bookman Old Style" w:eastAsia="Calibri" w:hAnsi="Bookman Old Style" w:cs="Arial"/>
                <w:bCs/>
                <w:iCs/>
                <w:sz w:val="24"/>
                <w:szCs w:val="24"/>
                <w:shd w:val="clear" w:color="auto" w:fill="FFFFFF"/>
                <w:lang w:eastAsia="ru-RU"/>
              </w:rPr>
              <w:t>о</w:t>
            </w:r>
            <w:proofErr w:type="spellEnd"/>
            <w:r w:rsidRPr="00113B64">
              <w:rPr>
                <w:rFonts w:ascii="Bookman Old Style" w:eastAsia="Calibri" w:hAnsi="Bookman Old Style" w:cs="Arial"/>
                <w:bCs/>
                <w:iCs/>
                <w:sz w:val="24"/>
                <w:szCs w:val="24"/>
                <w:shd w:val="clear" w:color="auto" w:fill="FFFFFF"/>
                <w:lang w:eastAsia="ru-RU"/>
              </w:rPr>
              <w:t xml:space="preserve"> физ.воспитанию</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13B64" w:rsidRPr="00065D2D" w:rsidRDefault="00A55A9C" w:rsidP="00113B64">
            <w:pPr>
              <w:jc w:val="center"/>
              <w:rPr>
                <w:rFonts w:ascii="Bookman Old Style" w:eastAsia="Calibri" w:hAnsi="Bookman Old Style"/>
                <w:bCs/>
                <w:iCs/>
                <w:sz w:val="24"/>
                <w:szCs w:val="24"/>
                <w:lang w:eastAsia="ru-RU"/>
              </w:rPr>
            </w:pPr>
            <w:r w:rsidRPr="00065D2D">
              <w:rPr>
                <w:rFonts w:ascii="Bookman Old Style" w:eastAsia="Calibri" w:hAnsi="Bookman Old Style"/>
                <w:bCs/>
                <w:iCs/>
                <w:sz w:val="24"/>
                <w:szCs w:val="24"/>
                <w:lang w:eastAsia="ru-RU"/>
              </w:rPr>
              <w:t>«Взаимодействие инструктора по физической культуре с воспитателями и родителями, как одно из условий повышения эффективности физкультурно-оздоровительной работы в ДОУ»</w:t>
            </w:r>
          </w:p>
        </w:tc>
      </w:tr>
      <w:tr w:rsidR="00113B64" w:rsidRPr="00113B64" w:rsidTr="00AF27F2">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6B40BF"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8</w:t>
            </w:r>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Arial"/>
                <w:bCs/>
                <w:iCs/>
                <w:sz w:val="24"/>
                <w:szCs w:val="24"/>
                <w:shd w:val="clear" w:color="auto" w:fill="FFFFFF"/>
                <w:lang w:eastAsia="ru-RU"/>
              </w:rPr>
            </w:pPr>
            <w:proofErr w:type="spellStart"/>
            <w:r w:rsidRPr="00113B64">
              <w:rPr>
                <w:rFonts w:ascii="Bookman Old Style" w:eastAsia="Calibri" w:hAnsi="Bookman Old Style" w:cs="Arial"/>
                <w:bCs/>
                <w:iCs/>
                <w:sz w:val="24"/>
                <w:szCs w:val="24"/>
                <w:shd w:val="clear" w:color="auto" w:fill="FFFFFF"/>
                <w:lang w:eastAsia="ru-RU"/>
              </w:rPr>
              <w:t>Мамадаева</w:t>
            </w:r>
            <w:proofErr w:type="spellEnd"/>
            <w:r w:rsidRPr="00113B64">
              <w:rPr>
                <w:rFonts w:ascii="Bookman Old Style" w:eastAsia="Calibri" w:hAnsi="Bookman Old Style" w:cs="Arial"/>
                <w:bCs/>
                <w:iCs/>
                <w:sz w:val="24"/>
                <w:szCs w:val="24"/>
                <w:shd w:val="clear" w:color="auto" w:fill="FFFFFF"/>
                <w:lang w:eastAsia="ru-RU"/>
              </w:rPr>
              <w:t xml:space="preserve"> </w:t>
            </w:r>
            <w:proofErr w:type="spellStart"/>
            <w:r w:rsidRPr="00113B64">
              <w:rPr>
                <w:rFonts w:ascii="Bookman Old Style" w:eastAsia="Calibri" w:hAnsi="Bookman Old Style" w:cs="Arial"/>
                <w:bCs/>
                <w:iCs/>
                <w:sz w:val="24"/>
                <w:szCs w:val="24"/>
                <w:shd w:val="clear" w:color="auto" w:fill="FFFFFF"/>
                <w:lang w:eastAsia="ru-RU"/>
              </w:rPr>
              <w:t>Зерима</w:t>
            </w:r>
            <w:proofErr w:type="spellEnd"/>
            <w:r w:rsidRPr="00113B64">
              <w:rPr>
                <w:rFonts w:ascii="Bookman Old Style" w:eastAsia="Calibri" w:hAnsi="Bookman Old Style" w:cs="Arial"/>
                <w:bCs/>
                <w:iCs/>
                <w:sz w:val="24"/>
                <w:szCs w:val="24"/>
                <w:shd w:val="clear" w:color="auto" w:fill="FFFFFF"/>
                <w:lang w:eastAsia="ru-RU"/>
              </w:rPr>
              <w:t xml:space="preserve"> </w:t>
            </w:r>
            <w:proofErr w:type="spellStart"/>
            <w:r w:rsidRPr="00113B64">
              <w:rPr>
                <w:rFonts w:ascii="Bookman Old Style" w:eastAsia="Calibri" w:hAnsi="Bookman Old Style" w:cs="Arial"/>
                <w:bCs/>
                <w:iCs/>
                <w:sz w:val="24"/>
                <w:szCs w:val="24"/>
                <w:shd w:val="clear" w:color="auto" w:fill="FFFFFF"/>
                <w:lang w:eastAsia="ru-RU"/>
              </w:rPr>
              <w:t>Ахмедовна</w:t>
            </w:r>
            <w:proofErr w:type="spellEnd"/>
          </w:p>
          <w:p w:rsidR="00113B64" w:rsidRPr="00113B64" w:rsidRDefault="00113B64" w:rsidP="00113B64">
            <w:pPr>
              <w:jc w:val="center"/>
              <w:rPr>
                <w:rFonts w:ascii="Bookman Old Style" w:eastAsia="Calibri" w:hAnsi="Bookman Old Style" w:cs="Arial"/>
                <w:bCs/>
                <w:iCs/>
                <w:sz w:val="24"/>
                <w:szCs w:val="24"/>
                <w:shd w:val="clear" w:color="auto" w:fill="FFFFFF"/>
                <w:lang w:eastAsia="ru-RU"/>
              </w:rPr>
            </w:pPr>
            <w:r w:rsidRPr="00113B64">
              <w:rPr>
                <w:rFonts w:ascii="Bookman Old Style" w:eastAsia="Calibri" w:hAnsi="Bookman Old Style" w:cs="Arial"/>
                <w:bCs/>
                <w:iCs/>
                <w:sz w:val="24"/>
                <w:szCs w:val="24"/>
                <w:shd w:val="clear" w:color="auto" w:fill="FFFFFF"/>
                <w:lang w:eastAsia="ru-RU"/>
              </w:rPr>
              <w:t>воспитатель</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065D2D" w:rsidRPr="00065D2D" w:rsidRDefault="00065D2D"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«Речевое развитие детей дошкольного возраста в процессе ознакомления с природным и социальным миром»</w:t>
            </w:r>
          </w:p>
        </w:tc>
      </w:tr>
      <w:tr w:rsidR="00113B64" w:rsidRPr="00113B64" w:rsidTr="00AF27F2">
        <w:tc>
          <w:tcPr>
            <w:tcW w:w="567" w:type="dxa"/>
            <w:tcBorders>
              <w:top w:val="single" w:sz="4" w:space="0" w:color="auto"/>
              <w:left w:val="single" w:sz="4" w:space="0" w:color="auto"/>
              <w:bottom w:val="single" w:sz="4" w:space="0" w:color="auto"/>
              <w:right w:val="single" w:sz="4" w:space="0" w:color="auto"/>
            </w:tcBorders>
            <w:hideMark/>
          </w:tcPr>
          <w:p w:rsidR="00113B64" w:rsidRPr="00113B64" w:rsidRDefault="006B40BF"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9</w:t>
            </w:r>
          </w:p>
        </w:tc>
        <w:tc>
          <w:tcPr>
            <w:tcW w:w="467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cs="Arial"/>
                <w:bCs/>
                <w:iCs/>
                <w:sz w:val="24"/>
                <w:szCs w:val="24"/>
                <w:shd w:val="clear" w:color="auto" w:fill="FFFFFF"/>
                <w:lang w:eastAsia="ru-RU"/>
              </w:rPr>
            </w:pPr>
            <w:r w:rsidRPr="00113B64">
              <w:rPr>
                <w:rFonts w:ascii="Bookman Old Style" w:eastAsia="Calibri" w:hAnsi="Bookman Old Style" w:cs="Arial"/>
                <w:bCs/>
                <w:iCs/>
                <w:sz w:val="24"/>
                <w:szCs w:val="24"/>
                <w:shd w:val="clear" w:color="auto" w:fill="FFFFFF"/>
                <w:lang w:eastAsia="ru-RU"/>
              </w:rPr>
              <w:t xml:space="preserve">Магомедова </w:t>
            </w:r>
            <w:proofErr w:type="spellStart"/>
            <w:r w:rsidRPr="00113B64">
              <w:rPr>
                <w:rFonts w:ascii="Bookman Old Style" w:eastAsia="Calibri" w:hAnsi="Bookman Old Style" w:cs="Arial"/>
                <w:bCs/>
                <w:iCs/>
                <w:sz w:val="24"/>
                <w:szCs w:val="24"/>
                <w:shd w:val="clear" w:color="auto" w:fill="FFFFFF"/>
                <w:lang w:eastAsia="ru-RU"/>
              </w:rPr>
              <w:t>Зайнаб</w:t>
            </w:r>
            <w:proofErr w:type="spellEnd"/>
            <w:r w:rsidRPr="00113B64">
              <w:rPr>
                <w:rFonts w:ascii="Bookman Old Style" w:eastAsia="Calibri" w:hAnsi="Bookman Old Style" w:cs="Arial"/>
                <w:bCs/>
                <w:iCs/>
                <w:sz w:val="24"/>
                <w:szCs w:val="24"/>
                <w:shd w:val="clear" w:color="auto" w:fill="FFFFFF"/>
                <w:lang w:eastAsia="ru-RU"/>
              </w:rPr>
              <w:t xml:space="preserve"> </w:t>
            </w:r>
            <w:proofErr w:type="spellStart"/>
            <w:r w:rsidRPr="00113B64">
              <w:rPr>
                <w:rFonts w:ascii="Bookman Old Style" w:eastAsia="Calibri" w:hAnsi="Bookman Old Style" w:cs="Arial"/>
                <w:bCs/>
                <w:iCs/>
                <w:sz w:val="24"/>
                <w:szCs w:val="24"/>
                <w:shd w:val="clear" w:color="auto" w:fill="FFFFFF"/>
                <w:lang w:eastAsia="ru-RU"/>
              </w:rPr>
              <w:t>Багомедовна</w:t>
            </w:r>
            <w:proofErr w:type="spellEnd"/>
          </w:p>
          <w:p w:rsidR="00113B64" w:rsidRPr="00113B64" w:rsidRDefault="00113B64" w:rsidP="00113B64">
            <w:pPr>
              <w:jc w:val="center"/>
              <w:rPr>
                <w:rFonts w:ascii="Bookman Old Style" w:eastAsia="Calibri" w:hAnsi="Bookman Old Style" w:cs="Arial"/>
                <w:bCs/>
                <w:iCs/>
                <w:sz w:val="24"/>
                <w:szCs w:val="24"/>
                <w:shd w:val="clear" w:color="auto" w:fill="FFFFFF"/>
                <w:lang w:eastAsia="ru-RU"/>
              </w:rPr>
            </w:pPr>
            <w:r w:rsidRPr="00113B64">
              <w:rPr>
                <w:rFonts w:ascii="Bookman Old Style" w:eastAsia="Calibri" w:hAnsi="Bookman Old Style" w:cs="Arial"/>
                <w:bCs/>
                <w:iCs/>
                <w:sz w:val="24"/>
                <w:szCs w:val="24"/>
                <w:shd w:val="clear" w:color="auto" w:fill="FFFFFF"/>
                <w:lang w:eastAsia="ru-RU"/>
              </w:rPr>
              <w:t>воспитатель</w:t>
            </w:r>
          </w:p>
        </w:tc>
        <w:tc>
          <w:tcPr>
            <w:tcW w:w="4819" w:type="dxa"/>
            <w:tcBorders>
              <w:top w:val="single" w:sz="4" w:space="0" w:color="auto"/>
              <w:left w:val="single" w:sz="4" w:space="0" w:color="auto"/>
              <w:bottom w:val="single" w:sz="4" w:space="0" w:color="auto"/>
              <w:right w:val="single" w:sz="4" w:space="0" w:color="auto"/>
            </w:tcBorders>
            <w:hideMark/>
          </w:tcPr>
          <w:p w:rsidR="00113B64" w:rsidRPr="00065D2D" w:rsidRDefault="00113B64" w:rsidP="00113B64">
            <w:pPr>
              <w:jc w:val="center"/>
              <w:rPr>
                <w:rFonts w:ascii="Bookman Old Style" w:eastAsia="Calibri" w:hAnsi="Bookman Old Style"/>
                <w:sz w:val="24"/>
                <w:szCs w:val="24"/>
                <w:lang w:eastAsia="ru-RU"/>
              </w:rPr>
            </w:pPr>
            <w:r w:rsidRPr="00065D2D">
              <w:rPr>
                <w:rFonts w:ascii="Bookman Old Style" w:eastAsia="Calibri" w:hAnsi="Bookman Old Style" w:cs="Arial"/>
                <w:color w:val="444444"/>
                <w:sz w:val="24"/>
                <w:szCs w:val="24"/>
                <w:shd w:val="clear" w:color="auto" w:fill="F9F8EF"/>
                <w:lang w:eastAsia="ru-RU"/>
              </w:rPr>
              <w:t>«</w:t>
            </w:r>
            <w:r w:rsidRPr="00065D2D">
              <w:rPr>
                <w:rFonts w:ascii="Bookman Old Style" w:eastAsia="Calibri" w:hAnsi="Bookman Old Style"/>
                <w:sz w:val="24"/>
                <w:szCs w:val="24"/>
                <w:lang w:eastAsia="ru-RU"/>
              </w:rPr>
              <w:t>Развитие мелкой моторики дошкольников»</w:t>
            </w:r>
          </w:p>
        </w:tc>
      </w:tr>
      <w:tr w:rsidR="000D5FAA" w:rsidRPr="00113B64" w:rsidTr="00AF27F2">
        <w:tc>
          <w:tcPr>
            <w:tcW w:w="567" w:type="dxa"/>
            <w:tcBorders>
              <w:top w:val="single" w:sz="4" w:space="0" w:color="auto"/>
              <w:left w:val="single" w:sz="4" w:space="0" w:color="auto"/>
              <w:bottom w:val="single" w:sz="4" w:space="0" w:color="auto"/>
              <w:right w:val="single" w:sz="4" w:space="0" w:color="auto"/>
            </w:tcBorders>
            <w:hideMark/>
          </w:tcPr>
          <w:p w:rsidR="000D5FAA" w:rsidRDefault="006B40BF"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10</w:t>
            </w:r>
          </w:p>
          <w:p w:rsidR="000D5FAA" w:rsidRDefault="000D5FAA" w:rsidP="00113B64">
            <w:pPr>
              <w:jc w:val="center"/>
              <w:rPr>
                <w:rFonts w:ascii="Bookman Old Style" w:eastAsia="Calibri" w:hAnsi="Bookman Old Style"/>
                <w:bCs/>
                <w:iCs/>
                <w:sz w:val="24"/>
                <w:szCs w:val="24"/>
                <w:lang w:eastAsia="ru-RU"/>
              </w:rPr>
            </w:pPr>
          </w:p>
        </w:tc>
        <w:tc>
          <w:tcPr>
            <w:tcW w:w="4679" w:type="dxa"/>
            <w:tcBorders>
              <w:top w:val="single" w:sz="4" w:space="0" w:color="auto"/>
              <w:left w:val="single" w:sz="4" w:space="0" w:color="auto"/>
              <w:bottom w:val="single" w:sz="4" w:space="0" w:color="auto"/>
              <w:right w:val="single" w:sz="4" w:space="0" w:color="auto"/>
            </w:tcBorders>
            <w:hideMark/>
          </w:tcPr>
          <w:p w:rsidR="000D5FAA" w:rsidRPr="00113B64" w:rsidRDefault="000D5FAA" w:rsidP="00113B64">
            <w:pPr>
              <w:jc w:val="center"/>
              <w:rPr>
                <w:rFonts w:ascii="Bookman Old Style" w:eastAsia="Calibri" w:hAnsi="Bookman Old Style" w:cs="Arial"/>
                <w:bCs/>
                <w:iCs/>
                <w:sz w:val="24"/>
                <w:szCs w:val="24"/>
                <w:shd w:val="clear" w:color="auto" w:fill="FFFFFF"/>
                <w:lang w:eastAsia="ru-RU"/>
              </w:rPr>
            </w:pPr>
            <w:proofErr w:type="spellStart"/>
            <w:r>
              <w:rPr>
                <w:rFonts w:ascii="Bookman Old Style" w:eastAsia="Calibri" w:hAnsi="Bookman Old Style" w:cs="Arial"/>
                <w:bCs/>
                <w:iCs/>
                <w:sz w:val="24"/>
                <w:szCs w:val="24"/>
                <w:shd w:val="clear" w:color="auto" w:fill="FFFFFF"/>
                <w:lang w:eastAsia="ru-RU"/>
              </w:rPr>
              <w:t>Мазаева</w:t>
            </w:r>
            <w:proofErr w:type="spellEnd"/>
            <w:r>
              <w:rPr>
                <w:rFonts w:ascii="Bookman Old Style" w:eastAsia="Calibri" w:hAnsi="Bookman Old Style" w:cs="Arial"/>
                <w:bCs/>
                <w:iCs/>
                <w:sz w:val="24"/>
                <w:szCs w:val="24"/>
                <w:shd w:val="clear" w:color="auto" w:fill="FFFFFF"/>
                <w:lang w:eastAsia="ru-RU"/>
              </w:rPr>
              <w:t xml:space="preserve"> </w:t>
            </w:r>
            <w:proofErr w:type="spellStart"/>
            <w:r>
              <w:rPr>
                <w:rFonts w:ascii="Bookman Old Style" w:eastAsia="Calibri" w:hAnsi="Bookman Old Style" w:cs="Arial"/>
                <w:bCs/>
                <w:iCs/>
                <w:sz w:val="24"/>
                <w:szCs w:val="24"/>
                <w:shd w:val="clear" w:color="auto" w:fill="FFFFFF"/>
                <w:lang w:eastAsia="ru-RU"/>
              </w:rPr>
              <w:t>Атикат</w:t>
            </w:r>
            <w:proofErr w:type="spellEnd"/>
            <w:r>
              <w:rPr>
                <w:rFonts w:ascii="Bookman Old Style" w:eastAsia="Calibri" w:hAnsi="Bookman Old Style" w:cs="Arial"/>
                <w:bCs/>
                <w:iCs/>
                <w:sz w:val="24"/>
                <w:szCs w:val="24"/>
                <w:shd w:val="clear" w:color="auto" w:fill="FFFFFF"/>
                <w:lang w:eastAsia="ru-RU"/>
              </w:rPr>
              <w:t xml:space="preserve"> </w:t>
            </w:r>
            <w:proofErr w:type="spellStart"/>
            <w:r>
              <w:rPr>
                <w:rFonts w:ascii="Bookman Old Style" w:eastAsia="Calibri" w:hAnsi="Bookman Old Style" w:cs="Arial"/>
                <w:bCs/>
                <w:iCs/>
                <w:sz w:val="24"/>
                <w:szCs w:val="24"/>
                <w:shd w:val="clear" w:color="auto" w:fill="FFFFFF"/>
                <w:lang w:eastAsia="ru-RU"/>
              </w:rPr>
              <w:t>Камалдиновна</w:t>
            </w:r>
            <w:proofErr w:type="spellEnd"/>
          </w:p>
        </w:tc>
        <w:tc>
          <w:tcPr>
            <w:tcW w:w="48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D5FAA" w:rsidRPr="005851A0" w:rsidRDefault="00312EB7" w:rsidP="00312EB7">
            <w:pPr>
              <w:jc w:val="center"/>
              <w:rPr>
                <w:rFonts w:ascii="Bookman Old Style" w:eastAsia="Calibri" w:hAnsi="Bookman Old Style" w:cs="Arial"/>
                <w:sz w:val="24"/>
                <w:szCs w:val="24"/>
                <w:shd w:val="clear" w:color="auto" w:fill="F9F8EF"/>
                <w:lang w:eastAsia="ru-RU"/>
              </w:rPr>
            </w:pPr>
            <w:r w:rsidRPr="005851A0">
              <w:rPr>
                <w:rFonts w:ascii="Bookman Old Style" w:hAnsi="Bookman Old Style" w:cs="Arial"/>
                <w:sz w:val="24"/>
                <w:szCs w:val="24"/>
                <w:shd w:val="clear" w:color="auto" w:fill="F9F8EF"/>
              </w:rPr>
              <w:t>«Возрастные особенности детей дошкольного возраста»</w:t>
            </w:r>
          </w:p>
        </w:tc>
      </w:tr>
      <w:tr w:rsidR="000D5FAA" w:rsidRPr="00113B64" w:rsidTr="00AF27F2">
        <w:tc>
          <w:tcPr>
            <w:tcW w:w="567" w:type="dxa"/>
            <w:tcBorders>
              <w:top w:val="single" w:sz="4" w:space="0" w:color="auto"/>
              <w:left w:val="single" w:sz="4" w:space="0" w:color="auto"/>
              <w:bottom w:val="single" w:sz="4" w:space="0" w:color="auto"/>
              <w:right w:val="single" w:sz="4" w:space="0" w:color="auto"/>
            </w:tcBorders>
            <w:hideMark/>
          </w:tcPr>
          <w:p w:rsidR="000D5FAA" w:rsidRDefault="006B40BF"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11</w:t>
            </w:r>
          </w:p>
          <w:p w:rsidR="000D5FAA" w:rsidRDefault="000D5FAA" w:rsidP="00113B64">
            <w:pPr>
              <w:jc w:val="center"/>
              <w:rPr>
                <w:rFonts w:ascii="Bookman Old Style" w:eastAsia="Calibri" w:hAnsi="Bookman Old Style"/>
                <w:bCs/>
                <w:iCs/>
                <w:sz w:val="24"/>
                <w:szCs w:val="24"/>
                <w:lang w:eastAsia="ru-RU"/>
              </w:rPr>
            </w:pPr>
          </w:p>
        </w:tc>
        <w:tc>
          <w:tcPr>
            <w:tcW w:w="4679" w:type="dxa"/>
            <w:tcBorders>
              <w:top w:val="single" w:sz="4" w:space="0" w:color="auto"/>
              <w:left w:val="single" w:sz="4" w:space="0" w:color="auto"/>
              <w:bottom w:val="single" w:sz="4" w:space="0" w:color="auto"/>
              <w:right w:val="single" w:sz="4" w:space="0" w:color="auto"/>
            </w:tcBorders>
            <w:hideMark/>
          </w:tcPr>
          <w:p w:rsidR="000D5FAA" w:rsidRDefault="006B40BF" w:rsidP="00113B64">
            <w:pPr>
              <w:jc w:val="center"/>
              <w:rPr>
                <w:rFonts w:ascii="Bookman Old Style" w:eastAsia="Calibri" w:hAnsi="Bookman Old Style" w:cs="Arial"/>
                <w:bCs/>
                <w:iCs/>
                <w:sz w:val="24"/>
                <w:szCs w:val="24"/>
                <w:shd w:val="clear" w:color="auto" w:fill="FFFFFF"/>
                <w:lang w:eastAsia="ru-RU"/>
              </w:rPr>
            </w:pPr>
            <w:proofErr w:type="spellStart"/>
            <w:r>
              <w:rPr>
                <w:rFonts w:ascii="Bookman Old Style" w:eastAsia="Calibri" w:hAnsi="Bookman Old Style" w:cs="Arial"/>
                <w:bCs/>
                <w:iCs/>
                <w:sz w:val="24"/>
                <w:szCs w:val="24"/>
                <w:shd w:val="clear" w:color="auto" w:fill="FFFFFF"/>
                <w:lang w:eastAsia="ru-RU"/>
              </w:rPr>
              <w:t>Богатенко</w:t>
            </w:r>
            <w:proofErr w:type="spellEnd"/>
            <w:r>
              <w:rPr>
                <w:rFonts w:ascii="Bookman Old Style" w:eastAsia="Calibri" w:hAnsi="Bookman Old Style" w:cs="Arial"/>
                <w:bCs/>
                <w:iCs/>
                <w:sz w:val="24"/>
                <w:szCs w:val="24"/>
                <w:shd w:val="clear" w:color="auto" w:fill="FFFFFF"/>
                <w:lang w:eastAsia="ru-RU"/>
              </w:rPr>
              <w:t xml:space="preserve"> Людмила Сергеевна</w:t>
            </w:r>
          </w:p>
        </w:tc>
        <w:tc>
          <w:tcPr>
            <w:tcW w:w="48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D5FAA" w:rsidRPr="005851A0" w:rsidRDefault="005963DB" w:rsidP="00113B64">
            <w:pPr>
              <w:jc w:val="center"/>
              <w:rPr>
                <w:rFonts w:ascii="Bookman Old Style" w:eastAsia="Calibri" w:hAnsi="Bookman Old Style" w:cs="Arial"/>
                <w:sz w:val="24"/>
                <w:szCs w:val="24"/>
                <w:shd w:val="clear" w:color="auto" w:fill="F9F8EF"/>
                <w:lang w:eastAsia="ru-RU"/>
              </w:rPr>
            </w:pPr>
            <w:r>
              <w:rPr>
                <w:rFonts w:ascii="Bookman Old Style" w:eastAsia="Calibri" w:hAnsi="Bookman Old Style" w:cs="Arial"/>
                <w:sz w:val="24"/>
                <w:szCs w:val="24"/>
                <w:shd w:val="clear" w:color="auto" w:fill="F9F8EF"/>
                <w:lang w:eastAsia="ru-RU"/>
              </w:rPr>
              <w:t>«Правила дорожного движения – основа безопасности дошкольника»</w:t>
            </w:r>
          </w:p>
        </w:tc>
      </w:tr>
    </w:tbl>
    <w:p w:rsidR="00113B64" w:rsidRPr="00113B64" w:rsidRDefault="00113B64" w:rsidP="00113B64">
      <w:pPr>
        <w:spacing w:after="0" w:line="240" w:lineRule="auto"/>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414741" w:rsidRDefault="00414741" w:rsidP="00113B64">
      <w:pPr>
        <w:spacing w:after="0" w:line="240" w:lineRule="auto"/>
        <w:rPr>
          <w:rFonts w:ascii="Bookman Old Style" w:eastAsia="Times New Roman" w:hAnsi="Bookman Old Style" w:cs="Times New Roman"/>
          <w:bCs/>
          <w:color w:val="00B0F0"/>
          <w:sz w:val="24"/>
          <w:szCs w:val="24"/>
          <w:lang w:eastAsia="ru-RU"/>
        </w:rPr>
      </w:pPr>
    </w:p>
    <w:p w:rsidR="00003ECC" w:rsidRDefault="00003ECC" w:rsidP="00113B64">
      <w:pPr>
        <w:spacing w:after="0" w:line="240" w:lineRule="auto"/>
        <w:rPr>
          <w:rFonts w:ascii="Bookman Old Style" w:eastAsia="Times New Roman" w:hAnsi="Bookman Old Style" w:cs="Times New Roman"/>
          <w:bCs/>
          <w:color w:val="00B0F0"/>
          <w:sz w:val="24"/>
          <w:szCs w:val="24"/>
          <w:lang w:eastAsia="ru-RU"/>
        </w:rPr>
      </w:pPr>
    </w:p>
    <w:p w:rsidR="00506C19" w:rsidRDefault="00506C19" w:rsidP="00113B64">
      <w:pPr>
        <w:spacing w:after="0" w:line="240" w:lineRule="auto"/>
        <w:rPr>
          <w:rFonts w:ascii="Bookman Old Style" w:eastAsia="Times New Roman" w:hAnsi="Bookman Old Style" w:cs="Times New Roman"/>
          <w:bCs/>
          <w:color w:val="00B0F0"/>
          <w:sz w:val="24"/>
          <w:szCs w:val="24"/>
          <w:lang w:eastAsia="ru-RU"/>
        </w:rPr>
      </w:pPr>
    </w:p>
    <w:p w:rsidR="004211D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9E160E" w:rsidRDefault="009E160E" w:rsidP="00113B64">
      <w:pPr>
        <w:spacing w:after="0" w:line="240" w:lineRule="auto"/>
        <w:rPr>
          <w:rFonts w:ascii="Bookman Old Style" w:eastAsia="Times New Roman" w:hAnsi="Bookman Old Style" w:cs="Times New Roman"/>
          <w:bCs/>
          <w:color w:val="00B0F0"/>
          <w:sz w:val="24"/>
          <w:szCs w:val="24"/>
          <w:lang w:eastAsia="ru-RU"/>
        </w:rPr>
      </w:pPr>
    </w:p>
    <w:p w:rsidR="009E160E" w:rsidRDefault="009E160E" w:rsidP="00113B64">
      <w:pPr>
        <w:spacing w:after="0" w:line="240" w:lineRule="auto"/>
        <w:rPr>
          <w:rFonts w:ascii="Bookman Old Style" w:eastAsia="Times New Roman" w:hAnsi="Bookman Old Style" w:cs="Times New Roman"/>
          <w:bCs/>
          <w:color w:val="00B0F0"/>
          <w:sz w:val="24"/>
          <w:szCs w:val="24"/>
          <w:lang w:eastAsia="ru-RU"/>
        </w:rPr>
      </w:pPr>
    </w:p>
    <w:p w:rsidR="009E160E" w:rsidRDefault="009E160E" w:rsidP="00113B64">
      <w:pPr>
        <w:spacing w:after="0" w:line="240" w:lineRule="auto"/>
        <w:rPr>
          <w:rFonts w:ascii="Bookman Old Style" w:eastAsia="Times New Roman" w:hAnsi="Bookman Old Style" w:cs="Times New Roman"/>
          <w:bCs/>
          <w:color w:val="00B0F0"/>
          <w:sz w:val="24"/>
          <w:szCs w:val="24"/>
          <w:lang w:eastAsia="ru-RU"/>
        </w:rPr>
      </w:pPr>
    </w:p>
    <w:p w:rsidR="009E160E" w:rsidRDefault="009E160E" w:rsidP="00113B64">
      <w:pPr>
        <w:spacing w:after="0" w:line="240" w:lineRule="auto"/>
        <w:rPr>
          <w:rFonts w:ascii="Bookman Old Style" w:eastAsia="Times New Roman" w:hAnsi="Bookman Old Style" w:cs="Times New Roman"/>
          <w:bCs/>
          <w:color w:val="00B0F0"/>
          <w:sz w:val="24"/>
          <w:szCs w:val="24"/>
          <w:lang w:eastAsia="ru-RU"/>
        </w:rPr>
      </w:pPr>
    </w:p>
    <w:p w:rsidR="009E160E" w:rsidRDefault="009E160E" w:rsidP="00113B64">
      <w:pPr>
        <w:spacing w:after="0" w:line="240" w:lineRule="auto"/>
        <w:rPr>
          <w:rFonts w:ascii="Bookman Old Style" w:eastAsia="Times New Roman" w:hAnsi="Bookman Old Style" w:cs="Times New Roman"/>
          <w:bCs/>
          <w:color w:val="00B0F0"/>
          <w:sz w:val="24"/>
          <w:szCs w:val="24"/>
          <w:lang w:eastAsia="ru-RU"/>
        </w:rPr>
      </w:pPr>
    </w:p>
    <w:p w:rsidR="009E160E" w:rsidRDefault="009E160E"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E160E" w:rsidRDefault="009E160E" w:rsidP="00113B64">
      <w:pPr>
        <w:spacing w:after="0" w:line="240" w:lineRule="auto"/>
        <w:rPr>
          <w:rFonts w:ascii="Bookman Old Style" w:eastAsia="Times New Roman" w:hAnsi="Bookman Old Style" w:cs="Times New Roman"/>
          <w:bCs/>
          <w:color w:val="00B0F0"/>
          <w:sz w:val="24"/>
          <w:szCs w:val="24"/>
          <w:lang w:eastAsia="ru-RU"/>
        </w:rPr>
      </w:pPr>
    </w:p>
    <w:p w:rsidR="009E160E" w:rsidRDefault="009E160E" w:rsidP="00113B64">
      <w:pPr>
        <w:spacing w:after="0" w:line="240" w:lineRule="auto"/>
        <w:rPr>
          <w:rFonts w:ascii="Bookman Old Style" w:eastAsia="Times New Roman" w:hAnsi="Bookman Old Style" w:cs="Times New Roman"/>
          <w:bCs/>
          <w:color w:val="00B0F0"/>
          <w:sz w:val="24"/>
          <w:szCs w:val="24"/>
          <w:lang w:eastAsia="ru-RU"/>
        </w:rPr>
      </w:pPr>
    </w:p>
    <w:p w:rsidR="00136D5E" w:rsidRDefault="00136D5E" w:rsidP="00113B64">
      <w:pPr>
        <w:spacing w:after="0" w:line="240" w:lineRule="auto"/>
        <w:rPr>
          <w:rFonts w:ascii="Bookman Old Style" w:eastAsia="Times New Roman" w:hAnsi="Bookman Old Style" w:cs="Times New Roman"/>
          <w:bCs/>
          <w:color w:val="00B0F0"/>
          <w:sz w:val="24"/>
          <w:szCs w:val="24"/>
          <w:lang w:eastAsia="ru-RU"/>
        </w:rPr>
      </w:pPr>
    </w:p>
    <w:p w:rsidR="00136D5E" w:rsidRDefault="00136D5E" w:rsidP="00113B64">
      <w:pPr>
        <w:spacing w:after="0" w:line="240" w:lineRule="auto"/>
        <w:rPr>
          <w:rFonts w:ascii="Bookman Old Style" w:eastAsia="Times New Roman" w:hAnsi="Bookman Old Style" w:cs="Times New Roman"/>
          <w:bCs/>
          <w:color w:val="00B0F0"/>
          <w:sz w:val="24"/>
          <w:szCs w:val="24"/>
          <w:lang w:eastAsia="ru-RU"/>
        </w:rPr>
      </w:pPr>
    </w:p>
    <w:p w:rsidR="00F265CE" w:rsidRPr="00113B64" w:rsidRDefault="00F265CE"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r w:rsidRPr="00113B64">
        <w:rPr>
          <w:rFonts w:ascii="Bookman Old Style" w:eastAsia="Times New Roman" w:hAnsi="Bookman Old Style" w:cs="Times New Roman"/>
          <w:bCs/>
          <w:color w:val="00B0F0"/>
          <w:sz w:val="24"/>
          <w:szCs w:val="24"/>
          <w:lang w:eastAsia="ru-RU"/>
        </w:rPr>
        <w:t>5. Работа в методическом кабинете.</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p>
    <w:tbl>
      <w:tblPr>
        <w:tblW w:w="0" w:type="auto"/>
        <w:tblCellMar>
          <w:left w:w="0" w:type="dxa"/>
          <w:right w:w="0" w:type="dxa"/>
        </w:tblCellMar>
        <w:tblLook w:val="04A0"/>
      </w:tblPr>
      <w:tblGrid>
        <w:gridCol w:w="5812"/>
        <w:gridCol w:w="1410"/>
        <w:gridCol w:w="3126"/>
      </w:tblGrid>
      <w:tr w:rsidR="00113B64" w:rsidRPr="00113B64" w:rsidTr="00AF27F2">
        <w:trPr>
          <w:trHeight w:val="169"/>
        </w:trPr>
        <w:tc>
          <w:tcPr>
            <w:tcW w:w="5812" w:type="dxa"/>
            <w:tcBorders>
              <w:top w:val="single" w:sz="8" w:space="0" w:color="000000"/>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6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Cs/>
                <w:sz w:val="24"/>
                <w:szCs w:val="24"/>
                <w:lang w:eastAsia="ru-RU"/>
              </w:rPr>
              <w:t>                         Содержание</w:t>
            </w:r>
          </w:p>
        </w:tc>
        <w:tc>
          <w:tcPr>
            <w:tcW w:w="1410" w:type="dxa"/>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69" w:lineRule="atLeast"/>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Cs/>
                <w:sz w:val="24"/>
                <w:szCs w:val="24"/>
                <w:lang w:eastAsia="ru-RU"/>
              </w:rPr>
              <w:t>Сроки</w:t>
            </w:r>
          </w:p>
        </w:tc>
        <w:tc>
          <w:tcPr>
            <w:tcW w:w="3126" w:type="dxa"/>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69" w:lineRule="atLeast"/>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Cs/>
                <w:sz w:val="24"/>
                <w:szCs w:val="24"/>
                <w:lang w:eastAsia="ru-RU"/>
              </w:rPr>
              <w:t>Ответственный</w:t>
            </w:r>
          </w:p>
        </w:tc>
      </w:tr>
      <w:tr w:rsidR="00113B64" w:rsidRPr="00113B64" w:rsidTr="00AF27F2">
        <w:trPr>
          <w:trHeight w:val="169"/>
        </w:trPr>
        <w:tc>
          <w:tcPr>
            <w:tcW w:w="5812"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proofErr w:type="gramStart"/>
            <w:r w:rsidRPr="00113B64">
              <w:rPr>
                <w:rFonts w:ascii="Bookman Old Style" w:eastAsia="Times New Roman" w:hAnsi="Bookman Old Style" w:cs="Times New Roman"/>
                <w:sz w:val="24"/>
                <w:szCs w:val="24"/>
                <w:lang w:eastAsia="ru-RU"/>
              </w:rPr>
              <w:t>1.Подбор и оформление картотеки прогулок для старшей и подготовительной групп.</w:t>
            </w:r>
            <w:proofErr w:type="gramEnd"/>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2.Продолжение новой методической литературы для педагогов.</w:t>
            </w:r>
          </w:p>
          <w:p w:rsidR="00113B64" w:rsidRPr="00113B64" w:rsidRDefault="00113B64" w:rsidP="00113B64">
            <w:pPr>
              <w:spacing w:after="0" w:line="169"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3.Составление положений о смотрах-конкурсах.</w:t>
            </w:r>
          </w:p>
        </w:tc>
        <w:tc>
          <w:tcPr>
            <w:tcW w:w="1410"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69" w:lineRule="atLeast"/>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 течени</w:t>
            </w:r>
            <w:proofErr w:type="gramStart"/>
            <w:r w:rsidRPr="00113B64">
              <w:rPr>
                <w:rFonts w:ascii="Bookman Old Style" w:eastAsia="Times New Roman" w:hAnsi="Bookman Old Style" w:cs="Times New Roman"/>
                <w:sz w:val="24"/>
                <w:szCs w:val="24"/>
                <w:lang w:eastAsia="ru-RU"/>
              </w:rPr>
              <w:t>и</w:t>
            </w:r>
            <w:proofErr w:type="gramEnd"/>
            <w:r w:rsidRPr="00113B64">
              <w:rPr>
                <w:rFonts w:ascii="Bookman Old Style" w:eastAsia="Times New Roman" w:hAnsi="Bookman Old Style" w:cs="Times New Roman"/>
                <w:sz w:val="24"/>
                <w:szCs w:val="24"/>
                <w:lang w:eastAsia="ru-RU"/>
              </w:rPr>
              <w:t xml:space="preserve"> года</w:t>
            </w:r>
          </w:p>
        </w:tc>
        <w:tc>
          <w:tcPr>
            <w:tcW w:w="3126"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 Магомедова Н.К. творческая группа</w:t>
            </w:r>
          </w:p>
        </w:tc>
      </w:tr>
      <w:tr w:rsidR="00113B64" w:rsidRPr="00113B64" w:rsidTr="00AF27F2">
        <w:trPr>
          <w:trHeight w:val="169"/>
        </w:trPr>
        <w:tc>
          <w:tcPr>
            <w:tcW w:w="5812"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1.Обновление информационных стендов </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2.Оформление материала по обобщению опыта работы воспитателей (портфолио педагогов)</w:t>
            </w:r>
          </w:p>
        </w:tc>
        <w:tc>
          <w:tcPr>
            <w:tcW w:w="1410"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69" w:lineRule="atLeast"/>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 течени</w:t>
            </w:r>
            <w:proofErr w:type="gramStart"/>
            <w:r w:rsidRPr="00113B64">
              <w:rPr>
                <w:rFonts w:ascii="Bookman Old Style" w:eastAsia="Times New Roman" w:hAnsi="Bookman Old Style" w:cs="Times New Roman"/>
                <w:sz w:val="24"/>
                <w:szCs w:val="24"/>
                <w:lang w:eastAsia="ru-RU"/>
              </w:rPr>
              <w:t>и</w:t>
            </w:r>
            <w:proofErr w:type="gramEnd"/>
            <w:r w:rsidRPr="00113B64">
              <w:rPr>
                <w:rFonts w:ascii="Bookman Old Style" w:eastAsia="Times New Roman" w:hAnsi="Bookman Old Style" w:cs="Times New Roman"/>
                <w:sz w:val="24"/>
                <w:szCs w:val="24"/>
                <w:lang w:eastAsia="ru-RU"/>
              </w:rPr>
              <w:t xml:space="preserve"> года</w:t>
            </w:r>
          </w:p>
        </w:tc>
        <w:tc>
          <w:tcPr>
            <w:tcW w:w="3126"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Заведующий </w:t>
            </w:r>
            <w:proofErr w:type="spellStart"/>
            <w:r w:rsidRPr="00113B64">
              <w:rPr>
                <w:rFonts w:ascii="Bookman Old Style" w:eastAsia="Times New Roman" w:hAnsi="Bookman Old Style" w:cs="Times New Roman"/>
                <w:sz w:val="24"/>
                <w:szCs w:val="24"/>
                <w:lang w:eastAsia="ru-RU"/>
              </w:rPr>
              <w:t>Олейникова</w:t>
            </w:r>
            <w:proofErr w:type="spellEnd"/>
            <w:r w:rsidRPr="00113B64">
              <w:rPr>
                <w:rFonts w:ascii="Bookman Old Style" w:eastAsia="Times New Roman" w:hAnsi="Bookman Old Style" w:cs="Times New Roman"/>
                <w:sz w:val="24"/>
                <w:szCs w:val="24"/>
                <w:lang w:eastAsia="ru-RU"/>
              </w:rPr>
              <w:t xml:space="preserve"> Е.В.</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 Магомедова Н.К., творческая группа, воспитатели групп</w:t>
            </w:r>
          </w:p>
        </w:tc>
      </w:tr>
      <w:tr w:rsidR="00113B64" w:rsidRPr="00113B64" w:rsidTr="00AF27F2">
        <w:trPr>
          <w:trHeight w:val="133"/>
        </w:trPr>
        <w:tc>
          <w:tcPr>
            <w:tcW w:w="5812"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1.Составление тематического каталога периодической подписки журналов.</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2.Выставка тематической литературы по работе с детьми </w:t>
            </w:r>
          </w:p>
          <w:p w:rsidR="00113B64" w:rsidRPr="00113B64" w:rsidRDefault="00113B64" w:rsidP="00113B64">
            <w:pPr>
              <w:spacing w:after="0" w:line="133"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3.Подбор игр, конспектов ООД по всем образовательным областям</w:t>
            </w:r>
          </w:p>
        </w:tc>
        <w:tc>
          <w:tcPr>
            <w:tcW w:w="1410"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33" w:lineRule="atLeast"/>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 течени</w:t>
            </w:r>
            <w:proofErr w:type="gramStart"/>
            <w:r w:rsidRPr="00113B64">
              <w:rPr>
                <w:rFonts w:ascii="Bookman Old Style" w:eastAsia="Times New Roman" w:hAnsi="Bookman Old Style" w:cs="Times New Roman"/>
                <w:sz w:val="24"/>
                <w:szCs w:val="24"/>
                <w:lang w:eastAsia="ru-RU"/>
              </w:rPr>
              <w:t>и</w:t>
            </w:r>
            <w:proofErr w:type="gramEnd"/>
            <w:r w:rsidRPr="00113B64">
              <w:rPr>
                <w:rFonts w:ascii="Bookman Old Style" w:eastAsia="Times New Roman" w:hAnsi="Bookman Old Style" w:cs="Times New Roman"/>
                <w:sz w:val="24"/>
                <w:szCs w:val="24"/>
                <w:lang w:eastAsia="ru-RU"/>
              </w:rPr>
              <w:t xml:space="preserve"> года</w:t>
            </w:r>
          </w:p>
        </w:tc>
        <w:tc>
          <w:tcPr>
            <w:tcW w:w="3126"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133" w:lineRule="atLeast"/>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Заведующий </w:t>
            </w:r>
            <w:proofErr w:type="spellStart"/>
            <w:r w:rsidRPr="00113B64">
              <w:rPr>
                <w:rFonts w:ascii="Bookman Old Style" w:eastAsia="Times New Roman" w:hAnsi="Bookman Old Style" w:cs="Times New Roman"/>
                <w:sz w:val="24"/>
                <w:szCs w:val="24"/>
                <w:lang w:eastAsia="ru-RU"/>
              </w:rPr>
              <w:t>Олейникова</w:t>
            </w:r>
            <w:proofErr w:type="spellEnd"/>
            <w:r w:rsidRPr="00113B64">
              <w:rPr>
                <w:rFonts w:ascii="Bookman Old Style" w:eastAsia="Times New Roman" w:hAnsi="Bookman Old Style" w:cs="Times New Roman"/>
                <w:sz w:val="24"/>
                <w:szCs w:val="24"/>
                <w:lang w:eastAsia="ru-RU"/>
              </w:rPr>
              <w:t xml:space="preserve"> Е.В. 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 Магомедова Н.К., творческая группа</w:t>
            </w:r>
          </w:p>
        </w:tc>
      </w:tr>
      <w:tr w:rsidR="00113B64" w:rsidRPr="00113B64" w:rsidTr="00AF27F2">
        <w:trPr>
          <w:trHeight w:val="1351"/>
        </w:trPr>
        <w:tc>
          <w:tcPr>
            <w:tcW w:w="5812"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1.Оснащение методического кабинета пособиями для успешного решения задач по </w:t>
            </w:r>
            <w:r w:rsidR="007148B9">
              <w:rPr>
                <w:rFonts w:ascii="Bookman Old Style" w:eastAsia="Times New Roman" w:hAnsi="Bookman Old Style" w:cs="Times New Roman"/>
                <w:sz w:val="24"/>
                <w:szCs w:val="24"/>
                <w:lang w:eastAsia="ru-RU"/>
              </w:rPr>
              <w:t>речевому и социально-коммуникативному</w:t>
            </w:r>
            <w:r w:rsidRPr="00113B64">
              <w:rPr>
                <w:rFonts w:ascii="Bookman Old Style" w:eastAsia="Times New Roman" w:hAnsi="Bookman Old Style" w:cs="Times New Roman"/>
                <w:sz w:val="24"/>
                <w:szCs w:val="24"/>
                <w:lang w:eastAsia="ru-RU"/>
              </w:rPr>
              <w:t xml:space="preserve"> развитию детей.</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2.Подбор и оформление картотеки подвижных всех видов игр, пословиц, поговорок, загадок  для детей.</w:t>
            </w:r>
          </w:p>
        </w:tc>
        <w:tc>
          <w:tcPr>
            <w:tcW w:w="1410"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 течени</w:t>
            </w:r>
            <w:proofErr w:type="gramStart"/>
            <w:r w:rsidRPr="00113B64">
              <w:rPr>
                <w:rFonts w:ascii="Bookman Old Style" w:eastAsia="Times New Roman" w:hAnsi="Bookman Old Style" w:cs="Times New Roman"/>
                <w:sz w:val="24"/>
                <w:szCs w:val="24"/>
                <w:lang w:eastAsia="ru-RU"/>
              </w:rPr>
              <w:t>и</w:t>
            </w:r>
            <w:proofErr w:type="gramEnd"/>
            <w:r w:rsidRPr="00113B64">
              <w:rPr>
                <w:rFonts w:ascii="Bookman Old Style" w:eastAsia="Times New Roman" w:hAnsi="Bookman Old Style" w:cs="Times New Roman"/>
                <w:sz w:val="24"/>
                <w:szCs w:val="24"/>
                <w:lang w:eastAsia="ru-RU"/>
              </w:rPr>
              <w:t xml:space="preserve"> года</w:t>
            </w:r>
          </w:p>
        </w:tc>
        <w:tc>
          <w:tcPr>
            <w:tcW w:w="3126" w:type="dxa"/>
            <w:tcBorders>
              <w:top w:val="nil"/>
              <w:left w:val="nil"/>
              <w:bottom w:val="single" w:sz="8" w:space="0" w:color="auto"/>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 Магомедова Н.К.,</w:t>
            </w:r>
          </w:p>
        </w:tc>
      </w:tr>
    </w:tbl>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r w:rsidRPr="00113B64">
        <w:rPr>
          <w:rFonts w:ascii="Bookman Old Style" w:eastAsia="Times New Roman" w:hAnsi="Bookman Old Style" w:cs="Times New Roman"/>
          <w:bCs/>
          <w:color w:val="00B0F0"/>
          <w:sz w:val="24"/>
          <w:szCs w:val="24"/>
          <w:lang w:eastAsia="ru-RU"/>
        </w:rPr>
        <w:t xml:space="preserve">                        </w:t>
      </w: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F265CE" w:rsidRDefault="00F265CE" w:rsidP="00113B64">
      <w:pPr>
        <w:spacing w:after="0" w:line="240" w:lineRule="auto"/>
        <w:rPr>
          <w:rFonts w:ascii="Bookman Old Style" w:eastAsia="Times New Roman" w:hAnsi="Bookman Old Style" w:cs="Times New Roman"/>
          <w:bCs/>
          <w:color w:val="00B0F0"/>
          <w:sz w:val="24"/>
          <w:szCs w:val="24"/>
          <w:lang w:eastAsia="ru-RU"/>
        </w:rPr>
      </w:pPr>
    </w:p>
    <w:p w:rsidR="00F265CE" w:rsidRDefault="00F265CE" w:rsidP="00113B64">
      <w:pPr>
        <w:spacing w:after="0" w:line="240" w:lineRule="auto"/>
        <w:rPr>
          <w:rFonts w:ascii="Bookman Old Style" w:eastAsia="Times New Roman" w:hAnsi="Bookman Old Style" w:cs="Times New Roman"/>
          <w:bCs/>
          <w:color w:val="00B0F0"/>
          <w:sz w:val="24"/>
          <w:szCs w:val="24"/>
          <w:lang w:eastAsia="ru-RU"/>
        </w:rPr>
      </w:pPr>
    </w:p>
    <w:p w:rsidR="00AF27F2" w:rsidRDefault="00AF27F2" w:rsidP="00113B64">
      <w:pPr>
        <w:spacing w:after="0" w:line="240" w:lineRule="auto"/>
        <w:rPr>
          <w:rFonts w:ascii="Bookman Old Style" w:eastAsia="Times New Roman" w:hAnsi="Bookman Old Style" w:cs="Times New Roman"/>
          <w:bCs/>
          <w:color w:val="00B0F0"/>
          <w:sz w:val="24"/>
          <w:szCs w:val="24"/>
          <w:lang w:eastAsia="ru-RU"/>
        </w:rPr>
      </w:pPr>
    </w:p>
    <w:p w:rsidR="00AF27F2" w:rsidRDefault="00AF27F2" w:rsidP="00113B64">
      <w:pPr>
        <w:spacing w:after="0" w:line="240" w:lineRule="auto"/>
        <w:rPr>
          <w:rFonts w:ascii="Bookman Old Style" w:eastAsia="Times New Roman" w:hAnsi="Bookman Old Style" w:cs="Times New Roman"/>
          <w:bCs/>
          <w:color w:val="00B0F0"/>
          <w:sz w:val="24"/>
          <w:szCs w:val="24"/>
          <w:lang w:eastAsia="ru-RU"/>
        </w:rPr>
      </w:pPr>
    </w:p>
    <w:p w:rsidR="00F265CE" w:rsidRPr="00113B64" w:rsidRDefault="00F265CE"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003ECC" w:rsidRDefault="00003ECC" w:rsidP="00113B64">
      <w:pPr>
        <w:spacing w:after="0" w:line="240" w:lineRule="auto"/>
        <w:rPr>
          <w:rFonts w:ascii="Bookman Old Style" w:eastAsia="Times New Roman" w:hAnsi="Bookman Old Style" w:cs="Times New Roman"/>
          <w:bCs/>
          <w:color w:val="00B0F0"/>
          <w:sz w:val="24"/>
          <w:szCs w:val="24"/>
          <w:lang w:eastAsia="ru-RU"/>
        </w:rPr>
      </w:pPr>
    </w:p>
    <w:p w:rsidR="00F44E9A" w:rsidRDefault="00F44E9A" w:rsidP="00113B64">
      <w:pPr>
        <w:spacing w:after="0" w:line="240" w:lineRule="auto"/>
        <w:rPr>
          <w:rFonts w:ascii="Bookman Old Style" w:eastAsia="Times New Roman" w:hAnsi="Bookman Old Style" w:cs="Times New Roman"/>
          <w:bCs/>
          <w:color w:val="00B0F0"/>
          <w:sz w:val="24"/>
          <w:szCs w:val="24"/>
          <w:lang w:eastAsia="ru-RU"/>
        </w:rPr>
      </w:pPr>
    </w:p>
    <w:p w:rsidR="00F44E9A" w:rsidRDefault="00F44E9A" w:rsidP="00113B64">
      <w:pPr>
        <w:spacing w:after="0" w:line="240" w:lineRule="auto"/>
        <w:rPr>
          <w:rFonts w:ascii="Bookman Old Style" w:eastAsia="Times New Roman" w:hAnsi="Bookman Old Style" w:cs="Times New Roman"/>
          <w:bCs/>
          <w:color w:val="00B0F0"/>
          <w:sz w:val="24"/>
          <w:szCs w:val="24"/>
          <w:lang w:eastAsia="ru-RU"/>
        </w:rPr>
      </w:pPr>
    </w:p>
    <w:p w:rsidR="004211D4" w:rsidRPr="00113B6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r w:rsidRPr="00113B64">
        <w:rPr>
          <w:rFonts w:ascii="Bookman Old Style" w:eastAsia="Times New Roman" w:hAnsi="Bookman Old Style" w:cs="Times New Roman"/>
          <w:bCs/>
          <w:color w:val="00B0F0"/>
          <w:sz w:val="24"/>
          <w:szCs w:val="24"/>
          <w:lang w:eastAsia="ru-RU"/>
        </w:rPr>
        <w:t xml:space="preserve">                               </w:t>
      </w:r>
      <w:r w:rsidR="00AF27F2">
        <w:rPr>
          <w:rFonts w:ascii="Bookman Old Style" w:eastAsia="Times New Roman" w:hAnsi="Bookman Old Style" w:cs="Times New Roman"/>
          <w:bCs/>
          <w:color w:val="00B0F0"/>
          <w:sz w:val="24"/>
          <w:szCs w:val="24"/>
          <w:lang w:eastAsia="ru-RU"/>
        </w:rPr>
        <w:t xml:space="preserve">      </w:t>
      </w:r>
      <w:r w:rsidRPr="00113B64">
        <w:rPr>
          <w:rFonts w:ascii="Bookman Old Style" w:eastAsia="Times New Roman" w:hAnsi="Bookman Old Style" w:cs="Times New Roman"/>
          <w:bCs/>
          <w:color w:val="00B0F0"/>
          <w:sz w:val="24"/>
          <w:szCs w:val="24"/>
          <w:lang w:eastAsia="ru-RU"/>
        </w:rPr>
        <w:t> 6.Работа медицинского кабинета</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p>
    <w:tbl>
      <w:tblPr>
        <w:tblW w:w="0" w:type="auto"/>
        <w:tblCellMar>
          <w:left w:w="0" w:type="dxa"/>
          <w:right w:w="0" w:type="dxa"/>
        </w:tblCellMar>
        <w:tblLook w:val="04A0"/>
      </w:tblPr>
      <w:tblGrid>
        <w:gridCol w:w="709"/>
        <w:gridCol w:w="4686"/>
        <w:gridCol w:w="1956"/>
        <w:gridCol w:w="2822"/>
      </w:tblGrid>
      <w:tr w:rsidR="00113B64" w:rsidRPr="00113B64" w:rsidTr="00113B64">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Cs/>
                <w:sz w:val="24"/>
                <w:szCs w:val="24"/>
                <w:lang w:eastAsia="ru-RU"/>
              </w:rPr>
              <w:t>№</w:t>
            </w:r>
          </w:p>
        </w:tc>
        <w:tc>
          <w:tcPr>
            <w:tcW w:w="468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Cs/>
                <w:sz w:val="24"/>
                <w:szCs w:val="24"/>
                <w:lang w:eastAsia="ru-RU"/>
              </w:rPr>
              <w:t>Мероприятия</w:t>
            </w:r>
          </w:p>
        </w:tc>
        <w:tc>
          <w:tcPr>
            <w:tcW w:w="195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Cs/>
                <w:sz w:val="24"/>
                <w:szCs w:val="24"/>
                <w:lang w:eastAsia="ru-RU"/>
              </w:rPr>
              <w:t>Сроки</w:t>
            </w:r>
          </w:p>
        </w:tc>
        <w:tc>
          <w:tcPr>
            <w:tcW w:w="282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bCs/>
                <w:sz w:val="24"/>
                <w:szCs w:val="24"/>
                <w:lang w:eastAsia="ru-RU"/>
              </w:rPr>
              <w:t>Ответственный</w:t>
            </w:r>
          </w:p>
        </w:tc>
      </w:tr>
      <w:tr w:rsidR="00113B64" w:rsidRPr="00113B64" w:rsidTr="00113B64">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before="300"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w:t>
            </w:r>
          </w:p>
        </w:tc>
        <w:tc>
          <w:tcPr>
            <w:tcW w:w="4686"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Лечебно-профилактическая работа:</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1. </w:t>
            </w:r>
            <w:proofErr w:type="gramStart"/>
            <w:r w:rsidRPr="00113B64">
              <w:rPr>
                <w:rFonts w:ascii="Bookman Old Style" w:eastAsia="Times New Roman" w:hAnsi="Bookman Old Style" w:cs="Times New Roman"/>
                <w:sz w:val="24"/>
                <w:szCs w:val="24"/>
                <w:lang w:eastAsia="ru-RU"/>
              </w:rPr>
              <w:t>Контроль за</w:t>
            </w:r>
            <w:proofErr w:type="gramEnd"/>
            <w:r w:rsidRPr="00113B64">
              <w:rPr>
                <w:rFonts w:ascii="Bookman Old Style" w:eastAsia="Times New Roman" w:hAnsi="Bookman Old Style" w:cs="Times New Roman"/>
                <w:sz w:val="24"/>
                <w:szCs w:val="24"/>
                <w:lang w:eastAsia="ru-RU"/>
              </w:rPr>
              <w:t xml:space="preserve"> выполнением возрастных режимов в группах.</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Оформление документации вновь поступивших детей.</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 Проведение антропометрических измерений во всех возрастных группах.</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 Обследование детей на гельминтозы.</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5. Диспансеризация детей.</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6. Углубленный осмотр детей.</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7. Санитарные осмотры персонала.</w:t>
            </w:r>
          </w:p>
        </w:tc>
        <w:tc>
          <w:tcPr>
            <w:tcW w:w="1956" w:type="dxa"/>
            <w:tcBorders>
              <w:top w:val="nil"/>
              <w:left w:val="nil"/>
              <w:bottom w:val="single" w:sz="8" w:space="0" w:color="000000"/>
              <w:right w:val="single" w:sz="8" w:space="0" w:color="000000"/>
            </w:tcBorders>
            <w:tcMar>
              <w:top w:w="0" w:type="dxa"/>
              <w:left w:w="108" w:type="dxa"/>
              <w:bottom w:w="0" w:type="dxa"/>
              <w:right w:w="108" w:type="dxa"/>
            </w:tcMar>
            <w:hideMark/>
          </w:tcPr>
          <w:p w:rsidR="00A143B1" w:rsidRDefault="00A143B1" w:rsidP="00113B64">
            <w:pPr>
              <w:spacing w:after="0" w:line="240" w:lineRule="auto"/>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постоянно</w:t>
            </w:r>
          </w:p>
          <w:p w:rsidR="00A143B1" w:rsidRDefault="00A143B1" w:rsidP="00113B64">
            <w:pPr>
              <w:spacing w:after="0" w:line="240" w:lineRule="auto"/>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по мере поступления</w:t>
            </w:r>
          </w:p>
          <w:p w:rsidR="00A143B1" w:rsidRDefault="00A143B1" w:rsidP="00113B64">
            <w:pPr>
              <w:spacing w:after="0" w:line="240" w:lineRule="auto"/>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раза в год</w:t>
            </w:r>
          </w:p>
          <w:p w:rsidR="00A143B1" w:rsidRDefault="00A143B1" w:rsidP="00113B64">
            <w:pPr>
              <w:spacing w:after="0" w:line="240" w:lineRule="auto"/>
              <w:rPr>
                <w:rFonts w:ascii="Bookman Old Style" w:eastAsia="Times New Roman" w:hAnsi="Bookman Old Style" w:cs="Times New Roman"/>
                <w:sz w:val="24"/>
                <w:szCs w:val="24"/>
                <w:lang w:eastAsia="ru-RU"/>
              </w:rPr>
            </w:pPr>
          </w:p>
          <w:p w:rsidR="00A143B1" w:rsidRDefault="00A143B1" w:rsidP="00113B64">
            <w:pPr>
              <w:spacing w:after="0" w:line="240" w:lineRule="auto"/>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раз в год</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ежемесячно</w:t>
            </w:r>
          </w:p>
          <w:p w:rsidR="00113B64" w:rsidRPr="00113B64" w:rsidRDefault="00A143B1" w:rsidP="00113B64">
            <w:pPr>
              <w:spacing w:after="0"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в течение года</w:t>
            </w:r>
          </w:p>
          <w:p w:rsid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По плану</w:t>
            </w:r>
          </w:p>
          <w:p w:rsidR="00A143B1" w:rsidRPr="00113B64" w:rsidRDefault="00A143B1" w:rsidP="00A143B1">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раз в год</w:t>
            </w:r>
          </w:p>
          <w:p w:rsidR="00A143B1" w:rsidRPr="00113B64" w:rsidRDefault="00A143B1" w:rsidP="00113B64">
            <w:pPr>
              <w:spacing w:after="0" w:line="240" w:lineRule="auto"/>
              <w:rPr>
                <w:rFonts w:ascii="Bookman Old Style" w:eastAsia="Times New Roman" w:hAnsi="Bookman Old Style" w:cs="Times New Roman"/>
                <w:sz w:val="24"/>
                <w:szCs w:val="24"/>
                <w:lang w:eastAsia="ru-RU"/>
              </w:rPr>
            </w:pPr>
          </w:p>
        </w:tc>
        <w:tc>
          <w:tcPr>
            <w:tcW w:w="2822"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Медсестра </w:t>
            </w:r>
            <w:proofErr w:type="spellStart"/>
            <w:r w:rsidRPr="00113B64">
              <w:rPr>
                <w:rFonts w:ascii="Bookman Old Style" w:eastAsia="Times New Roman" w:hAnsi="Bookman Old Style" w:cs="Times New Roman"/>
                <w:sz w:val="24"/>
                <w:szCs w:val="24"/>
                <w:lang w:eastAsia="ru-RU"/>
              </w:rPr>
              <w:t>Битадзе</w:t>
            </w:r>
            <w:proofErr w:type="spellEnd"/>
            <w:r w:rsidRPr="00113B64">
              <w:rPr>
                <w:rFonts w:ascii="Bookman Old Style" w:eastAsia="Times New Roman" w:hAnsi="Bookman Old Style" w:cs="Times New Roman"/>
                <w:sz w:val="24"/>
                <w:szCs w:val="24"/>
                <w:lang w:eastAsia="ru-RU"/>
              </w:rPr>
              <w:t xml:space="preserve"> Н.В.</w:t>
            </w:r>
          </w:p>
        </w:tc>
      </w:tr>
      <w:tr w:rsidR="00113B64" w:rsidRPr="00113B64" w:rsidTr="00113B64">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before="300"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w:t>
            </w:r>
          </w:p>
        </w:tc>
        <w:tc>
          <w:tcPr>
            <w:tcW w:w="4686"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Медицинский контроль за физвоспитанием:</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1. Осуществление медико-педагогического </w:t>
            </w:r>
            <w:proofErr w:type="gramStart"/>
            <w:r w:rsidRPr="00113B64">
              <w:rPr>
                <w:rFonts w:ascii="Bookman Old Style" w:eastAsia="Times New Roman" w:hAnsi="Bookman Old Style" w:cs="Times New Roman"/>
                <w:sz w:val="24"/>
                <w:szCs w:val="24"/>
                <w:lang w:eastAsia="ru-RU"/>
              </w:rPr>
              <w:t>контроля за</w:t>
            </w:r>
            <w:proofErr w:type="gramEnd"/>
            <w:r w:rsidRPr="00113B64">
              <w:rPr>
                <w:rFonts w:ascii="Bookman Old Style" w:eastAsia="Times New Roman" w:hAnsi="Bookman Old Style" w:cs="Times New Roman"/>
                <w:sz w:val="24"/>
                <w:szCs w:val="24"/>
                <w:lang w:eastAsia="ru-RU"/>
              </w:rPr>
              <w:t xml:space="preserve"> организацией двигательного режима (</w:t>
            </w:r>
            <w:r w:rsidR="00A143B1">
              <w:rPr>
                <w:rFonts w:ascii="Bookman Old Style" w:eastAsia="Times New Roman" w:hAnsi="Bookman Old Style" w:cs="Times New Roman"/>
                <w:sz w:val="24"/>
                <w:szCs w:val="24"/>
                <w:lang w:eastAsia="ru-RU"/>
              </w:rPr>
              <w:t>организованной образовательной деятельности</w:t>
            </w:r>
            <w:r w:rsidRPr="00113B64">
              <w:rPr>
                <w:rFonts w:ascii="Bookman Old Style" w:eastAsia="Times New Roman" w:hAnsi="Bookman Old Style" w:cs="Times New Roman"/>
                <w:sz w:val="24"/>
                <w:szCs w:val="24"/>
                <w:lang w:eastAsia="ru-RU"/>
              </w:rPr>
              <w:t xml:space="preserve"> по физической культуре, физическое развитие детей)</w:t>
            </w:r>
          </w:p>
          <w:p w:rsidR="00113B64" w:rsidRPr="00113B64" w:rsidRDefault="00113B64" w:rsidP="00A143B1">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2. Контроль за санитарно-гигиеническим состоянием мест проведения </w:t>
            </w:r>
            <w:r w:rsidR="00A143B1">
              <w:rPr>
                <w:rFonts w:ascii="Bookman Old Style" w:eastAsia="Times New Roman" w:hAnsi="Bookman Old Style" w:cs="Times New Roman"/>
                <w:sz w:val="24"/>
                <w:szCs w:val="24"/>
                <w:lang w:eastAsia="ru-RU"/>
              </w:rPr>
              <w:t>организованной</w:t>
            </w:r>
            <w:r w:rsidRPr="00113B64">
              <w:rPr>
                <w:rFonts w:ascii="Bookman Old Style" w:eastAsia="Times New Roman" w:hAnsi="Bookman Old Style" w:cs="Times New Roman"/>
                <w:sz w:val="24"/>
                <w:szCs w:val="24"/>
                <w:lang w:eastAsia="ru-RU"/>
              </w:rPr>
              <w:t xml:space="preserve"> образовательной деятельности, физкультурного оборудования, спортивной одежды и обуви.</w:t>
            </w:r>
          </w:p>
        </w:tc>
        <w:tc>
          <w:tcPr>
            <w:tcW w:w="1956"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раз в неделю</w:t>
            </w:r>
          </w:p>
          <w:p w:rsidR="00A143B1" w:rsidRDefault="00113B64" w:rsidP="00113B64">
            <w:pPr>
              <w:spacing w:before="300"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постоянно</w:t>
            </w:r>
          </w:p>
          <w:p w:rsidR="00A143B1" w:rsidRPr="00A143B1" w:rsidRDefault="00A143B1" w:rsidP="00A143B1">
            <w:pPr>
              <w:rPr>
                <w:rFonts w:ascii="Bookman Old Style" w:eastAsia="Times New Roman" w:hAnsi="Bookman Old Style" w:cs="Times New Roman"/>
                <w:sz w:val="24"/>
                <w:szCs w:val="24"/>
                <w:lang w:eastAsia="ru-RU"/>
              </w:rPr>
            </w:pPr>
          </w:p>
          <w:p w:rsidR="00A143B1" w:rsidRPr="00A143B1" w:rsidRDefault="00A143B1" w:rsidP="00A143B1">
            <w:pPr>
              <w:rPr>
                <w:rFonts w:ascii="Bookman Old Style" w:eastAsia="Times New Roman" w:hAnsi="Bookman Old Style" w:cs="Times New Roman"/>
                <w:sz w:val="24"/>
                <w:szCs w:val="24"/>
                <w:lang w:eastAsia="ru-RU"/>
              </w:rPr>
            </w:pPr>
          </w:p>
          <w:p w:rsidR="00A143B1" w:rsidRDefault="00A143B1" w:rsidP="00A143B1">
            <w:pPr>
              <w:rPr>
                <w:rFonts w:ascii="Bookman Old Style" w:eastAsia="Times New Roman" w:hAnsi="Bookman Old Style" w:cs="Times New Roman"/>
                <w:sz w:val="24"/>
                <w:szCs w:val="24"/>
                <w:lang w:eastAsia="ru-RU"/>
              </w:rPr>
            </w:pPr>
          </w:p>
          <w:p w:rsidR="00113B64" w:rsidRPr="00A143B1" w:rsidRDefault="00A143B1" w:rsidP="00A143B1">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постоянно</w:t>
            </w:r>
          </w:p>
        </w:tc>
        <w:tc>
          <w:tcPr>
            <w:tcW w:w="2822"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Ст. медсестра </w:t>
            </w:r>
            <w:proofErr w:type="spellStart"/>
            <w:r w:rsidRPr="00113B64">
              <w:rPr>
                <w:rFonts w:ascii="Bookman Old Style" w:eastAsia="Times New Roman" w:hAnsi="Bookman Old Style" w:cs="Times New Roman"/>
                <w:sz w:val="24"/>
                <w:szCs w:val="24"/>
                <w:lang w:eastAsia="ru-RU"/>
              </w:rPr>
              <w:t>Битадзе</w:t>
            </w:r>
            <w:proofErr w:type="spellEnd"/>
            <w:r w:rsidRPr="00113B64">
              <w:rPr>
                <w:rFonts w:ascii="Bookman Old Style" w:eastAsia="Times New Roman" w:hAnsi="Bookman Old Style" w:cs="Times New Roman"/>
                <w:sz w:val="24"/>
                <w:szCs w:val="24"/>
                <w:lang w:eastAsia="ru-RU"/>
              </w:rPr>
              <w:t xml:space="preserve"> Н.В.</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 Магомедова Н.К.</w:t>
            </w:r>
          </w:p>
        </w:tc>
      </w:tr>
      <w:tr w:rsidR="00113B64" w:rsidRPr="00113B64" w:rsidTr="00113B64">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before="300"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w:t>
            </w:r>
          </w:p>
        </w:tc>
        <w:tc>
          <w:tcPr>
            <w:tcW w:w="4686"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Организация питания:</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Ежедневный контроль за приготовление пищи, бракераж готовой пищи и сырых продуктов.</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Ведение накопительной ведомости.</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3. </w:t>
            </w:r>
            <w:proofErr w:type="gramStart"/>
            <w:r w:rsidRPr="00113B64">
              <w:rPr>
                <w:rFonts w:ascii="Bookman Old Style" w:eastAsia="Times New Roman" w:hAnsi="Bookman Old Style" w:cs="Times New Roman"/>
                <w:sz w:val="24"/>
                <w:szCs w:val="24"/>
                <w:lang w:eastAsia="ru-RU"/>
              </w:rPr>
              <w:t>Контроль за</w:t>
            </w:r>
            <w:proofErr w:type="gramEnd"/>
            <w:r w:rsidRPr="00113B64">
              <w:rPr>
                <w:rFonts w:ascii="Bookman Old Style" w:eastAsia="Times New Roman" w:hAnsi="Bookman Old Style" w:cs="Times New Roman"/>
                <w:sz w:val="24"/>
                <w:szCs w:val="24"/>
                <w:lang w:eastAsia="ru-RU"/>
              </w:rPr>
              <w:t xml:space="preserve"> хранением продуктов.</w:t>
            </w:r>
          </w:p>
        </w:tc>
        <w:tc>
          <w:tcPr>
            <w:tcW w:w="1956"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A143B1" w:rsidP="00113B64">
            <w:pPr>
              <w:spacing w:before="300" w:after="0"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п</w:t>
            </w:r>
            <w:r w:rsidR="00113B64" w:rsidRPr="00113B64">
              <w:rPr>
                <w:rFonts w:ascii="Bookman Old Style" w:eastAsia="Times New Roman" w:hAnsi="Bookman Old Style" w:cs="Times New Roman"/>
                <w:sz w:val="24"/>
                <w:szCs w:val="24"/>
                <w:lang w:eastAsia="ru-RU"/>
              </w:rPr>
              <w:t>остоянно</w:t>
            </w:r>
          </w:p>
          <w:p w:rsidR="00113B64" w:rsidRPr="00113B64" w:rsidRDefault="00A143B1" w:rsidP="00113B64">
            <w:pPr>
              <w:spacing w:before="300" w:after="0" w:line="240" w:lineRule="auto"/>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е</w:t>
            </w:r>
            <w:r w:rsidR="00113B64" w:rsidRPr="00113B64">
              <w:rPr>
                <w:rFonts w:ascii="Bookman Old Style" w:eastAsia="Times New Roman" w:hAnsi="Bookman Old Style" w:cs="Times New Roman"/>
                <w:sz w:val="24"/>
                <w:szCs w:val="24"/>
                <w:lang w:eastAsia="ru-RU"/>
              </w:rPr>
              <w:t>жедневно</w:t>
            </w:r>
          </w:p>
          <w:p w:rsidR="00113B64" w:rsidRPr="00113B64" w:rsidRDefault="00113B64" w:rsidP="00113B64">
            <w:pPr>
              <w:spacing w:before="300"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ежедневно</w:t>
            </w:r>
          </w:p>
        </w:tc>
        <w:tc>
          <w:tcPr>
            <w:tcW w:w="2822"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5851A0">
            <w:pPr>
              <w:spacing w:before="300"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Медсестра </w:t>
            </w:r>
            <w:proofErr w:type="spellStart"/>
            <w:r w:rsidRPr="00113B64">
              <w:rPr>
                <w:rFonts w:ascii="Bookman Old Style" w:eastAsia="Times New Roman" w:hAnsi="Bookman Old Style" w:cs="Times New Roman"/>
                <w:sz w:val="24"/>
                <w:szCs w:val="24"/>
                <w:lang w:eastAsia="ru-RU"/>
              </w:rPr>
              <w:t>Битадзе</w:t>
            </w:r>
            <w:proofErr w:type="spellEnd"/>
            <w:r w:rsidRPr="00113B64">
              <w:rPr>
                <w:rFonts w:ascii="Bookman Old Style" w:eastAsia="Times New Roman" w:hAnsi="Bookman Old Style" w:cs="Times New Roman"/>
                <w:sz w:val="24"/>
                <w:szCs w:val="24"/>
                <w:lang w:eastAsia="ru-RU"/>
              </w:rPr>
              <w:t xml:space="preserve"> Н.В.</w:t>
            </w:r>
          </w:p>
        </w:tc>
      </w:tr>
      <w:tr w:rsidR="00113B64" w:rsidRPr="00113B64" w:rsidTr="00113B64">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before="300"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w:t>
            </w:r>
          </w:p>
        </w:tc>
        <w:tc>
          <w:tcPr>
            <w:tcW w:w="4686"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Санитарно-просветительская работа:</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Беседы с родителями на родительских собраниях.</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2. Беседы с обслуживающим персоналом о санитарно-гигиенических требованиях к </w:t>
            </w:r>
            <w:r w:rsidRPr="00113B64">
              <w:rPr>
                <w:rFonts w:ascii="Bookman Old Style" w:eastAsia="Times New Roman" w:hAnsi="Bookman Old Style" w:cs="Times New Roman"/>
                <w:sz w:val="24"/>
                <w:szCs w:val="24"/>
                <w:lang w:eastAsia="ru-RU"/>
              </w:rPr>
              <w:lastRenderedPageBreak/>
              <w:t>дошкольным учреждениям:</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«Воздушный режим», «Профилактика инфекционных заболеваний», «Пищевые отравления», «Предупреждение </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травматизма у детей», «Личная гигиена сотрудников МКДОУ д/с№13», «Правила мытья и хранения кухонной посуды и инвентаря».</w:t>
            </w:r>
          </w:p>
        </w:tc>
        <w:tc>
          <w:tcPr>
            <w:tcW w:w="1956"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lastRenderedPageBreak/>
              <w:t>2,3,4 кварт</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 течение года</w:t>
            </w:r>
          </w:p>
        </w:tc>
        <w:tc>
          <w:tcPr>
            <w:tcW w:w="2822"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медсестра</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Битадзе</w:t>
            </w:r>
            <w:proofErr w:type="spellEnd"/>
            <w:r w:rsidRPr="00113B64">
              <w:rPr>
                <w:rFonts w:ascii="Bookman Old Style" w:eastAsia="Times New Roman" w:hAnsi="Bookman Old Style" w:cs="Times New Roman"/>
                <w:sz w:val="24"/>
                <w:szCs w:val="24"/>
                <w:lang w:eastAsia="ru-RU"/>
              </w:rPr>
              <w:t xml:space="preserve"> Н.В.</w:t>
            </w:r>
          </w:p>
        </w:tc>
      </w:tr>
      <w:tr w:rsidR="00113B64" w:rsidRPr="00113B64" w:rsidTr="00113B64">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before="300"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lastRenderedPageBreak/>
              <w:t>5</w:t>
            </w:r>
          </w:p>
        </w:tc>
        <w:tc>
          <w:tcPr>
            <w:tcW w:w="4686"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Наглядная агитация:</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Выпуск санитарных бюллетеней:</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«Профилактика ОРЗ»</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«Вирусный гепатит»</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«Профилактика гельминтозов»</w:t>
            </w:r>
          </w:p>
        </w:tc>
        <w:tc>
          <w:tcPr>
            <w:tcW w:w="1956"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 течение года</w:t>
            </w:r>
          </w:p>
        </w:tc>
        <w:tc>
          <w:tcPr>
            <w:tcW w:w="2822" w:type="dxa"/>
            <w:tcBorders>
              <w:top w:val="nil"/>
              <w:left w:val="nil"/>
              <w:bottom w:val="single" w:sz="8" w:space="0" w:color="000000"/>
              <w:right w:val="single" w:sz="8" w:space="0" w:color="000000"/>
            </w:tcBorders>
            <w:tcMar>
              <w:top w:w="0" w:type="dxa"/>
              <w:left w:w="108" w:type="dxa"/>
              <w:bottom w:w="0" w:type="dxa"/>
              <w:right w:w="108" w:type="dxa"/>
            </w:tcMar>
            <w:hideMark/>
          </w:tcPr>
          <w:p w:rsidR="00113B64" w:rsidRPr="00113B64" w:rsidRDefault="00113B64" w:rsidP="00113B64">
            <w:pPr>
              <w:spacing w:after="0" w:line="240" w:lineRule="auto"/>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Медсестра </w:t>
            </w:r>
            <w:proofErr w:type="spellStart"/>
            <w:r w:rsidRPr="00113B64">
              <w:rPr>
                <w:rFonts w:ascii="Bookman Old Style" w:eastAsia="Times New Roman" w:hAnsi="Bookman Old Style" w:cs="Times New Roman"/>
                <w:sz w:val="24"/>
                <w:szCs w:val="24"/>
                <w:lang w:eastAsia="ru-RU"/>
              </w:rPr>
              <w:t>Битадзе</w:t>
            </w:r>
            <w:proofErr w:type="spellEnd"/>
            <w:r w:rsidRPr="00113B64">
              <w:rPr>
                <w:rFonts w:ascii="Bookman Old Style" w:eastAsia="Times New Roman" w:hAnsi="Bookman Old Style" w:cs="Times New Roman"/>
                <w:sz w:val="24"/>
                <w:szCs w:val="24"/>
                <w:lang w:eastAsia="ru-RU"/>
              </w:rPr>
              <w:t xml:space="preserve"> Н.В.</w:t>
            </w:r>
          </w:p>
        </w:tc>
      </w:tr>
    </w:tbl>
    <w:p w:rsidR="00113B64" w:rsidRPr="00113B64" w:rsidRDefault="00113B64" w:rsidP="00113B64">
      <w:pPr>
        <w:spacing w:after="0" w:line="240" w:lineRule="auto"/>
        <w:jc w:val="center"/>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003ECC" w:rsidRDefault="00003ECC" w:rsidP="00113B64">
      <w:pPr>
        <w:spacing w:after="0" w:line="240" w:lineRule="auto"/>
        <w:jc w:val="center"/>
        <w:rPr>
          <w:rFonts w:ascii="Bookman Old Style" w:eastAsia="Times New Roman" w:hAnsi="Bookman Old Style" w:cs="Times New Roman"/>
          <w:bCs/>
          <w:color w:val="00B0F0"/>
          <w:sz w:val="24"/>
          <w:szCs w:val="24"/>
          <w:lang w:eastAsia="ru-RU"/>
        </w:rPr>
      </w:pPr>
    </w:p>
    <w:p w:rsidR="00003ECC" w:rsidRDefault="00003ECC" w:rsidP="00113B64">
      <w:pPr>
        <w:spacing w:after="0" w:line="240" w:lineRule="auto"/>
        <w:jc w:val="center"/>
        <w:rPr>
          <w:rFonts w:ascii="Bookman Old Style" w:eastAsia="Times New Roman" w:hAnsi="Bookman Old Style" w:cs="Times New Roman"/>
          <w:bCs/>
          <w:color w:val="00B0F0"/>
          <w:sz w:val="24"/>
          <w:szCs w:val="24"/>
          <w:lang w:eastAsia="ru-RU"/>
        </w:rPr>
      </w:pPr>
    </w:p>
    <w:p w:rsidR="00003ECC" w:rsidRPr="00113B64" w:rsidRDefault="00003ECC"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4211D4" w:rsidRDefault="004211D4" w:rsidP="00113B64">
      <w:pPr>
        <w:spacing w:after="0" w:line="240" w:lineRule="auto"/>
        <w:jc w:val="center"/>
        <w:rPr>
          <w:rFonts w:ascii="Bookman Old Style" w:eastAsia="Times New Roman" w:hAnsi="Bookman Old Style" w:cs="Times New Roman"/>
          <w:bCs/>
          <w:color w:val="00B0F0"/>
          <w:sz w:val="24"/>
          <w:szCs w:val="24"/>
          <w:lang w:eastAsia="ru-RU"/>
        </w:rPr>
      </w:pPr>
    </w:p>
    <w:p w:rsidR="004211D4" w:rsidRDefault="004211D4" w:rsidP="00113B64">
      <w:pPr>
        <w:spacing w:after="0" w:line="240" w:lineRule="auto"/>
        <w:jc w:val="center"/>
        <w:rPr>
          <w:rFonts w:ascii="Bookman Old Style" w:eastAsia="Times New Roman" w:hAnsi="Bookman Old Style" w:cs="Times New Roman"/>
          <w:bCs/>
          <w:color w:val="00B0F0"/>
          <w:sz w:val="24"/>
          <w:szCs w:val="24"/>
          <w:lang w:eastAsia="ru-RU"/>
        </w:rPr>
      </w:pPr>
    </w:p>
    <w:p w:rsidR="009370C3" w:rsidRDefault="009370C3" w:rsidP="00AD1F5B">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jc w:val="center"/>
        <w:rPr>
          <w:rFonts w:ascii="Bookman Old Style" w:eastAsia="Times New Roman" w:hAnsi="Bookman Old Style" w:cs="Times New Roman"/>
          <w:bCs/>
          <w:color w:val="00B0F0"/>
          <w:sz w:val="24"/>
          <w:szCs w:val="24"/>
          <w:lang w:eastAsia="ru-RU"/>
        </w:rPr>
      </w:pPr>
    </w:p>
    <w:p w:rsidR="00AF27F2" w:rsidRDefault="00AF27F2" w:rsidP="00113B64">
      <w:pPr>
        <w:spacing w:after="0" w:line="240" w:lineRule="auto"/>
        <w:jc w:val="center"/>
        <w:rPr>
          <w:rFonts w:ascii="Bookman Old Style" w:eastAsia="Times New Roman" w:hAnsi="Bookman Old Style" w:cs="Times New Roman"/>
          <w:bCs/>
          <w:color w:val="00B0F0"/>
          <w:sz w:val="24"/>
          <w:szCs w:val="24"/>
          <w:lang w:eastAsia="ru-RU"/>
        </w:rPr>
      </w:pPr>
    </w:p>
    <w:p w:rsidR="004211D4" w:rsidRPr="00113B64" w:rsidRDefault="004211D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r w:rsidRPr="00113B64">
        <w:rPr>
          <w:rFonts w:ascii="Bookman Old Style" w:eastAsia="Times New Roman" w:hAnsi="Bookman Old Style" w:cs="Times New Roman"/>
          <w:bCs/>
          <w:color w:val="00B0F0"/>
          <w:sz w:val="24"/>
          <w:szCs w:val="24"/>
          <w:lang w:eastAsia="ru-RU"/>
        </w:rPr>
        <w:t xml:space="preserve">              </w:t>
      </w:r>
      <w:r w:rsidR="00AD1F5B">
        <w:rPr>
          <w:rFonts w:ascii="Bookman Old Style" w:eastAsia="Times New Roman" w:hAnsi="Bookman Old Style" w:cs="Times New Roman"/>
          <w:bCs/>
          <w:color w:val="00B0F0"/>
          <w:sz w:val="24"/>
          <w:szCs w:val="24"/>
          <w:lang w:eastAsia="ru-RU"/>
        </w:rPr>
        <w:t xml:space="preserve">      </w:t>
      </w:r>
      <w:r w:rsidRPr="00113B64">
        <w:rPr>
          <w:rFonts w:ascii="Bookman Old Style" w:eastAsia="Times New Roman" w:hAnsi="Bookman Old Style" w:cs="Times New Roman"/>
          <w:bCs/>
          <w:color w:val="00B0F0"/>
          <w:sz w:val="24"/>
          <w:szCs w:val="24"/>
          <w:lang w:eastAsia="ru-RU"/>
        </w:rPr>
        <w:t xml:space="preserve"> </w:t>
      </w:r>
      <w:r w:rsidR="00AF27F2">
        <w:rPr>
          <w:rFonts w:ascii="Bookman Old Style" w:eastAsia="Times New Roman" w:hAnsi="Bookman Old Style" w:cs="Times New Roman"/>
          <w:bCs/>
          <w:color w:val="00B0F0"/>
          <w:sz w:val="24"/>
          <w:szCs w:val="24"/>
          <w:lang w:eastAsia="ru-RU"/>
        </w:rPr>
        <w:t xml:space="preserve">    </w:t>
      </w:r>
      <w:r w:rsidRPr="00113B64">
        <w:rPr>
          <w:rFonts w:ascii="Bookman Old Style" w:eastAsia="Times New Roman" w:hAnsi="Bookman Old Style" w:cs="Times New Roman"/>
          <w:bCs/>
          <w:color w:val="00B0F0"/>
          <w:sz w:val="24"/>
          <w:szCs w:val="24"/>
          <w:lang w:eastAsia="ru-RU"/>
        </w:rPr>
        <w:t xml:space="preserve">  6.1.План санитарно-оздоровительных мероприятий</w:t>
      </w: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tbl>
      <w:tblPr>
        <w:tblStyle w:val="16"/>
        <w:tblW w:w="0" w:type="auto"/>
        <w:tblLook w:val="04A0"/>
      </w:tblPr>
      <w:tblGrid>
        <w:gridCol w:w="817"/>
        <w:gridCol w:w="5659"/>
        <w:gridCol w:w="3238"/>
      </w:tblGrid>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н/</w:t>
            </w:r>
            <w:proofErr w:type="gramStart"/>
            <w:r w:rsidRPr="00113B64">
              <w:rPr>
                <w:rFonts w:ascii="Bookman Old Style" w:eastAsia="Calibri" w:hAnsi="Bookman Old Style"/>
                <w:bCs/>
                <w:iCs/>
                <w:sz w:val="24"/>
                <w:szCs w:val="24"/>
                <w:lang w:eastAsia="ru-RU"/>
              </w:rPr>
              <w:t>п</w:t>
            </w:r>
            <w:proofErr w:type="gramEnd"/>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Содержание</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Срок</w:t>
            </w:r>
          </w:p>
        </w:tc>
      </w:tr>
      <w:tr w:rsidR="00113B64" w:rsidRPr="00113B64" w:rsidTr="00113B64">
        <w:tc>
          <w:tcPr>
            <w:tcW w:w="9714" w:type="dxa"/>
            <w:gridSpan w:val="3"/>
            <w:tcBorders>
              <w:top w:val="single" w:sz="4" w:space="0" w:color="auto"/>
              <w:left w:val="single" w:sz="4" w:space="0" w:color="auto"/>
              <w:bottom w:val="single" w:sz="4" w:space="0" w:color="auto"/>
              <w:right w:val="single" w:sz="4" w:space="0" w:color="auto"/>
            </w:tcBorders>
            <w:hideMark/>
          </w:tcPr>
          <w:p w:rsidR="00113B64" w:rsidRPr="008A6B8E" w:rsidRDefault="00113B64" w:rsidP="00113B64">
            <w:pPr>
              <w:jc w:val="center"/>
              <w:rPr>
                <w:rFonts w:ascii="Bookman Old Style" w:eastAsia="Calibri" w:hAnsi="Bookman Old Style"/>
                <w:b/>
                <w:iCs/>
                <w:sz w:val="24"/>
                <w:szCs w:val="24"/>
                <w:lang w:eastAsia="ru-RU"/>
              </w:rPr>
            </w:pPr>
            <w:r w:rsidRPr="008A6B8E">
              <w:rPr>
                <w:rFonts w:ascii="Bookman Old Style" w:eastAsia="Calibri" w:hAnsi="Bookman Old Style"/>
                <w:b/>
                <w:bCs/>
                <w:iCs/>
                <w:sz w:val="24"/>
                <w:szCs w:val="24"/>
                <w:lang w:eastAsia="ru-RU"/>
              </w:rPr>
              <w:t>Организационные мероприятия:</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1.</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Утверждение плана работы на новый учебный год.</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в начале каждого учебного года</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2.</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Систематические наблюдения за состоянием здоровья воспитанников, особенно имеющих отклонения в состоянии здоровья воспитанников.</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3.</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Проведение анализа заболеваемости детей в разрезе каждой группы в целом и по ДОУ</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jc w:val="center"/>
              <w:rPr>
                <w:rFonts w:ascii="Bookman Old Style" w:eastAsia="Calibri" w:hAnsi="Bookman Old Style"/>
                <w:iCs/>
                <w:sz w:val="24"/>
                <w:szCs w:val="24"/>
                <w:lang w:eastAsia="ru-RU"/>
              </w:rPr>
            </w:pP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xml:space="preserve">Осуществление контроля </w:t>
            </w:r>
            <w:proofErr w:type="gramStart"/>
            <w:r w:rsidRPr="00113B64">
              <w:rPr>
                <w:rFonts w:ascii="Bookman Old Style" w:eastAsia="Calibri" w:hAnsi="Bookman Old Style"/>
                <w:bCs/>
                <w:iCs/>
                <w:sz w:val="24"/>
                <w:szCs w:val="24"/>
                <w:lang w:eastAsia="ru-RU"/>
              </w:rPr>
              <w:t>за</w:t>
            </w:r>
            <w:proofErr w:type="gramEnd"/>
            <w:r w:rsidRPr="00113B64">
              <w:rPr>
                <w:rFonts w:ascii="Bookman Old Style" w:eastAsia="Calibri" w:hAnsi="Bookman Old Style"/>
                <w:bCs/>
                <w:iCs/>
                <w:sz w:val="24"/>
                <w:szCs w:val="24"/>
                <w:lang w:eastAsia="ru-RU"/>
              </w:rPr>
              <w:t>:</w:t>
            </w:r>
          </w:p>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организацией санитарно-гигиенического режима,</w:t>
            </w:r>
          </w:p>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выполнением режима дня;</w:t>
            </w:r>
          </w:p>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-освещенности;</w:t>
            </w:r>
          </w:p>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-маркировки мебели, белья, посуды, уборочного инвентаря;</w:t>
            </w:r>
          </w:p>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-созданием условий для проведения закаливающих процедур;</w:t>
            </w:r>
          </w:p>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xml:space="preserve">- за соблюдением </w:t>
            </w:r>
            <w:proofErr w:type="spellStart"/>
            <w:r w:rsidRPr="00113B64">
              <w:rPr>
                <w:rFonts w:ascii="Bookman Old Style" w:eastAsia="Calibri" w:hAnsi="Bookman Old Style"/>
                <w:bCs/>
                <w:iCs/>
                <w:sz w:val="24"/>
                <w:szCs w:val="24"/>
                <w:lang w:eastAsia="ru-RU"/>
              </w:rPr>
              <w:t>дез</w:t>
            </w:r>
            <w:proofErr w:type="gramStart"/>
            <w:r w:rsidRPr="00113B64">
              <w:rPr>
                <w:rFonts w:ascii="Bookman Old Style" w:eastAsia="Calibri" w:hAnsi="Bookman Old Style"/>
                <w:bCs/>
                <w:iCs/>
                <w:sz w:val="24"/>
                <w:szCs w:val="24"/>
                <w:lang w:eastAsia="ru-RU"/>
              </w:rPr>
              <w:t>.р</w:t>
            </w:r>
            <w:proofErr w:type="gramEnd"/>
            <w:r w:rsidRPr="00113B64">
              <w:rPr>
                <w:rFonts w:ascii="Bookman Old Style" w:eastAsia="Calibri" w:hAnsi="Bookman Old Style"/>
                <w:bCs/>
                <w:iCs/>
                <w:sz w:val="24"/>
                <w:szCs w:val="24"/>
                <w:lang w:eastAsia="ru-RU"/>
              </w:rPr>
              <w:t>ежима</w:t>
            </w:r>
            <w:proofErr w:type="spellEnd"/>
            <w:r w:rsidRPr="00113B64">
              <w:rPr>
                <w:rFonts w:ascii="Bookman Old Style" w:eastAsia="Calibri" w:hAnsi="Bookman Old Style"/>
                <w:bCs/>
                <w:iCs/>
                <w:sz w:val="24"/>
                <w:szCs w:val="24"/>
                <w:lang w:eastAsia="ru-RU"/>
              </w:rPr>
              <w:t xml:space="preserve"> на период постоянно карантина.</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4.</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proofErr w:type="gramStart"/>
            <w:r w:rsidRPr="00113B64">
              <w:rPr>
                <w:rFonts w:ascii="Bookman Old Style" w:eastAsia="Calibri" w:hAnsi="Bookman Old Style"/>
                <w:bCs/>
                <w:iCs/>
                <w:sz w:val="24"/>
                <w:szCs w:val="24"/>
                <w:lang w:eastAsia="ru-RU"/>
              </w:rPr>
              <w:t>Контроль за</w:t>
            </w:r>
            <w:proofErr w:type="gramEnd"/>
            <w:r w:rsidRPr="00113B64">
              <w:rPr>
                <w:rFonts w:ascii="Bookman Old Style" w:eastAsia="Calibri" w:hAnsi="Bookman Old Style"/>
                <w:bCs/>
                <w:iCs/>
                <w:sz w:val="24"/>
                <w:szCs w:val="24"/>
                <w:lang w:eastAsia="ru-RU"/>
              </w:rPr>
              <w:t xml:space="preserve"> питанием с ежедневным взвешиванием готовой продукции. При выписке меню строго придерживаясь норм.</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5.</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xml:space="preserve">Систематическое осуществление </w:t>
            </w:r>
            <w:proofErr w:type="gramStart"/>
            <w:r w:rsidRPr="00113B64">
              <w:rPr>
                <w:rFonts w:ascii="Bookman Old Style" w:eastAsia="Calibri" w:hAnsi="Bookman Old Style"/>
                <w:bCs/>
                <w:iCs/>
                <w:sz w:val="24"/>
                <w:szCs w:val="24"/>
                <w:lang w:eastAsia="ru-RU"/>
              </w:rPr>
              <w:t>контроля за</w:t>
            </w:r>
            <w:proofErr w:type="gramEnd"/>
            <w:r w:rsidRPr="00113B64">
              <w:rPr>
                <w:rFonts w:ascii="Bookman Old Style" w:eastAsia="Calibri" w:hAnsi="Bookman Old Style"/>
                <w:bCs/>
                <w:iCs/>
                <w:sz w:val="24"/>
                <w:szCs w:val="24"/>
                <w:lang w:eastAsia="ru-RU"/>
              </w:rPr>
              <w:t xml:space="preserve"> привитием гигиенических навыков и соблюдением личной гигиены детей и персонала.</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6.</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Проведение работы по организации профилактических осмотров воспитанников и проведение профилактических прививок</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9714" w:type="dxa"/>
            <w:gridSpan w:val="3"/>
            <w:tcBorders>
              <w:top w:val="single" w:sz="4" w:space="0" w:color="auto"/>
              <w:left w:val="single" w:sz="4" w:space="0" w:color="auto"/>
              <w:bottom w:val="single" w:sz="4" w:space="0" w:color="auto"/>
              <w:right w:val="single" w:sz="4" w:space="0" w:color="auto"/>
            </w:tcBorders>
            <w:hideMark/>
          </w:tcPr>
          <w:p w:rsidR="00113B64" w:rsidRPr="008A6B8E" w:rsidRDefault="00113B64" w:rsidP="00113B64">
            <w:pPr>
              <w:jc w:val="center"/>
              <w:rPr>
                <w:rFonts w:ascii="Bookman Old Style" w:eastAsia="Calibri" w:hAnsi="Bookman Old Style"/>
                <w:b/>
                <w:iCs/>
                <w:sz w:val="24"/>
                <w:szCs w:val="24"/>
                <w:lang w:eastAsia="ru-RU"/>
              </w:rPr>
            </w:pPr>
            <w:r w:rsidRPr="008A6B8E">
              <w:rPr>
                <w:rFonts w:ascii="Bookman Old Style" w:eastAsia="Calibri" w:hAnsi="Bookman Old Style"/>
                <w:b/>
                <w:bCs/>
                <w:iCs/>
                <w:sz w:val="24"/>
                <w:szCs w:val="24"/>
                <w:lang w:eastAsia="ru-RU"/>
              </w:rPr>
              <w:t>Лечебно-оздоровительные мероприятия:</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1.</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xml:space="preserve">Осуществление медико-педагогического </w:t>
            </w:r>
            <w:proofErr w:type="gramStart"/>
            <w:r w:rsidRPr="00113B64">
              <w:rPr>
                <w:rFonts w:ascii="Bookman Old Style" w:eastAsia="Calibri" w:hAnsi="Bookman Old Style"/>
                <w:bCs/>
                <w:iCs/>
                <w:sz w:val="24"/>
                <w:szCs w:val="24"/>
                <w:lang w:eastAsia="ru-RU"/>
              </w:rPr>
              <w:t>контроля за</w:t>
            </w:r>
            <w:proofErr w:type="gramEnd"/>
            <w:r w:rsidRPr="00113B64">
              <w:rPr>
                <w:rFonts w:ascii="Bookman Old Style" w:eastAsia="Calibri" w:hAnsi="Bookman Old Style"/>
                <w:bCs/>
                <w:iCs/>
                <w:sz w:val="24"/>
                <w:szCs w:val="24"/>
                <w:lang w:eastAsia="ru-RU"/>
              </w:rPr>
              <w:t xml:space="preserve"> организацией физического воспитания</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2.</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Рациональное питание (полноценное, сбалансированное)</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3.</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Обеспечение выполнения плана профилактических прививок, ежеквартальный анализ % выполнения годового плана.</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4.</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Обеспечение 100% охватом детей обследования на туберкулёз, путём постановки р</w:t>
            </w:r>
            <w:proofErr w:type="gramStart"/>
            <w:r w:rsidRPr="00113B64">
              <w:rPr>
                <w:rFonts w:ascii="Bookman Old Style" w:eastAsia="Calibri" w:hAnsi="Bookman Old Style"/>
                <w:bCs/>
                <w:iCs/>
                <w:sz w:val="24"/>
                <w:szCs w:val="24"/>
                <w:lang w:eastAsia="ru-RU"/>
              </w:rPr>
              <w:t>.М</w:t>
            </w:r>
            <w:proofErr w:type="gramEnd"/>
            <w:r w:rsidRPr="00113B64">
              <w:rPr>
                <w:rFonts w:ascii="Bookman Old Style" w:eastAsia="Calibri" w:hAnsi="Bookman Old Style"/>
                <w:bCs/>
                <w:iCs/>
                <w:sz w:val="24"/>
                <w:szCs w:val="24"/>
                <w:lang w:eastAsia="ru-RU"/>
              </w:rPr>
              <w:t>анту</w:t>
            </w:r>
          </w:p>
        </w:tc>
        <w:tc>
          <w:tcPr>
            <w:tcW w:w="3238" w:type="dxa"/>
            <w:tcBorders>
              <w:top w:val="single" w:sz="4" w:space="0" w:color="auto"/>
              <w:left w:val="single" w:sz="4" w:space="0" w:color="auto"/>
              <w:bottom w:val="single" w:sz="4" w:space="0" w:color="auto"/>
              <w:right w:val="single" w:sz="4" w:space="0" w:color="auto"/>
            </w:tcBorders>
            <w:hideMark/>
          </w:tcPr>
          <w:p w:rsidR="00113B64" w:rsidRDefault="00A100FF" w:rsidP="00113B64">
            <w:pPr>
              <w:jc w:val="center"/>
              <w:rPr>
                <w:rFonts w:ascii="Bookman Old Style" w:eastAsia="Calibri" w:hAnsi="Bookman Old Style"/>
                <w:bCs/>
                <w:iCs/>
                <w:sz w:val="24"/>
                <w:szCs w:val="24"/>
                <w:lang w:eastAsia="ru-RU"/>
              </w:rPr>
            </w:pPr>
            <w:r>
              <w:rPr>
                <w:rFonts w:ascii="Bookman Old Style" w:eastAsia="Calibri" w:hAnsi="Bookman Old Style"/>
                <w:bCs/>
                <w:iCs/>
                <w:sz w:val="24"/>
                <w:szCs w:val="24"/>
                <w:lang w:eastAsia="ru-RU"/>
              </w:rPr>
              <w:t>1 раз</w:t>
            </w:r>
          </w:p>
          <w:p w:rsidR="00A100FF" w:rsidRPr="00113B64" w:rsidRDefault="00A100FF" w:rsidP="00113B64">
            <w:pPr>
              <w:jc w:val="center"/>
              <w:rPr>
                <w:rFonts w:ascii="Bookman Old Style" w:eastAsia="Calibri" w:hAnsi="Bookman Old Style"/>
                <w:iCs/>
                <w:sz w:val="24"/>
                <w:szCs w:val="24"/>
                <w:lang w:eastAsia="ru-RU"/>
              </w:rPr>
            </w:pPr>
            <w:r>
              <w:rPr>
                <w:rFonts w:ascii="Bookman Old Style" w:eastAsia="Calibri" w:hAnsi="Bookman Old Style"/>
                <w:bCs/>
                <w:iCs/>
                <w:sz w:val="24"/>
                <w:szCs w:val="24"/>
                <w:lang w:eastAsia="ru-RU"/>
              </w:rPr>
              <w:t xml:space="preserve"> в год</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5.</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xml:space="preserve">По графику СЭС обеспечить 100% охват обследованием на </w:t>
            </w:r>
            <w:proofErr w:type="spellStart"/>
            <w:r w:rsidRPr="00113B64">
              <w:rPr>
                <w:rFonts w:ascii="Bookman Old Style" w:eastAsia="Calibri" w:hAnsi="Bookman Old Style"/>
                <w:bCs/>
                <w:iCs/>
                <w:sz w:val="24"/>
                <w:szCs w:val="24"/>
                <w:lang w:eastAsia="ru-RU"/>
              </w:rPr>
              <w:t>гельмиты</w:t>
            </w:r>
            <w:proofErr w:type="spellEnd"/>
            <w:r w:rsidRPr="00113B64">
              <w:rPr>
                <w:rFonts w:ascii="Bookman Old Style" w:eastAsia="Calibri" w:hAnsi="Bookman Old Style"/>
                <w:bCs/>
                <w:iCs/>
                <w:sz w:val="24"/>
                <w:szCs w:val="24"/>
                <w:lang w:eastAsia="ru-RU"/>
              </w:rPr>
              <w:t xml:space="preserve"> с последующим лечением и контрольным обследованием </w:t>
            </w:r>
            <w:proofErr w:type="spellStart"/>
            <w:r w:rsidRPr="00113B64">
              <w:rPr>
                <w:rFonts w:ascii="Bookman Old Style" w:eastAsia="Calibri" w:hAnsi="Bookman Old Style"/>
                <w:bCs/>
                <w:iCs/>
                <w:sz w:val="24"/>
                <w:szCs w:val="24"/>
                <w:lang w:eastAsia="ru-RU"/>
              </w:rPr>
              <w:lastRenderedPageBreak/>
              <w:t>инвазиро</w:t>
            </w:r>
            <w:r w:rsidR="00A100FF">
              <w:rPr>
                <w:rFonts w:ascii="Bookman Old Style" w:eastAsia="Calibri" w:hAnsi="Bookman Old Style"/>
                <w:bCs/>
                <w:iCs/>
                <w:sz w:val="24"/>
                <w:szCs w:val="24"/>
                <w:lang w:eastAsia="ru-RU"/>
              </w:rPr>
              <w:t>в</w:t>
            </w:r>
            <w:r w:rsidRPr="00113B64">
              <w:rPr>
                <w:rFonts w:ascii="Bookman Old Style" w:eastAsia="Calibri" w:hAnsi="Bookman Old Style"/>
                <w:bCs/>
                <w:iCs/>
                <w:sz w:val="24"/>
                <w:szCs w:val="24"/>
                <w:lang w:eastAsia="ru-RU"/>
              </w:rPr>
              <w:t>анных</w:t>
            </w:r>
            <w:proofErr w:type="spellEnd"/>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A100FF" w:rsidP="00113B64">
            <w:pPr>
              <w:jc w:val="center"/>
              <w:rPr>
                <w:rFonts w:ascii="Bookman Old Style" w:eastAsia="Calibri" w:hAnsi="Bookman Old Style"/>
                <w:iCs/>
                <w:sz w:val="24"/>
                <w:szCs w:val="24"/>
                <w:lang w:eastAsia="ru-RU"/>
              </w:rPr>
            </w:pPr>
            <w:r>
              <w:rPr>
                <w:rFonts w:ascii="Bookman Old Style" w:eastAsia="Calibri" w:hAnsi="Bookman Old Style"/>
                <w:bCs/>
                <w:iCs/>
                <w:sz w:val="24"/>
                <w:szCs w:val="24"/>
                <w:lang w:eastAsia="ru-RU"/>
              </w:rPr>
              <w:lastRenderedPageBreak/>
              <w:t xml:space="preserve">в течение </w:t>
            </w:r>
            <w:r w:rsidR="00113B64" w:rsidRPr="00113B64">
              <w:rPr>
                <w:rFonts w:ascii="Bookman Old Style" w:eastAsia="Calibri" w:hAnsi="Bookman Old Style"/>
                <w:bCs/>
                <w:iCs/>
                <w:sz w:val="24"/>
                <w:szCs w:val="24"/>
                <w:lang w:eastAsia="ru-RU"/>
              </w:rPr>
              <w:t>года</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lastRenderedPageBreak/>
              <w:t>6.</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Проведение оздоровительных мероприятий</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7.</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Проведение профилактических мер в холодное время года по снижению риска заболеваемости ОРЗ.</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ноябрь-февраль</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8.</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Физкультурные развлечения, праздники.</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согласно плану работы</w:t>
            </w:r>
          </w:p>
        </w:tc>
      </w:tr>
      <w:tr w:rsidR="00113B64" w:rsidRPr="00113B64" w:rsidTr="00113B64">
        <w:tc>
          <w:tcPr>
            <w:tcW w:w="9714" w:type="dxa"/>
            <w:gridSpan w:val="3"/>
            <w:tcBorders>
              <w:top w:val="single" w:sz="4" w:space="0" w:color="auto"/>
              <w:left w:val="single" w:sz="4" w:space="0" w:color="auto"/>
              <w:bottom w:val="single" w:sz="4" w:space="0" w:color="auto"/>
              <w:right w:val="single" w:sz="4" w:space="0" w:color="auto"/>
            </w:tcBorders>
            <w:hideMark/>
          </w:tcPr>
          <w:p w:rsidR="00113B64" w:rsidRPr="008A6B8E" w:rsidRDefault="00113B64" w:rsidP="00113B64">
            <w:pPr>
              <w:jc w:val="center"/>
              <w:rPr>
                <w:rFonts w:ascii="Bookman Old Style" w:eastAsia="Calibri" w:hAnsi="Bookman Old Style"/>
                <w:b/>
                <w:iCs/>
                <w:sz w:val="24"/>
                <w:szCs w:val="24"/>
                <w:lang w:eastAsia="ru-RU"/>
              </w:rPr>
            </w:pPr>
            <w:r w:rsidRPr="008A6B8E">
              <w:rPr>
                <w:rFonts w:ascii="Bookman Old Style" w:eastAsia="Calibri" w:hAnsi="Bookman Old Style"/>
                <w:b/>
                <w:bCs/>
                <w:iCs/>
                <w:sz w:val="24"/>
                <w:szCs w:val="24"/>
                <w:lang w:eastAsia="ru-RU"/>
              </w:rPr>
              <w:t>Санитарно-просветительская работа с кадрами</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1.</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Работа с педагогами согласно годовому плану.</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в течени</w:t>
            </w:r>
            <w:proofErr w:type="gramStart"/>
            <w:r w:rsidRPr="00113B64">
              <w:rPr>
                <w:rFonts w:ascii="Bookman Old Style" w:eastAsia="Calibri" w:hAnsi="Bookman Old Style"/>
                <w:bCs/>
                <w:iCs/>
                <w:sz w:val="24"/>
                <w:szCs w:val="24"/>
                <w:lang w:eastAsia="ru-RU"/>
              </w:rPr>
              <w:t>и</w:t>
            </w:r>
            <w:proofErr w:type="gramEnd"/>
            <w:r w:rsidRPr="00113B64">
              <w:rPr>
                <w:rFonts w:ascii="Bookman Old Style" w:eastAsia="Calibri" w:hAnsi="Bookman Old Style"/>
                <w:bCs/>
                <w:iCs/>
                <w:sz w:val="24"/>
                <w:szCs w:val="24"/>
                <w:lang w:eastAsia="ru-RU"/>
              </w:rPr>
              <w:t xml:space="preserve"> года</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2.</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Систематическое обновление материала в уголке здоровья</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1раз в квартал</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3.</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Индивидуальные консультации с воспитателями по гигиеническому воспитанию ребёнка, по профилактике нарушений осанки и плоскостопия.</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согласно плану работы</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4.</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Осмотр сотрудников пищеблока на предмет гнойничковых заболеваний, сыпи- с целью профилактики кожно-венерологических заболеваний.</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5.</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xml:space="preserve"> Осуществление </w:t>
            </w:r>
            <w:proofErr w:type="gramStart"/>
            <w:r w:rsidRPr="00113B64">
              <w:rPr>
                <w:rFonts w:ascii="Bookman Old Style" w:eastAsia="Calibri" w:hAnsi="Bookman Old Style"/>
                <w:bCs/>
                <w:iCs/>
                <w:sz w:val="24"/>
                <w:szCs w:val="24"/>
                <w:lang w:eastAsia="ru-RU"/>
              </w:rPr>
              <w:t>контроля за</w:t>
            </w:r>
            <w:proofErr w:type="gramEnd"/>
            <w:r w:rsidRPr="00113B64">
              <w:rPr>
                <w:rFonts w:ascii="Bookman Old Style" w:eastAsia="Calibri" w:hAnsi="Bookman Old Style"/>
                <w:bCs/>
                <w:iCs/>
                <w:sz w:val="24"/>
                <w:szCs w:val="24"/>
                <w:lang w:eastAsia="ru-RU"/>
              </w:rPr>
              <w:t xml:space="preserve"> своевременным прохождением медосмотра сотрудниками ДОУ</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постоянно</w:t>
            </w:r>
          </w:p>
        </w:tc>
      </w:tr>
      <w:tr w:rsidR="00113B64" w:rsidRPr="00113B64" w:rsidTr="00113B64">
        <w:tc>
          <w:tcPr>
            <w:tcW w:w="9714" w:type="dxa"/>
            <w:gridSpan w:val="3"/>
            <w:tcBorders>
              <w:top w:val="single" w:sz="4" w:space="0" w:color="auto"/>
              <w:left w:val="single" w:sz="4" w:space="0" w:color="auto"/>
              <w:bottom w:val="single" w:sz="4" w:space="0" w:color="auto"/>
              <w:right w:val="single" w:sz="4" w:space="0" w:color="auto"/>
            </w:tcBorders>
            <w:hideMark/>
          </w:tcPr>
          <w:p w:rsidR="00113B64" w:rsidRPr="008A6B8E" w:rsidRDefault="00113B64" w:rsidP="00113B64">
            <w:pPr>
              <w:jc w:val="center"/>
              <w:rPr>
                <w:rFonts w:ascii="Bookman Old Style" w:eastAsia="Calibri" w:hAnsi="Bookman Old Style"/>
                <w:b/>
                <w:iCs/>
                <w:sz w:val="24"/>
                <w:szCs w:val="24"/>
                <w:lang w:eastAsia="ru-RU"/>
              </w:rPr>
            </w:pPr>
            <w:r w:rsidRPr="008A6B8E">
              <w:rPr>
                <w:rFonts w:ascii="Bookman Old Style" w:eastAsia="Calibri" w:hAnsi="Bookman Old Style"/>
                <w:b/>
                <w:bCs/>
                <w:iCs/>
                <w:sz w:val="24"/>
                <w:szCs w:val="24"/>
                <w:lang w:eastAsia="ru-RU"/>
              </w:rPr>
              <w:t>Работа с родителями</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1.</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Выступления на родительских собраниях</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согласно плану работы</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2.</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 xml:space="preserve">Выпуск </w:t>
            </w:r>
            <w:proofErr w:type="spellStart"/>
            <w:r w:rsidRPr="00113B64">
              <w:rPr>
                <w:rFonts w:ascii="Bookman Old Style" w:eastAsia="Calibri" w:hAnsi="Bookman Old Style"/>
                <w:bCs/>
                <w:iCs/>
                <w:sz w:val="24"/>
                <w:szCs w:val="24"/>
                <w:lang w:eastAsia="ru-RU"/>
              </w:rPr>
              <w:t>санбюллетеней</w:t>
            </w:r>
            <w:proofErr w:type="spellEnd"/>
            <w:r w:rsidRPr="00113B64">
              <w:rPr>
                <w:rFonts w:ascii="Bookman Old Style" w:eastAsia="Calibri" w:hAnsi="Bookman Old Style"/>
                <w:bCs/>
                <w:iCs/>
                <w:sz w:val="24"/>
                <w:szCs w:val="24"/>
                <w:lang w:eastAsia="ru-RU"/>
              </w:rPr>
              <w:t xml:space="preserve"> на темы: "Как бороться с инфекционными и вирусными заболеваниями", "Здоровый ребёнок", "Профилактика гриппа", "Закаливание ребёнка", "Роль гигиены в развитии ребёнка" и т.д.</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1 раз в квартал</w:t>
            </w:r>
          </w:p>
        </w:tc>
      </w:tr>
      <w:tr w:rsidR="00113B64" w:rsidRPr="00113B64" w:rsidTr="00113B64">
        <w:tc>
          <w:tcPr>
            <w:tcW w:w="817"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3.</w:t>
            </w:r>
          </w:p>
        </w:tc>
        <w:tc>
          <w:tcPr>
            <w:tcW w:w="565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Проведение консультаций</w:t>
            </w:r>
          </w:p>
        </w:tc>
        <w:tc>
          <w:tcPr>
            <w:tcW w:w="323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iCs/>
                <w:sz w:val="24"/>
                <w:szCs w:val="24"/>
                <w:lang w:eastAsia="ru-RU"/>
              </w:rPr>
            </w:pPr>
            <w:r w:rsidRPr="00113B64">
              <w:rPr>
                <w:rFonts w:ascii="Bookman Old Style" w:eastAsia="Calibri" w:hAnsi="Bookman Old Style"/>
                <w:bCs/>
                <w:iCs/>
                <w:sz w:val="24"/>
                <w:szCs w:val="24"/>
                <w:lang w:eastAsia="ru-RU"/>
              </w:rPr>
              <w:t>согласно плану работы</w:t>
            </w:r>
          </w:p>
        </w:tc>
      </w:tr>
    </w:tbl>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003ECC" w:rsidRDefault="00003ECC" w:rsidP="00113B64">
      <w:pPr>
        <w:spacing w:after="0" w:line="240" w:lineRule="auto"/>
        <w:rPr>
          <w:rFonts w:ascii="Bookman Old Style" w:eastAsia="Times New Roman" w:hAnsi="Bookman Old Style" w:cs="Times New Roman"/>
          <w:bCs/>
          <w:color w:val="00B0F0"/>
          <w:sz w:val="24"/>
          <w:szCs w:val="24"/>
          <w:lang w:eastAsia="ru-RU"/>
        </w:rPr>
      </w:pPr>
    </w:p>
    <w:p w:rsidR="00003ECC" w:rsidRDefault="00003ECC"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4211D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4211D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AF27F2" w:rsidRDefault="00AF27F2" w:rsidP="00113B64">
      <w:pPr>
        <w:spacing w:after="0" w:line="240" w:lineRule="auto"/>
        <w:rPr>
          <w:rFonts w:ascii="Bookman Old Style" w:eastAsia="Times New Roman" w:hAnsi="Bookman Old Style" w:cs="Times New Roman"/>
          <w:bCs/>
          <w:color w:val="00B0F0"/>
          <w:sz w:val="24"/>
          <w:szCs w:val="24"/>
          <w:lang w:eastAsia="ru-RU"/>
        </w:rPr>
      </w:pPr>
    </w:p>
    <w:p w:rsidR="00003ECC" w:rsidRPr="00113B64" w:rsidRDefault="00003ECC"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r w:rsidRPr="00113B64">
        <w:rPr>
          <w:rFonts w:ascii="Bookman Old Style" w:eastAsia="Times New Roman" w:hAnsi="Bookman Old Style" w:cs="Times New Roman"/>
          <w:bCs/>
          <w:color w:val="00B0F0"/>
          <w:sz w:val="24"/>
          <w:szCs w:val="24"/>
          <w:lang w:eastAsia="ru-RU"/>
        </w:rPr>
        <w:t>7.Взаимодействие с родителями</w:t>
      </w:r>
    </w:p>
    <w:p w:rsidR="00113B64" w:rsidRPr="00113B64" w:rsidRDefault="00113B64" w:rsidP="00113B64">
      <w:pPr>
        <w:spacing w:after="0" w:line="240" w:lineRule="auto"/>
        <w:jc w:val="center"/>
        <w:rPr>
          <w:rFonts w:ascii="Bookman Old Style" w:eastAsia="Times New Roman" w:hAnsi="Bookman Old Style" w:cs="Times New Roman"/>
          <w:sz w:val="24"/>
          <w:szCs w:val="24"/>
          <w:lang w:eastAsia="ru-RU"/>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6"/>
        <w:gridCol w:w="138"/>
        <w:gridCol w:w="3823"/>
        <w:gridCol w:w="287"/>
        <w:gridCol w:w="1418"/>
        <w:gridCol w:w="1843"/>
      </w:tblGrid>
      <w:tr w:rsidR="00113B64" w:rsidRPr="00113B64" w:rsidTr="00AF27F2">
        <w:trPr>
          <w:cantSplit/>
          <w:trHeight w:val="577"/>
        </w:trPr>
        <w:tc>
          <w:tcPr>
            <w:tcW w:w="10065" w:type="dxa"/>
            <w:gridSpan w:val="6"/>
            <w:tcBorders>
              <w:top w:val="nil"/>
              <w:left w:val="nil"/>
              <w:bottom w:val="single" w:sz="4" w:space="0" w:color="auto"/>
              <w:right w:val="nil"/>
            </w:tcBorders>
            <w:hideMark/>
          </w:tcPr>
          <w:p w:rsidR="00113B64" w:rsidRPr="00113B64" w:rsidRDefault="00113B64" w:rsidP="00113B64">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7.1.Планирование работы с родителями</w:t>
            </w:r>
          </w:p>
        </w:tc>
      </w:tr>
      <w:tr w:rsidR="00113B64" w:rsidRPr="00113B64" w:rsidTr="00AF27F2">
        <w:trPr>
          <w:trHeight w:val="570"/>
        </w:trPr>
        <w:tc>
          <w:tcPr>
            <w:tcW w:w="2694"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Формы работы</w:t>
            </w:r>
          </w:p>
        </w:tc>
        <w:tc>
          <w:tcPr>
            <w:tcW w:w="4110"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Содержание работы</w:t>
            </w:r>
          </w:p>
        </w:tc>
        <w:tc>
          <w:tcPr>
            <w:tcW w:w="141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Сроки</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Ответственные</w:t>
            </w:r>
          </w:p>
        </w:tc>
      </w:tr>
      <w:tr w:rsidR="00113B64" w:rsidRPr="00113B64" w:rsidTr="00AF27F2">
        <w:trPr>
          <w:trHeight w:val="2951"/>
        </w:trPr>
        <w:tc>
          <w:tcPr>
            <w:tcW w:w="2694"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БАНК ДАННЫХ ПО СЕМЬЯМ ВОСПИТАННИКОВ</w:t>
            </w:r>
          </w:p>
        </w:tc>
        <w:tc>
          <w:tcPr>
            <w:tcW w:w="4110"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Социологическое исследование по определению социального статуса и микроклимата семьи.</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Выявление уровня родительских требований к дошкольному образованию детей (анкетирование).</w:t>
            </w:r>
          </w:p>
        </w:tc>
        <w:tc>
          <w:tcPr>
            <w:tcW w:w="141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октябрь</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Заведующий,</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 xml:space="preserve">ав.по ВМР </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воспитатели</w:t>
            </w:r>
          </w:p>
        </w:tc>
      </w:tr>
      <w:tr w:rsidR="00113B64" w:rsidRPr="00113B64" w:rsidTr="00AF27F2">
        <w:tc>
          <w:tcPr>
            <w:tcW w:w="2694"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НОРМАТИВНЫЕ ДОКУМЕНТЫ</w:t>
            </w:r>
          </w:p>
        </w:tc>
        <w:tc>
          <w:tcPr>
            <w:tcW w:w="4110"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Знакомство с уставными документами и локальными актами ДОУ.</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Заключение договоров с родителями воспитанников.</w:t>
            </w:r>
          </w:p>
        </w:tc>
        <w:tc>
          <w:tcPr>
            <w:tcW w:w="141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Август-сентябрь</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Заведующий</w:t>
            </w:r>
          </w:p>
        </w:tc>
      </w:tr>
      <w:tr w:rsidR="00113B64" w:rsidRPr="00113B64" w:rsidTr="00AF27F2">
        <w:tc>
          <w:tcPr>
            <w:tcW w:w="2694"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3.АНКЕТИРОВАНИЕ И ОПРОСЫ</w:t>
            </w:r>
          </w:p>
        </w:tc>
        <w:tc>
          <w:tcPr>
            <w:tcW w:w="4110"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Выявление потребностей родителей в образовательных и оздоровительных услугах.</w:t>
            </w:r>
          </w:p>
        </w:tc>
        <w:tc>
          <w:tcPr>
            <w:tcW w:w="141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В </w:t>
            </w:r>
            <w:proofErr w:type="spellStart"/>
            <w:r w:rsidRPr="00113B64">
              <w:rPr>
                <w:rFonts w:ascii="Bookman Old Style" w:eastAsia="Times New Roman" w:hAnsi="Bookman Old Style" w:cs="Times New Roman"/>
                <w:sz w:val="24"/>
                <w:szCs w:val="24"/>
                <w:lang w:eastAsia="ru-RU"/>
              </w:rPr>
              <w:t>теч</w:t>
            </w:r>
            <w:proofErr w:type="spellEnd"/>
            <w:r w:rsidRPr="00113B64">
              <w:rPr>
                <w:rFonts w:ascii="Bookman Old Style" w:eastAsia="Times New Roman" w:hAnsi="Bookman Old Style" w:cs="Times New Roman"/>
                <w:sz w:val="24"/>
                <w:szCs w:val="24"/>
                <w:lang w:eastAsia="ru-RU"/>
              </w:rPr>
              <w:t>. года</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Заведующий</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воспитатели</w:t>
            </w:r>
          </w:p>
        </w:tc>
      </w:tr>
      <w:tr w:rsidR="00113B64" w:rsidRPr="00113B64" w:rsidTr="00AF27F2">
        <w:tc>
          <w:tcPr>
            <w:tcW w:w="2694"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 РОДИТЕЛЬСКИЕ СОБРАНИЯ</w:t>
            </w:r>
          </w:p>
        </w:tc>
        <w:tc>
          <w:tcPr>
            <w:tcW w:w="4110" w:type="dxa"/>
            <w:gridSpan w:val="2"/>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1.Участие в обсуждении вопросов физического, социального, познавательного и эстетического развития детей.</w:t>
            </w:r>
          </w:p>
          <w:p w:rsidR="00113B64" w:rsidRPr="00113B64" w:rsidRDefault="00113B64" w:rsidP="00113B64">
            <w:pPr>
              <w:rPr>
                <w:rFonts w:ascii="Bookman Old Style" w:eastAsia="Times New Roman" w:hAnsi="Bookman Old Style"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113B64" w:rsidRPr="00113B64" w:rsidRDefault="009A6361" w:rsidP="00113B64">
            <w:pP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Сентябрь</w:t>
            </w:r>
            <w:r w:rsidR="00113B64" w:rsidRPr="00113B64">
              <w:rPr>
                <w:rFonts w:ascii="Bookman Old Style" w:eastAsia="Times New Roman" w:hAnsi="Bookman Old Style" w:cs="Times New Roman"/>
                <w:sz w:val="24"/>
                <w:szCs w:val="24"/>
                <w:lang w:eastAsia="ru-RU"/>
              </w:rPr>
              <w:t>, январь, май</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Заведующий</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воспитатели</w:t>
            </w:r>
          </w:p>
        </w:tc>
      </w:tr>
      <w:tr w:rsidR="00113B64" w:rsidRPr="00113B64" w:rsidTr="00AF27F2">
        <w:tc>
          <w:tcPr>
            <w:tcW w:w="2694"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5. ТЕЛЕФОН ДОВЕРИЯ</w:t>
            </w:r>
          </w:p>
        </w:tc>
        <w:tc>
          <w:tcPr>
            <w:tcW w:w="4110"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Обмен индивидуальной информацией.</w:t>
            </w:r>
          </w:p>
        </w:tc>
        <w:tc>
          <w:tcPr>
            <w:tcW w:w="141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По потребности</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Заведующий,  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 xml:space="preserve">ав.по ВМР, медсестра, психолог, учитель-логопед </w:t>
            </w:r>
          </w:p>
        </w:tc>
      </w:tr>
      <w:tr w:rsidR="00113B64" w:rsidRPr="00113B64" w:rsidTr="00AF27F2">
        <w:trPr>
          <w:trHeight w:val="698"/>
        </w:trPr>
        <w:tc>
          <w:tcPr>
            <w:tcW w:w="2694"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6. ПОМОЩЬ РОДИТЕЛЕЙ УЧРЕЖДЕНИЮ</w:t>
            </w:r>
          </w:p>
        </w:tc>
        <w:tc>
          <w:tcPr>
            <w:tcW w:w="4110"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Помощь в проведении мероприятий</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2.Спонсорская помощь </w:t>
            </w:r>
            <w:r w:rsidRPr="00113B64">
              <w:rPr>
                <w:rFonts w:ascii="Bookman Old Style" w:eastAsia="Times New Roman" w:hAnsi="Bookman Old Style" w:cs="Times New Roman"/>
                <w:sz w:val="24"/>
                <w:szCs w:val="24"/>
                <w:lang w:eastAsia="ru-RU"/>
              </w:rPr>
              <w:lastRenderedPageBreak/>
              <w:t>родителей в оснащении предметн</w:t>
            </w:r>
            <w:proofErr w:type="gramStart"/>
            <w:r w:rsidRPr="00113B64">
              <w:rPr>
                <w:rFonts w:ascii="Bookman Old Style" w:eastAsia="Times New Roman" w:hAnsi="Bookman Old Style" w:cs="Times New Roman"/>
                <w:sz w:val="24"/>
                <w:szCs w:val="24"/>
                <w:lang w:eastAsia="ru-RU"/>
              </w:rPr>
              <w:t>о-</w:t>
            </w:r>
            <w:proofErr w:type="gramEnd"/>
            <w:r w:rsidRPr="00113B64">
              <w:rPr>
                <w:rFonts w:ascii="Bookman Old Style" w:eastAsia="Times New Roman" w:hAnsi="Bookman Old Style" w:cs="Times New Roman"/>
                <w:sz w:val="24"/>
                <w:szCs w:val="24"/>
                <w:lang w:eastAsia="ru-RU"/>
              </w:rPr>
              <w:t xml:space="preserve"> развивающей среды.</w:t>
            </w:r>
          </w:p>
        </w:tc>
        <w:tc>
          <w:tcPr>
            <w:tcW w:w="1418"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lastRenderedPageBreak/>
              <w:t xml:space="preserve">В </w:t>
            </w:r>
            <w:proofErr w:type="spellStart"/>
            <w:r w:rsidRPr="00113B64">
              <w:rPr>
                <w:rFonts w:ascii="Bookman Old Style" w:eastAsia="Times New Roman" w:hAnsi="Bookman Old Style" w:cs="Times New Roman"/>
                <w:sz w:val="24"/>
                <w:szCs w:val="24"/>
                <w:lang w:eastAsia="ru-RU"/>
              </w:rPr>
              <w:t>теч</w:t>
            </w:r>
            <w:proofErr w:type="spellEnd"/>
            <w:r w:rsidRPr="00113B64">
              <w:rPr>
                <w:rFonts w:ascii="Bookman Old Style" w:eastAsia="Times New Roman" w:hAnsi="Bookman Old Style" w:cs="Times New Roman"/>
                <w:sz w:val="24"/>
                <w:szCs w:val="24"/>
                <w:lang w:eastAsia="ru-RU"/>
              </w:rPr>
              <w:t>. года</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Род</w:t>
            </w:r>
            <w:proofErr w:type="gramStart"/>
            <w:r w:rsidRPr="00113B64">
              <w:rPr>
                <w:rFonts w:ascii="Bookman Old Style" w:eastAsia="Times New Roman" w:hAnsi="Bookman Old Style" w:cs="Times New Roman"/>
                <w:sz w:val="24"/>
                <w:szCs w:val="24"/>
                <w:lang w:eastAsia="ru-RU"/>
              </w:rPr>
              <w:t>.к</w:t>
            </w:r>
            <w:proofErr w:type="gramEnd"/>
            <w:r w:rsidRPr="00113B64">
              <w:rPr>
                <w:rFonts w:ascii="Bookman Old Style" w:eastAsia="Times New Roman" w:hAnsi="Bookman Old Style" w:cs="Times New Roman"/>
                <w:sz w:val="24"/>
                <w:szCs w:val="24"/>
                <w:lang w:eastAsia="ru-RU"/>
              </w:rPr>
              <w:t>омитет</w:t>
            </w:r>
            <w:proofErr w:type="spellEnd"/>
          </w:p>
        </w:tc>
      </w:tr>
      <w:tr w:rsidR="00113B64" w:rsidRPr="00113B64" w:rsidTr="00AF27F2">
        <w:trPr>
          <w:cantSplit/>
        </w:trPr>
        <w:tc>
          <w:tcPr>
            <w:tcW w:w="10065" w:type="dxa"/>
            <w:gridSpan w:val="6"/>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color w:val="FF0000"/>
                <w:sz w:val="24"/>
                <w:szCs w:val="24"/>
                <w:lang w:eastAsia="ru-RU"/>
              </w:rPr>
            </w:pPr>
            <w:r w:rsidRPr="00113B64">
              <w:rPr>
                <w:rFonts w:ascii="Bookman Old Style" w:eastAsia="Times New Roman" w:hAnsi="Bookman Old Style" w:cs="Times New Roman"/>
                <w:sz w:val="24"/>
                <w:szCs w:val="24"/>
                <w:lang w:eastAsia="ru-RU"/>
              </w:rPr>
              <w:lastRenderedPageBreak/>
              <w:t>СОВМЕСТНОЕ ТВОРЧЕСТВО ДЕТЕЙ, РОДИТЕЛЕЙ, ПЕДАГОГОВ</w:t>
            </w:r>
          </w:p>
        </w:tc>
      </w:tr>
      <w:tr w:rsidR="00113B64" w:rsidRPr="00113B64" w:rsidTr="00AF27F2">
        <w:tc>
          <w:tcPr>
            <w:tcW w:w="255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ПРИВЛЕЧЕНИЕ РОДИТЕЛЕЙ К УЧАСТИЮ В ДЕЯТЕЛЬНОСТИ ДОУ</w:t>
            </w:r>
          </w:p>
        </w:tc>
        <w:tc>
          <w:tcPr>
            <w:tcW w:w="3961"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Занятие и праздники с участием родителей.</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Домашнее задание для совместного выполнения родителями и детьми.</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 Групповые  досуговые  мероприятия с участием родителей.</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 Участие в организации выставок.</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5. Выставки работ, выполненных детьми и взрослыми.</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6.Открытые занятия в группах с участием родителей.</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7.Индивидуальная работа с родителями детей с повышенными познавательными потребностями</w:t>
            </w:r>
          </w:p>
        </w:tc>
        <w:tc>
          <w:tcPr>
            <w:tcW w:w="1705"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В </w:t>
            </w:r>
            <w:proofErr w:type="spellStart"/>
            <w:r w:rsidRPr="00113B64">
              <w:rPr>
                <w:rFonts w:ascii="Bookman Old Style" w:eastAsia="Times New Roman" w:hAnsi="Bookman Old Style" w:cs="Times New Roman"/>
                <w:sz w:val="24"/>
                <w:szCs w:val="24"/>
                <w:lang w:eastAsia="ru-RU"/>
              </w:rPr>
              <w:t>теч</w:t>
            </w:r>
            <w:proofErr w:type="spellEnd"/>
            <w:r w:rsidRPr="00113B64">
              <w:rPr>
                <w:rFonts w:ascii="Bookman Old Style" w:eastAsia="Times New Roman" w:hAnsi="Bookman Old Style" w:cs="Times New Roman"/>
                <w:sz w:val="24"/>
                <w:szCs w:val="24"/>
                <w:lang w:eastAsia="ru-RU"/>
              </w:rPr>
              <w:t>. года</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Воспитатели,</w:t>
            </w:r>
          </w:p>
          <w:p w:rsidR="00113B64" w:rsidRPr="00113B64" w:rsidRDefault="00113B64" w:rsidP="00113B64">
            <w:pPr>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муз</w:t>
            </w:r>
            <w:proofErr w:type="gramStart"/>
            <w:r w:rsidRPr="00113B64">
              <w:rPr>
                <w:rFonts w:ascii="Bookman Old Style" w:eastAsia="Times New Roman" w:hAnsi="Bookman Old Style" w:cs="Times New Roman"/>
                <w:sz w:val="24"/>
                <w:szCs w:val="24"/>
                <w:lang w:eastAsia="ru-RU"/>
              </w:rPr>
              <w:t>.р</w:t>
            </w:r>
            <w:proofErr w:type="gramEnd"/>
            <w:r w:rsidRPr="00113B64">
              <w:rPr>
                <w:rFonts w:ascii="Bookman Old Style" w:eastAsia="Times New Roman" w:hAnsi="Bookman Old Style" w:cs="Times New Roman"/>
                <w:sz w:val="24"/>
                <w:szCs w:val="24"/>
                <w:lang w:eastAsia="ru-RU"/>
              </w:rPr>
              <w:t>уководитель</w:t>
            </w:r>
            <w:proofErr w:type="spellEnd"/>
            <w:r w:rsidRPr="00113B64">
              <w:rPr>
                <w:rFonts w:ascii="Bookman Old Style" w:eastAsia="Times New Roman" w:hAnsi="Bookman Old Style" w:cs="Times New Roman"/>
                <w:sz w:val="24"/>
                <w:szCs w:val="24"/>
                <w:lang w:eastAsia="ru-RU"/>
              </w:rPr>
              <w:t>, зам.зав.по ВМР</w:t>
            </w:r>
          </w:p>
        </w:tc>
      </w:tr>
      <w:tr w:rsidR="00113B64" w:rsidRPr="00113B64" w:rsidTr="00AF27F2">
        <w:tc>
          <w:tcPr>
            <w:tcW w:w="255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ДОСУГОВЫЕ МЕРОПРИЯТИЯ</w:t>
            </w:r>
          </w:p>
        </w:tc>
        <w:tc>
          <w:tcPr>
            <w:tcW w:w="3961"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Детские праздники, театрализованные представления.</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Спортивные мероприятия с участием родителей.</w:t>
            </w:r>
          </w:p>
        </w:tc>
        <w:tc>
          <w:tcPr>
            <w:tcW w:w="1705"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В </w:t>
            </w:r>
            <w:proofErr w:type="spellStart"/>
            <w:r w:rsidRPr="00113B64">
              <w:rPr>
                <w:rFonts w:ascii="Bookman Old Style" w:eastAsia="Times New Roman" w:hAnsi="Bookman Old Style" w:cs="Times New Roman"/>
                <w:sz w:val="24"/>
                <w:szCs w:val="24"/>
                <w:lang w:eastAsia="ru-RU"/>
              </w:rPr>
              <w:t>теч</w:t>
            </w:r>
            <w:proofErr w:type="spellEnd"/>
            <w:r w:rsidRPr="00113B64">
              <w:rPr>
                <w:rFonts w:ascii="Bookman Old Style" w:eastAsia="Times New Roman" w:hAnsi="Bookman Old Style" w:cs="Times New Roman"/>
                <w:sz w:val="24"/>
                <w:szCs w:val="24"/>
                <w:lang w:eastAsia="ru-RU"/>
              </w:rPr>
              <w:t>. года</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Воспитатели,</w:t>
            </w:r>
          </w:p>
          <w:p w:rsidR="00113B64" w:rsidRPr="00113B64" w:rsidRDefault="00113B64" w:rsidP="00113B64">
            <w:pPr>
              <w:rPr>
                <w:rFonts w:ascii="Bookman Old Style" w:eastAsia="Times New Roman" w:hAnsi="Bookman Old Style" w:cs="Times New Roman"/>
                <w:sz w:val="24"/>
                <w:szCs w:val="24"/>
                <w:lang w:eastAsia="ru-RU"/>
              </w:rPr>
            </w:pPr>
            <w:proofErr w:type="spellStart"/>
            <w:r w:rsidRPr="00113B64">
              <w:rPr>
                <w:rFonts w:ascii="Bookman Old Style" w:eastAsia="Times New Roman" w:hAnsi="Bookman Old Style" w:cs="Times New Roman"/>
                <w:sz w:val="24"/>
                <w:szCs w:val="24"/>
                <w:lang w:eastAsia="ru-RU"/>
              </w:rPr>
              <w:t>муз</w:t>
            </w:r>
            <w:proofErr w:type="gramStart"/>
            <w:r w:rsidRPr="00113B64">
              <w:rPr>
                <w:rFonts w:ascii="Bookman Old Style" w:eastAsia="Times New Roman" w:hAnsi="Bookman Old Style" w:cs="Times New Roman"/>
                <w:sz w:val="24"/>
                <w:szCs w:val="24"/>
                <w:lang w:eastAsia="ru-RU"/>
              </w:rPr>
              <w:t>.р</w:t>
            </w:r>
            <w:proofErr w:type="gramEnd"/>
            <w:r w:rsidRPr="00113B64">
              <w:rPr>
                <w:rFonts w:ascii="Bookman Old Style" w:eastAsia="Times New Roman" w:hAnsi="Bookman Old Style" w:cs="Times New Roman"/>
                <w:sz w:val="24"/>
                <w:szCs w:val="24"/>
                <w:lang w:eastAsia="ru-RU"/>
              </w:rPr>
              <w:t>уководитель</w:t>
            </w:r>
            <w:proofErr w:type="spellEnd"/>
            <w:r w:rsidRPr="00113B64">
              <w:rPr>
                <w:rFonts w:ascii="Bookman Old Style" w:eastAsia="Times New Roman" w:hAnsi="Bookman Old Style" w:cs="Times New Roman"/>
                <w:sz w:val="24"/>
                <w:szCs w:val="24"/>
                <w:lang w:eastAsia="ru-RU"/>
              </w:rPr>
              <w:t>, инструктор по ФИЗО</w:t>
            </w:r>
          </w:p>
        </w:tc>
      </w:tr>
      <w:tr w:rsidR="00113B64" w:rsidRPr="00113B64" w:rsidTr="00AF27F2">
        <w:trPr>
          <w:cantSplit/>
        </w:trPr>
        <w:tc>
          <w:tcPr>
            <w:tcW w:w="10065" w:type="dxa"/>
            <w:gridSpan w:val="6"/>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Times New Roman"/>
                <w:color w:val="FF0000"/>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ПЕДАГОГИЧЕСКОЕ ПРОСВЕЩЕНИЕ РОДИТЕЛЕЙ</w:t>
            </w:r>
          </w:p>
        </w:tc>
      </w:tr>
      <w:tr w:rsidR="00113B64" w:rsidRPr="00113B64" w:rsidTr="00AF27F2">
        <w:tc>
          <w:tcPr>
            <w:tcW w:w="255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НАГЛЯДНАЯ ПЕДАГОГИЧЕСКАЯ ПРОПАГАНДА</w:t>
            </w:r>
          </w:p>
        </w:tc>
        <w:tc>
          <w:tcPr>
            <w:tcW w:w="3961"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Информационные папки в группах.</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Стенд нормативных документов, регламентирующих деятельность учреждения.</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lastRenderedPageBreak/>
              <w:t>3. Памятки для родителей</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4. Тематические выставки.</w:t>
            </w:r>
          </w:p>
        </w:tc>
        <w:tc>
          <w:tcPr>
            <w:tcW w:w="1705"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lastRenderedPageBreak/>
              <w:t xml:space="preserve">В </w:t>
            </w:r>
            <w:proofErr w:type="spellStart"/>
            <w:r w:rsidRPr="00113B64">
              <w:rPr>
                <w:rFonts w:ascii="Bookman Old Style" w:eastAsia="Times New Roman" w:hAnsi="Bookman Old Style" w:cs="Times New Roman"/>
                <w:sz w:val="24"/>
                <w:szCs w:val="24"/>
                <w:lang w:eastAsia="ru-RU"/>
              </w:rPr>
              <w:t>теч</w:t>
            </w:r>
            <w:proofErr w:type="spellEnd"/>
            <w:r w:rsidRPr="00113B64">
              <w:rPr>
                <w:rFonts w:ascii="Bookman Old Style" w:eastAsia="Times New Roman" w:hAnsi="Bookman Old Style" w:cs="Times New Roman"/>
                <w:sz w:val="24"/>
                <w:szCs w:val="24"/>
                <w:lang w:eastAsia="ru-RU"/>
              </w:rPr>
              <w:t>. года</w:t>
            </w:r>
          </w:p>
        </w:tc>
        <w:tc>
          <w:tcPr>
            <w:tcW w:w="184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Воспитатели,</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заведующий</w:t>
            </w:r>
          </w:p>
        </w:tc>
      </w:tr>
      <w:tr w:rsidR="00113B64" w:rsidRPr="00113B64" w:rsidTr="00AF27F2">
        <w:trPr>
          <w:cantSplit/>
          <w:trHeight w:val="1762"/>
        </w:trPr>
        <w:tc>
          <w:tcPr>
            <w:tcW w:w="255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lastRenderedPageBreak/>
              <w:t>2. КОНСУЛЬТИРО-</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ВАНИЕ</w:t>
            </w:r>
          </w:p>
        </w:tc>
        <w:tc>
          <w:tcPr>
            <w:tcW w:w="3961"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1.По  годовому плану и  запросам родителей.</w:t>
            </w:r>
          </w:p>
        </w:tc>
        <w:tc>
          <w:tcPr>
            <w:tcW w:w="1705" w:type="dxa"/>
            <w:gridSpan w:val="2"/>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В </w:t>
            </w:r>
            <w:proofErr w:type="spellStart"/>
            <w:r w:rsidRPr="00113B64">
              <w:rPr>
                <w:rFonts w:ascii="Bookman Old Style" w:eastAsia="Times New Roman" w:hAnsi="Bookman Old Style" w:cs="Times New Roman"/>
                <w:sz w:val="24"/>
                <w:szCs w:val="24"/>
                <w:lang w:eastAsia="ru-RU"/>
              </w:rPr>
              <w:t>теч</w:t>
            </w:r>
            <w:proofErr w:type="spellEnd"/>
            <w:r w:rsidRPr="00113B64">
              <w:rPr>
                <w:rFonts w:ascii="Bookman Old Style" w:eastAsia="Times New Roman" w:hAnsi="Bookman Old Style" w:cs="Times New Roman"/>
                <w:sz w:val="24"/>
                <w:szCs w:val="24"/>
                <w:lang w:eastAsia="ru-RU"/>
              </w:rPr>
              <w:t>. года</w:t>
            </w:r>
          </w:p>
        </w:tc>
        <w:tc>
          <w:tcPr>
            <w:tcW w:w="1843"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Заведующий, 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w:t>
            </w:r>
          </w:p>
          <w:p w:rsidR="00113B64" w:rsidRPr="00113B64" w:rsidRDefault="00113B64" w:rsidP="00113B64">
            <w:pPr>
              <w:rPr>
                <w:rFonts w:ascii="Bookman Old Style" w:eastAsia="Times New Roman" w:hAnsi="Bookman Old Style" w:cs="Times New Roman"/>
                <w:sz w:val="24"/>
                <w:szCs w:val="24"/>
                <w:lang w:eastAsia="ru-RU"/>
              </w:rPr>
            </w:pPr>
          </w:p>
        </w:tc>
      </w:tr>
    </w:tbl>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FF000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4211D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4211D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4211D4" w:rsidRPr="00113B64" w:rsidRDefault="004211D4" w:rsidP="00113B64">
      <w:pPr>
        <w:spacing w:after="0" w:line="240" w:lineRule="auto"/>
        <w:rPr>
          <w:rFonts w:ascii="Bookman Old Style" w:eastAsia="Times New Roman" w:hAnsi="Bookman Old Style" w:cs="Times New Roman"/>
          <w:bCs/>
          <w:color w:val="00B0F0"/>
          <w:sz w:val="24"/>
          <w:szCs w:val="24"/>
          <w:lang w:eastAsia="ru-RU"/>
        </w:rPr>
      </w:pPr>
    </w:p>
    <w:p w:rsid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9370C3" w:rsidRDefault="009370C3" w:rsidP="00113B64">
      <w:pPr>
        <w:spacing w:after="0" w:line="240" w:lineRule="auto"/>
        <w:rPr>
          <w:rFonts w:ascii="Bookman Old Style" w:eastAsia="Times New Roman" w:hAnsi="Bookman Old Style" w:cs="Times New Roman"/>
          <w:bCs/>
          <w:color w:val="00B0F0"/>
          <w:sz w:val="24"/>
          <w:szCs w:val="24"/>
          <w:lang w:eastAsia="ru-RU"/>
        </w:rPr>
      </w:pPr>
    </w:p>
    <w:p w:rsidR="007148B9" w:rsidRPr="00113B64" w:rsidRDefault="007148B9"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113B64" w:rsidRPr="007148B9" w:rsidRDefault="00113B64" w:rsidP="00113B64">
      <w:pPr>
        <w:jc w:val="center"/>
        <w:rPr>
          <w:rFonts w:ascii="Bookman Old Style" w:eastAsia="Times New Roman" w:hAnsi="Bookman Old Style" w:cs="Times New Roman"/>
          <w:color w:val="00B0F0"/>
          <w:sz w:val="24"/>
          <w:szCs w:val="24"/>
          <w:lang w:eastAsia="ru-RU"/>
        </w:rPr>
      </w:pPr>
      <w:r w:rsidRPr="007148B9">
        <w:rPr>
          <w:rFonts w:ascii="Bookman Old Style" w:eastAsia="Times New Roman" w:hAnsi="Bookman Old Style" w:cs="Times New Roman"/>
          <w:color w:val="00B0F0"/>
          <w:sz w:val="24"/>
          <w:szCs w:val="24"/>
          <w:lang w:eastAsia="ru-RU"/>
        </w:rPr>
        <w:t xml:space="preserve">  7.2.План проведения общих родительских собраний</w:t>
      </w:r>
    </w:p>
    <w:tbl>
      <w:tblPr>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79"/>
        <w:gridCol w:w="1660"/>
        <w:gridCol w:w="1685"/>
      </w:tblGrid>
      <w:tr w:rsidR="00113B64" w:rsidRPr="00113B64" w:rsidTr="00AF27F2">
        <w:trPr>
          <w:trHeight w:val="506"/>
        </w:trPr>
        <w:tc>
          <w:tcPr>
            <w:tcW w:w="6579"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Тематика</w:t>
            </w:r>
          </w:p>
        </w:tc>
        <w:tc>
          <w:tcPr>
            <w:tcW w:w="1660"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Дата проведения</w:t>
            </w:r>
          </w:p>
        </w:tc>
        <w:tc>
          <w:tcPr>
            <w:tcW w:w="1685"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Ответственные</w:t>
            </w:r>
          </w:p>
        </w:tc>
      </w:tr>
      <w:tr w:rsidR="00113B64" w:rsidRPr="00113B64" w:rsidTr="00AF27F2">
        <w:trPr>
          <w:trHeight w:val="8746"/>
        </w:trPr>
        <w:tc>
          <w:tcPr>
            <w:tcW w:w="6579" w:type="dxa"/>
            <w:tcBorders>
              <w:top w:val="nil"/>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 xml:space="preserve">    </w:t>
            </w:r>
            <w:proofErr w:type="spellStart"/>
            <w:r w:rsidRPr="00113B64">
              <w:rPr>
                <w:rFonts w:ascii="Bookman Old Style" w:eastAsia="Times New Roman" w:hAnsi="Bookman Old Style" w:cs="Times New Roman"/>
                <w:sz w:val="24"/>
                <w:szCs w:val="24"/>
                <w:lang w:eastAsia="ru-RU"/>
              </w:rPr>
              <w:t>I.</w:t>
            </w:r>
            <w:r w:rsidRPr="00113B64">
              <w:rPr>
                <w:rFonts w:ascii="Bookman Old Style" w:eastAsia="Times New Roman" w:hAnsi="Bookman Old Style" w:cs="Times New Roman"/>
                <w:sz w:val="24"/>
                <w:szCs w:val="24"/>
                <w:u w:val="single"/>
                <w:lang w:eastAsia="ru-RU"/>
              </w:rPr>
              <w:t>Тема</w:t>
            </w:r>
            <w:proofErr w:type="spellEnd"/>
            <w:proofErr w:type="gramStart"/>
            <w:r w:rsidRPr="00113B64">
              <w:rPr>
                <w:rFonts w:ascii="Bookman Old Style" w:eastAsia="Times New Roman" w:hAnsi="Bookman Old Style" w:cs="Times New Roman"/>
                <w:sz w:val="24"/>
                <w:szCs w:val="24"/>
                <w:lang w:eastAsia="ru-RU"/>
              </w:rPr>
              <w:t>:«</w:t>
            </w:r>
            <w:proofErr w:type="gramEnd"/>
            <w:r w:rsidRPr="00113B64">
              <w:rPr>
                <w:rFonts w:ascii="Bookman Old Style" w:eastAsia="Times New Roman" w:hAnsi="Bookman Old Style" w:cs="Times New Roman"/>
                <w:sz w:val="24"/>
                <w:szCs w:val="24"/>
                <w:lang w:eastAsia="ru-RU"/>
              </w:rPr>
              <w:t>Взаимодействие семьи и дошкольного образовательного учреждения по вопросам воспитания и образования. Организация работы ДОУ в 20</w:t>
            </w:r>
            <w:r w:rsidR="00DB0D63">
              <w:rPr>
                <w:rFonts w:ascii="Bookman Old Style" w:eastAsia="Times New Roman" w:hAnsi="Bookman Old Style" w:cs="Times New Roman"/>
                <w:sz w:val="24"/>
                <w:szCs w:val="24"/>
                <w:lang w:eastAsia="ru-RU"/>
              </w:rPr>
              <w:t>21</w:t>
            </w:r>
            <w:r w:rsidRPr="00113B64">
              <w:rPr>
                <w:rFonts w:ascii="Bookman Old Style" w:eastAsia="Times New Roman" w:hAnsi="Bookman Old Style" w:cs="Times New Roman"/>
                <w:sz w:val="24"/>
                <w:szCs w:val="24"/>
                <w:lang w:eastAsia="ru-RU"/>
              </w:rPr>
              <w:t>-20</w:t>
            </w:r>
            <w:r w:rsidR="007148B9">
              <w:rPr>
                <w:rFonts w:ascii="Bookman Old Style" w:eastAsia="Times New Roman" w:hAnsi="Bookman Old Style" w:cs="Times New Roman"/>
                <w:sz w:val="24"/>
                <w:szCs w:val="24"/>
                <w:lang w:eastAsia="ru-RU"/>
              </w:rPr>
              <w:t>2</w:t>
            </w:r>
            <w:r w:rsidR="00DB0D63">
              <w:rPr>
                <w:rFonts w:ascii="Bookman Old Style" w:eastAsia="Times New Roman" w:hAnsi="Bookman Old Style" w:cs="Times New Roman"/>
                <w:sz w:val="24"/>
                <w:szCs w:val="24"/>
                <w:lang w:eastAsia="ru-RU"/>
              </w:rPr>
              <w:t>2</w:t>
            </w:r>
            <w:r w:rsidRPr="00113B64">
              <w:rPr>
                <w:rFonts w:ascii="Bookman Old Style" w:eastAsia="Times New Roman" w:hAnsi="Bookman Old Style" w:cs="Times New Roman"/>
                <w:sz w:val="24"/>
                <w:szCs w:val="24"/>
                <w:lang w:eastAsia="ru-RU"/>
              </w:rPr>
              <w:t xml:space="preserve"> учебном году».</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Обсуждение плана работы на 20</w:t>
            </w:r>
            <w:r w:rsidR="00DB0D63">
              <w:rPr>
                <w:rFonts w:ascii="Bookman Old Style" w:eastAsia="Times New Roman" w:hAnsi="Bookman Old Style" w:cs="Times New Roman"/>
                <w:sz w:val="24"/>
                <w:szCs w:val="24"/>
                <w:lang w:eastAsia="ru-RU"/>
              </w:rPr>
              <w:t>21</w:t>
            </w:r>
            <w:r w:rsidRPr="00113B64">
              <w:rPr>
                <w:rFonts w:ascii="Bookman Old Style" w:eastAsia="Times New Roman" w:hAnsi="Bookman Old Style" w:cs="Times New Roman"/>
                <w:sz w:val="24"/>
                <w:szCs w:val="24"/>
                <w:lang w:eastAsia="ru-RU"/>
              </w:rPr>
              <w:t>–20</w:t>
            </w:r>
            <w:r w:rsidR="007148B9">
              <w:rPr>
                <w:rFonts w:ascii="Bookman Old Style" w:eastAsia="Times New Roman" w:hAnsi="Bookman Old Style" w:cs="Times New Roman"/>
                <w:sz w:val="24"/>
                <w:szCs w:val="24"/>
                <w:lang w:eastAsia="ru-RU"/>
              </w:rPr>
              <w:t>2</w:t>
            </w:r>
            <w:r w:rsidR="00DB0D63">
              <w:rPr>
                <w:rFonts w:ascii="Bookman Old Style" w:eastAsia="Times New Roman" w:hAnsi="Bookman Old Style" w:cs="Times New Roman"/>
                <w:sz w:val="24"/>
                <w:szCs w:val="24"/>
                <w:lang w:eastAsia="ru-RU"/>
              </w:rPr>
              <w:t>2</w:t>
            </w:r>
            <w:r w:rsidRPr="00113B64">
              <w:rPr>
                <w:rFonts w:ascii="Bookman Old Style" w:eastAsia="Times New Roman" w:hAnsi="Bookman Old Style" w:cs="Times New Roman"/>
                <w:sz w:val="24"/>
                <w:szCs w:val="24"/>
                <w:lang w:eastAsia="ru-RU"/>
              </w:rPr>
              <w:t xml:space="preserve"> учебный год – выступление заведующего ДОУ.</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Отчет по работе родительского комитета в 20</w:t>
            </w:r>
            <w:r w:rsidR="00DB0D63">
              <w:rPr>
                <w:rFonts w:ascii="Bookman Old Style" w:eastAsia="Times New Roman" w:hAnsi="Bookman Old Style" w:cs="Times New Roman"/>
                <w:sz w:val="24"/>
                <w:szCs w:val="24"/>
                <w:lang w:eastAsia="ru-RU"/>
              </w:rPr>
              <w:t>21</w:t>
            </w:r>
            <w:r w:rsidRPr="00113B64">
              <w:rPr>
                <w:rFonts w:ascii="Bookman Old Style" w:eastAsia="Times New Roman" w:hAnsi="Bookman Old Style" w:cs="Times New Roman"/>
                <w:sz w:val="24"/>
                <w:szCs w:val="24"/>
                <w:lang w:eastAsia="ru-RU"/>
              </w:rPr>
              <w:t>-20</w:t>
            </w:r>
            <w:r w:rsidR="00DB0D63">
              <w:rPr>
                <w:rFonts w:ascii="Bookman Old Style" w:eastAsia="Times New Roman" w:hAnsi="Bookman Old Style" w:cs="Times New Roman"/>
                <w:sz w:val="24"/>
                <w:szCs w:val="24"/>
                <w:lang w:eastAsia="ru-RU"/>
              </w:rPr>
              <w:t>22</w:t>
            </w:r>
            <w:r w:rsidRPr="00113B64">
              <w:rPr>
                <w:rFonts w:ascii="Bookman Old Style" w:eastAsia="Times New Roman" w:hAnsi="Bookman Old Style" w:cs="Times New Roman"/>
                <w:sz w:val="24"/>
                <w:szCs w:val="24"/>
                <w:lang w:eastAsia="ru-RU"/>
              </w:rPr>
              <w:t xml:space="preserve"> учебном году и выбор родительского комитета на новый учебный год – выступление председателя родительского комитета.</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3. Обсуждение и утверждение планов работы по организационно – педагогическому процессу – выступление .</w:t>
            </w:r>
          </w:p>
          <w:p w:rsidR="00113B64" w:rsidRDefault="007148B9" w:rsidP="00113B64">
            <w:pPr>
              <w:jc w:val="both"/>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4.Разное.</w:t>
            </w:r>
          </w:p>
          <w:p w:rsidR="007148B9" w:rsidRPr="00113B64" w:rsidRDefault="007148B9" w:rsidP="00113B64">
            <w:pPr>
              <w:jc w:val="both"/>
              <w:rPr>
                <w:rFonts w:ascii="Bookman Old Style" w:eastAsia="Times New Roman" w:hAnsi="Bookman Old Style" w:cs="Times New Roman"/>
                <w:sz w:val="24"/>
                <w:szCs w:val="24"/>
                <w:lang w:eastAsia="ru-RU"/>
              </w:rPr>
            </w:pP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val="en-US" w:eastAsia="ru-RU"/>
              </w:rPr>
              <w:t>II</w:t>
            </w:r>
            <w:r w:rsidRPr="00113B64">
              <w:rPr>
                <w:rFonts w:ascii="Bookman Old Style" w:eastAsia="Times New Roman" w:hAnsi="Bookman Old Style" w:cs="Times New Roman"/>
                <w:sz w:val="24"/>
                <w:szCs w:val="24"/>
                <w:lang w:eastAsia="ru-RU"/>
              </w:rPr>
              <w:t xml:space="preserve">. </w:t>
            </w:r>
            <w:r w:rsidRPr="00113B64">
              <w:rPr>
                <w:rFonts w:ascii="Bookman Old Style" w:eastAsia="Times New Roman" w:hAnsi="Bookman Old Style" w:cs="Times New Roman"/>
                <w:sz w:val="24"/>
                <w:szCs w:val="24"/>
                <w:u w:val="single"/>
                <w:lang w:eastAsia="ru-RU"/>
              </w:rPr>
              <w:t>Тема</w:t>
            </w:r>
            <w:r w:rsidRPr="00113B64">
              <w:rPr>
                <w:rFonts w:ascii="Bookman Old Style" w:eastAsia="Times New Roman" w:hAnsi="Bookman Old Style" w:cs="Times New Roman"/>
                <w:sz w:val="24"/>
                <w:szCs w:val="24"/>
                <w:lang w:eastAsia="ru-RU"/>
              </w:rPr>
              <w:t xml:space="preserve">: «Итоги работы за год. Как организовать летний отдых детей, чтобы росли </w:t>
            </w:r>
            <w:proofErr w:type="gramStart"/>
            <w:r w:rsidRPr="00113B64">
              <w:rPr>
                <w:rFonts w:ascii="Bookman Old Style" w:eastAsia="Times New Roman" w:hAnsi="Bookman Old Style" w:cs="Times New Roman"/>
                <w:sz w:val="24"/>
                <w:szCs w:val="24"/>
                <w:lang w:eastAsia="ru-RU"/>
              </w:rPr>
              <w:t>здоровыми</w:t>
            </w:r>
            <w:proofErr w:type="gramEnd"/>
            <w:r w:rsidRPr="00113B64">
              <w:rPr>
                <w:rFonts w:ascii="Bookman Old Style" w:eastAsia="Times New Roman" w:hAnsi="Bookman Old Style" w:cs="Times New Roman"/>
                <w:sz w:val="24"/>
                <w:szCs w:val="24"/>
                <w:lang w:eastAsia="ru-RU"/>
              </w:rPr>
              <w:t>.»</w:t>
            </w:r>
          </w:p>
          <w:p w:rsidR="00113B64" w:rsidRPr="00113B64" w:rsidRDefault="00113B64" w:rsidP="00113B64">
            <w:pPr>
              <w:jc w:val="both"/>
              <w:rPr>
                <w:rFonts w:ascii="Bookman Old Style" w:eastAsia="Times New Roman" w:hAnsi="Bookman Old Style" w:cs="Times New Roman"/>
                <w:sz w:val="24"/>
                <w:szCs w:val="24"/>
                <w:lang w:eastAsia="ru-RU"/>
              </w:rPr>
            </w:pP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1. Итоги работы за год - выступление заведующего детским садом.</w:t>
            </w:r>
          </w:p>
          <w:p w:rsidR="00113B64" w:rsidRPr="00113B64" w:rsidRDefault="00113B64" w:rsidP="00113B64">
            <w:pPr>
              <w:jc w:val="both"/>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2. Перспективы работы на следующий учебный год – выступление заведующего.</w:t>
            </w:r>
          </w:p>
          <w:p w:rsidR="00113B64" w:rsidRPr="00113B64" w:rsidRDefault="00113B64" w:rsidP="00113B64">
            <w:pPr>
              <w:jc w:val="both"/>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tc>
        <w:tc>
          <w:tcPr>
            <w:tcW w:w="1660" w:type="dxa"/>
            <w:tcBorders>
              <w:top w:val="nil"/>
              <w:left w:val="single" w:sz="4" w:space="0" w:color="auto"/>
              <w:bottom w:val="single" w:sz="4" w:space="0" w:color="auto"/>
              <w:right w:val="single" w:sz="4" w:space="0" w:color="auto"/>
            </w:tcBorders>
          </w:tcPr>
          <w:p w:rsidR="00113B64" w:rsidRPr="00113B64" w:rsidRDefault="00113B64" w:rsidP="00113B64">
            <w:pPr>
              <w:jc w:val="both"/>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сентябрь</w:t>
            </w: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2A7029" w:rsidP="00113B64">
            <w:pPr>
              <w:rPr>
                <w:rFonts w:ascii="Bookman Old Style" w:eastAsia="Times New Roman" w:hAnsi="Bookman Old Style" w:cs="Times New Roman"/>
                <w:sz w:val="24"/>
                <w:szCs w:val="24"/>
                <w:lang w:eastAsia="ru-RU"/>
              </w:rPr>
            </w:pPr>
            <w:r>
              <w:rPr>
                <w:rFonts w:ascii="Bookman Old Style" w:eastAsia="Times New Roman" w:hAnsi="Bookman Old Style" w:cs="Times New Roman"/>
                <w:sz w:val="24"/>
                <w:szCs w:val="24"/>
                <w:lang w:eastAsia="ru-RU"/>
              </w:rPr>
              <w:t xml:space="preserve">      </w:t>
            </w:r>
            <w:r w:rsidR="00113B64" w:rsidRPr="00113B64">
              <w:rPr>
                <w:rFonts w:ascii="Bookman Old Style" w:eastAsia="Times New Roman" w:hAnsi="Bookman Old Style" w:cs="Times New Roman"/>
                <w:sz w:val="24"/>
                <w:szCs w:val="24"/>
                <w:lang w:eastAsia="ru-RU"/>
              </w:rPr>
              <w:t>май</w:t>
            </w: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jc w:val="cente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tc>
        <w:tc>
          <w:tcPr>
            <w:tcW w:w="1685" w:type="dxa"/>
            <w:tcBorders>
              <w:top w:val="single" w:sz="4" w:space="0" w:color="auto"/>
              <w:left w:val="single" w:sz="4" w:space="0" w:color="auto"/>
              <w:bottom w:val="single" w:sz="4" w:space="0" w:color="auto"/>
              <w:right w:val="single" w:sz="4" w:space="0" w:color="auto"/>
            </w:tcBorders>
          </w:tcPr>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Заведующий, 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                           специалисты,</w:t>
            </w: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родители дошкольников</w:t>
            </w: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Default="00113B64" w:rsidP="00113B64">
            <w:pPr>
              <w:rPr>
                <w:rFonts w:ascii="Bookman Old Style" w:eastAsia="Times New Roman" w:hAnsi="Bookman Old Style" w:cs="Times New Roman"/>
                <w:sz w:val="24"/>
                <w:szCs w:val="24"/>
                <w:lang w:eastAsia="ru-RU"/>
              </w:rPr>
            </w:pPr>
          </w:p>
          <w:p w:rsidR="007148B9" w:rsidRPr="00113B64" w:rsidRDefault="007148B9"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p>
          <w:p w:rsidR="00113B64" w:rsidRPr="00113B64" w:rsidRDefault="00113B64" w:rsidP="00113B64">
            <w:pPr>
              <w:rPr>
                <w:rFonts w:ascii="Bookman Old Style" w:eastAsia="Times New Roman" w:hAnsi="Bookman Old Style" w:cs="Times New Roman"/>
                <w:sz w:val="24"/>
                <w:szCs w:val="24"/>
                <w:lang w:eastAsia="ru-RU"/>
              </w:rPr>
            </w:pPr>
            <w:r w:rsidRPr="00113B64">
              <w:rPr>
                <w:rFonts w:ascii="Bookman Old Style" w:eastAsia="Times New Roman" w:hAnsi="Bookman Old Style" w:cs="Times New Roman"/>
                <w:sz w:val="24"/>
                <w:szCs w:val="24"/>
                <w:lang w:eastAsia="ru-RU"/>
              </w:rPr>
              <w:t>Заведующий, зам</w:t>
            </w:r>
            <w:proofErr w:type="gramStart"/>
            <w:r w:rsidRPr="00113B64">
              <w:rPr>
                <w:rFonts w:ascii="Bookman Old Style" w:eastAsia="Times New Roman" w:hAnsi="Bookman Old Style" w:cs="Times New Roman"/>
                <w:sz w:val="24"/>
                <w:szCs w:val="24"/>
                <w:lang w:eastAsia="ru-RU"/>
              </w:rPr>
              <w:t>.з</w:t>
            </w:r>
            <w:proofErr w:type="gramEnd"/>
            <w:r w:rsidRPr="00113B64">
              <w:rPr>
                <w:rFonts w:ascii="Bookman Old Style" w:eastAsia="Times New Roman" w:hAnsi="Bookman Old Style" w:cs="Times New Roman"/>
                <w:sz w:val="24"/>
                <w:szCs w:val="24"/>
                <w:lang w:eastAsia="ru-RU"/>
              </w:rPr>
              <w:t>ав.по ВМР,                           специалисты</w:t>
            </w:r>
          </w:p>
          <w:p w:rsidR="00113B64" w:rsidRPr="00113B64" w:rsidRDefault="00113B64" w:rsidP="00113B64">
            <w:pPr>
              <w:rPr>
                <w:rFonts w:ascii="Bookman Old Style" w:eastAsia="Times New Roman" w:hAnsi="Bookman Old Style" w:cs="Times New Roman"/>
                <w:sz w:val="24"/>
                <w:szCs w:val="24"/>
                <w:lang w:eastAsia="ru-RU"/>
              </w:rPr>
            </w:pPr>
          </w:p>
        </w:tc>
      </w:tr>
    </w:tbl>
    <w:p w:rsidR="00113B64" w:rsidRPr="00113B64" w:rsidRDefault="00113B64" w:rsidP="00113B64">
      <w:pPr>
        <w:spacing w:after="0" w:line="240" w:lineRule="auto"/>
        <w:rPr>
          <w:rFonts w:ascii="Bookman Old Style" w:eastAsia="Times New Roman" w:hAnsi="Bookman Old Style" w:cs="Times New Roman"/>
          <w:bCs/>
          <w:color w:val="00B0F0"/>
          <w:sz w:val="24"/>
          <w:szCs w:val="24"/>
          <w:lang w:eastAsia="ru-RU"/>
        </w:rPr>
      </w:pPr>
    </w:p>
    <w:p w:rsidR="009370C3" w:rsidRDefault="00113B64" w:rsidP="00113B64">
      <w:pPr>
        <w:spacing w:after="0" w:line="240" w:lineRule="auto"/>
        <w:rPr>
          <w:rFonts w:ascii="Bookman Old Style" w:eastAsia="Times New Roman" w:hAnsi="Bookman Old Style" w:cs="Times New Roman"/>
          <w:bCs/>
          <w:color w:val="00B0F0"/>
          <w:sz w:val="24"/>
          <w:szCs w:val="24"/>
          <w:lang w:eastAsia="ru-RU"/>
        </w:rPr>
      </w:pPr>
      <w:r w:rsidRPr="00113B64">
        <w:rPr>
          <w:rFonts w:ascii="Bookman Old Style" w:eastAsia="Times New Roman" w:hAnsi="Bookman Old Style" w:cs="Times New Roman"/>
          <w:bCs/>
          <w:color w:val="00B0F0"/>
          <w:sz w:val="24"/>
          <w:szCs w:val="24"/>
          <w:lang w:eastAsia="ru-RU"/>
        </w:rPr>
        <w:lastRenderedPageBreak/>
        <w:t xml:space="preserve">                                           </w:t>
      </w:r>
    </w:p>
    <w:p w:rsidR="005F2AF7" w:rsidRDefault="005F2AF7" w:rsidP="00113B64">
      <w:pPr>
        <w:spacing w:after="0" w:line="240" w:lineRule="auto"/>
        <w:rPr>
          <w:rFonts w:ascii="Bookman Old Style" w:eastAsia="Times New Roman" w:hAnsi="Bookman Old Style" w:cs="Times New Roman"/>
          <w:bCs/>
          <w:color w:val="00B0F0"/>
          <w:sz w:val="24"/>
          <w:szCs w:val="24"/>
          <w:lang w:eastAsia="ru-RU"/>
        </w:rPr>
      </w:pPr>
    </w:p>
    <w:p w:rsidR="005F2AF7" w:rsidRDefault="005F2AF7" w:rsidP="00113B64">
      <w:pPr>
        <w:spacing w:after="0" w:line="240" w:lineRule="auto"/>
        <w:rPr>
          <w:rFonts w:ascii="Bookman Old Style" w:eastAsia="Times New Roman" w:hAnsi="Bookman Old Style" w:cs="Times New Roman"/>
          <w:bCs/>
          <w:color w:val="00B0F0"/>
          <w:sz w:val="24"/>
          <w:szCs w:val="24"/>
          <w:lang w:eastAsia="ru-RU"/>
        </w:rPr>
      </w:pPr>
    </w:p>
    <w:p w:rsidR="005F2AF7" w:rsidRPr="00113B64" w:rsidRDefault="005F2AF7"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r w:rsidRPr="00113B64">
        <w:rPr>
          <w:rFonts w:ascii="Bookman Old Style" w:eastAsia="Times New Roman" w:hAnsi="Bookman Old Style" w:cs="Times New Roman"/>
          <w:bCs/>
          <w:color w:val="00B0F0"/>
          <w:sz w:val="24"/>
          <w:szCs w:val="24"/>
          <w:lang w:eastAsia="ru-RU"/>
        </w:rPr>
        <w:t>7.3.Групповые собрания</w:t>
      </w: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tbl>
      <w:tblPr>
        <w:tblpPr w:leftFromText="180" w:rightFromText="180" w:vertAnchor="text" w:tblpY="1"/>
        <w:tblOverlap w:val="never"/>
        <w:tblW w:w="97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715"/>
        <w:gridCol w:w="1260"/>
        <w:gridCol w:w="10"/>
        <w:gridCol w:w="2797"/>
      </w:tblGrid>
      <w:tr w:rsidR="00113B64" w:rsidRPr="00113B64" w:rsidTr="00136D5E">
        <w:tc>
          <w:tcPr>
            <w:tcW w:w="9782" w:type="dxa"/>
            <w:gridSpan w:val="4"/>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13B64" w:rsidRPr="00113B64" w:rsidRDefault="00003ECC" w:rsidP="00136D5E">
            <w:pPr>
              <w:spacing w:before="15" w:after="15"/>
              <w:jc w:val="center"/>
              <w:rPr>
                <w:rFonts w:ascii="Bookman Old Style" w:eastAsia="Times New Roman" w:hAnsi="Bookman Old Style" w:cs="Arial"/>
                <w:sz w:val="24"/>
                <w:szCs w:val="24"/>
                <w:lang w:eastAsia="ru-RU"/>
              </w:rPr>
            </w:pPr>
            <w:r>
              <w:rPr>
                <w:rFonts w:ascii="Bookman Old Style" w:eastAsia="Times New Roman" w:hAnsi="Bookman Old Style" w:cs="Times New Roman"/>
                <w:bCs/>
                <w:sz w:val="24"/>
                <w:szCs w:val="24"/>
                <w:lang w:eastAsia="ru-RU"/>
              </w:rPr>
              <w:t xml:space="preserve"> </w:t>
            </w:r>
            <w:r w:rsidR="00113B64" w:rsidRPr="00113B64">
              <w:rPr>
                <w:rFonts w:ascii="Bookman Old Style" w:eastAsia="Times New Roman" w:hAnsi="Bookman Old Style" w:cs="Times New Roman"/>
                <w:bCs/>
                <w:sz w:val="24"/>
                <w:szCs w:val="24"/>
                <w:lang w:eastAsia="ru-RU"/>
              </w:rPr>
              <w:t>ГРУППОВЫЕ СОБРАНИЯ</w:t>
            </w:r>
          </w:p>
        </w:tc>
      </w:tr>
      <w:tr w:rsidR="00314670" w:rsidRPr="00113B64" w:rsidTr="00136D5E">
        <w:tc>
          <w:tcPr>
            <w:tcW w:w="9782" w:type="dxa"/>
            <w:gridSpan w:val="4"/>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314670" w:rsidRPr="00AD1F5B" w:rsidRDefault="00C27A90" w:rsidP="00AD1F5B">
            <w:pPr>
              <w:spacing w:before="15" w:after="15"/>
              <w:jc w:val="center"/>
              <w:rPr>
                <w:rFonts w:ascii="Bookman Old Style" w:eastAsia="Times New Roman" w:hAnsi="Bookman Old Style" w:cs="Times New Roman"/>
                <w:b/>
                <w:bCs/>
                <w:sz w:val="24"/>
                <w:szCs w:val="24"/>
                <w:lang w:eastAsia="ru-RU"/>
              </w:rPr>
            </w:pPr>
            <w:r w:rsidRPr="00C27A90">
              <w:rPr>
                <w:rFonts w:ascii="Bookman Old Style" w:eastAsia="Times New Roman" w:hAnsi="Bookman Old Style" w:cs="Times New Roman"/>
                <w:b/>
                <w:bCs/>
                <w:sz w:val="24"/>
                <w:szCs w:val="24"/>
                <w:lang w:eastAsia="ru-RU"/>
              </w:rPr>
              <w:t>2 младшая группа</w:t>
            </w:r>
            <w:r w:rsidR="00136D5E">
              <w:rPr>
                <w:rFonts w:ascii="Bookman Old Style" w:eastAsia="Times New Roman" w:hAnsi="Bookman Old Style" w:cs="Times New Roman"/>
                <w:b/>
                <w:bCs/>
                <w:sz w:val="24"/>
                <w:szCs w:val="24"/>
                <w:lang w:eastAsia="ru-RU"/>
              </w:rPr>
              <w:t xml:space="preserve"> «А», «Б»</w:t>
            </w:r>
          </w:p>
        </w:tc>
      </w:tr>
      <w:tr w:rsidR="00C27A90" w:rsidRPr="00113B64" w:rsidTr="00136D5E">
        <w:tc>
          <w:tcPr>
            <w:tcW w:w="5715" w:type="dxa"/>
            <w:tcBorders>
              <w:top w:val="single" w:sz="6" w:space="0" w:color="1B517E"/>
              <w:left w:val="single" w:sz="6" w:space="0" w:color="1B517E"/>
              <w:bottom w:val="single" w:sz="6" w:space="0" w:color="1B517E"/>
              <w:right w:val="single" w:sz="4" w:space="0" w:color="auto"/>
            </w:tcBorders>
            <w:tcMar>
              <w:top w:w="30" w:type="dxa"/>
              <w:left w:w="30" w:type="dxa"/>
              <w:bottom w:w="30" w:type="dxa"/>
              <w:right w:w="30" w:type="dxa"/>
            </w:tcMar>
            <w:hideMark/>
          </w:tcPr>
          <w:p w:rsidR="00A44902" w:rsidRDefault="00C27A90" w:rsidP="00136D5E">
            <w:pPr>
              <w:spacing w:before="15" w:after="15"/>
              <w:rPr>
                <w:rFonts w:ascii="Bookman Old Style" w:eastAsia="Times New Roman" w:hAnsi="Bookman Old Style" w:cs="Times New Roman"/>
                <w:bCs/>
                <w:sz w:val="24"/>
                <w:szCs w:val="24"/>
                <w:lang w:eastAsia="ru-RU"/>
              </w:rPr>
            </w:pPr>
            <w:r w:rsidRPr="00C27A90">
              <w:rPr>
                <w:rFonts w:ascii="Bookman Old Style" w:eastAsia="Times New Roman" w:hAnsi="Bookman Old Style" w:cs="Times New Roman"/>
                <w:bCs/>
                <w:sz w:val="24"/>
                <w:szCs w:val="24"/>
                <w:lang w:eastAsia="ru-RU"/>
              </w:rPr>
              <w:t xml:space="preserve">Тема: </w:t>
            </w:r>
            <w:r>
              <w:rPr>
                <w:rFonts w:ascii="Bookman Old Style" w:eastAsia="Times New Roman" w:hAnsi="Bookman Old Style" w:cs="Times New Roman"/>
                <w:bCs/>
                <w:sz w:val="24"/>
                <w:szCs w:val="24"/>
                <w:lang w:eastAsia="ru-RU"/>
              </w:rPr>
              <w:t xml:space="preserve">«Воспитание у детей младшего дошкольного возраста самостоятельности в самообслуживании. </w:t>
            </w:r>
          </w:p>
          <w:p w:rsidR="00C27A90" w:rsidRPr="00C27A90" w:rsidRDefault="00C27A90" w:rsidP="00136D5E">
            <w:pPr>
              <w:spacing w:before="15" w:after="15"/>
              <w:rPr>
                <w:rFonts w:ascii="Bookman Old Style" w:eastAsia="Times New Roman" w:hAnsi="Bookman Old Style" w:cs="Times New Roman"/>
                <w:bCs/>
                <w:sz w:val="24"/>
                <w:szCs w:val="24"/>
                <w:lang w:eastAsia="ru-RU"/>
              </w:rPr>
            </w:pPr>
            <w:r>
              <w:rPr>
                <w:rFonts w:ascii="Bookman Old Style" w:eastAsia="Times New Roman" w:hAnsi="Bookman Old Style" w:cs="Times New Roman"/>
                <w:bCs/>
                <w:sz w:val="24"/>
                <w:szCs w:val="24"/>
                <w:lang w:eastAsia="ru-RU"/>
              </w:rPr>
              <w:t xml:space="preserve">Капризы </w:t>
            </w:r>
            <w:r w:rsidR="00A44902">
              <w:rPr>
                <w:rFonts w:ascii="Bookman Old Style" w:eastAsia="Times New Roman" w:hAnsi="Bookman Old Style" w:cs="Times New Roman"/>
                <w:bCs/>
                <w:sz w:val="24"/>
                <w:szCs w:val="24"/>
                <w:lang w:eastAsia="ru-RU"/>
              </w:rPr>
              <w:t>и их предубеждение»</w:t>
            </w:r>
          </w:p>
        </w:tc>
        <w:tc>
          <w:tcPr>
            <w:tcW w:w="1260" w:type="dxa"/>
            <w:tcBorders>
              <w:top w:val="single" w:sz="6" w:space="0" w:color="1B517E"/>
              <w:left w:val="single" w:sz="4" w:space="0" w:color="auto"/>
              <w:bottom w:val="single" w:sz="6" w:space="0" w:color="1B517E"/>
              <w:right w:val="single" w:sz="4" w:space="0" w:color="auto"/>
            </w:tcBorders>
          </w:tcPr>
          <w:p w:rsidR="00C27A90" w:rsidRPr="00C27A90" w:rsidRDefault="00C27A90" w:rsidP="00136D5E">
            <w:pPr>
              <w:jc w:val="center"/>
              <w:rPr>
                <w:rFonts w:ascii="Bookman Old Style" w:eastAsia="Times New Roman" w:hAnsi="Bookman Old Style" w:cs="Times New Roman"/>
                <w:bCs/>
                <w:sz w:val="24"/>
                <w:szCs w:val="24"/>
                <w:lang w:eastAsia="ru-RU"/>
              </w:rPr>
            </w:pPr>
            <w:r w:rsidRPr="00C27A90">
              <w:rPr>
                <w:rFonts w:ascii="Bookman Old Style" w:eastAsia="Times New Roman" w:hAnsi="Bookman Old Style" w:cs="Times New Roman"/>
                <w:bCs/>
                <w:sz w:val="24"/>
                <w:szCs w:val="24"/>
                <w:lang w:eastAsia="ru-RU"/>
              </w:rPr>
              <w:t>сентябрь</w:t>
            </w:r>
          </w:p>
          <w:p w:rsidR="00C27A90" w:rsidRPr="00C27A90" w:rsidRDefault="00C27A90" w:rsidP="00136D5E">
            <w:pPr>
              <w:spacing w:before="15" w:after="15"/>
              <w:jc w:val="center"/>
              <w:rPr>
                <w:rFonts w:ascii="Bookman Old Style" w:eastAsia="Times New Roman" w:hAnsi="Bookman Old Style" w:cs="Times New Roman"/>
                <w:bCs/>
                <w:sz w:val="24"/>
                <w:szCs w:val="24"/>
                <w:lang w:eastAsia="ru-RU"/>
              </w:rPr>
            </w:pPr>
          </w:p>
        </w:tc>
        <w:tc>
          <w:tcPr>
            <w:tcW w:w="2807" w:type="dxa"/>
            <w:gridSpan w:val="2"/>
            <w:tcBorders>
              <w:top w:val="single" w:sz="6" w:space="0" w:color="1B517E"/>
              <w:left w:val="single" w:sz="4" w:space="0" w:color="auto"/>
              <w:bottom w:val="single" w:sz="6" w:space="0" w:color="1B517E"/>
              <w:right w:val="single" w:sz="6" w:space="0" w:color="1B517E"/>
            </w:tcBorders>
          </w:tcPr>
          <w:p w:rsidR="00C27A90" w:rsidRDefault="00A44902" w:rsidP="00136D5E">
            <w:pPr>
              <w:rPr>
                <w:rFonts w:ascii="Bookman Old Style" w:eastAsia="Times New Roman" w:hAnsi="Bookman Old Style" w:cs="Times New Roman"/>
                <w:bCs/>
                <w:sz w:val="24"/>
                <w:szCs w:val="24"/>
                <w:lang w:eastAsia="ru-RU"/>
              </w:rPr>
            </w:pPr>
            <w:proofErr w:type="spellStart"/>
            <w:r w:rsidRPr="00A44902">
              <w:rPr>
                <w:rFonts w:ascii="Bookman Old Style" w:eastAsia="Times New Roman" w:hAnsi="Bookman Old Style" w:cs="Times New Roman"/>
                <w:bCs/>
                <w:sz w:val="24"/>
                <w:szCs w:val="24"/>
                <w:lang w:eastAsia="ru-RU"/>
              </w:rPr>
              <w:t>Мамадаева</w:t>
            </w:r>
            <w:proofErr w:type="spellEnd"/>
            <w:r w:rsidRPr="00A44902">
              <w:rPr>
                <w:rFonts w:ascii="Bookman Old Style" w:eastAsia="Times New Roman" w:hAnsi="Bookman Old Style" w:cs="Times New Roman"/>
                <w:bCs/>
                <w:sz w:val="24"/>
                <w:szCs w:val="24"/>
                <w:lang w:eastAsia="ru-RU"/>
              </w:rPr>
              <w:t xml:space="preserve"> З.А.</w:t>
            </w:r>
          </w:p>
          <w:p w:rsidR="00AD1F5B" w:rsidRPr="00A44902" w:rsidRDefault="00AD1F5B" w:rsidP="00136D5E">
            <w:pPr>
              <w:rPr>
                <w:rFonts w:ascii="Bookman Old Style" w:eastAsia="Times New Roman" w:hAnsi="Bookman Old Style" w:cs="Times New Roman"/>
                <w:bCs/>
                <w:sz w:val="24"/>
                <w:szCs w:val="24"/>
                <w:lang w:eastAsia="ru-RU"/>
              </w:rPr>
            </w:pPr>
            <w:r>
              <w:rPr>
                <w:rFonts w:ascii="Bookman Old Style" w:eastAsia="Times New Roman" w:hAnsi="Bookman Old Style" w:cs="Times New Roman"/>
                <w:bCs/>
                <w:sz w:val="24"/>
                <w:szCs w:val="24"/>
                <w:lang w:eastAsia="ru-RU"/>
              </w:rPr>
              <w:t>Магомедова З.Б.</w:t>
            </w:r>
          </w:p>
          <w:p w:rsidR="00C27A90" w:rsidRPr="00C27A90" w:rsidRDefault="00C27A90" w:rsidP="00136D5E">
            <w:pPr>
              <w:spacing w:before="15" w:after="15"/>
              <w:jc w:val="center"/>
              <w:rPr>
                <w:rFonts w:ascii="Bookman Old Style" w:eastAsia="Times New Roman" w:hAnsi="Bookman Old Style" w:cs="Times New Roman"/>
                <w:b/>
                <w:bCs/>
                <w:sz w:val="24"/>
                <w:szCs w:val="24"/>
                <w:lang w:eastAsia="ru-RU"/>
              </w:rPr>
            </w:pPr>
          </w:p>
        </w:tc>
      </w:tr>
      <w:tr w:rsidR="00A44902" w:rsidRPr="00113B64" w:rsidTr="00136D5E">
        <w:tc>
          <w:tcPr>
            <w:tcW w:w="5715" w:type="dxa"/>
            <w:tcBorders>
              <w:top w:val="single" w:sz="6" w:space="0" w:color="1B517E"/>
              <w:left w:val="single" w:sz="6" w:space="0" w:color="1B517E"/>
              <w:bottom w:val="single" w:sz="6" w:space="0" w:color="1B517E"/>
              <w:right w:val="single" w:sz="4" w:space="0" w:color="auto"/>
            </w:tcBorders>
            <w:tcMar>
              <w:top w:w="30" w:type="dxa"/>
              <w:left w:w="30" w:type="dxa"/>
              <w:bottom w:w="30" w:type="dxa"/>
              <w:right w:w="30" w:type="dxa"/>
            </w:tcMar>
            <w:hideMark/>
          </w:tcPr>
          <w:p w:rsidR="00A44902" w:rsidRDefault="00A44902" w:rsidP="00136D5E">
            <w:pPr>
              <w:spacing w:before="15" w:after="15"/>
              <w:rPr>
                <w:rFonts w:ascii="Bookman Old Style" w:eastAsia="Times New Roman" w:hAnsi="Bookman Old Style" w:cs="Times New Roman"/>
                <w:bCs/>
                <w:sz w:val="24"/>
                <w:szCs w:val="24"/>
                <w:lang w:eastAsia="ru-RU"/>
              </w:rPr>
            </w:pPr>
            <w:r w:rsidRPr="00A44902">
              <w:rPr>
                <w:rFonts w:ascii="Bookman Old Style" w:eastAsia="Times New Roman" w:hAnsi="Bookman Old Style" w:cs="Times New Roman"/>
                <w:bCs/>
                <w:sz w:val="24"/>
                <w:szCs w:val="24"/>
                <w:lang w:eastAsia="ru-RU"/>
              </w:rPr>
              <w:t xml:space="preserve">Тема: «Формирование навыков и привычек культурного поведения. </w:t>
            </w:r>
          </w:p>
          <w:p w:rsidR="00A44902" w:rsidRDefault="00A44902" w:rsidP="00136D5E">
            <w:pPr>
              <w:spacing w:before="15" w:after="15"/>
              <w:rPr>
                <w:rFonts w:ascii="Bookman Old Style" w:eastAsia="Times New Roman" w:hAnsi="Bookman Old Style" w:cs="Times New Roman"/>
                <w:b/>
                <w:bCs/>
                <w:sz w:val="24"/>
                <w:szCs w:val="24"/>
                <w:lang w:eastAsia="ru-RU"/>
              </w:rPr>
            </w:pPr>
            <w:r w:rsidRPr="00A44902">
              <w:rPr>
                <w:rFonts w:ascii="Bookman Old Style" w:eastAsia="Times New Roman" w:hAnsi="Bookman Old Style" w:cs="Times New Roman"/>
                <w:bCs/>
                <w:sz w:val="24"/>
                <w:szCs w:val="24"/>
                <w:lang w:eastAsia="ru-RU"/>
              </w:rPr>
              <w:t>Азы воспитания».</w:t>
            </w:r>
          </w:p>
        </w:tc>
        <w:tc>
          <w:tcPr>
            <w:tcW w:w="1260" w:type="dxa"/>
            <w:tcBorders>
              <w:top w:val="single" w:sz="6" w:space="0" w:color="1B517E"/>
              <w:left w:val="single" w:sz="4" w:space="0" w:color="auto"/>
              <w:bottom w:val="single" w:sz="6" w:space="0" w:color="1B517E"/>
              <w:right w:val="single" w:sz="4" w:space="0" w:color="auto"/>
            </w:tcBorders>
          </w:tcPr>
          <w:p w:rsidR="00A44902" w:rsidRPr="00C27A90" w:rsidRDefault="00A44902" w:rsidP="00136D5E">
            <w:pPr>
              <w:jc w:val="center"/>
              <w:rPr>
                <w:rFonts w:ascii="Bookman Old Style" w:eastAsia="Times New Roman" w:hAnsi="Bookman Old Style" w:cs="Times New Roman"/>
                <w:bCs/>
                <w:sz w:val="24"/>
                <w:szCs w:val="24"/>
                <w:lang w:eastAsia="ru-RU"/>
              </w:rPr>
            </w:pPr>
            <w:r w:rsidRPr="00C27A90">
              <w:rPr>
                <w:rFonts w:ascii="Bookman Old Style" w:eastAsia="Times New Roman" w:hAnsi="Bookman Old Style" w:cs="Times New Roman"/>
                <w:bCs/>
                <w:sz w:val="24"/>
                <w:szCs w:val="24"/>
                <w:lang w:eastAsia="ru-RU"/>
              </w:rPr>
              <w:t>декабрь</w:t>
            </w:r>
          </w:p>
        </w:tc>
        <w:tc>
          <w:tcPr>
            <w:tcW w:w="2807" w:type="dxa"/>
            <w:gridSpan w:val="2"/>
            <w:tcBorders>
              <w:top w:val="single" w:sz="6" w:space="0" w:color="1B517E"/>
              <w:left w:val="single" w:sz="4" w:space="0" w:color="auto"/>
              <w:bottom w:val="single" w:sz="6" w:space="0" w:color="1B517E"/>
              <w:right w:val="single" w:sz="6" w:space="0" w:color="1B517E"/>
            </w:tcBorders>
          </w:tcPr>
          <w:p w:rsidR="00A44902" w:rsidRDefault="00A44902" w:rsidP="00136D5E">
            <w:pPr>
              <w:rPr>
                <w:rFonts w:ascii="Bookman Old Style" w:eastAsia="Times New Roman" w:hAnsi="Bookman Old Style" w:cs="Times New Roman"/>
                <w:bCs/>
                <w:sz w:val="24"/>
                <w:szCs w:val="24"/>
                <w:lang w:eastAsia="ru-RU"/>
              </w:rPr>
            </w:pPr>
            <w:proofErr w:type="spellStart"/>
            <w:r w:rsidRPr="001D56A6">
              <w:rPr>
                <w:rFonts w:ascii="Bookman Old Style" w:eastAsia="Times New Roman" w:hAnsi="Bookman Old Style" w:cs="Times New Roman"/>
                <w:bCs/>
                <w:sz w:val="24"/>
                <w:szCs w:val="24"/>
                <w:lang w:eastAsia="ru-RU"/>
              </w:rPr>
              <w:t>Мамадаева</w:t>
            </w:r>
            <w:proofErr w:type="spellEnd"/>
            <w:r w:rsidRPr="001D56A6">
              <w:rPr>
                <w:rFonts w:ascii="Bookman Old Style" w:eastAsia="Times New Roman" w:hAnsi="Bookman Old Style" w:cs="Times New Roman"/>
                <w:bCs/>
                <w:sz w:val="24"/>
                <w:szCs w:val="24"/>
                <w:lang w:eastAsia="ru-RU"/>
              </w:rPr>
              <w:t xml:space="preserve"> З.А.</w:t>
            </w:r>
          </w:p>
          <w:p w:rsidR="00AD1F5B" w:rsidRPr="00AD1F5B" w:rsidRDefault="00AD1F5B" w:rsidP="00AD1F5B">
            <w:pPr>
              <w:rPr>
                <w:rFonts w:ascii="Bookman Old Style" w:eastAsia="Times New Roman" w:hAnsi="Bookman Old Style" w:cs="Times New Roman"/>
                <w:bCs/>
                <w:sz w:val="24"/>
                <w:szCs w:val="24"/>
                <w:lang w:eastAsia="ru-RU"/>
              </w:rPr>
            </w:pPr>
            <w:r>
              <w:rPr>
                <w:rFonts w:ascii="Bookman Old Style" w:eastAsia="Times New Roman" w:hAnsi="Bookman Old Style" w:cs="Times New Roman"/>
                <w:bCs/>
                <w:sz w:val="24"/>
                <w:szCs w:val="24"/>
                <w:lang w:eastAsia="ru-RU"/>
              </w:rPr>
              <w:t>Магомедова З.Б.</w:t>
            </w:r>
          </w:p>
        </w:tc>
      </w:tr>
      <w:tr w:rsidR="00A44902" w:rsidRPr="00113B64" w:rsidTr="00136D5E">
        <w:tc>
          <w:tcPr>
            <w:tcW w:w="5715" w:type="dxa"/>
            <w:tcBorders>
              <w:top w:val="single" w:sz="6" w:space="0" w:color="1B517E"/>
              <w:left w:val="single" w:sz="6" w:space="0" w:color="1B517E"/>
              <w:bottom w:val="single" w:sz="6" w:space="0" w:color="1B517E"/>
              <w:right w:val="single" w:sz="4" w:space="0" w:color="auto"/>
            </w:tcBorders>
            <w:tcMar>
              <w:top w:w="30" w:type="dxa"/>
              <w:left w:w="30" w:type="dxa"/>
              <w:bottom w:w="30" w:type="dxa"/>
              <w:right w:w="30" w:type="dxa"/>
            </w:tcMar>
            <w:hideMark/>
          </w:tcPr>
          <w:p w:rsidR="00A44902" w:rsidRDefault="00A44902" w:rsidP="00136D5E">
            <w:pPr>
              <w:spacing w:before="15" w:after="15"/>
              <w:rPr>
                <w:rFonts w:ascii="Bookman Old Style" w:eastAsia="Times New Roman" w:hAnsi="Bookman Old Style" w:cs="Times New Roman"/>
                <w:bCs/>
                <w:sz w:val="24"/>
                <w:szCs w:val="24"/>
                <w:lang w:eastAsia="ru-RU"/>
              </w:rPr>
            </w:pPr>
            <w:r>
              <w:rPr>
                <w:rFonts w:ascii="Bookman Old Style" w:eastAsia="Times New Roman" w:hAnsi="Bookman Old Style" w:cs="Times New Roman"/>
                <w:bCs/>
                <w:sz w:val="24"/>
                <w:szCs w:val="24"/>
                <w:lang w:eastAsia="ru-RU"/>
              </w:rPr>
              <w:t xml:space="preserve">Тема: «Роль детской книги в речевом развитии детей. </w:t>
            </w:r>
          </w:p>
          <w:p w:rsidR="00A44902" w:rsidRPr="00A44902" w:rsidRDefault="00A44902" w:rsidP="00136D5E">
            <w:pPr>
              <w:spacing w:before="15" w:after="15"/>
              <w:rPr>
                <w:rFonts w:ascii="Bookman Old Style" w:eastAsia="Times New Roman" w:hAnsi="Bookman Old Style" w:cs="Times New Roman"/>
                <w:bCs/>
                <w:sz w:val="24"/>
                <w:szCs w:val="24"/>
                <w:lang w:eastAsia="ru-RU"/>
              </w:rPr>
            </w:pPr>
            <w:r>
              <w:rPr>
                <w:rFonts w:ascii="Bookman Old Style" w:eastAsia="Times New Roman" w:hAnsi="Bookman Old Style" w:cs="Times New Roman"/>
                <w:bCs/>
                <w:sz w:val="24"/>
                <w:szCs w:val="24"/>
                <w:lang w:eastAsia="ru-RU"/>
              </w:rPr>
              <w:t>Наши любимые книги»</w:t>
            </w:r>
          </w:p>
        </w:tc>
        <w:tc>
          <w:tcPr>
            <w:tcW w:w="1260" w:type="dxa"/>
            <w:tcBorders>
              <w:top w:val="single" w:sz="6" w:space="0" w:color="1B517E"/>
              <w:left w:val="single" w:sz="4" w:space="0" w:color="auto"/>
              <w:bottom w:val="single" w:sz="6" w:space="0" w:color="1B517E"/>
              <w:right w:val="single" w:sz="4" w:space="0" w:color="auto"/>
            </w:tcBorders>
          </w:tcPr>
          <w:p w:rsidR="00A44902" w:rsidRPr="00C27A90" w:rsidRDefault="00A44902" w:rsidP="00136D5E">
            <w:pPr>
              <w:jc w:val="center"/>
              <w:rPr>
                <w:rFonts w:ascii="Bookman Old Style" w:eastAsia="Times New Roman" w:hAnsi="Bookman Old Style" w:cs="Times New Roman"/>
                <w:bCs/>
                <w:sz w:val="24"/>
                <w:szCs w:val="24"/>
                <w:lang w:eastAsia="ru-RU"/>
              </w:rPr>
            </w:pPr>
            <w:r w:rsidRPr="00C27A90">
              <w:rPr>
                <w:rFonts w:ascii="Bookman Old Style" w:eastAsia="Times New Roman" w:hAnsi="Bookman Old Style" w:cs="Times New Roman"/>
                <w:bCs/>
                <w:sz w:val="24"/>
                <w:szCs w:val="24"/>
                <w:lang w:eastAsia="ru-RU"/>
              </w:rPr>
              <w:t>март</w:t>
            </w:r>
          </w:p>
        </w:tc>
        <w:tc>
          <w:tcPr>
            <w:tcW w:w="2807" w:type="dxa"/>
            <w:gridSpan w:val="2"/>
            <w:tcBorders>
              <w:top w:val="single" w:sz="6" w:space="0" w:color="1B517E"/>
              <w:left w:val="single" w:sz="4" w:space="0" w:color="auto"/>
              <w:bottom w:val="single" w:sz="6" w:space="0" w:color="1B517E"/>
              <w:right w:val="single" w:sz="6" w:space="0" w:color="1B517E"/>
            </w:tcBorders>
          </w:tcPr>
          <w:p w:rsidR="00AD1F5B" w:rsidRDefault="00A44902" w:rsidP="00136D5E">
            <w:proofErr w:type="spellStart"/>
            <w:r w:rsidRPr="001D56A6">
              <w:rPr>
                <w:rFonts w:ascii="Bookman Old Style" w:eastAsia="Times New Roman" w:hAnsi="Bookman Old Style" w:cs="Times New Roman"/>
                <w:bCs/>
                <w:sz w:val="24"/>
                <w:szCs w:val="24"/>
                <w:lang w:eastAsia="ru-RU"/>
              </w:rPr>
              <w:t>Мамадаева</w:t>
            </w:r>
            <w:proofErr w:type="spellEnd"/>
            <w:r w:rsidRPr="001D56A6">
              <w:rPr>
                <w:rFonts w:ascii="Bookman Old Style" w:eastAsia="Times New Roman" w:hAnsi="Bookman Old Style" w:cs="Times New Roman"/>
                <w:bCs/>
                <w:sz w:val="24"/>
                <w:szCs w:val="24"/>
                <w:lang w:eastAsia="ru-RU"/>
              </w:rPr>
              <w:t xml:space="preserve"> З.А.</w:t>
            </w:r>
          </w:p>
          <w:p w:rsidR="00A44902" w:rsidRPr="00AD1F5B" w:rsidRDefault="00AD1F5B" w:rsidP="00AD1F5B">
            <w:pPr>
              <w:rPr>
                <w:rFonts w:ascii="Bookman Old Style" w:eastAsia="Times New Roman" w:hAnsi="Bookman Old Style" w:cs="Times New Roman"/>
                <w:bCs/>
                <w:sz w:val="24"/>
                <w:szCs w:val="24"/>
                <w:lang w:eastAsia="ru-RU"/>
              </w:rPr>
            </w:pPr>
            <w:r>
              <w:rPr>
                <w:rFonts w:ascii="Bookman Old Style" w:eastAsia="Times New Roman" w:hAnsi="Bookman Old Style" w:cs="Times New Roman"/>
                <w:bCs/>
                <w:sz w:val="24"/>
                <w:szCs w:val="24"/>
                <w:lang w:eastAsia="ru-RU"/>
              </w:rPr>
              <w:t>Магомедова З.Б.</w:t>
            </w:r>
          </w:p>
        </w:tc>
      </w:tr>
      <w:tr w:rsidR="00A44902" w:rsidRPr="00113B64" w:rsidTr="00136D5E">
        <w:tc>
          <w:tcPr>
            <w:tcW w:w="5715" w:type="dxa"/>
            <w:tcBorders>
              <w:top w:val="single" w:sz="6" w:space="0" w:color="1B517E"/>
              <w:left w:val="single" w:sz="6" w:space="0" w:color="1B517E"/>
              <w:bottom w:val="single" w:sz="6" w:space="0" w:color="1B517E"/>
              <w:right w:val="single" w:sz="4" w:space="0" w:color="auto"/>
            </w:tcBorders>
            <w:tcMar>
              <w:top w:w="30" w:type="dxa"/>
              <w:left w:w="30" w:type="dxa"/>
              <w:bottom w:w="30" w:type="dxa"/>
              <w:right w:w="30" w:type="dxa"/>
            </w:tcMar>
            <w:hideMark/>
          </w:tcPr>
          <w:p w:rsidR="00A44902" w:rsidRDefault="00A44902" w:rsidP="00136D5E">
            <w:pPr>
              <w:spacing w:before="15" w:after="15"/>
              <w:rPr>
                <w:rFonts w:ascii="Bookman Old Style" w:eastAsia="Times New Roman" w:hAnsi="Bookman Old Style" w:cs="Times New Roman"/>
                <w:bCs/>
                <w:sz w:val="24"/>
                <w:szCs w:val="24"/>
                <w:lang w:eastAsia="ru-RU"/>
              </w:rPr>
            </w:pPr>
            <w:r>
              <w:rPr>
                <w:rFonts w:ascii="Bookman Old Style" w:eastAsia="Times New Roman" w:hAnsi="Bookman Old Style" w:cs="Times New Roman"/>
                <w:bCs/>
                <w:sz w:val="24"/>
                <w:szCs w:val="24"/>
                <w:lang w:eastAsia="ru-RU"/>
              </w:rPr>
              <w:t>Тема: «Игры детей младшего дошкольного возраста. «Чем играют наши дети?»</w:t>
            </w:r>
          </w:p>
          <w:p w:rsidR="00A44902" w:rsidRDefault="00A44902" w:rsidP="00136D5E">
            <w:pPr>
              <w:spacing w:before="15" w:after="15"/>
              <w:rPr>
                <w:rFonts w:ascii="Bookman Old Style" w:eastAsia="Times New Roman" w:hAnsi="Bookman Old Style" w:cs="Times New Roman"/>
                <w:bCs/>
                <w:sz w:val="24"/>
                <w:szCs w:val="24"/>
                <w:lang w:eastAsia="ru-RU"/>
              </w:rPr>
            </w:pPr>
            <w:r>
              <w:rPr>
                <w:rFonts w:ascii="Bookman Old Style" w:eastAsia="Times New Roman" w:hAnsi="Bookman Old Style" w:cs="Times New Roman"/>
                <w:bCs/>
                <w:sz w:val="24"/>
                <w:szCs w:val="24"/>
                <w:lang w:eastAsia="ru-RU"/>
              </w:rPr>
              <w:t xml:space="preserve"> «Что же такое игрушка?»</w:t>
            </w:r>
          </w:p>
          <w:p w:rsidR="00A44902" w:rsidRPr="00A44902" w:rsidRDefault="00A44902" w:rsidP="00136D5E">
            <w:pPr>
              <w:spacing w:before="15" w:after="15"/>
              <w:rPr>
                <w:rFonts w:ascii="Bookman Old Style" w:eastAsia="Times New Roman" w:hAnsi="Bookman Old Style" w:cs="Times New Roman"/>
                <w:bCs/>
                <w:sz w:val="24"/>
                <w:szCs w:val="24"/>
                <w:lang w:eastAsia="ru-RU"/>
              </w:rPr>
            </w:pPr>
            <w:r>
              <w:rPr>
                <w:rFonts w:ascii="Bookman Old Style" w:eastAsia="Times New Roman" w:hAnsi="Bookman Old Style" w:cs="Times New Roman"/>
                <w:bCs/>
                <w:sz w:val="24"/>
                <w:szCs w:val="24"/>
                <w:lang w:eastAsia="ru-RU"/>
              </w:rPr>
              <w:t xml:space="preserve"> «Игра в жизни ребенка».</w:t>
            </w:r>
          </w:p>
        </w:tc>
        <w:tc>
          <w:tcPr>
            <w:tcW w:w="1260" w:type="dxa"/>
            <w:tcBorders>
              <w:top w:val="single" w:sz="6" w:space="0" w:color="1B517E"/>
              <w:left w:val="single" w:sz="4" w:space="0" w:color="auto"/>
              <w:bottom w:val="single" w:sz="6" w:space="0" w:color="1B517E"/>
              <w:right w:val="single" w:sz="4" w:space="0" w:color="auto"/>
            </w:tcBorders>
          </w:tcPr>
          <w:p w:rsidR="00A44902" w:rsidRPr="00C27A90" w:rsidRDefault="00A44902" w:rsidP="00136D5E">
            <w:pPr>
              <w:jc w:val="center"/>
              <w:rPr>
                <w:rFonts w:ascii="Bookman Old Style" w:eastAsia="Times New Roman" w:hAnsi="Bookman Old Style" w:cs="Times New Roman"/>
                <w:bCs/>
                <w:sz w:val="24"/>
                <w:szCs w:val="24"/>
                <w:lang w:eastAsia="ru-RU"/>
              </w:rPr>
            </w:pPr>
            <w:r w:rsidRPr="00C27A90">
              <w:rPr>
                <w:rFonts w:ascii="Bookman Old Style" w:eastAsia="Times New Roman" w:hAnsi="Bookman Old Style" w:cs="Times New Roman"/>
                <w:bCs/>
                <w:sz w:val="24"/>
                <w:szCs w:val="24"/>
                <w:lang w:eastAsia="ru-RU"/>
              </w:rPr>
              <w:t>май</w:t>
            </w:r>
          </w:p>
        </w:tc>
        <w:tc>
          <w:tcPr>
            <w:tcW w:w="2807" w:type="dxa"/>
            <w:gridSpan w:val="2"/>
            <w:tcBorders>
              <w:top w:val="single" w:sz="6" w:space="0" w:color="1B517E"/>
              <w:left w:val="single" w:sz="4" w:space="0" w:color="auto"/>
              <w:bottom w:val="single" w:sz="6" w:space="0" w:color="1B517E"/>
              <w:right w:val="single" w:sz="6" w:space="0" w:color="1B517E"/>
            </w:tcBorders>
          </w:tcPr>
          <w:p w:rsidR="00AD1F5B" w:rsidRDefault="00A44902" w:rsidP="00136D5E">
            <w:proofErr w:type="spellStart"/>
            <w:r w:rsidRPr="001D56A6">
              <w:rPr>
                <w:rFonts w:ascii="Bookman Old Style" w:eastAsia="Times New Roman" w:hAnsi="Bookman Old Style" w:cs="Times New Roman"/>
                <w:bCs/>
                <w:sz w:val="24"/>
                <w:szCs w:val="24"/>
                <w:lang w:eastAsia="ru-RU"/>
              </w:rPr>
              <w:t>Мамадаева</w:t>
            </w:r>
            <w:proofErr w:type="spellEnd"/>
            <w:r w:rsidRPr="001D56A6">
              <w:rPr>
                <w:rFonts w:ascii="Bookman Old Style" w:eastAsia="Times New Roman" w:hAnsi="Bookman Old Style" w:cs="Times New Roman"/>
                <w:bCs/>
                <w:sz w:val="24"/>
                <w:szCs w:val="24"/>
                <w:lang w:eastAsia="ru-RU"/>
              </w:rPr>
              <w:t xml:space="preserve"> З.А.</w:t>
            </w:r>
          </w:p>
          <w:p w:rsidR="00A44902" w:rsidRPr="00AD1F5B" w:rsidRDefault="00AD1F5B" w:rsidP="00AD1F5B">
            <w:pPr>
              <w:rPr>
                <w:rFonts w:ascii="Bookman Old Style" w:eastAsia="Times New Roman" w:hAnsi="Bookman Old Style" w:cs="Times New Roman"/>
                <w:bCs/>
                <w:sz w:val="24"/>
                <w:szCs w:val="24"/>
                <w:lang w:eastAsia="ru-RU"/>
              </w:rPr>
            </w:pPr>
            <w:r>
              <w:rPr>
                <w:rFonts w:ascii="Bookman Old Style" w:eastAsia="Times New Roman" w:hAnsi="Bookman Old Style" w:cs="Times New Roman"/>
                <w:bCs/>
                <w:sz w:val="24"/>
                <w:szCs w:val="24"/>
                <w:lang w:eastAsia="ru-RU"/>
              </w:rPr>
              <w:t>Магомедова З.Б.</w:t>
            </w:r>
          </w:p>
        </w:tc>
      </w:tr>
      <w:tr w:rsidR="00113B64" w:rsidRPr="00113B64" w:rsidTr="00136D5E">
        <w:trPr>
          <w:trHeight w:val="364"/>
        </w:trPr>
        <w:tc>
          <w:tcPr>
            <w:tcW w:w="9782" w:type="dxa"/>
            <w:gridSpan w:val="4"/>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13B64" w:rsidRPr="0096156F" w:rsidRDefault="00136D5E" w:rsidP="00AD1F5B">
            <w:pPr>
              <w:spacing w:after="0" w:line="240" w:lineRule="auto"/>
              <w:jc w:val="center"/>
              <w:rPr>
                <w:rFonts w:ascii="Bookman Old Style" w:eastAsia="Times New Roman" w:hAnsi="Bookman Old Style" w:cs="Arial"/>
                <w:b/>
                <w:sz w:val="24"/>
                <w:szCs w:val="24"/>
                <w:lang w:eastAsia="ru-RU"/>
              </w:rPr>
            </w:pPr>
            <w:r>
              <w:rPr>
                <w:rFonts w:ascii="Bookman Old Style" w:eastAsia="Times New Roman" w:hAnsi="Bookman Old Style" w:cs="Times New Roman"/>
                <w:b/>
                <w:bCs/>
                <w:sz w:val="24"/>
                <w:szCs w:val="24"/>
                <w:lang w:eastAsia="ru-RU"/>
              </w:rPr>
              <w:t xml:space="preserve">       </w:t>
            </w:r>
            <w:r w:rsidR="00113B64" w:rsidRPr="0096156F">
              <w:rPr>
                <w:rFonts w:ascii="Bookman Old Style" w:eastAsia="Times New Roman" w:hAnsi="Bookman Old Style" w:cs="Times New Roman"/>
                <w:b/>
                <w:bCs/>
                <w:sz w:val="24"/>
                <w:szCs w:val="24"/>
                <w:lang w:eastAsia="ru-RU"/>
              </w:rPr>
              <w:t xml:space="preserve">Средняя группа </w:t>
            </w:r>
          </w:p>
        </w:tc>
      </w:tr>
      <w:tr w:rsidR="00113B64" w:rsidRPr="00113B64" w:rsidTr="00136D5E">
        <w:tc>
          <w:tcPr>
            <w:tcW w:w="571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F265CE" w:rsidRPr="00113B64" w:rsidRDefault="00113B64" w:rsidP="00136D5E">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 xml:space="preserve">Тема: «Средний </w:t>
            </w:r>
            <w:proofErr w:type="gramStart"/>
            <w:r w:rsidRPr="00113B64">
              <w:rPr>
                <w:rFonts w:ascii="Bookman Old Style" w:eastAsia="Times New Roman" w:hAnsi="Bookman Old Style" w:cs="Arial"/>
                <w:sz w:val="24"/>
                <w:szCs w:val="24"/>
                <w:lang w:eastAsia="ru-RU"/>
              </w:rPr>
              <w:t>дошкольный</w:t>
            </w:r>
            <w:proofErr w:type="gramEnd"/>
            <w:r w:rsidRPr="00113B64">
              <w:rPr>
                <w:rFonts w:ascii="Bookman Old Style" w:eastAsia="Times New Roman" w:hAnsi="Bookman Old Style" w:cs="Arial"/>
                <w:sz w:val="24"/>
                <w:szCs w:val="24"/>
                <w:lang w:eastAsia="ru-RU"/>
              </w:rPr>
              <w:t xml:space="preserve"> возраст-какой он?» </w:t>
            </w:r>
          </w:p>
        </w:tc>
        <w:tc>
          <w:tcPr>
            <w:tcW w:w="1270" w:type="dxa"/>
            <w:gridSpan w:val="2"/>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13B64" w:rsidRPr="00113B64" w:rsidRDefault="00113B64" w:rsidP="00136D5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сентябрь</w:t>
            </w:r>
          </w:p>
        </w:tc>
        <w:tc>
          <w:tcPr>
            <w:tcW w:w="279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211D4" w:rsidRDefault="00AD1F5B" w:rsidP="00136D5E">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Богатенко</w:t>
            </w:r>
            <w:proofErr w:type="spellEnd"/>
            <w:r>
              <w:rPr>
                <w:rFonts w:ascii="Bookman Old Style" w:eastAsia="Times New Roman" w:hAnsi="Bookman Old Style" w:cs="Arial"/>
                <w:sz w:val="24"/>
                <w:szCs w:val="24"/>
                <w:lang w:eastAsia="ru-RU"/>
              </w:rPr>
              <w:t xml:space="preserve"> Л.С.</w:t>
            </w:r>
          </w:p>
          <w:p w:rsidR="00113B64" w:rsidRPr="00F934A1" w:rsidRDefault="00113B64" w:rsidP="00136D5E">
            <w:pPr>
              <w:rPr>
                <w:rFonts w:ascii="Bookman Old Style" w:eastAsia="Times New Roman" w:hAnsi="Bookman Old Style" w:cs="Arial"/>
                <w:sz w:val="24"/>
                <w:szCs w:val="24"/>
                <w:lang w:eastAsia="ru-RU"/>
              </w:rPr>
            </w:pPr>
          </w:p>
        </w:tc>
      </w:tr>
      <w:tr w:rsidR="0043600C" w:rsidRPr="00113B64" w:rsidTr="00136D5E">
        <w:tc>
          <w:tcPr>
            <w:tcW w:w="571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136D5E">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«Безопасность детей среднего дошкольного возраста»</w:t>
            </w:r>
          </w:p>
        </w:tc>
        <w:tc>
          <w:tcPr>
            <w:tcW w:w="1270" w:type="dxa"/>
            <w:gridSpan w:val="2"/>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136D5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декабрь</w:t>
            </w:r>
          </w:p>
        </w:tc>
        <w:tc>
          <w:tcPr>
            <w:tcW w:w="279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AD1F5B" w:rsidRDefault="00AD1F5B" w:rsidP="00AD1F5B">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Богатенко</w:t>
            </w:r>
            <w:proofErr w:type="spellEnd"/>
            <w:r>
              <w:rPr>
                <w:rFonts w:ascii="Bookman Old Style" w:eastAsia="Times New Roman" w:hAnsi="Bookman Old Style" w:cs="Arial"/>
                <w:sz w:val="24"/>
                <w:szCs w:val="24"/>
                <w:lang w:eastAsia="ru-RU"/>
              </w:rPr>
              <w:t xml:space="preserve"> Л.С.</w:t>
            </w:r>
          </w:p>
          <w:p w:rsidR="004211D4" w:rsidRDefault="004211D4" w:rsidP="00136D5E">
            <w:pPr>
              <w:spacing w:after="0"/>
              <w:rPr>
                <w:rFonts w:ascii="Bookman Old Style" w:eastAsia="Times New Roman" w:hAnsi="Bookman Old Style" w:cs="Arial"/>
                <w:sz w:val="24"/>
                <w:szCs w:val="24"/>
                <w:lang w:eastAsia="ru-RU"/>
              </w:rPr>
            </w:pPr>
          </w:p>
          <w:p w:rsidR="0043600C" w:rsidRPr="000C1A02" w:rsidRDefault="0043600C" w:rsidP="00136D5E">
            <w:pPr>
              <w:spacing w:after="0"/>
              <w:rPr>
                <w:rFonts w:ascii="Bookman Old Style" w:eastAsia="Times New Roman" w:hAnsi="Bookman Old Style" w:cs="Arial"/>
                <w:sz w:val="24"/>
                <w:szCs w:val="24"/>
                <w:lang w:eastAsia="ru-RU"/>
              </w:rPr>
            </w:pPr>
          </w:p>
        </w:tc>
      </w:tr>
      <w:tr w:rsidR="0043600C" w:rsidRPr="00113B64" w:rsidTr="00136D5E">
        <w:tc>
          <w:tcPr>
            <w:tcW w:w="571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0C1A02" w:rsidRDefault="0043600C" w:rsidP="00136D5E">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«Роль семьи в речевом развитии ребенка 4-5 лет»</w:t>
            </w:r>
          </w:p>
          <w:p w:rsidR="00F265CE" w:rsidRPr="00113B64" w:rsidRDefault="00F265CE" w:rsidP="00136D5E">
            <w:pPr>
              <w:spacing w:before="180" w:after="180" w:line="240" w:lineRule="auto"/>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Консультация: «Что нужно знать родителям об особенностях речи ребенка 4-летнего ребенка?»</w:t>
            </w:r>
          </w:p>
        </w:tc>
        <w:tc>
          <w:tcPr>
            <w:tcW w:w="1270" w:type="dxa"/>
            <w:gridSpan w:val="2"/>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136D5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Март</w:t>
            </w:r>
          </w:p>
        </w:tc>
        <w:tc>
          <w:tcPr>
            <w:tcW w:w="279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AD1F5B" w:rsidRDefault="00AD1F5B" w:rsidP="00AD1F5B">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Богатенко</w:t>
            </w:r>
            <w:proofErr w:type="spellEnd"/>
            <w:r>
              <w:rPr>
                <w:rFonts w:ascii="Bookman Old Style" w:eastAsia="Times New Roman" w:hAnsi="Bookman Old Style" w:cs="Arial"/>
                <w:sz w:val="24"/>
                <w:szCs w:val="24"/>
                <w:lang w:eastAsia="ru-RU"/>
              </w:rPr>
              <w:t xml:space="preserve"> Л.С.</w:t>
            </w:r>
          </w:p>
          <w:p w:rsidR="000C1A02" w:rsidRDefault="000C1A02" w:rsidP="00136D5E">
            <w:pPr>
              <w:rPr>
                <w:rFonts w:ascii="Bookman Old Style" w:hAnsi="Bookman Old Style"/>
                <w:sz w:val="24"/>
              </w:rPr>
            </w:pPr>
          </w:p>
          <w:p w:rsidR="0043600C" w:rsidRPr="00F265CE" w:rsidRDefault="00F265CE" w:rsidP="00136D5E">
            <w:pPr>
              <w:rPr>
                <w:rFonts w:ascii="Bookman Old Style" w:hAnsi="Bookman Old Style"/>
              </w:rPr>
            </w:pPr>
            <w:r w:rsidRPr="00F265CE">
              <w:rPr>
                <w:rFonts w:ascii="Bookman Old Style" w:hAnsi="Bookman Old Style"/>
                <w:sz w:val="24"/>
              </w:rPr>
              <w:t>Учитель-логопед Соловьева И.А.</w:t>
            </w:r>
          </w:p>
        </w:tc>
      </w:tr>
      <w:tr w:rsidR="0043600C" w:rsidRPr="00113B64" w:rsidTr="00136D5E">
        <w:tc>
          <w:tcPr>
            <w:tcW w:w="571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136D5E">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«Вот и стали мы на год взрослее»</w:t>
            </w:r>
          </w:p>
        </w:tc>
        <w:tc>
          <w:tcPr>
            <w:tcW w:w="1270" w:type="dxa"/>
            <w:gridSpan w:val="2"/>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136D5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Май</w:t>
            </w:r>
          </w:p>
        </w:tc>
        <w:tc>
          <w:tcPr>
            <w:tcW w:w="279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AD1F5B" w:rsidRDefault="00AD1F5B" w:rsidP="00AD1F5B">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Богатенко</w:t>
            </w:r>
            <w:proofErr w:type="spellEnd"/>
            <w:r>
              <w:rPr>
                <w:rFonts w:ascii="Bookman Old Style" w:eastAsia="Times New Roman" w:hAnsi="Bookman Old Style" w:cs="Arial"/>
                <w:sz w:val="24"/>
                <w:szCs w:val="24"/>
                <w:lang w:eastAsia="ru-RU"/>
              </w:rPr>
              <w:t xml:space="preserve"> Л.С.</w:t>
            </w:r>
          </w:p>
          <w:p w:rsidR="004211D4" w:rsidRDefault="004211D4" w:rsidP="00136D5E">
            <w:pPr>
              <w:spacing w:after="0"/>
              <w:rPr>
                <w:rFonts w:ascii="Bookman Old Style" w:eastAsia="Times New Roman" w:hAnsi="Bookman Old Style" w:cs="Arial"/>
                <w:sz w:val="24"/>
                <w:szCs w:val="24"/>
                <w:lang w:eastAsia="ru-RU"/>
              </w:rPr>
            </w:pPr>
          </w:p>
          <w:p w:rsidR="0043600C" w:rsidRPr="000C1A02" w:rsidRDefault="0043600C" w:rsidP="00136D5E">
            <w:pPr>
              <w:spacing w:after="0"/>
              <w:rPr>
                <w:rFonts w:ascii="Bookman Old Style" w:eastAsia="Times New Roman" w:hAnsi="Bookman Old Style" w:cs="Arial"/>
                <w:sz w:val="24"/>
                <w:szCs w:val="24"/>
                <w:lang w:eastAsia="ru-RU"/>
              </w:rPr>
            </w:pPr>
          </w:p>
        </w:tc>
      </w:tr>
      <w:tr w:rsidR="00136D5E" w:rsidRPr="00113B64" w:rsidTr="004136A5">
        <w:tc>
          <w:tcPr>
            <w:tcW w:w="9782" w:type="dxa"/>
            <w:gridSpan w:val="4"/>
            <w:tcBorders>
              <w:top w:val="single" w:sz="6" w:space="0" w:color="1B517E"/>
              <w:left w:val="single" w:sz="6" w:space="0" w:color="1B517E"/>
              <w:bottom w:val="nil"/>
              <w:right w:val="single" w:sz="6" w:space="0" w:color="1B517E"/>
            </w:tcBorders>
            <w:tcMar>
              <w:top w:w="30" w:type="dxa"/>
              <w:left w:w="30" w:type="dxa"/>
              <w:bottom w:w="30" w:type="dxa"/>
              <w:right w:w="30" w:type="dxa"/>
            </w:tcMar>
            <w:hideMark/>
          </w:tcPr>
          <w:p w:rsidR="00136D5E" w:rsidRDefault="00136D5E" w:rsidP="00136D5E">
            <w:pPr>
              <w:spacing w:after="0"/>
              <w:rPr>
                <w:rFonts w:ascii="Bookman Old Style" w:eastAsia="Times New Roman" w:hAnsi="Bookman Old Style" w:cs="Arial"/>
                <w:sz w:val="24"/>
                <w:szCs w:val="24"/>
                <w:lang w:eastAsia="ru-RU"/>
              </w:rPr>
            </w:pPr>
          </w:p>
        </w:tc>
      </w:tr>
      <w:tr w:rsidR="00136D5E" w:rsidRPr="00113B64" w:rsidTr="00136D5E">
        <w:trPr>
          <w:trHeight w:val="75"/>
        </w:trPr>
        <w:tc>
          <w:tcPr>
            <w:tcW w:w="9782" w:type="dxa"/>
            <w:gridSpan w:val="4"/>
            <w:tcBorders>
              <w:top w:val="nil"/>
              <w:left w:val="single" w:sz="6" w:space="0" w:color="1B517E"/>
              <w:bottom w:val="single" w:sz="6" w:space="0" w:color="1B517E"/>
              <w:right w:val="single" w:sz="6" w:space="0" w:color="1B517E"/>
            </w:tcBorders>
            <w:tcMar>
              <w:top w:w="30" w:type="dxa"/>
              <w:left w:w="30" w:type="dxa"/>
              <w:bottom w:w="30" w:type="dxa"/>
              <w:right w:w="30" w:type="dxa"/>
            </w:tcMar>
            <w:hideMark/>
          </w:tcPr>
          <w:p w:rsidR="00AD1F5B" w:rsidRDefault="00AD1F5B" w:rsidP="00AD1F5B">
            <w:pPr>
              <w:spacing w:after="0"/>
              <w:jc w:val="center"/>
              <w:rPr>
                <w:rFonts w:ascii="Bookman Old Style" w:eastAsia="Times New Roman" w:hAnsi="Bookman Old Style" w:cs="Arial"/>
                <w:b/>
                <w:sz w:val="24"/>
                <w:szCs w:val="24"/>
                <w:lang w:eastAsia="ru-RU"/>
              </w:rPr>
            </w:pPr>
            <w:r>
              <w:rPr>
                <w:rFonts w:ascii="Bookman Old Style" w:eastAsia="Times New Roman" w:hAnsi="Bookman Old Style" w:cs="Arial"/>
                <w:b/>
                <w:sz w:val="24"/>
                <w:szCs w:val="24"/>
                <w:lang w:eastAsia="ru-RU"/>
              </w:rPr>
              <w:t xml:space="preserve">            </w:t>
            </w:r>
          </w:p>
          <w:p w:rsidR="00AD1F5B" w:rsidRDefault="00AD1F5B" w:rsidP="00AD1F5B">
            <w:pPr>
              <w:spacing w:after="0"/>
              <w:jc w:val="center"/>
              <w:rPr>
                <w:rFonts w:ascii="Bookman Old Style" w:eastAsia="Times New Roman" w:hAnsi="Bookman Old Style" w:cs="Arial"/>
                <w:b/>
                <w:sz w:val="24"/>
                <w:szCs w:val="24"/>
                <w:lang w:eastAsia="ru-RU"/>
              </w:rPr>
            </w:pPr>
          </w:p>
          <w:p w:rsidR="00AD1F5B" w:rsidRDefault="00AD1F5B" w:rsidP="00AD1F5B">
            <w:pPr>
              <w:spacing w:after="0"/>
              <w:jc w:val="center"/>
              <w:rPr>
                <w:rFonts w:ascii="Bookman Old Style" w:eastAsia="Times New Roman" w:hAnsi="Bookman Old Style" w:cs="Arial"/>
                <w:b/>
                <w:sz w:val="24"/>
                <w:szCs w:val="24"/>
                <w:lang w:eastAsia="ru-RU"/>
              </w:rPr>
            </w:pPr>
          </w:p>
          <w:p w:rsidR="00AD1F5B" w:rsidRDefault="00AD1F5B" w:rsidP="00AD1F5B">
            <w:pPr>
              <w:spacing w:after="0"/>
              <w:jc w:val="center"/>
              <w:rPr>
                <w:rFonts w:ascii="Bookman Old Style" w:eastAsia="Times New Roman" w:hAnsi="Bookman Old Style" w:cs="Arial"/>
                <w:b/>
                <w:sz w:val="24"/>
                <w:szCs w:val="24"/>
                <w:lang w:eastAsia="ru-RU"/>
              </w:rPr>
            </w:pPr>
          </w:p>
          <w:p w:rsidR="00AD1F5B" w:rsidRDefault="00AD1F5B" w:rsidP="00AD1F5B">
            <w:pPr>
              <w:spacing w:after="0"/>
              <w:jc w:val="center"/>
              <w:rPr>
                <w:rFonts w:ascii="Bookman Old Style" w:eastAsia="Times New Roman" w:hAnsi="Bookman Old Style" w:cs="Arial"/>
                <w:b/>
                <w:sz w:val="24"/>
                <w:szCs w:val="24"/>
                <w:lang w:eastAsia="ru-RU"/>
              </w:rPr>
            </w:pPr>
          </w:p>
          <w:p w:rsidR="00AD1F5B" w:rsidRDefault="00AD1F5B" w:rsidP="00AD1F5B">
            <w:pPr>
              <w:spacing w:after="0"/>
              <w:jc w:val="center"/>
              <w:rPr>
                <w:rFonts w:ascii="Bookman Old Style" w:eastAsia="Times New Roman" w:hAnsi="Bookman Old Style" w:cs="Arial"/>
                <w:b/>
                <w:sz w:val="24"/>
                <w:szCs w:val="24"/>
                <w:lang w:eastAsia="ru-RU"/>
              </w:rPr>
            </w:pPr>
          </w:p>
          <w:p w:rsidR="00AD1F5B" w:rsidRDefault="00AD1F5B" w:rsidP="00AD1F5B">
            <w:pPr>
              <w:spacing w:after="0"/>
              <w:jc w:val="center"/>
              <w:rPr>
                <w:rFonts w:ascii="Bookman Old Style" w:eastAsia="Times New Roman" w:hAnsi="Bookman Old Style" w:cs="Arial"/>
                <w:b/>
                <w:sz w:val="24"/>
                <w:szCs w:val="24"/>
                <w:lang w:eastAsia="ru-RU"/>
              </w:rPr>
            </w:pPr>
          </w:p>
          <w:p w:rsidR="00AD1F5B" w:rsidRDefault="00AD1F5B" w:rsidP="00AD1F5B">
            <w:pPr>
              <w:spacing w:after="0"/>
              <w:jc w:val="center"/>
              <w:rPr>
                <w:rFonts w:ascii="Bookman Old Style" w:eastAsia="Times New Roman" w:hAnsi="Bookman Old Style" w:cs="Arial"/>
                <w:b/>
                <w:sz w:val="24"/>
                <w:szCs w:val="24"/>
                <w:lang w:eastAsia="ru-RU"/>
              </w:rPr>
            </w:pPr>
          </w:p>
          <w:p w:rsidR="005F2AF7" w:rsidRDefault="005F2AF7" w:rsidP="00AD1F5B">
            <w:pPr>
              <w:spacing w:after="0"/>
              <w:jc w:val="center"/>
              <w:rPr>
                <w:rFonts w:ascii="Bookman Old Style" w:eastAsia="Times New Roman" w:hAnsi="Bookman Old Style" w:cs="Arial"/>
                <w:b/>
                <w:sz w:val="24"/>
                <w:szCs w:val="24"/>
                <w:lang w:eastAsia="ru-RU"/>
              </w:rPr>
            </w:pPr>
          </w:p>
          <w:p w:rsidR="005F2AF7" w:rsidRDefault="005F2AF7" w:rsidP="00AD1F5B">
            <w:pPr>
              <w:spacing w:after="0"/>
              <w:jc w:val="center"/>
              <w:rPr>
                <w:rFonts w:ascii="Bookman Old Style" w:eastAsia="Times New Roman" w:hAnsi="Bookman Old Style" w:cs="Arial"/>
                <w:b/>
                <w:sz w:val="24"/>
                <w:szCs w:val="24"/>
                <w:lang w:eastAsia="ru-RU"/>
              </w:rPr>
            </w:pPr>
          </w:p>
          <w:p w:rsidR="005F2AF7" w:rsidRDefault="005F2AF7" w:rsidP="00AD1F5B">
            <w:pPr>
              <w:spacing w:after="0"/>
              <w:jc w:val="center"/>
              <w:rPr>
                <w:rFonts w:ascii="Bookman Old Style" w:eastAsia="Times New Roman" w:hAnsi="Bookman Old Style" w:cs="Arial"/>
                <w:b/>
                <w:sz w:val="24"/>
                <w:szCs w:val="24"/>
                <w:lang w:eastAsia="ru-RU"/>
              </w:rPr>
            </w:pPr>
          </w:p>
          <w:p w:rsidR="00136D5E" w:rsidRPr="00136D5E" w:rsidRDefault="00AD1F5B" w:rsidP="00AD1F5B">
            <w:pPr>
              <w:spacing w:after="0"/>
              <w:jc w:val="center"/>
              <w:rPr>
                <w:rFonts w:ascii="Bookman Old Style" w:eastAsia="Times New Roman" w:hAnsi="Bookman Old Style" w:cs="Arial"/>
                <w:b/>
                <w:sz w:val="24"/>
                <w:szCs w:val="24"/>
                <w:lang w:eastAsia="ru-RU"/>
              </w:rPr>
            </w:pPr>
            <w:r>
              <w:rPr>
                <w:rFonts w:ascii="Bookman Old Style" w:eastAsia="Times New Roman" w:hAnsi="Bookman Old Style" w:cs="Arial"/>
                <w:b/>
                <w:sz w:val="24"/>
                <w:szCs w:val="24"/>
                <w:lang w:eastAsia="ru-RU"/>
              </w:rPr>
              <w:t xml:space="preserve">   </w:t>
            </w:r>
            <w:r w:rsidR="00136D5E" w:rsidRPr="00136D5E">
              <w:rPr>
                <w:rFonts w:ascii="Bookman Old Style" w:eastAsia="Times New Roman" w:hAnsi="Bookman Old Style" w:cs="Arial"/>
                <w:b/>
                <w:sz w:val="24"/>
                <w:szCs w:val="24"/>
                <w:lang w:eastAsia="ru-RU"/>
              </w:rPr>
              <w:t>Старшая группа</w:t>
            </w:r>
          </w:p>
        </w:tc>
      </w:tr>
      <w:tr w:rsidR="00113B64" w:rsidRPr="00113B64" w:rsidTr="00136D5E">
        <w:tc>
          <w:tcPr>
            <w:tcW w:w="571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211D4" w:rsidRDefault="00113B64" w:rsidP="00136D5E">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lastRenderedPageBreak/>
              <w:t>Тема: «Особенности и проблемы развития детей старшего возраста»</w:t>
            </w:r>
          </w:p>
          <w:p w:rsidR="00F265CE" w:rsidRPr="00113B64" w:rsidRDefault="00F265CE" w:rsidP="00136D5E">
            <w:pPr>
              <w:spacing w:before="180" w:after="180" w:line="240" w:lineRule="auto"/>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Консультация: «Какие бывают недостатки речи у дошкольников?»</w:t>
            </w:r>
          </w:p>
        </w:tc>
        <w:tc>
          <w:tcPr>
            <w:tcW w:w="1270" w:type="dxa"/>
            <w:gridSpan w:val="2"/>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13B64" w:rsidRPr="00113B64" w:rsidRDefault="00113B64" w:rsidP="00136D5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Октябрь</w:t>
            </w:r>
          </w:p>
        </w:tc>
        <w:tc>
          <w:tcPr>
            <w:tcW w:w="279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211D4" w:rsidRDefault="00AD1F5B" w:rsidP="00136D5E">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Касумова</w:t>
            </w:r>
            <w:proofErr w:type="spellEnd"/>
            <w:r>
              <w:rPr>
                <w:rFonts w:ascii="Bookman Old Style" w:eastAsia="Times New Roman" w:hAnsi="Bookman Old Style" w:cs="Arial"/>
                <w:sz w:val="24"/>
                <w:szCs w:val="24"/>
                <w:lang w:eastAsia="ru-RU"/>
              </w:rPr>
              <w:t xml:space="preserve"> Г.М.</w:t>
            </w:r>
          </w:p>
          <w:p w:rsidR="000C1A02" w:rsidRDefault="000C1A02" w:rsidP="00136D5E">
            <w:pPr>
              <w:rPr>
                <w:rFonts w:ascii="Bookman Old Style" w:hAnsi="Bookman Old Style"/>
                <w:sz w:val="24"/>
              </w:rPr>
            </w:pPr>
          </w:p>
          <w:p w:rsidR="00F265CE" w:rsidRPr="00F265CE" w:rsidRDefault="00F265CE" w:rsidP="00136D5E">
            <w:pPr>
              <w:rPr>
                <w:rFonts w:ascii="Bookman Old Style" w:eastAsia="Times New Roman" w:hAnsi="Bookman Old Style" w:cs="Arial"/>
                <w:sz w:val="24"/>
                <w:szCs w:val="24"/>
                <w:lang w:eastAsia="ru-RU"/>
              </w:rPr>
            </w:pPr>
            <w:r w:rsidRPr="00F265CE">
              <w:rPr>
                <w:rFonts w:ascii="Bookman Old Style" w:hAnsi="Bookman Old Style"/>
                <w:sz w:val="24"/>
              </w:rPr>
              <w:t>Учитель-логопед Соловьева И.А.</w:t>
            </w:r>
          </w:p>
        </w:tc>
      </w:tr>
      <w:tr w:rsidR="0043600C" w:rsidRPr="00113B64" w:rsidTr="00136D5E">
        <w:tc>
          <w:tcPr>
            <w:tcW w:w="571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6376C2" w:rsidRDefault="0043600C" w:rsidP="00136D5E">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«Детский сад и семья, взаимодействие и сотрудничество»</w:t>
            </w:r>
          </w:p>
          <w:p w:rsidR="0085188B" w:rsidRPr="00113B64" w:rsidRDefault="0085188B" w:rsidP="00136D5E">
            <w:pPr>
              <w:spacing w:before="180" w:after="180" w:line="240" w:lineRule="auto"/>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Консультации</w:t>
            </w:r>
            <w:r w:rsidRPr="00F12987">
              <w:rPr>
                <w:rFonts w:ascii="Bookman Old Style" w:eastAsia="Times New Roman" w:hAnsi="Bookman Old Style" w:cs="Arial"/>
                <w:sz w:val="24"/>
                <w:szCs w:val="24"/>
                <w:lang w:eastAsia="ru-RU"/>
              </w:rPr>
              <w:t>: «</w:t>
            </w:r>
            <w:hyperlink r:id="rId12" w:tooltip="semya_v_formirovanii_fizicheskoy_kultury_doshkolnikov.doc" w:history="1">
              <w:r w:rsidR="00F12987" w:rsidRPr="00F12987">
                <w:rPr>
                  <w:rStyle w:val="a4"/>
                  <w:rFonts w:ascii="Bookman Old Style" w:hAnsi="Bookman Old Style" w:cs="Arial"/>
                  <w:color w:val="auto"/>
                  <w:sz w:val="24"/>
                  <w:szCs w:val="24"/>
                  <w:u w:val="none"/>
                  <w:shd w:val="clear" w:color="auto" w:fill="FFFFFF" w:themeFill="background1"/>
                </w:rPr>
                <w:t>Семья в формировании физической культуры дошкольников</w:t>
              </w:r>
            </w:hyperlink>
            <w:r w:rsidRPr="00F12987">
              <w:rPr>
                <w:rFonts w:ascii="Bookman Old Style" w:eastAsia="Times New Roman" w:hAnsi="Bookman Old Style" w:cs="Arial"/>
                <w:sz w:val="24"/>
                <w:szCs w:val="24"/>
                <w:shd w:val="clear" w:color="auto" w:fill="FFFFFF" w:themeFill="background1"/>
                <w:lang w:eastAsia="ru-RU"/>
              </w:rPr>
              <w:t>»</w:t>
            </w:r>
          </w:p>
        </w:tc>
        <w:tc>
          <w:tcPr>
            <w:tcW w:w="1270" w:type="dxa"/>
            <w:gridSpan w:val="2"/>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136D5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Декабрь</w:t>
            </w:r>
          </w:p>
        </w:tc>
        <w:tc>
          <w:tcPr>
            <w:tcW w:w="279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AD1F5B" w:rsidRDefault="00AD1F5B" w:rsidP="00AD1F5B">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Касумова</w:t>
            </w:r>
            <w:proofErr w:type="spellEnd"/>
            <w:r>
              <w:rPr>
                <w:rFonts w:ascii="Bookman Old Style" w:eastAsia="Times New Roman" w:hAnsi="Bookman Old Style" w:cs="Arial"/>
                <w:sz w:val="24"/>
                <w:szCs w:val="24"/>
                <w:lang w:eastAsia="ru-RU"/>
              </w:rPr>
              <w:t xml:space="preserve"> Г.М.</w:t>
            </w:r>
          </w:p>
          <w:p w:rsidR="00F934A1" w:rsidRDefault="00F934A1" w:rsidP="00136D5E">
            <w:pPr>
              <w:spacing w:after="0"/>
              <w:rPr>
                <w:rFonts w:ascii="Bookman Old Style" w:eastAsia="Times New Roman" w:hAnsi="Bookman Old Style" w:cs="Arial"/>
                <w:sz w:val="24"/>
                <w:szCs w:val="24"/>
                <w:lang w:eastAsia="ru-RU"/>
              </w:rPr>
            </w:pPr>
          </w:p>
          <w:p w:rsidR="00AD1F5B" w:rsidRDefault="00AD1F5B" w:rsidP="00136D5E">
            <w:pPr>
              <w:spacing w:after="0"/>
              <w:rPr>
                <w:rFonts w:ascii="Bookman Old Style" w:eastAsia="Times New Roman" w:hAnsi="Bookman Old Style" w:cs="Arial"/>
                <w:sz w:val="24"/>
                <w:szCs w:val="24"/>
                <w:lang w:eastAsia="ru-RU"/>
              </w:rPr>
            </w:pPr>
          </w:p>
          <w:p w:rsidR="00F934A1" w:rsidRPr="002A1915" w:rsidRDefault="006376C2" w:rsidP="00AD1F5B">
            <w:pPr>
              <w:spacing w:after="0"/>
              <w:rPr>
                <w:rFonts w:ascii="Bookman Old Style" w:eastAsia="Times New Roman" w:hAnsi="Bookman Old Style" w:cs="Arial"/>
                <w:sz w:val="24"/>
                <w:szCs w:val="24"/>
              </w:rPr>
            </w:pPr>
            <w:r>
              <w:rPr>
                <w:rFonts w:ascii="Bookman Old Style" w:eastAsia="Times New Roman" w:hAnsi="Bookman Old Style" w:cs="Arial"/>
                <w:sz w:val="24"/>
                <w:szCs w:val="24"/>
                <w:lang w:eastAsia="ru-RU"/>
              </w:rPr>
              <w:t>Физ</w:t>
            </w:r>
            <w:proofErr w:type="gramStart"/>
            <w:r>
              <w:rPr>
                <w:rFonts w:ascii="Bookman Old Style" w:eastAsia="Times New Roman" w:hAnsi="Bookman Old Style" w:cs="Arial"/>
                <w:sz w:val="24"/>
                <w:szCs w:val="24"/>
                <w:lang w:eastAsia="ru-RU"/>
              </w:rPr>
              <w:t>.и</w:t>
            </w:r>
            <w:proofErr w:type="gramEnd"/>
            <w:r>
              <w:rPr>
                <w:rFonts w:ascii="Bookman Old Style" w:eastAsia="Times New Roman" w:hAnsi="Bookman Old Style" w:cs="Arial"/>
                <w:sz w:val="24"/>
                <w:szCs w:val="24"/>
                <w:lang w:eastAsia="ru-RU"/>
              </w:rPr>
              <w:t xml:space="preserve">нструктор </w:t>
            </w:r>
            <w:r w:rsidR="00AD1F5B">
              <w:rPr>
                <w:rFonts w:ascii="Bookman Old Style" w:eastAsia="Times New Roman" w:hAnsi="Bookman Old Style" w:cs="Arial"/>
                <w:sz w:val="24"/>
                <w:szCs w:val="24"/>
                <w:lang w:eastAsia="ru-RU"/>
              </w:rPr>
              <w:t>Лукичева Г.В.</w:t>
            </w:r>
          </w:p>
        </w:tc>
      </w:tr>
      <w:tr w:rsidR="0043600C" w:rsidRPr="00113B64" w:rsidTr="00136D5E">
        <w:tc>
          <w:tcPr>
            <w:tcW w:w="571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136D5E">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«Рекомендации родителей по ПДД»</w:t>
            </w:r>
          </w:p>
        </w:tc>
        <w:tc>
          <w:tcPr>
            <w:tcW w:w="1270" w:type="dxa"/>
            <w:gridSpan w:val="2"/>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136D5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Март</w:t>
            </w:r>
          </w:p>
        </w:tc>
        <w:tc>
          <w:tcPr>
            <w:tcW w:w="279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AD1F5B" w:rsidRDefault="00AD1F5B" w:rsidP="00AD1F5B">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Касумова</w:t>
            </w:r>
            <w:proofErr w:type="spellEnd"/>
            <w:r>
              <w:rPr>
                <w:rFonts w:ascii="Bookman Old Style" w:eastAsia="Times New Roman" w:hAnsi="Bookman Old Style" w:cs="Arial"/>
                <w:sz w:val="24"/>
                <w:szCs w:val="24"/>
                <w:lang w:eastAsia="ru-RU"/>
              </w:rPr>
              <w:t xml:space="preserve"> Г.М.</w:t>
            </w:r>
          </w:p>
          <w:p w:rsidR="0043600C" w:rsidRPr="007B1AA0" w:rsidRDefault="0043600C" w:rsidP="00136D5E">
            <w:pPr>
              <w:spacing w:after="0"/>
              <w:rPr>
                <w:rFonts w:ascii="Bookman Old Style" w:eastAsia="Times New Roman" w:hAnsi="Bookman Old Style" w:cs="Arial"/>
                <w:sz w:val="24"/>
                <w:szCs w:val="24"/>
              </w:rPr>
            </w:pPr>
          </w:p>
        </w:tc>
      </w:tr>
      <w:tr w:rsidR="0043600C" w:rsidRPr="00113B64" w:rsidTr="00136D5E">
        <w:tc>
          <w:tcPr>
            <w:tcW w:w="571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85188B" w:rsidRPr="00113B64" w:rsidRDefault="0043600C" w:rsidP="00136D5E">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«Какими мы стали»</w:t>
            </w:r>
          </w:p>
        </w:tc>
        <w:tc>
          <w:tcPr>
            <w:tcW w:w="1270" w:type="dxa"/>
            <w:gridSpan w:val="2"/>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136D5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Май</w:t>
            </w:r>
          </w:p>
        </w:tc>
        <w:tc>
          <w:tcPr>
            <w:tcW w:w="279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AD1F5B" w:rsidRDefault="00AD1F5B" w:rsidP="00AD1F5B">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Касумова</w:t>
            </w:r>
            <w:proofErr w:type="spellEnd"/>
            <w:r>
              <w:rPr>
                <w:rFonts w:ascii="Bookman Old Style" w:eastAsia="Times New Roman" w:hAnsi="Bookman Old Style" w:cs="Arial"/>
                <w:sz w:val="24"/>
                <w:szCs w:val="24"/>
                <w:lang w:eastAsia="ru-RU"/>
              </w:rPr>
              <w:t xml:space="preserve"> Г.М.</w:t>
            </w:r>
          </w:p>
        </w:tc>
      </w:tr>
      <w:tr w:rsidR="00136D5E" w:rsidRPr="00113B64" w:rsidTr="004136A5">
        <w:tc>
          <w:tcPr>
            <w:tcW w:w="9782" w:type="dxa"/>
            <w:gridSpan w:val="4"/>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36D5E" w:rsidRPr="007B1AA0" w:rsidRDefault="00136D5E" w:rsidP="00136D5E">
            <w:pPr>
              <w:spacing w:after="0"/>
              <w:jc w:val="center"/>
              <w:rPr>
                <w:rFonts w:ascii="Bookman Old Style" w:eastAsia="Times New Roman" w:hAnsi="Bookman Old Style" w:cs="Arial"/>
                <w:sz w:val="24"/>
                <w:szCs w:val="24"/>
                <w:lang w:eastAsia="ru-RU"/>
              </w:rPr>
            </w:pPr>
            <w:r w:rsidRPr="0096156F">
              <w:rPr>
                <w:rFonts w:ascii="Bookman Old Style" w:eastAsia="Times New Roman" w:hAnsi="Bookman Old Style" w:cs="Times New Roman"/>
                <w:b/>
                <w:bCs/>
                <w:sz w:val="24"/>
                <w:szCs w:val="24"/>
                <w:lang w:eastAsia="ru-RU"/>
              </w:rPr>
              <w:t>Подготовительная группа «А» «Б»</w:t>
            </w:r>
            <w:r>
              <w:rPr>
                <w:rFonts w:ascii="Bookman Old Style" w:eastAsia="Times New Roman" w:hAnsi="Bookman Old Style" w:cs="Times New Roman"/>
                <w:b/>
                <w:bCs/>
                <w:sz w:val="24"/>
                <w:szCs w:val="24"/>
                <w:lang w:eastAsia="ru-RU"/>
              </w:rPr>
              <w:t xml:space="preserve"> «В» группы</w:t>
            </w:r>
          </w:p>
        </w:tc>
      </w:tr>
      <w:tr w:rsidR="00113B64" w:rsidRPr="00113B64" w:rsidTr="00136D5E">
        <w:tc>
          <w:tcPr>
            <w:tcW w:w="571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13B64" w:rsidRPr="00113B64" w:rsidRDefault="00113B64" w:rsidP="00136D5E">
            <w:pPr>
              <w:spacing w:before="180" w:after="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«Здравствуй, новый учебный год»</w:t>
            </w:r>
          </w:p>
        </w:tc>
        <w:tc>
          <w:tcPr>
            <w:tcW w:w="1270" w:type="dxa"/>
            <w:gridSpan w:val="2"/>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113B64" w:rsidRPr="00113B64" w:rsidRDefault="00113B64" w:rsidP="00136D5E">
            <w:pPr>
              <w:spacing w:after="0"/>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Октябрь</w:t>
            </w:r>
          </w:p>
        </w:tc>
        <w:tc>
          <w:tcPr>
            <w:tcW w:w="279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Default="00AD1F5B" w:rsidP="00136D5E">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Магомедэминова</w:t>
            </w:r>
            <w:proofErr w:type="spellEnd"/>
            <w:r>
              <w:rPr>
                <w:rFonts w:ascii="Bookman Old Style" w:eastAsia="Times New Roman" w:hAnsi="Bookman Old Style" w:cs="Arial"/>
                <w:sz w:val="24"/>
                <w:szCs w:val="24"/>
                <w:lang w:eastAsia="ru-RU"/>
              </w:rPr>
              <w:t xml:space="preserve"> А.А.</w:t>
            </w:r>
          </w:p>
          <w:p w:rsidR="00AD1F5B" w:rsidRDefault="00AD1F5B" w:rsidP="00136D5E">
            <w:pPr>
              <w:spacing w:after="0"/>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Коновалова Н.В.</w:t>
            </w:r>
          </w:p>
          <w:p w:rsidR="00AD1F5B" w:rsidRPr="00113B64" w:rsidRDefault="00AD1F5B" w:rsidP="00136D5E">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Яхъяева</w:t>
            </w:r>
            <w:proofErr w:type="spellEnd"/>
            <w:r>
              <w:rPr>
                <w:rFonts w:ascii="Bookman Old Style" w:eastAsia="Times New Roman" w:hAnsi="Bookman Old Style" w:cs="Arial"/>
                <w:sz w:val="24"/>
                <w:szCs w:val="24"/>
                <w:lang w:eastAsia="ru-RU"/>
              </w:rPr>
              <w:t xml:space="preserve"> П.Х.</w:t>
            </w:r>
          </w:p>
        </w:tc>
      </w:tr>
      <w:tr w:rsidR="0043600C" w:rsidRPr="00113B64" w:rsidTr="00136D5E">
        <w:tc>
          <w:tcPr>
            <w:tcW w:w="571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136D5E">
            <w:pPr>
              <w:spacing w:before="180" w:after="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«Азбука безопасности для детей и взрослых»</w:t>
            </w:r>
          </w:p>
        </w:tc>
        <w:tc>
          <w:tcPr>
            <w:tcW w:w="1270" w:type="dxa"/>
            <w:gridSpan w:val="2"/>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136D5E">
            <w:pPr>
              <w:spacing w:after="0"/>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декабрь</w:t>
            </w:r>
          </w:p>
        </w:tc>
        <w:tc>
          <w:tcPr>
            <w:tcW w:w="279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AD1F5B" w:rsidRDefault="00AD1F5B" w:rsidP="00AD1F5B">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Магомедэминова</w:t>
            </w:r>
            <w:proofErr w:type="spellEnd"/>
            <w:r>
              <w:rPr>
                <w:rFonts w:ascii="Bookman Old Style" w:eastAsia="Times New Roman" w:hAnsi="Bookman Old Style" w:cs="Arial"/>
                <w:sz w:val="24"/>
                <w:szCs w:val="24"/>
                <w:lang w:eastAsia="ru-RU"/>
              </w:rPr>
              <w:t xml:space="preserve"> А.А.</w:t>
            </w:r>
          </w:p>
          <w:p w:rsidR="00AD1F5B" w:rsidRDefault="00AD1F5B" w:rsidP="00AD1F5B">
            <w:pPr>
              <w:spacing w:after="0"/>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Коновалова Н.В.</w:t>
            </w:r>
          </w:p>
          <w:p w:rsidR="0043600C" w:rsidRPr="006F4EF9" w:rsidRDefault="00AD1F5B" w:rsidP="00AD1F5B">
            <w:pPr>
              <w:spacing w:after="0"/>
              <w:rPr>
                <w:rFonts w:ascii="Bookman Old Style" w:eastAsia="Times New Roman" w:hAnsi="Bookman Old Style" w:cs="Arial"/>
                <w:sz w:val="24"/>
                <w:szCs w:val="24"/>
              </w:rPr>
            </w:pPr>
            <w:proofErr w:type="spellStart"/>
            <w:r>
              <w:rPr>
                <w:rFonts w:ascii="Bookman Old Style" w:eastAsia="Times New Roman" w:hAnsi="Bookman Old Style" w:cs="Arial"/>
                <w:sz w:val="24"/>
                <w:szCs w:val="24"/>
                <w:lang w:eastAsia="ru-RU"/>
              </w:rPr>
              <w:t>Яхъяева</w:t>
            </w:r>
            <w:proofErr w:type="spellEnd"/>
            <w:r>
              <w:rPr>
                <w:rFonts w:ascii="Bookman Old Style" w:eastAsia="Times New Roman" w:hAnsi="Bookman Old Style" w:cs="Arial"/>
                <w:sz w:val="24"/>
                <w:szCs w:val="24"/>
                <w:lang w:eastAsia="ru-RU"/>
              </w:rPr>
              <w:t xml:space="preserve"> П.Х.</w:t>
            </w:r>
          </w:p>
        </w:tc>
      </w:tr>
      <w:tr w:rsidR="0043600C" w:rsidRPr="00113B64" w:rsidTr="00136D5E">
        <w:tc>
          <w:tcPr>
            <w:tcW w:w="571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Default="0043600C" w:rsidP="00136D5E">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«Как родители могут помочь своим детям подготовит</w:t>
            </w:r>
            <w:r>
              <w:rPr>
                <w:rFonts w:ascii="Bookman Old Style" w:eastAsia="Times New Roman" w:hAnsi="Bookman Old Style" w:cs="Arial"/>
                <w:sz w:val="24"/>
                <w:szCs w:val="24"/>
                <w:lang w:eastAsia="ru-RU"/>
              </w:rPr>
              <w:t>ь</w:t>
            </w:r>
            <w:r w:rsidRPr="00113B64">
              <w:rPr>
                <w:rFonts w:ascii="Bookman Old Style" w:eastAsia="Times New Roman" w:hAnsi="Bookman Old Style" w:cs="Arial"/>
                <w:sz w:val="24"/>
                <w:szCs w:val="24"/>
                <w:lang w:eastAsia="ru-RU"/>
              </w:rPr>
              <w:t>ся к школе»</w:t>
            </w:r>
          </w:p>
          <w:p w:rsidR="00F265CE" w:rsidRPr="00113B64" w:rsidRDefault="00F265CE" w:rsidP="00136D5E">
            <w:pPr>
              <w:spacing w:before="180" w:after="180" w:line="240" w:lineRule="auto"/>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Консультация: «Как родители могут преодолеть несложные нарушения произношения?»</w:t>
            </w:r>
          </w:p>
        </w:tc>
        <w:tc>
          <w:tcPr>
            <w:tcW w:w="1270" w:type="dxa"/>
            <w:gridSpan w:val="2"/>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F265CE" w:rsidRDefault="00F265CE" w:rsidP="00136D5E">
            <w:pPr>
              <w:jc w:val="center"/>
              <w:rPr>
                <w:rFonts w:ascii="Bookman Old Style" w:eastAsia="Times New Roman" w:hAnsi="Bookman Old Style" w:cs="Arial"/>
                <w:sz w:val="24"/>
                <w:szCs w:val="24"/>
                <w:lang w:eastAsia="ru-RU"/>
              </w:rPr>
            </w:pPr>
          </w:p>
          <w:p w:rsidR="0043600C" w:rsidRPr="00113B64" w:rsidRDefault="0043600C" w:rsidP="00136D5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Март</w:t>
            </w:r>
          </w:p>
        </w:tc>
        <w:tc>
          <w:tcPr>
            <w:tcW w:w="279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AD1F5B" w:rsidRDefault="00AD1F5B" w:rsidP="00AD1F5B">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Магомедэминова</w:t>
            </w:r>
            <w:proofErr w:type="spellEnd"/>
            <w:r>
              <w:rPr>
                <w:rFonts w:ascii="Bookman Old Style" w:eastAsia="Times New Roman" w:hAnsi="Bookman Old Style" w:cs="Arial"/>
                <w:sz w:val="24"/>
                <w:szCs w:val="24"/>
                <w:lang w:eastAsia="ru-RU"/>
              </w:rPr>
              <w:t xml:space="preserve"> А.А.</w:t>
            </w:r>
          </w:p>
          <w:p w:rsidR="00AD1F5B" w:rsidRDefault="00AD1F5B" w:rsidP="00AD1F5B">
            <w:pPr>
              <w:spacing w:after="0"/>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Коновалова Н.В.</w:t>
            </w:r>
          </w:p>
          <w:p w:rsidR="004136A5" w:rsidRDefault="00AD1F5B" w:rsidP="00AD1F5B">
            <w:proofErr w:type="spellStart"/>
            <w:r>
              <w:rPr>
                <w:rFonts w:ascii="Bookman Old Style" w:eastAsia="Times New Roman" w:hAnsi="Bookman Old Style" w:cs="Arial"/>
                <w:sz w:val="24"/>
                <w:szCs w:val="24"/>
                <w:lang w:eastAsia="ru-RU"/>
              </w:rPr>
              <w:t>Яхъяева</w:t>
            </w:r>
            <w:proofErr w:type="spellEnd"/>
            <w:r>
              <w:rPr>
                <w:rFonts w:ascii="Bookman Old Style" w:eastAsia="Times New Roman" w:hAnsi="Bookman Old Style" w:cs="Arial"/>
                <w:sz w:val="24"/>
                <w:szCs w:val="24"/>
                <w:lang w:eastAsia="ru-RU"/>
              </w:rPr>
              <w:t xml:space="preserve"> П.Х.</w:t>
            </w:r>
          </w:p>
          <w:p w:rsidR="0043600C" w:rsidRPr="004136A5" w:rsidRDefault="004136A5" w:rsidP="004136A5">
            <w:r w:rsidRPr="00F265CE">
              <w:rPr>
                <w:rFonts w:ascii="Bookman Old Style" w:hAnsi="Bookman Old Style"/>
                <w:sz w:val="24"/>
              </w:rPr>
              <w:t>Учитель-логопед Соловьева И.А.</w:t>
            </w:r>
          </w:p>
        </w:tc>
      </w:tr>
      <w:tr w:rsidR="0043600C" w:rsidRPr="00113B64" w:rsidTr="00136D5E">
        <w:trPr>
          <w:trHeight w:val="1542"/>
        </w:trPr>
        <w:tc>
          <w:tcPr>
            <w:tcW w:w="5715"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F934A1" w:rsidRPr="00113B64" w:rsidRDefault="0043600C" w:rsidP="00136D5E">
            <w:pPr>
              <w:spacing w:before="180" w:after="180" w:line="240" w:lineRule="auto"/>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Тема: «Семья на пороге школы»</w:t>
            </w:r>
          </w:p>
        </w:tc>
        <w:tc>
          <w:tcPr>
            <w:tcW w:w="1270" w:type="dxa"/>
            <w:gridSpan w:val="2"/>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43600C" w:rsidRPr="00113B64" w:rsidRDefault="0043600C" w:rsidP="00136D5E">
            <w:pPr>
              <w:jc w:val="center"/>
              <w:rPr>
                <w:rFonts w:ascii="Bookman Old Style" w:eastAsia="Times New Roman" w:hAnsi="Bookman Old Style" w:cs="Arial"/>
                <w:sz w:val="24"/>
                <w:szCs w:val="24"/>
                <w:lang w:eastAsia="ru-RU"/>
              </w:rPr>
            </w:pPr>
            <w:r w:rsidRPr="00113B64">
              <w:rPr>
                <w:rFonts w:ascii="Bookman Old Style" w:eastAsia="Times New Roman" w:hAnsi="Bookman Old Style" w:cs="Arial"/>
                <w:sz w:val="24"/>
                <w:szCs w:val="24"/>
                <w:lang w:eastAsia="ru-RU"/>
              </w:rPr>
              <w:t>Май</w:t>
            </w:r>
          </w:p>
        </w:tc>
        <w:tc>
          <w:tcPr>
            <w:tcW w:w="2797" w:type="dxa"/>
            <w:tcBorders>
              <w:top w:val="single" w:sz="6" w:space="0" w:color="1B517E"/>
              <w:left w:val="single" w:sz="6" w:space="0" w:color="1B517E"/>
              <w:bottom w:val="single" w:sz="6" w:space="0" w:color="1B517E"/>
              <w:right w:val="single" w:sz="6" w:space="0" w:color="1B517E"/>
            </w:tcBorders>
            <w:tcMar>
              <w:top w:w="30" w:type="dxa"/>
              <w:left w:w="30" w:type="dxa"/>
              <w:bottom w:w="30" w:type="dxa"/>
              <w:right w:w="30" w:type="dxa"/>
            </w:tcMar>
            <w:hideMark/>
          </w:tcPr>
          <w:p w:rsidR="00AD1F5B" w:rsidRDefault="00AD1F5B" w:rsidP="00AD1F5B">
            <w:pPr>
              <w:spacing w:after="0"/>
              <w:rPr>
                <w:rFonts w:ascii="Bookman Old Style" w:eastAsia="Times New Roman" w:hAnsi="Bookman Old Style" w:cs="Arial"/>
                <w:sz w:val="24"/>
                <w:szCs w:val="24"/>
                <w:lang w:eastAsia="ru-RU"/>
              </w:rPr>
            </w:pPr>
            <w:proofErr w:type="spellStart"/>
            <w:r>
              <w:rPr>
                <w:rFonts w:ascii="Bookman Old Style" w:eastAsia="Times New Roman" w:hAnsi="Bookman Old Style" w:cs="Arial"/>
                <w:sz w:val="24"/>
                <w:szCs w:val="24"/>
                <w:lang w:eastAsia="ru-RU"/>
              </w:rPr>
              <w:t>Магомедэминова</w:t>
            </w:r>
            <w:proofErr w:type="spellEnd"/>
            <w:r>
              <w:rPr>
                <w:rFonts w:ascii="Bookman Old Style" w:eastAsia="Times New Roman" w:hAnsi="Bookman Old Style" w:cs="Arial"/>
                <w:sz w:val="24"/>
                <w:szCs w:val="24"/>
                <w:lang w:eastAsia="ru-RU"/>
              </w:rPr>
              <w:t xml:space="preserve"> А.А.</w:t>
            </w:r>
          </w:p>
          <w:p w:rsidR="00AD1F5B" w:rsidRDefault="00AD1F5B" w:rsidP="00AD1F5B">
            <w:pPr>
              <w:spacing w:after="0"/>
              <w:rPr>
                <w:rFonts w:ascii="Bookman Old Style" w:eastAsia="Times New Roman" w:hAnsi="Bookman Old Style" w:cs="Arial"/>
                <w:sz w:val="24"/>
                <w:szCs w:val="24"/>
                <w:lang w:eastAsia="ru-RU"/>
              </w:rPr>
            </w:pPr>
            <w:r>
              <w:rPr>
                <w:rFonts w:ascii="Bookman Old Style" w:eastAsia="Times New Roman" w:hAnsi="Bookman Old Style" w:cs="Arial"/>
                <w:sz w:val="24"/>
                <w:szCs w:val="24"/>
                <w:lang w:eastAsia="ru-RU"/>
              </w:rPr>
              <w:t>Коновалова Н.В.</w:t>
            </w:r>
          </w:p>
          <w:p w:rsidR="0043600C" w:rsidRPr="001F3457" w:rsidRDefault="00AD1F5B" w:rsidP="00AD1F5B">
            <w:pPr>
              <w:rPr>
                <w:rFonts w:ascii="Bookman Old Style" w:eastAsia="Times New Roman" w:hAnsi="Bookman Old Style" w:cs="Arial"/>
                <w:sz w:val="24"/>
                <w:szCs w:val="24"/>
              </w:rPr>
            </w:pPr>
            <w:proofErr w:type="spellStart"/>
            <w:r>
              <w:rPr>
                <w:rFonts w:ascii="Bookman Old Style" w:eastAsia="Times New Roman" w:hAnsi="Bookman Old Style" w:cs="Arial"/>
                <w:sz w:val="24"/>
                <w:szCs w:val="24"/>
                <w:lang w:eastAsia="ru-RU"/>
              </w:rPr>
              <w:t>Яхъяева</w:t>
            </w:r>
            <w:proofErr w:type="spellEnd"/>
            <w:r>
              <w:rPr>
                <w:rFonts w:ascii="Bookman Old Style" w:eastAsia="Times New Roman" w:hAnsi="Bookman Old Style" w:cs="Arial"/>
                <w:sz w:val="24"/>
                <w:szCs w:val="24"/>
                <w:lang w:eastAsia="ru-RU"/>
              </w:rPr>
              <w:t xml:space="preserve"> П.Х.</w:t>
            </w:r>
          </w:p>
        </w:tc>
      </w:tr>
    </w:tbl>
    <w:p w:rsidR="00113B64" w:rsidRPr="00113B64" w:rsidRDefault="00136D5E" w:rsidP="00113B64">
      <w:pPr>
        <w:spacing w:after="0" w:line="240" w:lineRule="auto"/>
        <w:rPr>
          <w:rFonts w:ascii="Bookman Old Style" w:eastAsia="Times New Roman" w:hAnsi="Bookman Old Style" w:cs="Times New Roman"/>
          <w:bCs/>
          <w:color w:val="00B0F0"/>
          <w:sz w:val="24"/>
          <w:szCs w:val="24"/>
          <w:lang w:eastAsia="ru-RU"/>
        </w:rPr>
      </w:pPr>
      <w:r>
        <w:rPr>
          <w:rFonts w:ascii="Bookman Old Style" w:eastAsia="Times New Roman" w:hAnsi="Bookman Old Style" w:cs="Times New Roman"/>
          <w:bCs/>
          <w:color w:val="00B0F0"/>
          <w:sz w:val="24"/>
          <w:szCs w:val="24"/>
          <w:lang w:eastAsia="ru-RU"/>
        </w:rPr>
        <w:br w:type="textWrapping" w:clear="all"/>
      </w: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p>
    <w:p w:rsidR="00113B64" w:rsidRDefault="00113B64" w:rsidP="00AD1F5B">
      <w:pPr>
        <w:spacing w:after="0" w:line="240" w:lineRule="auto"/>
        <w:rPr>
          <w:rFonts w:ascii="Bookman Old Style" w:eastAsia="Times New Roman" w:hAnsi="Bookman Old Style" w:cs="Times New Roman"/>
          <w:bCs/>
          <w:color w:val="00B0F0"/>
          <w:sz w:val="24"/>
          <w:szCs w:val="24"/>
          <w:lang w:eastAsia="ru-RU"/>
        </w:rPr>
      </w:pPr>
    </w:p>
    <w:p w:rsidR="002A7029" w:rsidRDefault="002A7029" w:rsidP="00113B64">
      <w:pPr>
        <w:spacing w:after="0" w:line="240" w:lineRule="auto"/>
        <w:rPr>
          <w:rFonts w:ascii="Bookman Old Style" w:eastAsia="Times New Roman" w:hAnsi="Bookman Old Style" w:cs="Times New Roman"/>
          <w:bCs/>
          <w:color w:val="00B0F0"/>
          <w:sz w:val="24"/>
          <w:szCs w:val="24"/>
          <w:lang w:eastAsia="ru-RU"/>
        </w:rPr>
      </w:pPr>
    </w:p>
    <w:p w:rsidR="00AD1F5B" w:rsidRDefault="00AD1F5B" w:rsidP="00113B64">
      <w:pPr>
        <w:spacing w:after="0" w:line="240" w:lineRule="auto"/>
        <w:rPr>
          <w:rFonts w:ascii="Bookman Old Style" w:eastAsia="Times New Roman" w:hAnsi="Bookman Old Style" w:cs="Times New Roman"/>
          <w:bCs/>
          <w:color w:val="00B0F0"/>
          <w:sz w:val="24"/>
          <w:szCs w:val="24"/>
          <w:lang w:eastAsia="ru-RU"/>
        </w:rPr>
      </w:pPr>
    </w:p>
    <w:p w:rsidR="00AD1F5B" w:rsidRDefault="00AD1F5B" w:rsidP="00113B64">
      <w:pPr>
        <w:spacing w:after="0" w:line="240" w:lineRule="auto"/>
        <w:rPr>
          <w:rFonts w:ascii="Bookman Old Style" w:eastAsia="Times New Roman" w:hAnsi="Bookman Old Style" w:cs="Times New Roman"/>
          <w:bCs/>
          <w:color w:val="00B0F0"/>
          <w:sz w:val="24"/>
          <w:szCs w:val="24"/>
          <w:lang w:eastAsia="ru-RU"/>
        </w:rPr>
      </w:pPr>
    </w:p>
    <w:p w:rsidR="00AD1F5B" w:rsidRDefault="00AD1F5B" w:rsidP="00113B64">
      <w:pPr>
        <w:spacing w:after="0" w:line="240" w:lineRule="auto"/>
        <w:rPr>
          <w:rFonts w:ascii="Bookman Old Style" w:eastAsia="Times New Roman" w:hAnsi="Bookman Old Style" w:cs="Times New Roman"/>
          <w:bCs/>
          <w:color w:val="00B0F0"/>
          <w:sz w:val="24"/>
          <w:szCs w:val="24"/>
          <w:lang w:eastAsia="ru-RU"/>
        </w:rPr>
      </w:pPr>
    </w:p>
    <w:p w:rsidR="00AD1F5B" w:rsidRDefault="00AD1F5B" w:rsidP="00113B64">
      <w:pPr>
        <w:spacing w:after="0" w:line="240" w:lineRule="auto"/>
        <w:rPr>
          <w:rFonts w:ascii="Bookman Old Style" w:eastAsia="Times New Roman" w:hAnsi="Bookman Old Style" w:cs="Times New Roman"/>
          <w:bCs/>
          <w:color w:val="00B0F0"/>
          <w:sz w:val="24"/>
          <w:szCs w:val="24"/>
          <w:lang w:eastAsia="ru-RU"/>
        </w:rPr>
      </w:pPr>
    </w:p>
    <w:p w:rsidR="00AD1F5B" w:rsidRDefault="00AD1F5B" w:rsidP="00113B64">
      <w:pPr>
        <w:spacing w:after="0" w:line="240" w:lineRule="auto"/>
        <w:rPr>
          <w:rFonts w:ascii="Bookman Old Style" w:eastAsia="Times New Roman" w:hAnsi="Bookman Old Style" w:cs="Times New Roman"/>
          <w:bCs/>
          <w:color w:val="00B0F0"/>
          <w:sz w:val="24"/>
          <w:szCs w:val="24"/>
          <w:lang w:eastAsia="ru-RU"/>
        </w:rPr>
      </w:pPr>
    </w:p>
    <w:p w:rsidR="00AD1F5B" w:rsidRPr="00113B64" w:rsidRDefault="00AD1F5B" w:rsidP="00113B64">
      <w:pPr>
        <w:spacing w:after="0" w:line="240" w:lineRule="auto"/>
        <w:rPr>
          <w:rFonts w:ascii="Bookman Old Style" w:eastAsia="Times New Roman" w:hAnsi="Bookman Old Style" w:cs="Times New Roman"/>
          <w:bCs/>
          <w:color w:val="00B0F0"/>
          <w:sz w:val="24"/>
          <w:szCs w:val="24"/>
          <w:lang w:eastAsia="ru-RU"/>
        </w:rPr>
      </w:pPr>
    </w:p>
    <w:p w:rsidR="00113B64" w:rsidRPr="00113B64" w:rsidRDefault="00113B64" w:rsidP="00113B64">
      <w:pPr>
        <w:spacing w:after="0" w:line="240" w:lineRule="auto"/>
        <w:jc w:val="center"/>
        <w:rPr>
          <w:rFonts w:ascii="Bookman Old Style" w:eastAsia="Times New Roman" w:hAnsi="Bookman Old Style" w:cs="Times New Roman"/>
          <w:bCs/>
          <w:color w:val="00B0F0"/>
          <w:sz w:val="24"/>
          <w:szCs w:val="24"/>
          <w:lang w:eastAsia="ru-RU"/>
        </w:rPr>
      </w:pPr>
      <w:r w:rsidRPr="00113B64">
        <w:rPr>
          <w:rFonts w:ascii="Bookman Old Style" w:eastAsia="Times New Roman" w:hAnsi="Bookman Old Style" w:cs="Times New Roman"/>
          <w:bCs/>
          <w:color w:val="00B0F0"/>
          <w:sz w:val="24"/>
          <w:szCs w:val="24"/>
          <w:lang w:eastAsia="ru-RU"/>
        </w:rPr>
        <w:t>8.Административно-хозяйственная работа</w:t>
      </w:r>
    </w:p>
    <w:p w:rsidR="00113B64" w:rsidRPr="00113B64" w:rsidRDefault="00113B64" w:rsidP="00113B64">
      <w:pPr>
        <w:spacing w:after="0" w:line="240" w:lineRule="auto"/>
        <w:rPr>
          <w:rFonts w:ascii="Bookman Old Style" w:eastAsia="Times New Roman" w:hAnsi="Bookman Old Style" w:cs="Times New Roman"/>
          <w:sz w:val="24"/>
          <w:szCs w:val="24"/>
          <w:lang w:eastAsia="ru-RU"/>
        </w:rPr>
      </w:pPr>
    </w:p>
    <w:tbl>
      <w:tblPr>
        <w:tblStyle w:val="16"/>
        <w:tblW w:w="0" w:type="auto"/>
        <w:tblLook w:val="04A0"/>
      </w:tblPr>
      <w:tblGrid>
        <w:gridCol w:w="672"/>
        <w:gridCol w:w="5766"/>
        <w:gridCol w:w="3133"/>
      </w:tblGrid>
      <w:tr w:rsidR="00113B64" w:rsidRPr="00113B64" w:rsidTr="0043600C">
        <w:tc>
          <w:tcPr>
            <w:tcW w:w="672"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н/</w:t>
            </w:r>
            <w:proofErr w:type="gramStart"/>
            <w:r w:rsidRPr="00113B64">
              <w:rPr>
                <w:rFonts w:ascii="Bookman Old Style" w:eastAsia="Calibri" w:hAnsi="Bookman Old Style"/>
                <w:bCs/>
                <w:iCs/>
                <w:sz w:val="24"/>
                <w:szCs w:val="24"/>
                <w:lang w:eastAsia="ru-RU"/>
              </w:rPr>
              <w:t>п</w:t>
            </w:r>
            <w:proofErr w:type="gramEnd"/>
          </w:p>
        </w:tc>
        <w:tc>
          <w:tcPr>
            <w:tcW w:w="5766"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Мероприятия</w:t>
            </w:r>
          </w:p>
        </w:tc>
        <w:tc>
          <w:tcPr>
            <w:tcW w:w="3133" w:type="dxa"/>
            <w:tcBorders>
              <w:top w:val="single" w:sz="4" w:space="0" w:color="auto"/>
              <w:left w:val="single" w:sz="4" w:space="0" w:color="auto"/>
              <w:bottom w:val="single" w:sz="4" w:space="0" w:color="auto"/>
              <w:right w:val="single" w:sz="4" w:space="0" w:color="auto"/>
            </w:tcBorders>
            <w:hideMark/>
          </w:tcPr>
          <w:p w:rsidR="00113B64" w:rsidRPr="00113B64" w:rsidRDefault="00113B64" w:rsidP="00113B64">
            <w:pPr>
              <w:jc w:val="center"/>
              <w:rPr>
                <w:rFonts w:ascii="Bookman Old Style" w:eastAsia="Calibri" w:hAnsi="Bookman Old Style"/>
                <w:bCs/>
                <w:iCs/>
                <w:sz w:val="24"/>
                <w:szCs w:val="24"/>
                <w:lang w:eastAsia="ru-RU"/>
              </w:rPr>
            </w:pPr>
            <w:r w:rsidRPr="00113B64">
              <w:rPr>
                <w:rFonts w:ascii="Bookman Old Style" w:eastAsia="Calibri" w:hAnsi="Bookman Old Style"/>
                <w:bCs/>
                <w:iCs/>
                <w:sz w:val="24"/>
                <w:szCs w:val="24"/>
                <w:lang w:eastAsia="ru-RU"/>
              </w:rPr>
              <w:t>Сроки</w:t>
            </w:r>
          </w:p>
        </w:tc>
      </w:tr>
      <w:tr w:rsidR="00113B64" w:rsidRPr="00113B64" w:rsidTr="0043600C">
        <w:tc>
          <w:tcPr>
            <w:tcW w:w="672" w:type="dxa"/>
            <w:tcBorders>
              <w:top w:val="single" w:sz="4" w:space="0" w:color="auto"/>
              <w:left w:val="single" w:sz="4" w:space="0" w:color="auto"/>
              <w:bottom w:val="single" w:sz="4" w:space="0" w:color="auto"/>
              <w:right w:val="single" w:sz="4" w:space="0" w:color="auto"/>
            </w:tcBorders>
            <w:hideMark/>
          </w:tcPr>
          <w:p w:rsidR="00113B64" w:rsidRPr="00A10BF0" w:rsidRDefault="00113B64"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1.</w:t>
            </w:r>
          </w:p>
        </w:tc>
        <w:tc>
          <w:tcPr>
            <w:tcW w:w="5766" w:type="dxa"/>
            <w:tcBorders>
              <w:top w:val="single" w:sz="4" w:space="0" w:color="auto"/>
              <w:left w:val="single" w:sz="4" w:space="0" w:color="auto"/>
              <w:bottom w:val="single" w:sz="4" w:space="0" w:color="auto"/>
              <w:right w:val="single" w:sz="4" w:space="0" w:color="auto"/>
            </w:tcBorders>
            <w:hideMark/>
          </w:tcPr>
          <w:p w:rsidR="00113B64" w:rsidRPr="00A10BF0" w:rsidRDefault="00113B64"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Укрепление МТБ ДОУ: приобретение мебели для групп.</w:t>
            </w:r>
          </w:p>
        </w:tc>
        <w:tc>
          <w:tcPr>
            <w:tcW w:w="3133" w:type="dxa"/>
            <w:tcBorders>
              <w:top w:val="single" w:sz="4" w:space="0" w:color="auto"/>
              <w:left w:val="single" w:sz="4" w:space="0" w:color="auto"/>
              <w:bottom w:val="single" w:sz="4" w:space="0" w:color="auto"/>
              <w:right w:val="single" w:sz="4" w:space="0" w:color="auto"/>
            </w:tcBorders>
            <w:hideMark/>
          </w:tcPr>
          <w:p w:rsidR="00113B64"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В течение</w:t>
            </w:r>
            <w:r w:rsidR="00113B64" w:rsidRPr="00A10BF0">
              <w:rPr>
                <w:rFonts w:ascii="Bookman Old Style" w:eastAsia="Calibri" w:hAnsi="Bookman Old Style"/>
                <w:bCs/>
                <w:iCs/>
                <w:sz w:val="24"/>
                <w:szCs w:val="24"/>
                <w:lang w:eastAsia="ru-RU"/>
              </w:rPr>
              <w:t xml:space="preserve">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2.</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Работа по благоустройству территории.</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3.</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Оборудовать спортивную площадку: установить бревно, оборудовать яму для прыжков, сделать беговую дорожку.</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4.</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 xml:space="preserve">Создание условий и </w:t>
            </w:r>
            <w:proofErr w:type="gramStart"/>
            <w:r w:rsidRPr="00A10BF0">
              <w:rPr>
                <w:rFonts w:ascii="Bookman Old Style" w:eastAsia="Calibri" w:hAnsi="Bookman Old Style"/>
                <w:bCs/>
                <w:iCs/>
                <w:sz w:val="24"/>
                <w:szCs w:val="24"/>
                <w:lang w:eastAsia="ru-RU"/>
              </w:rPr>
              <w:t>контроль за</w:t>
            </w:r>
            <w:proofErr w:type="gramEnd"/>
            <w:r w:rsidRPr="00A10BF0">
              <w:rPr>
                <w:rFonts w:ascii="Bookman Old Style" w:eastAsia="Calibri" w:hAnsi="Bookman Old Style"/>
                <w:bCs/>
                <w:iCs/>
                <w:sz w:val="24"/>
                <w:szCs w:val="24"/>
                <w:lang w:eastAsia="ru-RU"/>
              </w:rPr>
              <w:t xml:space="preserve"> выполнением правил по технике безопасности труда.</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5.</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Ремонт игровых площадок, пополнение игровых площадок оборудованием.</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6.</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Меры по улучшению светового, теплового, воздушного режима ДОУ и противопожарной безопасности</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7.</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 xml:space="preserve">Установка </w:t>
            </w:r>
            <w:proofErr w:type="gramStart"/>
            <w:r w:rsidRPr="00A10BF0">
              <w:rPr>
                <w:rFonts w:ascii="Bookman Old Style" w:eastAsia="Calibri" w:hAnsi="Bookman Old Style"/>
                <w:bCs/>
                <w:iCs/>
                <w:sz w:val="24"/>
                <w:szCs w:val="24"/>
                <w:lang w:eastAsia="ru-RU"/>
              </w:rPr>
              <w:t>видео-наблюдения</w:t>
            </w:r>
            <w:proofErr w:type="gramEnd"/>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8.</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Рейды по проверке санитарного состояния групп</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9.</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Ремонт и благоустройство групп, участков</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10.</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Благоустройство территории: засадка клумб растениями (розы, юкки и т.д.)</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11.</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Оснащение медицинского кабинета необходимым оборудованием</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r w:rsidR="0043600C" w:rsidRPr="00113B64" w:rsidTr="0043600C">
        <w:tc>
          <w:tcPr>
            <w:tcW w:w="672"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12.</w:t>
            </w:r>
          </w:p>
        </w:tc>
        <w:tc>
          <w:tcPr>
            <w:tcW w:w="5766" w:type="dxa"/>
            <w:tcBorders>
              <w:top w:val="single" w:sz="4" w:space="0" w:color="auto"/>
              <w:left w:val="single" w:sz="4" w:space="0" w:color="auto"/>
              <w:bottom w:val="single" w:sz="4" w:space="0" w:color="auto"/>
              <w:right w:val="single" w:sz="4" w:space="0" w:color="auto"/>
            </w:tcBorders>
            <w:hideMark/>
          </w:tcPr>
          <w:p w:rsidR="0043600C" w:rsidRPr="00A10BF0" w:rsidRDefault="0043600C" w:rsidP="00113B64">
            <w:pPr>
              <w:jc w:val="center"/>
              <w:rPr>
                <w:rFonts w:ascii="Bookman Old Style" w:eastAsia="Calibri" w:hAnsi="Bookman Old Style"/>
                <w:bCs/>
                <w:iCs/>
                <w:sz w:val="24"/>
                <w:szCs w:val="24"/>
                <w:lang w:eastAsia="ru-RU"/>
              </w:rPr>
            </w:pPr>
            <w:r w:rsidRPr="00A10BF0">
              <w:rPr>
                <w:rFonts w:ascii="Bookman Old Style" w:eastAsia="Calibri" w:hAnsi="Bookman Old Style"/>
                <w:bCs/>
                <w:iCs/>
                <w:sz w:val="24"/>
                <w:szCs w:val="24"/>
                <w:lang w:eastAsia="ru-RU"/>
              </w:rPr>
              <w:t>Постройка малых архитектурных форм на участках  групп.</w:t>
            </w:r>
          </w:p>
        </w:tc>
        <w:tc>
          <w:tcPr>
            <w:tcW w:w="3133" w:type="dxa"/>
            <w:tcBorders>
              <w:top w:val="single" w:sz="4" w:space="0" w:color="auto"/>
              <w:left w:val="single" w:sz="4" w:space="0" w:color="auto"/>
              <w:bottom w:val="single" w:sz="4" w:space="0" w:color="auto"/>
              <w:right w:val="single" w:sz="4" w:space="0" w:color="auto"/>
            </w:tcBorders>
            <w:hideMark/>
          </w:tcPr>
          <w:p w:rsidR="0043600C" w:rsidRPr="00A10BF0" w:rsidRDefault="0043600C" w:rsidP="0043600C">
            <w:pPr>
              <w:jc w:val="center"/>
              <w:rPr>
                <w:rFonts w:ascii="Bookman Old Style" w:hAnsi="Bookman Old Style"/>
              </w:rPr>
            </w:pPr>
            <w:r w:rsidRPr="00A10BF0">
              <w:rPr>
                <w:rFonts w:ascii="Bookman Old Style" w:eastAsia="Calibri" w:hAnsi="Bookman Old Style"/>
                <w:bCs/>
                <w:iCs/>
                <w:sz w:val="24"/>
                <w:szCs w:val="24"/>
                <w:lang w:eastAsia="ru-RU"/>
              </w:rPr>
              <w:t>В течение года</w:t>
            </w:r>
          </w:p>
        </w:tc>
      </w:tr>
    </w:tbl>
    <w:p w:rsidR="00113B64" w:rsidRPr="00113B64" w:rsidRDefault="00113B64" w:rsidP="00113B64">
      <w:pPr>
        <w:rPr>
          <w:rFonts w:ascii="Bookman Old Style" w:eastAsia="Calibri" w:hAnsi="Bookman Old Style" w:cs="Times New Roman"/>
          <w:sz w:val="24"/>
          <w:szCs w:val="24"/>
        </w:rPr>
      </w:pPr>
    </w:p>
    <w:p w:rsidR="00113B64" w:rsidRPr="00113B64" w:rsidRDefault="00113B64" w:rsidP="00113B64">
      <w:pPr>
        <w:rPr>
          <w:rFonts w:ascii="Bookman Old Style" w:eastAsia="Calibri" w:hAnsi="Bookman Old Style" w:cs="Times New Roman"/>
          <w:sz w:val="24"/>
          <w:szCs w:val="24"/>
        </w:rPr>
      </w:pPr>
    </w:p>
    <w:p w:rsidR="00113B64" w:rsidRDefault="00113B64"/>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603332450510203670830559428146817986133868575804</w:t>
            </w:r>
          </w:p>
        </w:tc>
      </w:tr>
      <w:tr>
        <w:trPr/>
        <w:tc>
          <w:tcPr/>
          <w:p>
            <w:pPr>
              <w:rPr/>
            </w:pPr>
            <w:r>
              <w:rPr/>
              <w:t xml:space="preserve">Владелец</w:t>
            </w:r>
          </w:p>
        </w:tc>
        <w:tc>
          <w:tcPr>
            <w:gridSpan w:val="2"/>
          </w:tcPr>
          <w:p>
            <w:pPr>
              <w:rPr/>
            </w:pPr>
            <w:r>
              <w:rPr/>
              <w:t xml:space="preserve">Олейникова Елена Викторовна</w:t>
            </w:r>
          </w:p>
        </w:tc>
      </w:tr>
      <w:tr>
        <w:trPr/>
        <w:tc>
          <w:tcPr/>
          <w:p>
            <w:pPr>
              <w:rPr/>
            </w:pPr>
            <w:r>
              <w:rPr/>
              <w:t xml:space="preserve">Действителен</w:t>
            </w:r>
          </w:p>
        </w:tc>
        <w:tc>
          <w:tcPr>
            <w:gridSpan w:val="2"/>
          </w:tcPr>
          <w:p>
            <w:pPr>
              <w:rPr/>
            </w:pPr>
            <w:r>
              <w:rPr/>
              <w:t xml:space="preserve">С 12.07.2021 по 12.07.2022</w:t>
            </w:r>
          </w:p>
        </w:tc>
      </w:tr>
    </w:tbl>
    <w:sectPr xmlns:w="http://schemas.openxmlformats.org/wordprocessingml/2006/main" w:rsidR="00113B64" w:rsidSect="00AF27F2">
      <w:pgSz w:w="11906" w:h="16838"/>
      <w:pgMar w:top="709" w:right="850" w:bottom="709" w:left="851"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112" w:rsidRDefault="00A91112" w:rsidP="00B56B95">
      <w:pPr>
        <w:spacing w:after="0" w:line="240" w:lineRule="auto"/>
      </w:pPr>
      <w:r>
        <w:separator/>
      </w:r>
    </w:p>
  </w:endnote>
  <w:endnote w:type="continuationSeparator" w:id="0">
    <w:p w:rsidR="00A91112" w:rsidRDefault="00A91112" w:rsidP="00B56B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RCyrMT">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onotype Corsiva">
    <w:panose1 w:val="03010101010201010101"/>
    <w:charset w:val="CC"/>
    <w:family w:val="script"/>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SimHei">
    <w:altName w:val="黑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112" w:rsidRDefault="00A91112" w:rsidP="00B56B95">
      <w:pPr>
        <w:spacing w:after="0" w:line="240" w:lineRule="auto"/>
      </w:pPr>
      <w:r>
        <w:separator/>
      </w:r>
    </w:p>
  </w:footnote>
  <w:footnote w:type="continuationSeparator" w:id="0">
    <w:p w:rsidR="00A91112" w:rsidRDefault="00A91112" w:rsidP="00B56B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76">
    <w:multiLevelType w:val="hybridMultilevel"/>
    <w:lvl w:ilvl="0" w:tplc="59124179">
      <w:start w:val="1"/>
      <w:numFmt w:val="decimal"/>
      <w:lvlText w:val="%1."/>
      <w:lvlJc w:val="left"/>
      <w:pPr>
        <w:ind w:left="720" w:hanging="360"/>
      </w:pPr>
    </w:lvl>
    <w:lvl w:ilvl="1" w:tplc="59124179" w:tentative="1">
      <w:start w:val="1"/>
      <w:numFmt w:val="lowerLetter"/>
      <w:lvlText w:val="%2."/>
      <w:lvlJc w:val="left"/>
      <w:pPr>
        <w:ind w:left="1440" w:hanging="360"/>
      </w:pPr>
    </w:lvl>
    <w:lvl w:ilvl="2" w:tplc="59124179" w:tentative="1">
      <w:start w:val="1"/>
      <w:numFmt w:val="lowerRoman"/>
      <w:lvlText w:val="%3."/>
      <w:lvlJc w:val="right"/>
      <w:pPr>
        <w:ind w:left="2160" w:hanging="180"/>
      </w:pPr>
    </w:lvl>
    <w:lvl w:ilvl="3" w:tplc="59124179" w:tentative="1">
      <w:start w:val="1"/>
      <w:numFmt w:val="decimal"/>
      <w:lvlText w:val="%4."/>
      <w:lvlJc w:val="left"/>
      <w:pPr>
        <w:ind w:left="2880" w:hanging="360"/>
      </w:pPr>
    </w:lvl>
    <w:lvl w:ilvl="4" w:tplc="59124179" w:tentative="1">
      <w:start w:val="1"/>
      <w:numFmt w:val="lowerLetter"/>
      <w:lvlText w:val="%5."/>
      <w:lvlJc w:val="left"/>
      <w:pPr>
        <w:ind w:left="3600" w:hanging="360"/>
      </w:pPr>
    </w:lvl>
    <w:lvl w:ilvl="5" w:tplc="59124179" w:tentative="1">
      <w:start w:val="1"/>
      <w:numFmt w:val="lowerRoman"/>
      <w:lvlText w:val="%6."/>
      <w:lvlJc w:val="right"/>
      <w:pPr>
        <w:ind w:left="4320" w:hanging="180"/>
      </w:pPr>
    </w:lvl>
    <w:lvl w:ilvl="6" w:tplc="59124179" w:tentative="1">
      <w:start w:val="1"/>
      <w:numFmt w:val="decimal"/>
      <w:lvlText w:val="%7."/>
      <w:lvlJc w:val="left"/>
      <w:pPr>
        <w:ind w:left="5040" w:hanging="360"/>
      </w:pPr>
    </w:lvl>
    <w:lvl w:ilvl="7" w:tplc="59124179" w:tentative="1">
      <w:start w:val="1"/>
      <w:numFmt w:val="lowerLetter"/>
      <w:lvlText w:val="%8."/>
      <w:lvlJc w:val="left"/>
      <w:pPr>
        <w:ind w:left="5760" w:hanging="360"/>
      </w:pPr>
    </w:lvl>
    <w:lvl w:ilvl="8" w:tplc="59124179" w:tentative="1">
      <w:start w:val="1"/>
      <w:numFmt w:val="lowerRoman"/>
      <w:lvlText w:val="%9."/>
      <w:lvlJc w:val="right"/>
      <w:pPr>
        <w:ind w:left="6480" w:hanging="180"/>
      </w:pPr>
    </w:lvl>
  </w:abstractNum>
  <w:abstractNum w:abstractNumId="3175">
    <w:multiLevelType w:val="hybridMultilevel"/>
    <w:lvl w:ilvl="0" w:tplc="7037491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FFFFFF89"/>
    <w:multiLevelType w:val="singleLevel"/>
    <w:tmpl w:val="33D4CDDA"/>
    <w:lvl w:ilvl="0">
      <w:start w:val="1"/>
      <w:numFmt w:val="bullet"/>
      <w:pStyle w:val="a"/>
      <w:lvlText w:val=""/>
      <w:lvlJc w:val="left"/>
      <w:pPr>
        <w:tabs>
          <w:tab w:val="num" w:pos="360"/>
        </w:tabs>
        <w:ind w:left="360" w:hanging="360"/>
      </w:pPr>
      <w:rPr>
        <w:rFonts w:ascii="Symbol" w:hAnsi="Symbol" w:hint="default"/>
      </w:rPr>
    </w:lvl>
  </w:abstractNum>
  <w:abstractNum w:abstractNumId="1">
    <w:nsid w:val="0B0B4FE8"/>
    <w:multiLevelType w:val="hybridMultilevel"/>
    <w:tmpl w:val="D14252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2A7A52"/>
    <w:multiLevelType w:val="hybridMultilevel"/>
    <w:tmpl w:val="B32876D0"/>
    <w:lvl w:ilvl="0" w:tplc="2E76F000">
      <w:start w:val="45"/>
      <w:numFmt w:val="bullet"/>
      <w:lvlText w:val="-"/>
      <w:lvlJc w:val="left"/>
      <w:pPr>
        <w:tabs>
          <w:tab w:val="num" w:pos="720"/>
        </w:tabs>
        <w:ind w:left="720" w:hanging="360"/>
      </w:pPr>
      <w:rPr>
        <w:rFonts w:ascii="Times New Roman" w:eastAsia="Times New Roman" w:hAnsi="Times New Roman" w:cs="Times New Roman" w:hint="default"/>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845411A"/>
    <w:multiLevelType w:val="hybridMultilevel"/>
    <w:tmpl w:val="910029C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2C4B6569"/>
    <w:multiLevelType w:val="hybridMultilevel"/>
    <w:tmpl w:val="81A621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CBF516E"/>
    <w:multiLevelType w:val="multilevel"/>
    <w:tmpl w:val="62D060C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
    <w:nsid w:val="32CC7016"/>
    <w:multiLevelType w:val="hybridMultilevel"/>
    <w:tmpl w:val="3D1A88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017475"/>
    <w:multiLevelType w:val="hybridMultilevel"/>
    <w:tmpl w:val="F3E660BA"/>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39301713"/>
    <w:multiLevelType w:val="hybridMultilevel"/>
    <w:tmpl w:val="8F565F8A"/>
    <w:lvl w:ilvl="0" w:tplc="9A40EE60">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nsid w:val="3ACD1934"/>
    <w:multiLevelType w:val="multilevel"/>
    <w:tmpl w:val="0756E502"/>
    <w:lvl w:ilvl="0">
      <w:start w:val="1"/>
      <w:numFmt w:val="decimal"/>
      <w:pStyle w:val="1"/>
      <w:lvlText w:val="%1."/>
      <w:lvlJc w:val="left"/>
      <w:pPr>
        <w:tabs>
          <w:tab w:val="num" w:pos="1288"/>
        </w:tabs>
        <w:ind w:left="1288"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0">
    <w:nsid w:val="4BF4252D"/>
    <w:multiLevelType w:val="hybridMultilevel"/>
    <w:tmpl w:val="938621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4BFD7C09"/>
    <w:multiLevelType w:val="hybridMultilevel"/>
    <w:tmpl w:val="7C7AD08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4C0E6DEB"/>
    <w:multiLevelType w:val="multilevel"/>
    <w:tmpl w:val="584AA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CB43C1B"/>
    <w:multiLevelType w:val="hybridMultilevel"/>
    <w:tmpl w:val="461E76C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1EB3065"/>
    <w:multiLevelType w:val="hybridMultilevel"/>
    <w:tmpl w:val="04A44B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65485550"/>
    <w:multiLevelType w:val="hybridMultilevel"/>
    <w:tmpl w:val="7F3CC1EA"/>
    <w:lvl w:ilvl="0" w:tplc="0419000B">
      <w:start w:val="1"/>
      <w:numFmt w:val="bullet"/>
      <w:lvlText w:val=""/>
      <w:lvlJc w:val="left"/>
      <w:pPr>
        <w:ind w:left="720" w:hanging="360"/>
      </w:pPr>
      <w:rPr>
        <w:rFonts w:ascii="Wingdings" w:hAnsi="Wingdings" w:hint="default"/>
      </w:rPr>
    </w:lvl>
    <w:lvl w:ilvl="1" w:tplc="B998A5D8">
      <w:numFmt w:val="bullet"/>
      <w:lvlText w:val="•"/>
      <w:lvlJc w:val="left"/>
      <w:pPr>
        <w:ind w:left="1785" w:hanging="705"/>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65D4344E"/>
    <w:multiLevelType w:val="hybridMultilevel"/>
    <w:tmpl w:val="7E5C217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68333995"/>
    <w:multiLevelType w:val="hybridMultilevel"/>
    <w:tmpl w:val="7A0483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686A060F"/>
    <w:multiLevelType w:val="hybridMultilevel"/>
    <w:tmpl w:val="DB2009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EDD60C2"/>
    <w:multiLevelType w:val="hybridMultilevel"/>
    <w:tmpl w:val="04A44B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7C4F43EC"/>
    <w:multiLevelType w:val="hybridMultilevel"/>
    <w:tmpl w:val="AE32256E"/>
    <w:lvl w:ilvl="0" w:tplc="4432ACE0">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7"/>
  </w:num>
  <w:num w:numId="9">
    <w:abstractNumId w:val="15"/>
  </w:num>
  <w:num w:numId="10">
    <w:abstractNumId w:val="16"/>
  </w:num>
  <w:num w:numId="11">
    <w:abstractNumId w:val="11"/>
  </w:num>
  <w:num w:numId="12">
    <w:abstractNumId w:val="3"/>
  </w:num>
  <w:num w:numId="13">
    <w:abstractNumId w:val="14"/>
  </w:num>
  <w:num w:numId="14">
    <w:abstractNumId w:val="1"/>
  </w:num>
  <w:num w:numId="15">
    <w:abstractNumId w:val="18"/>
  </w:num>
  <w:num w:numId="16">
    <w:abstractNumId w:val="12"/>
  </w:num>
  <w:num w:numId="17">
    <w:abstractNumId w:val="5"/>
  </w:num>
  <w:num w:numId="18">
    <w:abstractNumId w:val="4"/>
  </w:num>
  <w:num w:numId="19">
    <w:abstractNumId w:val="13"/>
  </w:num>
  <w:num w:numId="20">
    <w:abstractNumId w:val="19"/>
  </w:num>
  <w:num w:numId="21">
    <w:abstractNumId w:val="6"/>
  </w:num>
  <w:num w:numId="3175">
    <w:abstractNumId w:val="3175"/>
  </w:num>
  <w:num w:numId="3176">
    <w:abstractNumId w:val="3176"/>
  </w:num>
  <w:numIdMacAtCleanup w:val="20"/>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B600F"/>
    <w:rsid w:val="00003A1F"/>
    <w:rsid w:val="00003ECC"/>
    <w:rsid w:val="0000478C"/>
    <w:rsid w:val="00007D77"/>
    <w:rsid w:val="0001163F"/>
    <w:rsid w:val="0002026F"/>
    <w:rsid w:val="000254E5"/>
    <w:rsid w:val="000512F6"/>
    <w:rsid w:val="00055171"/>
    <w:rsid w:val="000616FC"/>
    <w:rsid w:val="000635D5"/>
    <w:rsid w:val="00065D2D"/>
    <w:rsid w:val="0008028D"/>
    <w:rsid w:val="000848B0"/>
    <w:rsid w:val="000A2930"/>
    <w:rsid w:val="000A410D"/>
    <w:rsid w:val="000B1AE3"/>
    <w:rsid w:val="000B7613"/>
    <w:rsid w:val="000C1A02"/>
    <w:rsid w:val="000C58E9"/>
    <w:rsid w:val="000D5FAA"/>
    <w:rsid w:val="000D72A4"/>
    <w:rsid w:val="000E2F4C"/>
    <w:rsid w:val="000E7685"/>
    <w:rsid w:val="000E7DD1"/>
    <w:rsid w:val="000F5753"/>
    <w:rsid w:val="00113B64"/>
    <w:rsid w:val="00116929"/>
    <w:rsid w:val="001244B3"/>
    <w:rsid w:val="00125B4B"/>
    <w:rsid w:val="00132B9B"/>
    <w:rsid w:val="00136770"/>
    <w:rsid w:val="00136D5E"/>
    <w:rsid w:val="00153E81"/>
    <w:rsid w:val="00157478"/>
    <w:rsid w:val="00157D6F"/>
    <w:rsid w:val="001709C3"/>
    <w:rsid w:val="00170A9C"/>
    <w:rsid w:val="001954D9"/>
    <w:rsid w:val="001A74E7"/>
    <w:rsid w:val="001B5CE8"/>
    <w:rsid w:val="001C020F"/>
    <w:rsid w:val="001C7AD0"/>
    <w:rsid w:val="001D078C"/>
    <w:rsid w:val="001E294D"/>
    <w:rsid w:val="001E2CF3"/>
    <w:rsid w:val="001E4C4E"/>
    <w:rsid w:val="001F3457"/>
    <w:rsid w:val="0021176C"/>
    <w:rsid w:val="00215A38"/>
    <w:rsid w:val="00216128"/>
    <w:rsid w:val="00222889"/>
    <w:rsid w:val="00222E02"/>
    <w:rsid w:val="00233F73"/>
    <w:rsid w:val="00240B3E"/>
    <w:rsid w:val="00244547"/>
    <w:rsid w:val="0025161A"/>
    <w:rsid w:val="00267BF7"/>
    <w:rsid w:val="002774C5"/>
    <w:rsid w:val="00282A73"/>
    <w:rsid w:val="00290750"/>
    <w:rsid w:val="002933B6"/>
    <w:rsid w:val="002A7029"/>
    <w:rsid w:val="002B442A"/>
    <w:rsid w:val="002B667B"/>
    <w:rsid w:val="002B7579"/>
    <w:rsid w:val="002E02F9"/>
    <w:rsid w:val="002E7585"/>
    <w:rsid w:val="002F3F4E"/>
    <w:rsid w:val="00300F84"/>
    <w:rsid w:val="003037C7"/>
    <w:rsid w:val="00304BBF"/>
    <w:rsid w:val="00312A76"/>
    <w:rsid w:val="00312EB7"/>
    <w:rsid w:val="00314670"/>
    <w:rsid w:val="00316093"/>
    <w:rsid w:val="00322FF3"/>
    <w:rsid w:val="00331486"/>
    <w:rsid w:val="0033539C"/>
    <w:rsid w:val="00343F5F"/>
    <w:rsid w:val="003465E8"/>
    <w:rsid w:val="003569BB"/>
    <w:rsid w:val="0036262A"/>
    <w:rsid w:val="003760AF"/>
    <w:rsid w:val="00383F01"/>
    <w:rsid w:val="00383FE3"/>
    <w:rsid w:val="003873A8"/>
    <w:rsid w:val="00391314"/>
    <w:rsid w:val="003B26B1"/>
    <w:rsid w:val="003B762D"/>
    <w:rsid w:val="003E5648"/>
    <w:rsid w:val="003E5F63"/>
    <w:rsid w:val="003E6427"/>
    <w:rsid w:val="003E6A46"/>
    <w:rsid w:val="003F0CB6"/>
    <w:rsid w:val="003F1784"/>
    <w:rsid w:val="003F307D"/>
    <w:rsid w:val="003F7408"/>
    <w:rsid w:val="00407DBB"/>
    <w:rsid w:val="0041105A"/>
    <w:rsid w:val="00412D4E"/>
    <w:rsid w:val="004136A5"/>
    <w:rsid w:val="00414741"/>
    <w:rsid w:val="004200D5"/>
    <w:rsid w:val="004211D4"/>
    <w:rsid w:val="00426D82"/>
    <w:rsid w:val="0043600C"/>
    <w:rsid w:val="004370FB"/>
    <w:rsid w:val="00440152"/>
    <w:rsid w:val="00462859"/>
    <w:rsid w:val="00464F4B"/>
    <w:rsid w:val="00470C07"/>
    <w:rsid w:val="004717C6"/>
    <w:rsid w:val="00474188"/>
    <w:rsid w:val="00486101"/>
    <w:rsid w:val="004922B6"/>
    <w:rsid w:val="004944B0"/>
    <w:rsid w:val="004A49D4"/>
    <w:rsid w:val="00505305"/>
    <w:rsid w:val="00506C19"/>
    <w:rsid w:val="00507682"/>
    <w:rsid w:val="005102F6"/>
    <w:rsid w:val="0051267E"/>
    <w:rsid w:val="005169C0"/>
    <w:rsid w:val="0051734E"/>
    <w:rsid w:val="00531B41"/>
    <w:rsid w:val="00534B95"/>
    <w:rsid w:val="0053664D"/>
    <w:rsid w:val="005411B7"/>
    <w:rsid w:val="0054663E"/>
    <w:rsid w:val="00553A98"/>
    <w:rsid w:val="005630D4"/>
    <w:rsid w:val="005851A0"/>
    <w:rsid w:val="005936AC"/>
    <w:rsid w:val="005939EF"/>
    <w:rsid w:val="00594C6A"/>
    <w:rsid w:val="005963DB"/>
    <w:rsid w:val="005B3CF3"/>
    <w:rsid w:val="005B4E18"/>
    <w:rsid w:val="005C1591"/>
    <w:rsid w:val="005D5687"/>
    <w:rsid w:val="005D7D9E"/>
    <w:rsid w:val="005E6E71"/>
    <w:rsid w:val="005F2AF7"/>
    <w:rsid w:val="005F2EF0"/>
    <w:rsid w:val="005F44DE"/>
    <w:rsid w:val="0062103B"/>
    <w:rsid w:val="00626C90"/>
    <w:rsid w:val="00630C93"/>
    <w:rsid w:val="006376C2"/>
    <w:rsid w:val="006409CE"/>
    <w:rsid w:val="00656F1C"/>
    <w:rsid w:val="006631A9"/>
    <w:rsid w:val="00680119"/>
    <w:rsid w:val="0068121E"/>
    <w:rsid w:val="00693CC1"/>
    <w:rsid w:val="006A2516"/>
    <w:rsid w:val="006B40BF"/>
    <w:rsid w:val="006D5AE5"/>
    <w:rsid w:val="006E298D"/>
    <w:rsid w:val="006F0953"/>
    <w:rsid w:val="006F3569"/>
    <w:rsid w:val="00700EFC"/>
    <w:rsid w:val="00706A94"/>
    <w:rsid w:val="007148B9"/>
    <w:rsid w:val="00717610"/>
    <w:rsid w:val="00726BC3"/>
    <w:rsid w:val="0073687A"/>
    <w:rsid w:val="00737B0F"/>
    <w:rsid w:val="00742577"/>
    <w:rsid w:val="00744665"/>
    <w:rsid w:val="00754F85"/>
    <w:rsid w:val="0076365E"/>
    <w:rsid w:val="007655A7"/>
    <w:rsid w:val="0079079D"/>
    <w:rsid w:val="00791012"/>
    <w:rsid w:val="0079620E"/>
    <w:rsid w:val="007A6796"/>
    <w:rsid w:val="007B3148"/>
    <w:rsid w:val="007B5690"/>
    <w:rsid w:val="007D244C"/>
    <w:rsid w:val="008010B2"/>
    <w:rsid w:val="00815DB5"/>
    <w:rsid w:val="008161CA"/>
    <w:rsid w:val="0085188B"/>
    <w:rsid w:val="00863058"/>
    <w:rsid w:val="00886289"/>
    <w:rsid w:val="008A5D9A"/>
    <w:rsid w:val="008A6B8E"/>
    <w:rsid w:val="008B65F5"/>
    <w:rsid w:val="008C7810"/>
    <w:rsid w:val="008E089A"/>
    <w:rsid w:val="008F1638"/>
    <w:rsid w:val="00900961"/>
    <w:rsid w:val="00906385"/>
    <w:rsid w:val="00912F58"/>
    <w:rsid w:val="00916248"/>
    <w:rsid w:val="009370C3"/>
    <w:rsid w:val="00947B1E"/>
    <w:rsid w:val="0096156F"/>
    <w:rsid w:val="009768B5"/>
    <w:rsid w:val="00987637"/>
    <w:rsid w:val="00987CC2"/>
    <w:rsid w:val="00987FF2"/>
    <w:rsid w:val="009A6361"/>
    <w:rsid w:val="009B1FC4"/>
    <w:rsid w:val="009B37FE"/>
    <w:rsid w:val="009B3885"/>
    <w:rsid w:val="009C1CA4"/>
    <w:rsid w:val="009C2D9F"/>
    <w:rsid w:val="009C2DF2"/>
    <w:rsid w:val="009D08DC"/>
    <w:rsid w:val="009D33E2"/>
    <w:rsid w:val="009D400C"/>
    <w:rsid w:val="009E160E"/>
    <w:rsid w:val="009E28BD"/>
    <w:rsid w:val="009E7EE0"/>
    <w:rsid w:val="00A02447"/>
    <w:rsid w:val="00A100FF"/>
    <w:rsid w:val="00A10BF0"/>
    <w:rsid w:val="00A143B1"/>
    <w:rsid w:val="00A20B6C"/>
    <w:rsid w:val="00A21262"/>
    <w:rsid w:val="00A25311"/>
    <w:rsid w:val="00A3120D"/>
    <w:rsid w:val="00A3697E"/>
    <w:rsid w:val="00A44902"/>
    <w:rsid w:val="00A55A9C"/>
    <w:rsid w:val="00A61234"/>
    <w:rsid w:val="00A63481"/>
    <w:rsid w:val="00A65E8B"/>
    <w:rsid w:val="00A91112"/>
    <w:rsid w:val="00AA3AC0"/>
    <w:rsid w:val="00AB182F"/>
    <w:rsid w:val="00AB29C9"/>
    <w:rsid w:val="00AB4E56"/>
    <w:rsid w:val="00AD1F5B"/>
    <w:rsid w:val="00AD4E2D"/>
    <w:rsid w:val="00AE1434"/>
    <w:rsid w:val="00AE1F8F"/>
    <w:rsid w:val="00AF26EB"/>
    <w:rsid w:val="00AF27F2"/>
    <w:rsid w:val="00B04DEF"/>
    <w:rsid w:val="00B075DF"/>
    <w:rsid w:val="00B2079B"/>
    <w:rsid w:val="00B20BD5"/>
    <w:rsid w:val="00B33804"/>
    <w:rsid w:val="00B56131"/>
    <w:rsid w:val="00B56B95"/>
    <w:rsid w:val="00B625D7"/>
    <w:rsid w:val="00B8198B"/>
    <w:rsid w:val="00B85D57"/>
    <w:rsid w:val="00B8611F"/>
    <w:rsid w:val="00B91C33"/>
    <w:rsid w:val="00B92705"/>
    <w:rsid w:val="00B94895"/>
    <w:rsid w:val="00B95DC1"/>
    <w:rsid w:val="00BA5495"/>
    <w:rsid w:val="00BA6D13"/>
    <w:rsid w:val="00BA7EB3"/>
    <w:rsid w:val="00BB0FEE"/>
    <w:rsid w:val="00BC4FD4"/>
    <w:rsid w:val="00BC70B4"/>
    <w:rsid w:val="00BD5535"/>
    <w:rsid w:val="00BD6D72"/>
    <w:rsid w:val="00BD6DF5"/>
    <w:rsid w:val="00BF4ADF"/>
    <w:rsid w:val="00C068BA"/>
    <w:rsid w:val="00C11F30"/>
    <w:rsid w:val="00C27A90"/>
    <w:rsid w:val="00C41476"/>
    <w:rsid w:val="00C52F20"/>
    <w:rsid w:val="00C55D56"/>
    <w:rsid w:val="00C653D6"/>
    <w:rsid w:val="00C72E78"/>
    <w:rsid w:val="00C84FD4"/>
    <w:rsid w:val="00CB099A"/>
    <w:rsid w:val="00CB11B7"/>
    <w:rsid w:val="00CB218A"/>
    <w:rsid w:val="00CB600F"/>
    <w:rsid w:val="00CB656A"/>
    <w:rsid w:val="00CC0DAD"/>
    <w:rsid w:val="00CC5D5D"/>
    <w:rsid w:val="00CC716F"/>
    <w:rsid w:val="00CD6B2E"/>
    <w:rsid w:val="00CE42E4"/>
    <w:rsid w:val="00CF7040"/>
    <w:rsid w:val="00D01057"/>
    <w:rsid w:val="00D01BD1"/>
    <w:rsid w:val="00D02E4D"/>
    <w:rsid w:val="00D104F2"/>
    <w:rsid w:val="00D113E5"/>
    <w:rsid w:val="00D13069"/>
    <w:rsid w:val="00D27679"/>
    <w:rsid w:val="00D356EC"/>
    <w:rsid w:val="00D4631B"/>
    <w:rsid w:val="00D539A5"/>
    <w:rsid w:val="00D62CA1"/>
    <w:rsid w:val="00D66F1C"/>
    <w:rsid w:val="00D70328"/>
    <w:rsid w:val="00D735B0"/>
    <w:rsid w:val="00D74C5E"/>
    <w:rsid w:val="00D806C7"/>
    <w:rsid w:val="00D9289B"/>
    <w:rsid w:val="00D94ABD"/>
    <w:rsid w:val="00DB0D63"/>
    <w:rsid w:val="00DC0D1C"/>
    <w:rsid w:val="00DD1E22"/>
    <w:rsid w:val="00DE2A9E"/>
    <w:rsid w:val="00DE3C95"/>
    <w:rsid w:val="00DE6CC2"/>
    <w:rsid w:val="00DF41BA"/>
    <w:rsid w:val="00DF6A05"/>
    <w:rsid w:val="00E12834"/>
    <w:rsid w:val="00E160FA"/>
    <w:rsid w:val="00E167E7"/>
    <w:rsid w:val="00E21760"/>
    <w:rsid w:val="00E2484F"/>
    <w:rsid w:val="00E33A85"/>
    <w:rsid w:val="00E346D7"/>
    <w:rsid w:val="00E507A8"/>
    <w:rsid w:val="00E538F1"/>
    <w:rsid w:val="00E60373"/>
    <w:rsid w:val="00E66774"/>
    <w:rsid w:val="00E75DEF"/>
    <w:rsid w:val="00E81C6E"/>
    <w:rsid w:val="00E85993"/>
    <w:rsid w:val="00E864C0"/>
    <w:rsid w:val="00EA145B"/>
    <w:rsid w:val="00EA2189"/>
    <w:rsid w:val="00ED0E00"/>
    <w:rsid w:val="00EE0487"/>
    <w:rsid w:val="00EE16C3"/>
    <w:rsid w:val="00EE1DFC"/>
    <w:rsid w:val="00EE6C64"/>
    <w:rsid w:val="00EF10EC"/>
    <w:rsid w:val="00EF2D37"/>
    <w:rsid w:val="00F11D80"/>
    <w:rsid w:val="00F12987"/>
    <w:rsid w:val="00F13278"/>
    <w:rsid w:val="00F16F81"/>
    <w:rsid w:val="00F2082D"/>
    <w:rsid w:val="00F21B6C"/>
    <w:rsid w:val="00F254AA"/>
    <w:rsid w:val="00F265CE"/>
    <w:rsid w:val="00F40C75"/>
    <w:rsid w:val="00F4352D"/>
    <w:rsid w:val="00F44793"/>
    <w:rsid w:val="00F44E9A"/>
    <w:rsid w:val="00F5505C"/>
    <w:rsid w:val="00F60C1F"/>
    <w:rsid w:val="00F70D5B"/>
    <w:rsid w:val="00F746F0"/>
    <w:rsid w:val="00F76F81"/>
    <w:rsid w:val="00F807F3"/>
    <w:rsid w:val="00F934A1"/>
    <w:rsid w:val="00F97FA0"/>
    <w:rsid w:val="00FA2774"/>
    <w:rsid w:val="00FA403C"/>
    <w:rsid w:val="00FA670B"/>
    <w:rsid w:val="00FA7D6F"/>
    <w:rsid w:val="00FB3D11"/>
    <w:rsid w:val="00FB4960"/>
    <w:rsid w:val="00FC6EA2"/>
    <w:rsid w:val="00FD438F"/>
    <w:rsid w:val="00FD4444"/>
    <w:rsid w:val="00FD6941"/>
    <w:rsid w:val="00FE14EE"/>
    <w:rsid w:val="00FE21C7"/>
    <w:rsid w:val="00FF26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E7685"/>
  </w:style>
  <w:style w:type="paragraph" w:styleId="1">
    <w:name w:val="heading 1"/>
    <w:basedOn w:val="a0"/>
    <w:next w:val="a0"/>
    <w:link w:val="10"/>
    <w:uiPriority w:val="9"/>
    <w:qFormat/>
    <w:rsid w:val="00113B64"/>
    <w:pPr>
      <w:keepNext/>
      <w:keepLines/>
      <w:numPr>
        <w:numId w:val="1"/>
      </w:numPr>
      <w:spacing w:before="480" w:after="0"/>
      <w:outlineLvl w:val="0"/>
    </w:pPr>
    <w:rPr>
      <w:rFonts w:ascii="Cambria" w:eastAsia="Times New Roman" w:hAnsi="Cambria" w:cs="Times New Roman"/>
      <w:b/>
      <w:bCs/>
      <w:color w:val="365F91" w:themeColor="accent1" w:themeShade="BF"/>
      <w:sz w:val="28"/>
      <w:szCs w:val="28"/>
      <w:lang w:eastAsia="ru-RU"/>
    </w:rPr>
  </w:style>
  <w:style w:type="paragraph" w:styleId="2">
    <w:name w:val="heading 2"/>
    <w:basedOn w:val="a0"/>
    <w:next w:val="a0"/>
    <w:link w:val="20"/>
    <w:uiPriority w:val="9"/>
    <w:semiHidden/>
    <w:unhideWhenUsed/>
    <w:qFormat/>
    <w:rsid w:val="00113B64"/>
    <w:pPr>
      <w:keepNext/>
      <w:keepLines/>
      <w:numPr>
        <w:ilvl w:val="1"/>
        <w:numId w:val="1"/>
      </w:numPr>
      <w:spacing w:before="200" w:after="0"/>
      <w:outlineLvl w:val="1"/>
    </w:pPr>
    <w:rPr>
      <w:rFonts w:ascii="Cambria" w:eastAsia="Times New Roman" w:hAnsi="Cambria" w:cs="Times New Roman"/>
      <w:b/>
      <w:bCs/>
      <w:color w:val="4F81BD" w:themeColor="accent1"/>
      <w:sz w:val="26"/>
      <w:szCs w:val="26"/>
      <w:lang w:eastAsia="ru-RU"/>
    </w:rPr>
  </w:style>
  <w:style w:type="paragraph" w:styleId="3">
    <w:name w:val="heading 3"/>
    <w:basedOn w:val="a0"/>
    <w:next w:val="a0"/>
    <w:link w:val="30"/>
    <w:uiPriority w:val="9"/>
    <w:semiHidden/>
    <w:unhideWhenUsed/>
    <w:qFormat/>
    <w:rsid w:val="00113B64"/>
    <w:pPr>
      <w:keepNext/>
      <w:keepLines/>
      <w:numPr>
        <w:ilvl w:val="2"/>
        <w:numId w:val="1"/>
      </w:numPr>
      <w:spacing w:before="200" w:after="0"/>
      <w:outlineLvl w:val="2"/>
    </w:pPr>
    <w:rPr>
      <w:rFonts w:ascii="Cambria" w:eastAsia="Times New Roman" w:hAnsi="Cambria" w:cs="Times New Roman"/>
      <w:b/>
      <w:bCs/>
      <w:color w:val="4F81BD" w:themeColor="accent1"/>
      <w:lang w:eastAsia="ru-RU"/>
    </w:rPr>
  </w:style>
  <w:style w:type="paragraph" w:styleId="4">
    <w:name w:val="heading 4"/>
    <w:basedOn w:val="a0"/>
    <w:next w:val="a0"/>
    <w:link w:val="40"/>
    <w:uiPriority w:val="9"/>
    <w:unhideWhenUsed/>
    <w:qFormat/>
    <w:rsid w:val="00113B64"/>
    <w:pPr>
      <w:keepNext/>
      <w:keepLines/>
      <w:numPr>
        <w:ilvl w:val="3"/>
        <w:numId w:val="1"/>
      </w:numPr>
      <w:spacing w:before="200" w:after="0"/>
      <w:outlineLvl w:val="3"/>
    </w:pPr>
    <w:rPr>
      <w:rFonts w:ascii="Cambria" w:eastAsia="Times New Roman" w:hAnsi="Cambria" w:cs="Times New Roman"/>
      <w:b/>
      <w:bCs/>
      <w:i/>
      <w:iCs/>
      <w:color w:val="4F81BD" w:themeColor="accent1"/>
      <w:lang w:eastAsia="ru-RU"/>
    </w:rPr>
  </w:style>
  <w:style w:type="paragraph" w:styleId="5">
    <w:name w:val="heading 5"/>
    <w:basedOn w:val="a0"/>
    <w:next w:val="a0"/>
    <w:link w:val="50"/>
    <w:uiPriority w:val="9"/>
    <w:semiHidden/>
    <w:unhideWhenUsed/>
    <w:qFormat/>
    <w:rsid w:val="00113B64"/>
    <w:pPr>
      <w:keepNext/>
      <w:keepLines/>
      <w:numPr>
        <w:ilvl w:val="4"/>
        <w:numId w:val="1"/>
      </w:numPr>
      <w:spacing w:before="200" w:after="0"/>
      <w:outlineLvl w:val="4"/>
    </w:pPr>
    <w:rPr>
      <w:rFonts w:ascii="Cambria" w:eastAsia="Times New Roman" w:hAnsi="Cambria" w:cs="Times New Roman"/>
      <w:color w:val="243F60" w:themeColor="accent1" w:themeShade="7F"/>
      <w:lang w:eastAsia="ru-RU"/>
    </w:rPr>
  </w:style>
  <w:style w:type="paragraph" w:styleId="6">
    <w:name w:val="heading 6"/>
    <w:basedOn w:val="a0"/>
    <w:next w:val="a0"/>
    <w:link w:val="60"/>
    <w:uiPriority w:val="9"/>
    <w:semiHidden/>
    <w:unhideWhenUsed/>
    <w:qFormat/>
    <w:rsid w:val="00113B64"/>
    <w:pPr>
      <w:keepNext/>
      <w:keepLines/>
      <w:numPr>
        <w:ilvl w:val="5"/>
        <w:numId w:val="1"/>
      </w:numPr>
      <w:spacing w:before="200" w:after="0"/>
      <w:outlineLvl w:val="5"/>
    </w:pPr>
    <w:rPr>
      <w:rFonts w:ascii="Cambria" w:eastAsia="Times New Roman" w:hAnsi="Cambria" w:cs="Times New Roman"/>
      <w:i/>
      <w:iCs/>
      <w:color w:val="243F60" w:themeColor="accent1" w:themeShade="7F"/>
      <w:lang w:eastAsia="ru-RU"/>
    </w:rPr>
  </w:style>
  <w:style w:type="paragraph" w:styleId="7">
    <w:name w:val="heading 7"/>
    <w:basedOn w:val="a0"/>
    <w:next w:val="a0"/>
    <w:link w:val="70"/>
    <w:uiPriority w:val="9"/>
    <w:semiHidden/>
    <w:unhideWhenUsed/>
    <w:qFormat/>
    <w:rsid w:val="00113B64"/>
    <w:pPr>
      <w:keepNext/>
      <w:keepLines/>
      <w:numPr>
        <w:ilvl w:val="6"/>
        <w:numId w:val="1"/>
      </w:numPr>
      <w:spacing w:before="200" w:after="0"/>
      <w:outlineLvl w:val="6"/>
    </w:pPr>
    <w:rPr>
      <w:rFonts w:ascii="Cambria" w:eastAsia="Times New Roman" w:hAnsi="Cambria" w:cs="Times New Roman"/>
      <w:i/>
      <w:iCs/>
      <w:color w:val="404040" w:themeColor="text1" w:themeTint="BF"/>
      <w:lang w:eastAsia="ru-RU"/>
    </w:rPr>
  </w:style>
  <w:style w:type="paragraph" w:styleId="8">
    <w:name w:val="heading 8"/>
    <w:basedOn w:val="a0"/>
    <w:next w:val="a0"/>
    <w:link w:val="80"/>
    <w:uiPriority w:val="9"/>
    <w:semiHidden/>
    <w:unhideWhenUsed/>
    <w:qFormat/>
    <w:rsid w:val="00113B64"/>
    <w:pPr>
      <w:keepNext/>
      <w:keepLines/>
      <w:numPr>
        <w:ilvl w:val="7"/>
        <w:numId w:val="1"/>
      </w:numPr>
      <w:spacing w:before="200" w:after="0"/>
      <w:outlineLvl w:val="7"/>
    </w:pPr>
    <w:rPr>
      <w:rFonts w:ascii="Cambria" w:eastAsia="Times New Roman" w:hAnsi="Cambria" w:cs="Times New Roman"/>
      <w:color w:val="404040" w:themeColor="text1" w:themeTint="BF"/>
      <w:sz w:val="20"/>
      <w:szCs w:val="20"/>
      <w:lang w:eastAsia="ru-RU"/>
    </w:rPr>
  </w:style>
  <w:style w:type="paragraph" w:styleId="9">
    <w:name w:val="heading 9"/>
    <w:basedOn w:val="a0"/>
    <w:next w:val="a0"/>
    <w:link w:val="90"/>
    <w:uiPriority w:val="9"/>
    <w:semiHidden/>
    <w:unhideWhenUsed/>
    <w:qFormat/>
    <w:rsid w:val="00113B64"/>
    <w:pPr>
      <w:keepNext/>
      <w:keepLines/>
      <w:numPr>
        <w:ilvl w:val="8"/>
        <w:numId w:val="1"/>
      </w:numPr>
      <w:spacing w:before="200" w:after="0"/>
      <w:outlineLvl w:val="8"/>
    </w:pPr>
    <w:rPr>
      <w:rFonts w:ascii="Cambria" w:eastAsia="Times New Roman" w:hAnsi="Cambria" w:cs="Times New Roman"/>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13B64"/>
    <w:rPr>
      <w:rFonts w:ascii="Cambria" w:eastAsia="Times New Roman" w:hAnsi="Cambria" w:cs="Times New Roman"/>
      <w:b/>
      <w:bCs/>
      <w:color w:val="365F91" w:themeColor="accent1" w:themeShade="BF"/>
      <w:sz w:val="28"/>
      <w:szCs w:val="28"/>
      <w:lang w:eastAsia="ru-RU"/>
    </w:rPr>
  </w:style>
  <w:style w:type="character" w:customStyle="1" w:styleId="20">
    <w:name w:val="Заголовок 2 Знак"/>
    <w:basedOn w:val="a1"/>
    <w:link w:val="2"/>
    <w:uiPriority w:val="9"/>
    <w:semiHidden/>
    <w:rsid w:val="00113B64"/>
    <w:rPr>
      <w:rFonts w:ascii="Cambria" w:eastAsia="Times New Roman" w:hAnsi="Cambria" w:cs="Times New Roman"/>
      <w:b/>
      <w:bCs/>
      <w:color w:val="4F81BD" w:themeColor="accent1"/>
      <w:sz w:val="26"/>
      <w:szCs w:val="26"/>
      <w:lang w:eastAsia="ru-RU"/>
    </w:rPr>
  </w:style>
  <w:style w:type="character" w:customStyle="1" w:styleId="30">
    <w:name w:val="Заголовок 3 Знак"/>
    <w:basedOn w:val="a1"/>
    <w:link w:val="3"/>
    <w:uiPriority w:val="9"/>
    <w:semiHidden/>
    <w:rsid w:val="00113B64"/>
    <w:rPr>
      <w:rFonts w:ascii="Cambria" w:eastAsia="Times New Roman" w:hAnsi="Cambria" w:cs="Times New Roman"/>
      <w:b/>
      <w:bCs/>
      <w:color w:val="4F81BD" w:themeColor="accent1"/>
      <w:lang w:eastAsia="ru-RU"/>
    </w:rPr>
  </w:style>
  <w:style w:type="character" w:customStyle="1" w:styleId="40">
    <w:name w:val="Заголовок 4 Знак"/>
    <w:basedOn w:val="a1"/>
    <w:link w:val="4"/>
    <w:uiPriority w:val="9"/>
    <w:rsid w:val="00113B64"/>
    <w:rPr>
      <w:rFonts w:ascii="Cambria" w:eastAsia="Times New Roman" w:hAnsi="Cambria" w:cs="Times New Roman"/>
      <w:b/>
      <w:bCs/>
      <w:i/>
      <w:iCs/>
      <w:color w:val="4F81BD" w:themeColor="accent1"/>
      <w:lang w:eastAsia="ru-RU"/>
    </w:rPr>
  </w:style>
  <w:style w:type="character" w:customStyle="1" w:styleId="50">
    <w:name w:val="Заголовок 5 Знак"/>
    <w:basedOn w:val="a1"/>
    <w:link w:val="5"/>
    <w:uiPriority w:val="9"/>
    <w:semiHidden/>
    <w:rsid w:val="00113B64"/>
    <w:rPr>
      <w:rFonts w:ascii="Cambria" w:eastAsia="Times New Roman" w:hAnsi="Cambria" w:cs="Times New Roman"/>
      <w:color w:val="243F60" w:themeColor="accent1" w:themeShade="7F"/>
      <w:lang w:eastAsia="ru-RU"/>
    </w:rPr>
  </w:style>
  <w:style w:type="character" w:customStyle="1" w:styleId="60">
    <w:name w:val="Заголовок 6 Знак"/>
    <w:basedOn w:val="a1"/>
    <w:link w:val="6"/>
    <w:uiPriority w:val="9"/>
    <w:semiHidden/>
    <w:rsid w:val="00113B64"/>
    <w:rPr>
      <w:rFonts w:ascii="Cambria" w:eastAsia="Times New Roman" w:hAnsi="Cambria" w:cs="Times New Roman"/>
      <w:i/>
      <w:iCs/>
      <w:color w:val="243F60" w:themeColor="accent1" w:themeShade="7F"/>
      <w:lang w:eastAsia="ru-RU"/>
    </w:rPr>
  </w:style>
  <w:style w:type="character" w:customStyle="1" w:styleId="70">
    <w:name w:val="Заголовок 7 Знак"/>
    <w:basedOn w:val="a1"/>
    <w:link w:val="7"/>
    <w:uiPriority w:val="9"/>
    <w:semiHidden/>
    <w:rsid w:val="00113B64"/>
    <w:rPr>
      <w:rFonts w:ascii="Cambria" w:eastAsia="Times New Roman" w:hAnsi="Cambria" w:cs="Times New Roman"/>
      <w:i/>
      <w:iCs/>
      <w:color w:val="404040" w:themeColor="text1" w:themeTint="BF"/>
      <w:lang w:eastAsia="ru-RU"/>
    </w:rPr>
  </w:style>
  <w:style w:type="character" w:customStyle="1" w:styleId="80">
    <w:name w:val="Заголовок 8 Знак"/>
    <w:basedOn w:val="a1"/>
    <w:link w:val="8"/>
    <w:uiPriority w:val="9"/>
    <w:semiHidden/>
    <w:rsid w:val="00113B64"/>
    <w:rPr>
      <w:rFonts w:ascii="Cambria" w:eastAsia="Times New Roman" w:hAnsi="Cambria" w:cs="Times New Roman"/>
      <w:color w:val="404040" w:themeColor="text1" w:themeTint="BF"/>
      <w:sz w:val="20"/>
      <w:szCs w:val="20"/>
      <w:lang w:eastAsia="ru-RU"/>
    </w:rPr>
  </w:style>
  <w:style w:type="character" w:customStyle="1" w:styleId="90">
    <w:name w:val="Заголовок 9 Знак"/>
    <w:basedOn w:val="a1"/>
    <w:link w:val="9"/>
    <w:uiPriority w:val="9"/>
    <w:semiHidden/>
    <w:rsid w:val="00113B64"/>
    <w:rPr>
      <w:rFonts w:ascii="Cambria" w:eastAsia="Times New Roman" w:hAnsi="Cambria" w:cs="Times New Roman"/>
      <w:i/>
      <w:iCs/>
      <w:color w:val="404040" w:themeColor="text1" w:themeTint="BF"/>
      <w:sz w:val="20"/>
      <w:szCs w:val="20"/>
      <w:lang w:eastAsia="ru-RU"/>
    </w:rPr>
  </w:style>
  <w:style w:type="numbering" w:customStyle="1" w:styleId="11">
    <w:name w:val="Нет списка1"/>
    <w:next w:val="a3"/>
    <w:uiPriority w:val="99"/>
    <w:semiHidden/>
    <w:unhideWhenUsed/>
    <w:rsid w:val="00113B64"/>
  </w:style>
  <w:style w:type="character" w:styleId="a4">
    <w:name w:val="Hyperlink"/>
    <w:basedOn w:val="a1"/>
    <w:uiPriority w:val="99"/>
    <w:semiHidden/>
    <w:unhideWhenUsed/>
    <w:rsid w:val="00113B64"/>
    <w:rPr>
      <w:color w:val="0000FF"/>
      <w:u w:val="single"/>
    </w:rPr>
  </w:style>
  <w:style w:type="character" w:styleId="a5">
    <w:name w:val="FollowedHyperlink"/>
    <w:basedOn w:val="a1"/>
    <w:uiPriority w:val="99"/>
    <w:semiHidden/>
    <w:unhideWhenUsed/>
    <w:rsid w:val="00113B64"/>
    <w:rPr>
      <w:color w:val="800080" w:themeColor="followedHyperlink"/>
      <w:u w:val="single"/>
    </w:rPr>
  </w:style>
  <w:style w:type="paragraph" w:styleId="a6">
    <w:name w:val="Normal (Web)"/>
    <w:basedOn w:val="a0"/>
    <w:uiPriority w:val="99"/>
    <w:unhideWhenUsed/>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0"/>
    <w:link w:val="a8"/>
    <w:uiPriority w:val="99"/>
    <w:unhideWhenUsed/>
    <w:rsid w:val="00113B64"/>
    <w:pPr>
      <w:tabs>
        <w:tab w:val="center" w:pos="4677"/>
        <w:tab w:val="right" w:pos="9355"/>
      </w:tabs>
      <w:spacing w:after="0" w:line="240" w:lineRule="auto"/>
    </w:pPr>
    <w:rPr>
      <w:rFonts w:ascii="Calibri" w:eastAsia="Calibri" w:hAnsi="Calibri" w:cs="Times New Roman"/>
    </w:rPr>
  </w:style>
  <w:style w:type="character" w:customStyle="1" w:styleId="a8">
    <w:name w:val="Верхний колонтитул Знак"/>
    <w:basedOn w:val="a1"/>
    <w:link w:val="a7"/>
    <w:uiPriority w:val="99"/>
    <w:rsid w:val="00113B64"/>
    <w:rPr>
      <w:rFonts w:ascii="Calibri" w:eastAsia="Calibri" w:hAnsi="Calibri" w:cs="Times New Roman"/>
    </w:rPr>
  </w:style>
  <w:style w:type="paragraph" w:styleId="a9">
    <w:name w:val="footer"/>
    <w:basedOn w:val="a0"/>
    <w:link w:val="aa"/>
    <w:uiPriority w:val="99"/>
    <w:unhideWhenUsed/>
    <w:rsid w:val="00113B64"/>
    <w:pPr>
      <w:tabs>
        <w:tab w:val="center" w:pos="4677"/>
        <w:tab w:val="right" w:pos="9355"/>
      </w:tabs>
      <w:spacing w:after="0" w:line="240" w:lineRule="auto"/>
    </w:pPr>
    <w:rPr>
      <w:rFonts w:ascii="Calibri" w:eastAsia="Calibri" w:hAnsi="Calibri" w:cs="Times New Roman"/>
    </w:rPr>
  </w:style>
  <w:style w:type="character" w:customStyle="1" w:styleId="aa">
    <w:name w:val="Нижний колонтитул Знак"/>
    <w:basedOn w:val="a1"/>
    <w:link w:val="a9"/>
    <w:uiPriority w:val="99"/>
    <w:rsid w:val="00113B64"/>
    <w:rPr>
      <w:rFonts w:ascii="Calibri" w:eastAsia="Calibri" w:hAnsi="Calibri" w:cs="Times New Roman"/>
    </w:rPr>
  </w:style>
  <w:style w:type="paragraph" w:styleId="ab">
    <w:name w:val="List"/>
    <w:basedOn w:val="a0"/>
    <w:uiPriority w:val="99"/>
    <w:semiHidden/>
    <w:unhideWhenUsed/>
    <w:rsid w:val="00113B64"/>
    <w:pPr>
      <w:spacing w:after="0" w:line="240" w:lineRule="auto"/>
      <w:ind w:left="283" w:hanging="283"/>
    </w:pPr>
    <w:rPr>
      <w:rFonts w:ascii="Times New Roman" w:eastAsia="Times New Roman" w:hAnsi="Times New Roman" w:cs="Times New Roman"/>
      <w:sz w:val="24"/>
      <w:szCs w:val="24"/>
      <w:lang w:eastAsia="ru-RU"/>
    </w:rPr>
  </w:style>
  <w:style w:type="paragraph" w:styleId="a">
    <w:name w:val="List Bullet"/>
    <w:basedOn w:val="a0"/>
    <w:uiPriority w:val="99"/>
    <w:semiHidden/>
    <w:unhideWhenUsed/>
    <w:rsid w:val="00113B64"/>
    <w:pPr>
      <w:numPr>
        <w:numId w:val="2"/>
      </w:numPr>
      <w:spacing w:after="0" w:line="240" w:lineRule="auto"/>
    </w:pPr>
    <w:rPr>
      <w:rFonts w:ascii="Times New Roman" w:eastAsia="Times New Roman" w:hAnsi="Times New Roman" w:cs="Times New Roman"/>
      <w:sz w:val="20"/>
      <w:szCs w:val="20"/>
      <w:lang w:eastAsia="ru-RU"/>
    </w:rPr>
  </w:style>
  <w:style w:type="paragraph" w:styleId="ac">
    <w:name w:val="Title"/>
    <w:basedOn w:val="a0"/>
    <w:link w:val="ad"/>
    <w:uiPriority w:val="99"/>
    <w:qFormat/>
    <w:rsid w:val="00113B64"/>
    <w:pPr>
      <w:spacing w:after="0" w:line="240" w:lineRule="auto"/>
      <w:jc w:val="center"/>
    </w:pPr>
    <w:rPr>
      <w:rFonts w:ascii="Times New Roman" w:eastAsia="Times New Roman" w:hAnsi="Times New Roman" w:cs="Times New Roman"/>
      <w:sz w:val="28"/>
      <w:szCs w:val="24"/>
      <w:lang w:eastAsia="ru-RU"/>
    </w:rPr>
  </w:style>
  <w:style w:type="character" w:customStyle="1" w:styleId="ad">
    <w:name w:val="Название Знак"/>
    <w:basedOn w:val="a1"/>
    <w:link w:val="ac"/>
    <w:uiPriority w:val="99"/>
    <w:rsid w:val="00113B64"/>
    <w:rPr>
      <w:rFonts w:ascii="Times New Roman" w:eastAsia="Times New Roman" w:hAnsi="Times New Roman" w:cs="Times New Roman"/>
      <w:sz w:val="28"/>
      <w:szCs w:val="24"/>
      <w:lang w:eastAsia="ru-RU"/>
    </w:rPr>
  </w:style>
  <w:style w:type="paragraph" w:styleId="ae">
    <w:name w:val="Body Text"/>
    <w:basedOn w:val="a0"/>
    <w:link w:val="af"/>
    <w:uiPriority w:val="99"/>
    <w:semiHidden/>
    <w:unhideWhenUsed/>
    <w:rsid w:val="00113B64"/>
    <w:pPr>
      <w:spacing w:after="0" w:line="240" w:lineRule="auto"/>
      <w:jc w:val="center"/>
    </w:pPr>
    <w:rPr>
      <w:rFonts w:ascii="Times New Roman" w:eastAsia="Times New Roman" w:hAnsi="Times New Roman" w:cs="Times New Roman"/>
      <w:b/>
      <w:bCs/>
      <w:i/>
      <w:iCs/>
      <w:sz w:val="32"/>
      <w:szCs w:val="24"/>
      <w:lang w:eastAsia="ru-RU"/>
    </w:rPr>
  </w:style>
  <w:style w:type="character" w:customStyle="1" w:styleId="af">
    <w:name w:val="Основной текст Знак"/>
    <w:basedOn w:val="a1"/>
    <w:link w:val="ae"/>
    <w:uiPriority w:val="99"/>
    <w:semiHidden/>
    <w:rsid w:val="00113B64"/>
    <w:rPr>
      <w:rFonts w:ascii="Times New Roman" w:eastAsia="Times New Roman" w:hAnsi="Times New Roman" w:cs="Times New Roman"/>
      <w:b/>
      <w:bCs/>
      <w:i/>
      <w:iCs/>
      <w:sz w:val="32"/>
      <w:szCs w:val="24"/>
      <w:lang w:eastAsia="ru-RU"/>
    </w:rPr>
  </w:style>
  <w:style w:type="paragraph" w:styleId="af0">
    <w:name w:val="Body Text Indent"/>
    <w:basedOn w:val="a0"/>
    <w:link w:val="af1"/>
    <w:uiPriority w:val="99"/>
    <w:semiHidden/>
    <w:unhideWhenUsed/>
    <w:rsid w:val="00113B64"/>
    <w:pPr>
      <w:spacing w:after="0" w:line="240" w:lineRule="auto"/>
      <w:ind w:left="285"/>
      <w:jc w:val="both"/>
    </w:pPr>
    <w:rPr>
      <w:rFonts w:ascii="Times New Roman" w:eastAsia="Times New Roman" w:hAnsi="Times New Roman" w:cs="Times New Roman"/>
      <w:sz w:val="28"/>
      <w:szCs w:val="24"/>
      <w:lang w:eastAsia="ru-RU"/>
    </w:rPr>
  </w:style>
  <w:style w:type="character" w:customStyle="1" w:styleId="af1">
    <w:name w:val="Основной текст с отступом Знак"/>
    <w:basedOn w:val="a1"/>
    <w:link w:val="af0"/>
    <w:uiPriority w:val="99"/>
    <w:semiHidden/>
    <w:rsid w:val="00113B64"/>
    <w:rPr>
      <w:rFonts w:ascii="Times New Roman" w:eastAsia="Times New Roman" w:hAnsi="Times New Roman" w:cs="Times New Roman"/>
      <w:sz w:val="28"/>
      <w:szCs w:val="24"/>
      <w:lang w:eastAsia="ru-RU"/>
    </w:rPr>
  </w:style>
  <w:style w:type="paragraph" w:styleId="21">
    <w:name w:val="Body Text 2"/>
    <w:basedOn w:val="a0"/>
    <w:link w:val="22"/>
    <w:uiPriority w:val="99"/>
    <w:semiHidden/>
    <w:unhideWhenUsed/>
    <w:rsid w:val="00113B64"/>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uiPriority w:val="99"/>
    <w:semiHidden/>
    <w:rsid w:val="00113B64"/>
    <w:rPr>
      <w:rFonts w:ascii="Times New Roman" w:eastAsia="Times New Roman" w:hAnsi="Times New Roman" w:cs="Times New Roman"/>
      <w:sz w:val="24"/>
      <w:szCs w:val="24"/>
      <w:lang w:eastAsia="ru-RU"/>
    </w:rPr>
  </w:style>
  <w:style w:type="paragraph" w:styleId="31">
    <w:name w:val="Body Text Indent 3"/>
    <w:basedOn w:val="a0"/>
    <w:link w:val="32"/>
    <w:uiPriority w:val="99"/>
    <w:semiHidden/>
    <w:unhideWhenUsed/>
    <w:rsid w:val="00113B6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uiPriority w:val="99"/>
    <w:semiHidden/>
    <w:rsid w:val="00113B64"/>
    <w:rPr>
      <w:rFonts w:ascii="Times New Roman" w:eastAsia="Times New Roman" w:hAnsi="Times New Roman" w:cs="Times New Roman"/>
      <w:sz w:val="16"/>
      <w:szCs w:val="16"/>
      <w:lang w:eastAsia="ru-RU"/>
    </w:rPr>
  </w:style>
  <w:style w:type="paragraph" w:styleId="af2">
    <w:name w:val="Balloon Text"/>
    <w:basedOn w:val="a0"/>
    <w:link w:val="af3"/>
    <w:uiPriority w:val="99"/>
    <w:semiHidden/>
    <w:unhideWhenUsed/>
    <w:rsid w:val="00113B64"/>
    <w:pPr>
      <w:spacing w:after="0" w:line="240" w:lineRule="auto"/>
    </w:pPr>
    <w:rPr>
      <w:rFonts w:ascii="Tahoma" w:eastAsia="Times New Roman" w:hAnsi="Tahoma" w:cs="Tahoma"/>
      <w:sz w:val="16"/>
      <w:szCs w:val="16"/>
      <w:lang w:eastAsia="ru-RU"/>
    </w:rPr>
  </w:style>
  <w:style w:type="character" w:customStyle="1" w:styleId="af3">
    <w:name w:val="Текст выноски Знак"/>
    <w:basedOn w:val="a1"/>
    <w:link w:val="af2"/>
    <w:uiPriority w:val="99"/>
    <w:semiHidden/>
    <w:rsid w:val="00113B64"/>
    <w:rPr>
      <w:rFonts w:ascii="Tahoma" w:eastAsia="Times New Roman" w:hAnsi="Tahoma" w:cs="Tahoma"/>
      <w:sz w:val="16"/>
      <w:szCs w:val="16"/>
      <w:lang w:eastAsia="ru-RU"/>
    </w:rPr>
  </w:style>
  <w:style w:type="paragraph" w:styleId="af4">
    <w:name w:val="No Spacing"/>
    <w:uiPriority w:val="1"/>
    <w:qFormat/>
    <w:rsid w:val="00113B64"/>
    <w:pPr>
      <w:spacing w:after="0" w:line="240" w:lineRule="auto"/>
    </w:pPr>
    <w:rPr>
      <w:rFonts w:ascii="Calibri" w:eastAsia="Times New Roman" w:hAnsi="Calibri" w:cs="Times New Roman"/>
      <w:lang w:eastAsia="ru-RU"/>
    </w:rPr>
  </w:style>
  <w:style w:type="paragraph" w:styleId="af5">
    <w:name w:val="List Paragraph"/>
    <w:basedOn w:val="a0"/>
    <w:uiPriority w:val="99"/>
    <w:qFormat/>
    <w:rsid w:val="00113B64"/>
    <w:pPr>
      <w:ind w:left="720"/>
      <w:contextualSpacing/>
    </w:pPr>
    <w:rPr>
      <w:rFonts w:ascii="Calibri" w:eastAsia="Times New Roman" w:hAnsi="Calibri" w:cs="Times New Roman"/>
      <w:lang w:eastAsia="ru-RU"/>
    </w:rPr>
  </w:style>
  <w:style w:type="paragraph" w:customStyle="1" w:styleId="Default">
    <w:name w:val="Default"/>
    <w:uiPriority w:val="99"/>
    <w:rsid w:val="00113B6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19">
    <w:name w:val="c19"/>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71">
    <w:name w:val="Заголовок 71"/>
    <w:basedOn w:val="a0"/>
    <w:next w:val="a0"/>
    <w:uiPriority w:val="9"/>
    <w:semiHidden/>
    <w:qFormat/>
    <w:rsid w:val="00113B64"/>
    <w:pPr>
      <w:keepNext/>
      <w:keepLines/>
      <w:tabs>
        <w:tab w:val="num" w:pos="5040"/>
      </w:tabs>
      <w:spacing w:before="200" w:after="0"/>
      <w:ind w:left="5040" w:hanging="720"/>
      <w:outlineLvl w:val="6"/>
    </w:pPr>
    <w:rPr>
      <w:rFonts w:ascii="Cambria" w:eastAsia="Times New Roman" w:hAnsi="Cambria" w:cs="Times New Roman"/>
      <w:i/>
      <w:iCs/>
      <w:color w:val="404040"/>
      <w:lang w:eastAsia="ru-RU"/>
    </w:rPr>
  </w:style>
  <w:style w:type="paragraph" w:customStyle="1" w:styleId="81">
    <w:name w:val="Заголовок 81"/>
    <w:basedOn w:val="a0"/>
    <w:next w:val="a0"/>
    <w:uiPriority w:val="9"/>
    <w:semiHidden/>
    <w:qFormat/>
    <w:rsid w:val="00113B64"/>
    <w:pPr>
      <w:keepNext/>
      <w:keepLines/>
      <w:tabs>
        <w:tab w:val="num" w:pos="5760"/>
      </w:tabs>
      <w:spacing w:before="200" w:after="0"/>
      <w:ind w:left="5760" w:hanging="720"/>
      <w:outlineLvl w:val="7"/>
    </w:pPr>
    <w:rPr>
      <w:rFonts w:ascii="Cambria" w:eastAsia="Times New Roman" w:hAnsi="Cambria" w:cs="Times New Roman"/>
      <w:color w:val="404040"/>
      <w:sz w:val="20"/>
      <w:szCs w:val="20"/>
      <w:lang w:eastAsia="ru-RU"/>
    </w:rPr>
  </w:style>
  <w:style w:type="paragraph" w:customStyle="1" w:styleId="Text">
    <w:name w:val="Text"/>
    <w:basedOn w:val="a0"/>
    <w:uiPriority w:val="99"/>
    <w:rsid w:val="00113B64"/>
    <w:pPr>
      <w:widowControl w:val="0"/>
      <w:autoSpaceDE w:val="0"/>
      <w:autoSpaceDN w:val="0"/>
      <w:adjustRightInd w:val="0"/>
      <w:spacing w:after="0" w:line="280" w:lineRule="atLeast"/>
      <w:ind w:firstLine="283"/>
      <w:jc w:val="both"/>
    </w:pPr>
    <w:rPr>
      <w:rFonts w:ascii="TimesNRCyrMT" w:eastAsia="Times New Roman" w:hAnsi="TimesNRCyrMT" w:cs="Times New Roman"/>
      <w:color w:val="000000"/>
      <w:sz w:val="24"/>
      <w:szCs w:val="24"/>
      <w:lang w:eastAsia="ru-RU"/>
    </w:rPr>
  </w:style>
  <w:style w:type="paragraph" w:customStyle="1" w:styleId="af6">
    <w:name w:val="Стиль"/>
    <w:uiPriority w:val="99"/>
    <w:rsid w:val="00113B6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2">
    <w:name w:val="Абзац списка1"/>
    <w:basedOn w:val="a0"/>
    <w:uiPriority w:val="99"/>
    <w:rsid w:val="00113B64"/>
    <w:pPr>
      <w:ind w:left="720"/>
    </w:pPr>
    <w:rPr>
      <w:rFonts w:ascii="Calibri" w:eastAsia="Times New Roman" w:hAnsi="Calibri" w:cs="Times New Roman"/>
      <w:lang w:eastAsia="ru-RU"/>
    </w:rPr>
  </w:style>
  <w:style w:type="paragraph" w:customStyle="1" w:styleId="c18c6">
    <w:name w:val="c18 c6"/>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main21">
    <w:name w:val="titlemain21"/>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Без интервала1"/>
    <w:uiPriority w:val="99"/>
    <w:rsid w:val="00113B64"/>
    <w:pPr>
      <w:spacing w:after="0" w:line="240" w:lineRule="auto"/>
      <w:ind w:firstLine="567"/>
    </w:pPr>
    <w:rPr>
      <w:rFonts w:ascii="Calibri" w:eastAsia="Times New Roman" w:hAnsi="Calibri" w:cs="Times New Roman"/>
    </w:rPr>
  </w:style>
  <w:style w:type="paragraph" w:customStyle="1" w:styleId="c6c18">
    <w:name w:val="c6 c18"/>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c13">
    <w:name w:val="c6 c13"/>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c8">
    <w:name w:val="c0 c8"/>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c9">
    <w:name w:val="c0 c9"/>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sm">
    <w:name w:val="menusm"/>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
    <w:name w:val="Основной текст с отступом Знак1"/>
    <w:basedOn w:val="a1"/>
    <w:uiPriority w:val="99"/>
    <w:semiHidden/>
    <w:rsid w:val="00113B64"/>
  </w:style>
  <w:style w:type="character" w:customStyle="1" w:styleId="15">
    <w:name w:val="Текст выноски Знак1"/>
    <w:basedOn w:val="a1"/>
    <w:uiPriority w:val="99"/>
    <w:semiHidden/>
    <w:rsid w:val="00113B64"/>
    <w:rPr>
      <w:rFonts w:ascii="Tahoma" w:hAnsi="Tahoma" w:cs="Tahoma" w:hint="default"/>
      <w:sz w:val="16"/>
      <w:szCs w:val="16"/>
    </w:rPr>
  </w:style>
  <w:style w:type="character" w:customStyle="1" w:styleId="apple-converted-space">
    <w:name w:val="apple-converted-space"/>
    <w:basedOn w:val="a1"/>
    <w:rsid w:val="00113B64"/>
  </w:style>
  <w:style w:type="character" w:customStyle="1" w:styleId="23">
    <w:name w:val="Основной текст (2)"/>
    <w:rsid w:val="00113B64"/>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ru-RU" w:eastAsia="ru-RU" w:bidi="ru-RU"/>
    </w:rPr>
  </w:style>
  <w:style w:type="character" w:customStyle="1" w:styleId="c0">
    <w:name w:val="c0"/>
    <w:rsid w:val="00113B64"/>
  </w:style>
  <w:style w:type="character" w:customStyle="1" w:styleId="c8">
    <w:name w:val="c8"/>
    <w:rsid w:val="00113B64"/>
  </w:style>
  <w:style w:type="character" w:customStyle="1" w:styleId="style51">
    <w:name w:val="style51"/>
    <w:basedOn w:val="a1"/>
    <w:rsid w:val="00113B64"/>
    <w:rPr>
      <w:color w:val="FF0000"/>
    </w:rPr>
  </w:style>
  <w:style w:type="character" w:customStyle="1" w:styleId="c1">
    <w:name w:val="c1"/>
    <w:basedOn w:val="a1"/>
    <w:rsid w:val="00113B64"/>
  </w:style>
  <w:style w:type="character" w:customStyle="1" w:styleId="c2">
    <w:name w:val="c2"/>
    <w:basedOn w:val="a1"/>
    <w:rsid w:val="00113B64"/>
  </w:style>
  <w:style w:type="character" w:customStyle="1" w:styleId="c6c2">
    <w:name w:val="c6 c2"/>
    <w:basedOn w:val="a1"/>
    <w:rsid w:val="00113B64"/>
  </w:style>
  <w:style w:type="character" w:customStyle="1" w:styleId="c10c6c2">
    <w:name w:val="c10 c6 c2"/>
    <w:basedOn w:val="a1"/>
    <w:rsid w:val="00113B64"/>
  </w:style>
  <w:style w:type="character" w:customStyle="1" w:styleId="c8c2">
    <w:name w:val="c8 c2"/>
    <w:basedOn w:val="a1"/>
    <w:rsid w:val="00113B64"/>
  </w:style>
  <w:style w:type="character" w:customStyle="1" w:styleId="c8c6c2">
    <w:name w:val="c8 c6 c2"/>
    <w:basedOn w:val="a1"/>
    <w:rsid w:val="00113B64"/>
  </w:style>
  <w:style w:type="character" w:customStyle="1" w:styleId="c18">
    <w:name w:val="c18"/>
    <w:basedOn w:val="a1"/>
    <w:rsid w:val="00113B64"/>
  </w:style>
  <w:style w:type="character" w:customStyle="1" w:styleId="c3c8c2">
    <w:name w:val="c3 c8 c2"/>
    <w:basedOn w:val="a1"/>
    <w:rsid w:val="00113B64"/>
  </w:style>
  <w:style w:type="character" w:customStyle="1" w:styleId="c3c2">
    <w:name w:val="c3 c2"/>
    <w:basedOn w:val="a1"/>
    <w:rsid w:val="00113B64"/>
  </w:style>
  <w:style w:type="character" w:customStyle="1" w:styleId="c3c10c6c2">
    <w:name w:val="c3 c10 c6 c2"/>
    <w:basedOn w:val="a1"/>
    <w:rsid w:val="00113B64"/>
  </w:style>
  <w:style w:type="character" w:customStyle="1" w:styleId="c10c2">
    <w:name w:val="c10 c2"/>
    <w:basedOn w:val="a1"/>
    <w:rsid w:val="00113B64"/>
  </w:style>
  <w:style w:type="character" w:customStyle="1" w:styleId="c2c3">
    <w:name w:val="c2 c3"/>
    <w:basedOn w:val="a1"/>
    <w:rsid w:val="00113B64"/>
  </w:style>
  <w:style w:type="character" w:customStyle="1" w:styleId="c3c8c10c6c2">
    <w:name w:val="c3 c8 c10 c6 c2"/>
    <w:basedOn w:val="a1"/>
    <w:rsid w:val="00113B64"/>
  </w:style>
  <w:style w:type="character" w:customStyle="1" w:styleId="c8c6c2c10">
    <w:name w:val="c8 c6 c2 c10"/>
    <w:basedOn w:val="a1"/>
    <w:rsid w:val="00113B64"/>
  </w:style>
  <w:style w:type="character" w:customStyle="1" w:styleId="c8c10c2">
    <w:name w:val="c8 c10 c2"/>
    <w:basedOn w:val="a1"/>
    <w:rsid w:val="00113B64"/>
  </w:style>
  <w:style w:type="character" w:customStyle="1" w:styleId="c8c10c6c2">
    <w:name w:val="c8 c10 c6 c2"/>
    <w:basedOn w:val="a1"/>
    <w:rsid w:val="00113B64"/>
  </w:style>
  <w:style w:type="character" w:customStyle="1" w:styleId="c2c8">
    <w:name w:val="c2 c8"/>
    <w:basedOn w:val="a1"/>
    <w:rsid w:val="00113B64"/>
  </w:style>
  <w:style w:type="character" w:customStyle="1" w:styleId="titlemain2">
    <w:name w:val="titlemain2"/>
    <w:basedOn w:val="a1"/>
    <w:rsid w:val="00113B64"/>
  </w:style>
  <w:style w:type="character" w:customStyle="1" w:styleId="c10">
    <w:name w:val="c10"/>
    <w:basedOn w:val="a1"/>
    <w:rsid w:val="00113B64"/>
  </w:style>
  <w:style w:type="character" w:customStyle="1" w:styleId="c4c14">
    <w:name w:val="c4 c14"/>
    <w:basedOn w:val="a1"/>
    <w:rsid w:val="00113B64"/>
  </w:style>
  <w:style w:type="character" w:customStyle="1" w:styleId="c1c4">
    <w:name w:val="c1 c4"/>
    <w:basedOn w:val="a1"/>
    <w:rsid w:val="00113B64"/>
  </w:style>
  <w:style w:type="character" w:customStyle="1" w:styleId="c0c80">
    <w:name w:val="c0c8"/>
    <w:basedOn w:val="a1"/>
    <w:rsid w:val="00113B64"/>
  </w:style>
  <w:style w:type="character" w:customStyle="1" w:styleId="art-postcategoryicon">
    <w:name w:val="art-postcategoryicon"/>
    <w:basedOn w:val="a1"/>
    <w:rsid w:val="00113B64"/>
  </w:style>
  <w:style w:type="character" w:customStyle="1" w:styleId="art-post-metadata-category-name">
    <w:name w:val="art-post-metadata-category-name"/>
    <w:basedOn w:val="a1"/>
    <w:rsid w:val="00113B64"/>
  </w:style>
  <w:style w:type="character" w:customStyle="1" w:styleId="710">
    <w:name w:val="Заголовок 7 Знак1"/>
    <w:basedOn w:val="a1"/>
    <w:uiPriority w:val="9"/>
    <w:semiHidden/>
    <w:rsid w:val="00113B64"/>
    <w:rPr>
      <w:rFonts w:ascii="Cambria" w:eastAsia="Times New Roman" w:hAnsi="Cambria" w:cs="Times New Roman" w:hint="default"/>
      <w:i/>
      <w:iCs/>
      <w:color w:val="404040" w:themeColor="text1" w:themeTint="BF"/>
    </w:rPr>
  </w:style>
  <w:style w:type="character" w:customStyle="1" w:styleId="810">
    <w:name w:val="Заголовок 8 Знак1"/>
    <w:basedOn w:val="a1"/>
    <w:uiPriority w:val="9"/>
    <w:semiHidden/>
    <w:rsid w:val="00113B64"/>
    <w:rPr>
      <w:rFonts w:ascii="Cambria" w:eastAsia="Times New Roman" w:hAnsi="Cambria" w:cs="Times New Roman" w:hint="default"/>
      <w:color w:val="404040" w:themeColor="text1" w:themeTint="BF"/>
      <w:sz w:val="20"/>
      <w:szCs w:val="20"/>
    </w:rPr>
  </w:style>
  <w:style w:type="table" w:styleId="af7">
    <w:name w:val="Table Grid"/>
    <w:basedOn w:val="a2"/>
    <w:uiPriority w:val="59"/>
    <w:rsid w:val="00113B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basedOn w:val="a2"/>
    <w:uiPriority w:val="59"/>
    <w:rsid w:val="00113B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2"/>
    <w:uiPriority w:val="59"/>
    <w:rsid w:val="00113B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2"/>
    <w:uiPriority w:val="59"/>
    <w:rsid w:val="00113B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2"/>
    <w:next w:val="af7"/>
    <w:uiPriority w:val="59"/>
    <w:rsid w:val="00113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Strong"/>
    <w:basedOn w:val="a1"/>
    <w:uiPriority w:val="22"/>
    <w:qFormat/>
    <w:rsid w:val="00113B64"/>
    <w:rPr>
      <w:b/>
      <w:bCs/>
    </w:rPr>
  </w:style>
  <w:style w:type="paragraph" w:customStyle="1" w:styleId="Standard">
    <w:name w:val="Standard"/>
    <w:rsid w:val="009B37FE"/>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bidi="en-US"/>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E7685"/>
  </w:style>
  <w:style w:type="paragraph" w:styleId="1">
    <w:name w:val="heading 1"/>
    <w:basedOn w:val="a0"/>
    <w:next w:val="a0"/>
    <w:link w:val="10"/>
    <w:uiPriority w:val="9"/>
    <w:qFormat/>
    <w:rsid w:val="00113B64"/>
    <w:pPr>
      <w:keepNext/>
      <w:keepLines/>
      <w:numPr>
        <w:numId w:val="1"/>
      </w:numPr>
      <w:spacing w:before="480" w:after="0"/>
      <w:outlineLvl w:val="0"/>
    </w:pPr>
    <w:rPr>
      <w:rFonts w:ascii="Cambria" w:eastAsia="Times New Roman" w:hAnsi="Cambria" w:cs="Times New Roman"/>
      <w:b/>
      <w:bCs/>
      <w:color w:val="365F91" w:themeColor="accent1" w:themeShade="BF"/>
      <w:sz w:val="28"/>
      <w:szCs w:val="28"/>
      <w:lang w:eastAsia="ru-RU"/>
    </w:rPr>
  </w:style>
  <w:style w:type="paragraph" w:styleId="2">
    <w:name w:val="heading 2"/>
    <w:basedOn w:val="a0"/>
    <w:next w:val="a0"/>
    <w:link w:val="20"/>
    <w:uiPriority w:val="9"/>
    <w:semiHidden/>
    <w:unhideWhenUsed/>
    <w:qFormat/>
    <w:rsid w:val="00113B64"/>
    <w:pPr>
      <w:keepNext/>
      <w:keepLines/>
      <w:numPr>
        <w:ilvl w:val="1"/>
        <w:numId w:val="1"/>
      </w:numPr>
      <w:spacing w:before="200" w:after="0"/>
      <w:outlineLvl w:val="1"/>
    </w:pPr>
    <w:rPr>
      <w:rFonts w:ascii="Cambria" w:eastAsia="Times New Roman" w:hAnsi="Cambria" w:cs="Times New Roman"/>
      <w:b/>
      <w:bCs/>
      <w:color w:val="4F81BD" w:themeColor="accent1"/>
      <w:sz w:val="26"/>
      <w:szCs w:val="26"/>
      <w:lang w:eastAsia="ru-RU"/>
    </w:rPr>
  </w:style>
  <w:style w:type="paragraph" w:styleId="3">
    <w:name w:val="heading 3"/>
    <w:basedOn w:val="a0"/>
    <w:next w:val="a0"/>
    <w:link w:val="30"/>
    <w:uiPriority w:val="9"/>
    <w:semiHidden/>
    <w:unhideWhenUsed/>
    <w:qFormat/>
    <w:rsid w:val="00113B64"/>
    <w:pPr>
      <w:keepNext/>
      <w:keepLines/>
      <w:numPr>
        <w:ilvl w:val="2"/>
        <w:numId w:val="1"/>
      </w:numPr>
      <w:spacing w:before="200" w:after="0"/>
      <w:outlineLvl w:val="2"/>
    </w:pPr>
    <w:rPr>
      <w:rFonts w:ascii="Cambria" w:eastAsia="Times New Roman" w:hAnsi="Cambria" w:cs="Times New Roman"/>
      <w:b/>
      <w:bCs/>
      <w:color w:val="4F81BD" w:themeColor="accent1"/>
      <w:lang w:eastAsia="ru-RU"/>
    </w:rPr>
  </w:style>
  <w:style w:type="paragraph" w:styleId="4">
    <w:name w:val="heading 4"/>
    <w:basedOn w:val="a0"/>
    <w:next w:val="a0"/>
    <w:link w:val="40"/>
    <w:uiPriority w:val="9"/>
    <w:unhideWhenUsed/>
    <w:qFormat/>
    <w:rsid w:val="00113B64"/>
    <w:pPr>
      <w:keepNext/>
      <w:keepLines/>
      <w:numPr>
        <w:ilvl w:val="3"/>
        <w:numId w:val="1"/>
      </w:numPr>
      <w:spacing w:before="200" w:after="0"/>
      <w:outlineLvl w:val="3"/>
    </w:pPr>
    <w:rPr>
      <w:rFonts w:ascii="Cambria" w:eastAsia="Times New Roman" w:hAnsi="Cambria" w:cs="Times New Roman"/>
      <w:b/>
      <w:bCs/>
      <w:i/>
      <w:iCs/>
      <w:color w:val="4F81BD" w:themeColor="accent1"/>
      <w:lang w:eastAsia="ru-RU"/>
    </w:rPr>
  </w:style>
  <w:style w:type="paragraph" w:styleId="5">
    <w:name w:val="heading 5"/>
    <w:basedOn w:val="a0"/>
    <w:next w:val="a0"/>
    <w:link w:val="50"/>
    <w:uiPriority w:val="9"/>
    <w:semiHidden/>
    <w:unhideWhenUsed/>
    <w:qFormat/>
    <w:rsid w:val="00113B64"/>
    <w:pPr>
      <w:keepNext/>
      <w:keepLines/>
      <w:numPr>
        <w:ilvl w:val="4"/>
        <w:numId w:val="1"/>
      </w:numPr>
      <w:spacing w:before="200" w:after="0"/>
      <w:outlineLvl w:val="4"/>
    </w:pPr>
    <w:rPr>
      <w:rFonts w:ascii="Cambria" w:eastAsia="Times New Roman" w:hAnsi="Cambria" w:cs="Times New Roman"/>
      <w:color w:val="243F60" w:themeColor="accent1" w:themeShade="7F"/>
      <w:lang w:eastAsia="ru-RU"/>
    </w:rPr>
  </w:style>
  <w:style w:type="paragraph" w:styleId="6">
    <w:name w:val="heading 6"/>
    <w:basedOn w:val="a0"/>
    <w:next w:val="a0"/>
    <w:link w:val="60"/>
    <w:uiPriority w:val="9"/>
    <w:semiHidden/>
    <w:unhideWhenUsed/>
    <w:qFormat/>
    <w:rsid w:val="00113B64"/>
    <w:pPr>
      <w:keepNext/>
      <w:keepLines/>
      <w:numPr>
        <w:ilvl w:val="5"/>
        <w:numId w:val="1"/>
      </w:numPr>
      <w:spacing w:before="200" w:after="0"/>
      <w:outlineLvl w:val="5"/>
    </w:pPr>
    <w:rPr>
      <w:rFonts w:ascii="Cambria" w:eastAsia="Times New Roman" w:hAnsi="Cambria" w:cs="Times New Roman"/>
      <w:i/>
      <w:iCs/>
      <w:color w:val="243F60" w:themeColor="accent1" w:themeShade="7F"/>
      <w:lang w:eastAsia="ru-RU"/>
    </w:rPr>
  </w:style>
  <w:style w:type="paragraph" w:styleId="7">
    <w:name w:val="heading 7"/>
    <w:basedOn w:val="a0"/>
    <w:next w:val="a0"/>
    <w:link w:val="70"/>
    <w:uiPriority w:val="9"/>
    <w:semiHidden/>
    <w:unhideWhenUsed/>
    <w:qFormat/>
    <w:rsid w:val="00113B64"/>
    <w:pPr>
      <w:keepNext/>
      <w:keepLines/>
      <w:numPr>
        <w:ilvl w:val="6"/>
        <w:numId w:val="1"/>
      </w:numPr>
      <w:spacing w:before="200" w:after="0"/>
      <w:outlineLvl w:val="6"/>
    </w:pPr>
    <w:rPr>
      <w:rFonts w:ascii="Cambria" w:eastAsia="Times New Roman" w:hAnsi="Cambria" w:cs="Times New Roman"/>
      <w:i/>
      <w:iCs/>
      <w:color w:val="404040" w:themeColor="text1" w:themeTint="BF"/>
      <w:lang w:eastAsia="ru-RU"/>
    </w:rPr>
  </w:style>
  <w:style w:type="paragraph" w:styleId="8">
    <w:name w:val="heading 8"/>
    <w:basedOn w:val="a0"/>
    <w:next w:val="a0"/>
    <w:link w:val="80"/>
    <w:uiPriority w:val="9"/>
    <w:semiHidden/>
    <w:unhideWhenUsed/>
    <w:qFormat/>
    <w:rsid w:val="00113B64"/>
    <w:pPr>
      <w:keepNext/>
      <w:keepLines/>
      <w:numPr>
        <w:ilvl w:val="7"/>
        <w:numId w:val="1"/>
      </w:numPr>
      <w:spacing w:before="200" w:after="0"/>
      <w:outlineLvl w:val="7"/>
    </w:pPr>
    <w:rPr>
      <w:rFonts w:ascii="Cambria" w:eastAsia="Times New Roman" w:hAnsi="Cambria" w:cs="Times New Roman"/>
      <w:color w:val="404040" w:themeColor="text1" w:themeTint="BF"/>
      <w:sz w:val="20"/>
      <w:szCs w:val="20"/>
      <w:lang w:eastAsia="ru-RU"/>
    </w:rPr>
  </w:style>
  <w:style w:type="paragraph" w:styleId="9">
    <w:name w:val="heading 9"/>
    <w:basedOn w:val="a0"/>
    <w:next w:val="a0"/>
    <w:link w:val="90"/>
    <w:uiPriority w:val="9"/>
    <w:semiHidden/>
    <w:unhideWhenUsed/>
    <w:qFormat/>
    <w:rsid w:val="00113B64"/>
    <w:pPr>
      <w:keepNext/>
      <w:keepLines/>
      <w:numPr>
        <w:ilvl w:val="8"/>
        <w:numId w:val="1"/>
      </w:numPr>
      <w:spacing w:before="200" w:after="0"/>
      <w:outlineLvl w:val="8"/>
    </w:pPr>
    <w:rPr>
      <w:rFonts w:ascii="Cambria" w:eastAsia="Times New Roman" w:hAnsi="Cambria" w:cs="Times New Roman"/>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13B64"/>
    <w:rPr>
      <w:rFonts w:ascii="Cambria" w:eastAsia="Times New Roman" w:hAnsi="Cambria" w:cs="Times New Roman"/>
      <w:b/>
      <w:bCs/>
      <w:color w:val="365F91" w:themeColor="accent1" w:themeShade="BF"/>
      <w:sz w:val="28"/>
      <w:szCs w:val="28"/>
      <w:lang w:eastAsia="ru-RU"/>
    </w:rPr>
  </w:style>
  <w:style w:type="character" w:customStyle="1" w:styleId="20">
    <w:name w:val="Заголовок 2 Знак"/>
    <w:basedOn w:val="a1"/>
    <w:link w:val="2"/>
    <w:uiPriority w:val="9"/>
    <w:semiHidden/>
    <w:rsid w:val="00113B64"/>
    <w:rPr>
      <w:rFonts w:ascii="Cambria" w:eastAsia="Times New Roman" w:hAnsi="Cambria" w:cs="Times New Roman"/>
      <w:b/>
      <w:bCs/>
      <w:color w:val="4F81BD" w:themeColor="accent1"/>
      <w:sz w:val="26"/>
      <w:szCs w:val="26"/>
      <w:lang w:eastAsia="ru-RU"/>
    </w:rPr>
  </w:style>
  <w:style w:type="character" w:customStyle="1" w:styleId="30">
    <w:name w:val="Заголовок 3 Знак"/>
    <w:basedOn w:val="a1"/>
    <w:link w:val="3"/>
    <w:uiPriority w:val="9"/>
    <w:semiHidden/>
    <w:rsid w:val="00113B64"/>
    <w:rPr>
      <w:rFonts w:ascii="Cambria" w:eastAsia="Times New Roman" w:hAnsi="Cambria" w:cs="Times New Roman"/>
      <w:b/>
      <w:bCs/>
      <w:color w:val="4F81BD" w:themeColor="accent1"/>
      <w:lang w:eastAsia="ru-RU"/>
    </w:rPr>
  </w:style>
  <w:style w:type="character" w:customStyle="1" w:styleId="40">
    <w:name w:val="Заголовок 4 Знак"/>
    <w:basedOn w:val="a1"/>
    <w:link w:val="4"/>
    <w:uiPriority w:val="9"/>
    <w:rsid w:val="00113B64"/>
    <w:rPr>
      <w:rFonts w:ascii="Cambria" w:eastAsia="Times New Roman" w:hAnsi="Cambria" w:cs="Times New Roman"/>
      <w:b/>
      <w:bCs/>
      <w:i/>
      <w:iCs/>
      <w:color w:val="4F81BD" w:themeColor="accent1"/>
      <w:lang w:eastAsia="ru-RU"/>
    </w:rPr>
  </w:style>
  <w:style w:type="character" w:customStyle="1" w:styleId="50">
    <w:name w:val="Заголовок 5 Знак"/>
    <w:basedOn w:val="a1"/>
    <w:link w:val="5"/>
    <w:uiPriority w:val="9"/>
    <w:semiHidden/>
    <w:rsid w:val="00113B64"/>
    <w:rPr>
      <w:rFonts w:ascii="Cambria" w:eastAsia="Times New Roman" w:hAnsi="Cambria" w:cs="Times New Roman"/>
      <w:color w:val="243F60" w:themeColor="accent1" w:themeShade="7F"/>
      <w:lang w:eastAsia="ru-RU"/>
    </w:rPr>
  </w:style>
  <w:style w:type="character" w:customStyle="1" w:styleId="60">
    <w:name w:val="Заголовок 6 Знак"/>
    <w:basedOn w:val="a1"/>
    <w:link w:val="6"/>
    <w:uiPriority w:val="9"/>
    <w:semiHidden/>
    <w:rsid w:val="00113B64"/>
    <w:rPr>
      <w:rFonts w:ascii="Cambria" w:eastAsia="Times New Roman" w:hAnsi="Cambria" w:cs="Times New Roman"/>
      <w:i/>
      <w:iCs/>
      <w:color w:val="243F60" w:themeColor="accent1" w:themeShade="7F"/>
      <w:lang w:eastAsia="ru-RU"/>
    </w:rPr>
  </w:style>
  <w:style w:type="character" w:customStyle="1" w:styleId="70">
    <w:name w:val="Заголовок 7 Знак"/>
    <w:basedOn w:val="a1"/>
    <w:link w:val="7"/>
    <w:uiPriority w:val="9"/>
    <w:semiHidden/>
    <w:rsid w:val="00113B64"/>
    <w:rPr>
      <w:rFonts w:ascii="Cambria" w:eastAsia="Times New Roman" w:hAnsi="Cambria" w:cs="Times New Roman"/>
      <w:i/>
      <w:iCs/>
      <w:color w:val="404040" w:themeColor="text1" w:themeTint="BF"/>
      <w:lang w:eastAsia="ru-RU"/>
    </w:rPr>
  </w:style>
  <w:style w:type="character" w:customStyle="1" w:styleId="80">
    <w:name w:val="Заголовок 8 Знак"/>
    <w:basedOn w:val="a1"/>
    <w:link w:val="8"/>
    <w:uiPriority w:val="9"/>
    <w:semiHidden/>
    <w:rsid w:val="00113B64"/>
    <w:rPr>
      <w:rFonts w:ascii="Cambria" w:eastAsia="Times New Roman" w:hAnsi="Cambria" w:cs="Times New Roman"/>
      <w:color w:val="404040" w:themeColor="text1" w:themeTint="BF"/>
      <w:sz w:val="20"/>
      <w:szCs w:val="20"/>
      <w:lang w:eastAsia="ru-RU"/>
    </w:rPr>
  </w:style>
  <w:style w:type="character" w:customStyle="1" w:styleId="90">
    <w:name w:val="Заголовок 9 Знак"/>
    <w:basedOn w:val="a1"/>
    <w:link w:val="9"/>
    <w:uiPriority w:val="9"/>
    <w:semiHidden/>
    <w:rsid w:val="00113B64"/>
    <w:rPr>
      <w:rFonts w:ascii="Cambria" w:eastAsia="Times New Roman" w:hAnsi="Cambria" w:cs="Times New Roman"/>
      <w:i/>
      <w:iCs/>
      <w:color w:val="404040" w:themeColor="text1" w:themeTint="BF"/>
      <w:sz w:val="20"/>
      <w:szCs w:val="20"/>
      <w:lang w:eastAsia="ru-RU"/>
    </w:rPr>
  </w:style>
  <w:style w:type="numbering" w:customStyle="1" w:styleId="11">
    <w:name w:val="Нет списка1"/>
    <w:next w:val="a3"/>
    <w:uiPriority w:val="99"/>
    <w:semiHidden/>
    <w:unhideWhenUsed/>
    <w:rsid w:val="00113B64"/>
  </w:style>
  <w:style w:type="character" w:styleId="a4">
    <w:name w:val="Hyperlink"/>
    <w:basedOn w:val="a1"/>
    <w:uiPriority w:val="99"/>
    <w:semiHidden/>
    <w:unhideWhenUsed/>
    <w:rsid w:val="00113B64"/>
    <w:rPr>
      <w:color w:val="0000FF"/>
      <w:u w:val="single"/>
    </w:rPr>
  </w:style>
  <w:style w:type="character" w:styleId="a5">
    <w:name w:val="FollowedHyperlink"/>
    <w:basedOn w:val="a1"/>
    <w:uiPriority w:val="99"/>
    <w:semiHidden/>
    <w:unhideWhenUsed/>
    <w:rsid w:val="00113B64"/>
    <w:rPr>
      <w:color w:val="800080" w:themeColor="followedHyperlink"/>
      <w:u w:val="single"/>
    </w:rPr>
  </w:style>
  <w:style w:type="paragraph" w:styleId="a6">
    <w:name w:val="Normal (Web)"/>
    <w:basedOn w:val="a0"/>
    <w:unhideWhenUsed/>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0"/>
    <w:link w:val="a8"/>
    <w:uiPriority w:val="99"/>
    <w:unhideWhenUsed/>
    <w:rsid w:val="00113B64"/>
    <w:pPr>
      <w:tabs>
        <w:tab w:val="center" w:pos="4677"/>
        <w:tab w:val="right" w:pos="9355"/>
      </w:tabs>
      <w:spacing w:after="0" w:line="240" w:lineRule="auto"/>
    </w:pPr>
    <w:rPr>
      <w:rFonts w:ascii="Calibri" w:eastAsia="Calibri" w:hAnsi="Calibri" w:cs="Times New Roman"/>
    </w:rPr>
  </w:style>
  <w:style w:type="character" w:customStyle="1" w:styleId="a8">
    <w:name w:val="Верхний колонтитул Знак"/>
    <w:basedOn w:val="a1"/>
    <w:link w:val="a7"/>
    <w:uiPriority w:val="99"/>
    <w:rsid w:val="00113B64"/>
    <w:rPr>
      <w:rFonts w:ascii="Calibri" w:eastAsia="Calibri" w:hAnsi="Calibri" w:cs="Times New Roman"/>
    </w:rPr>
  </w:style>
  <w:style w:type="paragraph" w:styleId="a9">
    <w:name w:val="footer"/>
    <w:basedOn w:val="a0"/>
    <w:link w:val="aa"/>
    <w:uiPriority w:val="99"/>
    <w:unhideWhenUsed/>
    <w:rsid w:val="00113B64"/>
    <w:pPr>
      <w:tabs>
        <w:tab w:val="center" w:pos="4677"/>
        <w:tab w:val="right" w:pos="9355"/>
      </w:tabs>
      <w:spacing w:after="0" w:line="240" w:lineRule="auto"/>
    </w:pPr>
    <w:rPr>
      <w:rFonts w:ascii="Calibri" w:eastAsia="Calibri" w:hAnsi="Calibri" w:cs="Times New Roman"/>
    </w:rPr>
  </w:style>
  <w:style w:type="character" w:customStyle="1" w:styleId="aa">
    <w:name w:val="Нижний колонтитул Знак"/>
    <w:basedOn w:val="a1"/>
    <w:link w:val="a9"/>
    <w:uiPriority w:val="99"/>
    <w:rsid w:val="00113B64"/>
    <w:rPr>
      <w:rFonts w:ascii="Calibri" w:eastAsia="Calibri" w:hAnsi="Calibri" w:cs="Times New Roman"/>
    </w:rPr>
  </w:style>
  <w:style w:type="paragraph" w:styleId="ab">
    <w:name w:val="List"/>
    <w:basedOn w:val="a0"/>
    <w:uiPriority w:val="99"/>
    <w:semiHidden/>
    <w:unhideWhenUsed/>
    <w:rsid w:val="00113B64"/>
    <w:pPr>
      <w:spacing w:after="0" w:line="240" w:lineRule="auto"/>
      <w:ind w:left="283" w:hanging="283"/>
    </w:pPr>
    <w:rPr>
      <w:rFonts w:ascii="Times New Roman" w:eastAsia="Times New Roman" w:hAnsi="Times New Roman" w:cs="Times New Roman"/>
      <w:sz w:val="24"/>
      <w:szCs w:val="24"/>
      <w:lang w:eastAsia="ru-RU"/>
    </w:rPr>
  </w:style>
  <w:style w:type="paragraph" w:styleId="a">
    <w:name w:val="List Bullet"/>
    <w:basedOn w:val="a0"/>
    <w:uiPriority w:val="99"/>
    <w:semiHidden/>
    <w:unhideWhenUsed/>
    <w:rsid w:val="00113B64"/>
    <w:pPr>
      <w:numPr>
        <w:numId w:val="2"/>
      </w:numPr>
      <w:spacing w:after="0" w:line="240" w:lineRule="auto"/>
    </w:pPr>
    <w:rPr>
      <w:rFonts w:ascii="Times New Roman" w:eastAsia="Times New Roman" w:hAnsi="Times New Roman" w:cs="Times New Roman"/>
      <w:sz w:val="20"/>
      <w:szCs w:val="20"/>
      <w:lang w:eastAsia="ru-RU"/>
    </w:rPr>
  </w:style>
  <w:style w:type="paragraph" w:styleId="ac">
    <w:name w:val="Title"/>
    <w:basedOn w:val="a0"/>
    <w:link w:val="ad"/>
    <w:uiPriority w:val="99"/>
    <w:qFormat/>
    <w:rsid w:val="00113B64"/>
    <w:pPr>
      <w:spacing w:after="0" w:line="240" w:lineRule="auto"/>
      <w:jc w:val="center"/>
    </w:pPr>
    <w:rPr>
      <w:rFonts w:ascii="Times New Roman" w:eastAsia="Times New Roman" w:hAnsi="Times New Roman" w:cs="Times New Roman"/>
      <w:sz w:val="28"/>
      <w:szCs w:val="24"/>
      <w:lang w:eastAsia="ru-RU"/>
    </w:rPr>
  </w:style>
  <w:style w:type="character" w:customStyle="1" w:styleId="ad">
    <w:name w:val="Название Знак"/>
    <w:basedOn w:val="a1"/>
    <w:link w:val="ac"/>
    <w:uiPriority w:val="99"/>
    <w:rsid w:val="00113B64"/>
    <w:rPr>
      <w:rFonts w:ascii="Times New Roman" w:eastAsia="Times New Roman" w:hAnsi="Times New Roman" w:cs="Times New Roman"/>
      <w:sz w:val="28"/>
      <w:szCs w:val="24"/>
      <w:lang w:eastAsia="ru-RU"/>
    </w:rPr>
  </w:style>
  <w:style w:type="paragraph" w:styleId="ae">
    <w:name w:val="Body Text"/>
    <w:basedOn w:val="a0"/>
    <w:link w:val="af"/>
    <w:uiPriority w:val="99"/>
    <w:semiHidden/>
    <w:unhideWhenUsed/>
    <w:rsid w:val="00113B64"/>
    <w:pPr>
      <w:spacing w:after="0" w:line="240" w:lineRule="auto"/>
      <w:jc w:val="center"/>
    </w:pPr>
    <w:rPr>
      <w:rFonts w:ascii="Times New Roman" w:eastAsia="Times New Roman" w:hAnsi="Times New Roman" w:cs="Times New Roman"/>
      <w:b/>
      <w:bCs/>
      <w:i/>
      <w:iCs/>
      <w:sz w:val="32"/>
      <w:szCs w:val="24"/>
      <w:lang w:eastAsia="ru-RU"/>
    </w:rPr>
  </w:style>
  <w:style w:type="character" w:customStyle="1" w:styleId="af">
    <w:name w:val="Основной текст Знак"/>
    <w:basedOn w:val="a1"/>
    <w:link w:val="ae"/>
    <w:uiPriority w:val="99"/>
    <w:semiHidden/>
    <w:rsid w:val="00113B64"/>
    <w:rPr>
      <w:rFonts w:ascii="Times New Roman" w:eastAsia="Times New Roman" w:hAnsi="Times New Roman" w:cs="Times New Roman"/>
      <w:b/>
      <w:bCs/>
      <w:i/>
      <w:iCs/>
      <w:sz w:val="32"/>
      <w:szCs w:val="24"/>
      <w:lang w:eastAsia="ru-RU"/>
    </w:rPr>
  </w:style>
  <w:style w:type="paragraph" w:styleId="af0">
    <w:name w:val="Body Text Indent"/>
    <w:basedOn w:val="a0"/>
    <w:link w:val="af1"/>
    <w:uiPriority w:val="99"/>
    <w:semiHidden/>
    <w:unhideWhenUsed/>
    <w:rsid w:val="00113B64"/>
    <w:pPr>
      <w:spacing w:after="0" w:line="240" w:lineRule="auto"/>
      <w:ind w:left="285"/>
      <w:jc w:val="both"/>
    </w:pPr>
    <w:rPr>
      <w:rFonts w:ascii="Times New Roman" w:eastAsia="Times New Roman" w:hAnsi="Times New Roman" w:cs="Times New Roman"/>
      <w:sz w:val="28"/>
      <w:szCs w:val="24"/>
      <w:lang w:eastAsia="ru-RU"/>
    </w:rPr>
  </w:style>
  <w:style w:type="character" w:customStyle="1" w:styleId="af1">
    <w:name w:val="Основной текст с отступом Знак"/>
    <w:basedOn w:val="a1"/>
    <w:link w:val="af0"/>
    <w:uiPriority w:val="99"/>
    <w:semiHidden/>
    <w:rsid w:val="00113B64"/>
    <w:rPr>
      <w:rFonts w:ascii="Times New Roman" w:eastAsia="Times New Roman" w:hAnsi="Times New Roman" w:cs="Times New Roman"/>
      <w:sz w:val="28"/>
      <w:szCs w:val="24"/>
      <w:lang w:eastAsia="ru-RU"/>
    </w:rPr>
  </w:style>
  <w:style w:type="paragraph" w:styleId="21">
    <w:name w:val="Body Text 2"/>
    <w:basedOn w:val="a0"/>
    <w:link w:val="22"/>
    <w:uiPriority w:val="99"/>
    <w:semiHidden/>
    <w:unhideWhenUsed/>
    <w:rsid w:val="00113B64"/>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uiPriority w:val="99"/>
    <w:semiHidden/>
    <w:rsid w:val="00113B64"/>
    <w:rPr>
      <w:rFonts w:ascii="Times New Roman" w:eastAsia="Times New Roman" w:hAnsi="Times New Roman" w:cs="Times New Roman"/>
      <w:sz w:val="24"/>
      <w:szCs w:val="24"/>
      <w:lang w:eastAsia="ru-RU"/>
    </w:rPr>
  </w:style>
  <w:style w:type="paragraph" w:styleId="31">
    <w:name w:val="Body Text Indent 3"/>
    <w:basedOn w:val="a0"/>
    <w:link w:val="32"/>
    <w:uiPriority w:val="99"/>
    <w:semiHidden/>
    <w:unhideWhenUsed/>
    <w:rsid w:val="00113B6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uiPriority w:val="99"/>
    <w:semiHidden/>
    <w:rsid w:val="00113B64"/>
    <w:rPr>
      <w:rFonts w:ascii="Times New Roman" w:eastAsia="Times New Roman" w:hAnsi="Times New Roman" w:cs="Times New Roman"/>
      <w:sz w:val="16"/>
      <w:szCs w:val="16"/>
      <w:lang w:eastAsia="ru-RU"/>
    </w:rPr>
  </w:style>
  <w:style w:type="paragraph" w:styleId="af2">
    <w:name w:val="Balloon Text"/>
    <w:basedOn w:val="a0"/>
    <w:link w:val="af3"/>
    <w:uiPriority w:val="99"/>
    <w:semiHidden/>
    <w:unhideWhenUsed/>
    <w:rsid w:val="00113B64"/>
    <w:pPr>
      <w:spacing w:after="0" w:line="240" w:lineRule="auto"/>
    </w:pPr>
    <w:rPr>
      <w:rFonts w:ascii="Tahoma" w:eastAsia="Times New Roman" w:hAnsi="Tahoma" w:cs="Tahoma"/>
      <w:sz w:val="16"/>
      <w:szCs w:val="16"/>
      <w:lang w:eastAsia="ru-RU"/>
    </w:rPr>
  </w:style>
  <w:style w:type="character" w:customStyle="1" w:styleId="af3">
    <w:name w:val="Текст выноски Знак"/>
    <w:basedOn w:val="a1"/>
    <w:link w:val="af2"/>
    <w:uiPriority w:val="99"/>
    <w:semiHidden/>
    <w:rsid w:val="00113B64"/>
    <w:rPr>
      <w:rFonts w:ascii="Tahoma" w:eastAsia="Times New Roman" w:hAnsi="Tahoma" w:cs="Tahoma"/>
      <w:sz w:val="16"/>
      <w:szCs w:val="16"/>
      <w:lang w:eastAsia="ru-RU"/>
    </w:rPr>
  </w:style>
  <w:style w:type="paragraph" w:styleId="af4">
    <w:name w:val="No Spacing"/>
    <w:uiPriority w:val="1"/>
    <w:qFormat/>
    <w:rsid w:val="00113B64"/>
    <w:pPr>
      <w:spacing w:after="0" w:line="240" w:lineRule="auto"/>
    </w:pPr>
    <w:rPr>
      <w:rFonts w:ascii="Calibri" w:eastAsia="Times New Roman" w:hAnsi="Calibri" w:cs="Times New Roman"/>
      <w:lang w:eastAsia="ru-RU"/>
    </w:rPr>
  </w:style>
  <w:style w:type="paragraph" w:styleId="af5">
    <w:name w:val="List Paragraph"/>
    <w:basedOn w:val="a0"/>
    <w:uiPriority w:val="99"/>
    <w:qFormat/>
    <w:rsid w:val="00113B64"/>
    <w:pPr>
      <w:ind w:left="720"/>
      <w:contextualSpacing/>
    </w:pPr>
    <w:rPr>
      <w:rFonts w:ascii="Calibri" w:eastAsia="Times New Roman" w:hAnsi="Calibri" w:cs="Times New Roman"/>
      <w:lang w:eastAsia="ru-RU"/>
    </w:rPr>
  </w:style>
  <w:style w:type="paragraph" w:customStyle="1" w:styleId="Default">
    <w:name w:val="Default"/>
    <w:uiPriority w:val="99"/>
    <w:rsid w:val="00113B6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19">
    <w:name w:val="c19"/>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71">
    <w:name w:val="Заголовок 71"/>
    <w:basedOn w:val="a0"/>
    <w:next w:val="a0"/>
    <w:uiPriority w:val="9"/>
    <w:semiHidden/>
    <w:qFormat/>
    <w:rsid w:val="00113B64"/>
    <w:pPr>
      <w:keepNext/>
      <w:keepLines/>
      <w:tabs>
        <w:tab w:val="num" w:pos="5040"/>
      </w:tabs>
      <w:spacing w:before="200" w:after="0"/>
      <w:ind w:left="5040" w:hanging="720"/>
      <w:outlineLvl w:val="6"/>
    </w:pPr>
    <w:rPr>
      <w:rFonts w:ascii="Cambria" w:eastAsia="Times New Roman" w:hAnsi="Cambria" w:cs="Times New Roman"/>
      <w:i/>
      <w:iCs/>
      <w:color w:val="404040"/>
      <w:lang w:eastAsia="ru-RU"/>
    </w:rPr>
  </w:style>
  <w:style w:type="paragraph" w:customStyle="1" w:styleId="81">
    <w:name w:val="Заголовок 81"/>
    <w:basedOn w:val="a0"/>
    <w:next w:val="a0"/>
    <w:uiPriority w:val="9"/>
    <w:semiHidden/>
    <w:qFormat/>
    <w:rsid w:val="00113B64"/>
    <w:pPr>
      <w:keepNext/>
      <w:keepLines/>
      <w:tabs>
        <w:tab w:val="num" w:pos="5760"/>
      </w:tabs>
      <w:spacing w:before="200" w:after="0"/>
      <w:ind w:left="5760" w:hanging="720"/>
      <w:outlineLvl w:val="7"/>
    </w:pPr>
    <w:rPr>
      <w:rFonts w:ascii="Cambria" w:eastAsia="Times New Roman" w:hAnsi="Cambria" w:cs="Times New Roman"/>
      <w:color w:val="404040"/>
      <w:sz w:val="20"/>
      <w:szCs w:val="20"/>
      <w:lang w:eastAsia="ru-RU"/>
    </w:rPr>
  </w:style>
  <w:style w:type="paragraph" w:customStyle="1" w:styleId="Text">
    <w:name w:val="Text"/>
    <w:basedOn w:val="a0"/>
    <w:uiPriority w:val="99"/>
    <w:rsid w:val="00113B64"/>
    <w:pPr>
      <w:widowControl w:val="0"/>
      <w:autoSpaceDE w:val="0"/>
      <w:autoSpaceDN w:val="0"/>
      <w:adjustRightInd w:val="0"/>
      <w:spacing w:after="0" w:line="280" w:lineRule="atLeast"/>
      <w:ind w:firstLine="283"/>
      <w:jc w:val="both"/>
    </w:pPr>
    <w:rPr>
      <w:rFonts w:ascii="TimesNRCyrMT" w:eastAsia="Times New Roman" w:hAnsi="TimesNRCyrMT" w:cs="Times New Roman"/>
      <w:color w:val="000000"/>
      <w:sz w:val="24"/>
      <w:szCs w:val="24"/>
      <w:lang w:eastAsia="ru-RU"/>
    </w:rPr>
  </w:style>
  <w:style w:type="paragraph" w:customStyle="1" w:styleId="af6">
    <w:name w:val="Стиль"/>
    <w:uiPriority w:val="99"/>
    <w:rsid w:val="00113B6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2">
    <w:name w:val="Абзац списка1"/>
    <w:basedOn w:val="a0"/>
    <w:uiPriority w:val="99"/>
    <w:rsid w:val="00113B64"/>
    <w:pPr>
      <w:ind w:left="720"/>
    </w:pPr>
    <w:rPr>
      <w:rFonts w:ascii="Calibri" w:eastAsia="Times New Roman" w:hAnsi="Calibri" w:cs="Times New Roman"/>
      <w:lang w:eastAsia="ru-RU"/>
    </w:rPr>
  </w:style>
  <w:style w:type="paragraph" w:customStyle="1" w:styleId="c18c6">
    <w:name w:val="c18 c6"/>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main21">
    <w:name w:val="titlemain21"/>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Без интервала1"/>
    <w:uiPriority w:val="99"/>
    <w:rsid w:val="00113B64"/>
    <w:pPr>
      <w:spacing w:after="0" w:line="240" w:lineRule="auto"/>
      <w:ind w:firstLine="567"/>
    </w:pPr>
    <w:rPr>
      <w:rFonts w:ascii="Calibri" w:eastAsia="Times New Roman" w:hAnsi="Calibri" w:cs="Times New Roman"/>
    </w:rPr>
  </w:style>
  <w:style w:type="paragraph" w:customStyle="1" w:styleId="c6c18">
    <w:name w:val="c6 c18"/>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c13">
    <w:name w:val="c6 c13"/>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c8">
    <w:name w:val="c0 c8"/>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c9">
    <w:name w:val="c0 c9"/>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sm">
    <w:name w:val="menusm"/>
    <w:basedOn w:val="a0"/>
    <w:uiPriority w:val="99"/>
    <w:rsid w:val="00113B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
    <w:name w:val="Основной текст с отступом Знак1"/>
    <w:basedOn w:val="a1"/>
    <w:uiPriority w:val="99"/>
    <w:semiHidden/>
    <w:rsid w:val="00113B64"/>
  </w:style>
  <w:style w:type="character" w:customStyle="1" w:styleId="15">
    <w:name w:val="Текст выноски Знак1"/>
    <w:basedOn w:val="a1"/>
    <w:uiPriority w:val="99"/>
    <w:semiHidden/>
    <w:rsid w:val="00113B64"/>
    <w:rPr>
      <w:rFonts w:ascii="Tahoma" w:hAnsi="Tahoma" w:cs="Tahoma" w:hint="default"/>
      <w:sz w:val="16"/>
      <w:szCs w:val="16"/>
    </w:rPr>
  </w:style>
  <w:style w:type="character" w:customStyle="1" w:styleId="apple-converted-space">
    <w:name w:val="apple-converted-space"/>
    <w:basedOn w:val="a1"/>
    <w:rsid w:val="00113B64"/>
  </w:style>
  <w:style w:type="character" w:customStyle="1" w:styleId="23">
    <w:name w:val="Основной текст (2)"/>
    <w:rsid w:val="00113B64"/>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ru-RU" w:eastAsia="ru-RU" w:bidi="ru-RU"/>
    </w:rPr>
  </w:style>
  <w:style w:type="character" w:customStyle="1" w:styleId="c0">
    <w:name w:val="c0"/>
    <w:rsid w:val="00113B64"/>
  </w:style>
  <w:style w:type="character" w:customStyle="1" w:styleId="c8">
    <w:name w:val="c8"/>
    <w:rsid w:val="00113B64"/>
  </w:style>
  <w:style w:type="character" w:customStyle="1" w:styleId="style51">
    <w:name w:val="style51"/>
    <w:basedOn w:val="a1"/>
    <w:rsid w:val="00113B64"/>
    <w:rPr>
      <w:color w:val="FF0000"/>
    </w:rPr>
  </w:style>
  <w:style w:type="character" w:customStyle="1" w:styleId="c1">
    <w:name w:val="c1"/>
    <w:basedOn w:val="a1"/>
    <w:rsid w:val="00113B64"/>
  </w:style>
  <w:style w:type="character" w:customStyle="1" w:styleId="c2">
    <w:name w:val="c2"/>
    <w:basedOn w:val="a1"/>
    <w:rsid w:val="00113B64"/>
  </w:style>
  <w:style w:type="character" w:customStyle="1" w:styleId="c6c2">
    <w:name w:val="c6 c2"/>
    <w:basedOn w:val="a1"/>
    <w:rsid w:val="00113B64"/>
  </w:style>
  <w:style w:type="character" w:customStyle="1" w:styleId="c10c6c2">
    <w:name w:val="c10 c6 c2"/>
    <w:basedOn w:val="a1"/>
    <w:rsid w:val="00113B64"/>
  </w:style>
  <w:style w:type="character" w:customStyle="1" w:styleId="c8c2">
    <w:name w:val="c8 c2"/>
    <w:basedOn w:val="a1"/>
    <w:rsid w:val="00113B64"/>
  </w:style>
  <w:style w:type="character" w:customStyle="1" w:styleId="c8c6c2">
    <w:name w:val="c8 c6 c2"/>
    <w:basedOn w:val="a1"/>
    <w:rsid w:val="00113B64"/>
  </w:style>
  <w:style w:type="character" w:customStyle="1" w:styleId="c18">
    <w:name w:val="c18"/>
    <w:basedOn w:val="a1"/>
    <w:rsid w:val="00113B64"/>
  </w:style>
  <w:style w:type="character" w:customStyle="1" w:styleId="c3c8c2">
    <w:name w:val="c3 c8 c2"/>
    <w:basedOn w:val="a1"/>
    <w:rsid w:val="00113B64"/>
  </w:style>
  <w:style w:type="character" w:customStyle="1" w:styleId="c3c2">
    <w:name w:val="c3 c2"/>
    <w:basedOn w:val="a1"/>
    <w:rsid w:val="00113B64"/>
  </w:style>
  <w:style w:type="character" w:customStyle="1" w:styleId="c3c10c6c2">
    <w:name w:val="c3 c10 c6 c2"/>
    <w:basedOn w:val="a1"/>
    <w:rsid w:val="00113B64"/>
  </w:style>
  <w:style w:type="character" w:customStyle="1" w:styleId="c10c2">
    <w:name w:val="c10 c2"/>
    <w:basedOn w:val="a1"/>
    <w:rsid w:val="00113B64"/>
  </w:style>
  <w:style w:type="character" w:customStyle="1" w:styleId="c2c3">
    <w:name w:val="c2 c3"/>
    <w:basedOn w:val="a1"/>
    <w:rsid w:val="00113B64"/>
  </w:style>
  <w:style w:type="character" w:customStyle="1" w:styleId="c3c8c10c6c2">
    <w:name w:val="c3 c8 c10 c6 c2"/>
    <w:basedOn w:val="a1"/>
    <w:rsid w:val="00113B64"/>
  </w:style>
  <w:style w:type="character" w:customStyle="1" w:styleId="c8c6c2c10">
    <w:name w:val="c8 c6 c2 c10"/>
    <w:basedOn w:val="a1"/>
    <w:rsid w:val="00113B64"/>
  </w:style>
  <w:style w:type="character" w:customStyle="1" w:styleId="c8c10c2">
    <w:name w:val="c8 c10 c2"/>
    <w:basedOn w:val="a1"/>
    <w:rsid w:val="00113B64"/>
  </w:style>
  <w:style w:type="character" w:customStyle="1" w:styleId="c8c10c6c2">
    <w:name w:val="c8 c10 c6 c2"/>
    <w:basedOn w:val="a1"/>
    <w:rsid w:val="00113B64"/>
  </w:style>
  <w:style w:type="character" w:customStyle="1" w:styleId="c2c8">
    <w:name w:val="c2 c8"/>
    <w:basedOn w:val="a1"/>
    <w:rsid w:val="00113B64"/>
  </w:style>
  <w:style w:type="character" w:customStyle="1" w:styleId="titlemain2">
    <w:name w:val="titlemain2"/>
    <w:basedOn w:val="a1"/>
    <w:rsid w:val="00113B64"/>
  </w:style>
  <w:style w:type="character" w:customStyle="1" w:styleId="c10">
    <w:name w:val="c10"/>
    <w:basedOn w:val="a1"/>
    <w:rsid w:val="00113B64"/>
  </w:style>
  <w:style w:type="character" w:customStyle="1" w:styleId="c4c14">
    <w:name w:val="c4 c14"/>
    <w:basedOn w:val="a1"/>
    <w:rsid w:val="00113B64"/>
  </w:style>
  <w:style w:type="character" w:customStyle="1" w:styleId="c1c4">
    <w:name w:val="c1 c4"/>
    <w:basedOn w:val="a1"/>
    <w:rsid w:val="00113B64"/>
  </w:style>
  <w:style w:type="character" w:customStyle="1" w:styleId="c0c80">
    <w:name w:val="c0c8"/>
    <w:basedOn w:val="a1"/>
    <w:rsid w:val="00113B64"/>
  </w:style>
  <w:style w:type="character" w:customStyle="1" w:styleId="art-postcategoryicon">
    <w:name w:val="art-postcategoryicon"/>
    <w:basedOn w:val="a1"/>
    <w:rsid w:val="00113B64"/>
  </w:style>
  <w:style w:type="character" w:customStyle="1" w:styleId="art-post-metadata-category-name">
    <w:name w:val="art-post-metadata-category-name"/>
    <w:basedOn w:val="a1"/>
    <w:rsid w:val="00113B64"/>
  </w:style>
  <w:style w:type="character" w:customStyle="1" w:styleId="710">
    <w:name w:val="Заголовок 7 Знак1"/>
    <w:basedOn w:val="a1"/>
    <w:uiPriority w:val="9"/>
    <w:semiHidden/>
    <w:rsid w:val="00113B64"/>
    <w:rPr>
      <w:rFonts w:ascii="Cambria" w:eastAsia="Times New Roman" w:hAnsi="Cambria" w:cs="Times New Roman" w:hint="default"/>
      <w:i/>
      <w:iCs/>
      <w:color w:val="404040" w:themeColor="text1" w:themeTint="BF"/>
    </w:rPr>
  </w:style>
  <w:style w:type="character" w:customStyle="1" w:styleId="810">
    <w:name w:val="Заголовок 8 Знак1"/>
    <w:basedOn w:val="a1"/>
    <w:uiPriority w:val="9"/>
    <w:semiHidden/>
    <w:rsid w:val="00113B64"/>
    <w:rPr>
      <w:rFonts w:ascii="Cambria" w:eastAsia="Times New Roman" w:hAnsi="Cambria" w:cs="Times New Roman" w:hint="default"/>
      <w:color w:val="404040" w:themeColor="text1" w:themeTint="BF"/>
      <w:sz w:val="20"/>
      <w:szCs w:val="20"/>
    </w:rPr>
  </w:style>
  <w:style w:type="table" w:styleId="af7">
    <w:name w:val="Table Grid"/>
    <w:basedOn w:val="a2"/>
    <w:uiPriority w:val="59"/>
    <w:rsid w:val="00113B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basedOn w:val="a2"/>
    <w:uiPriority w:val="59"/>
    <w:rsid w:val="00113B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2"/>
    <w:uiPriority w:val="59"/>
    <w:rsid w:val="00113B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2"/>
    <w:uiPriority w:val="59"/>
    <w:rsid w:val="00113B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2"/>
    <w:next w:val="af7"/>
    <w:uiPriority w:val="59"/>
    <w:rsid w:val="00113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Strong"/>
    <w:basedOn w:val="a1"/>
    <w:uiPriority w:val="22"/>
    <w:qFormat/>
    <w:rsid w:val="00113B64"/>
    <w:rPr>
      <w:b/>
      <w:bCs/>
    </w:rPr>
  </w:style>
</w:styles>
</file>

<file path=word/webSettings.xml><?xml version="1.0" encoding="utf-8"?>
<w:webSettings xmlns:r="http://schemas.openxmlformats.org/officeDocument/2006/relationships" xmlns:w="http://schemas.openxmlformats.org/wordprocessingml/2006/main">
  <w:divs>
    <w:div w:id="335617084">
      <w:bodyDiv w:val="1"/>
      <w:marLeft w:val="0"/>
      <w:marRight w:val="0"/>
      <w:marTop w:val="0"/>
      <w:marBottom w:val="0"/>
      <w:divBdr>
        <w:top w:val="none" w:sz="0" w:space="0" w:color="auto"/>
        <w:left w:val="none" w:sz="0" w:space="0" w:color="auto"/>
        <w:bottom w:val="none" w:sz="0" w:space="0" w:color="auto"/>
        <w:right w:val="none" w:sz="0" w:space="0" w:color="auto"/>
      </w:divBdr>
    </w:div>
    <w:div w:id="382406713">
      <w:bodyDiv w:val="1"/>
      <w:marLeft w:val="0"/>
      <w:marRight w:val="0"/>
      <w:marTop w:val="0"/>
      <w:marBottom w:val="0"/>
      <w:divBdr>
        <w:top w:val="none" w:sz="0" w:space="0" w:color="auto"/>
        <w:left w:val="none" w:sz="0" w:space="0" w:color="auto"/>
        <w:bottom w:val="none" w:sz="0" w:space="0" w:color="auto"/>
        <w:right w:val="none" w:sz="0" w:space="0" w:color="auto"/>
      </w:divBdr>
    </w:div>
    <w:div w:id="395904865">
      <w:bodyDiv w:val="1"/>
      <w:marLeft w:val="0"/>
      <w:marRight w:val="0"/>
      <w:marTop w:val="0"/>
      <w:marBottom w:val="0"/>
      <w:divBdr>
        <w:top w:val="none" w:sz="0" w:space="0" w:color="auto"/>
        <w:left w:val="none" w:sz="0" w:space="0" w:color="auto"/>
        <w:bottom w:val="none" w:sz="0" w:space="0" w:color="auto"/>
        <w:right w:val="none" w:sz="0" w:space="0" w:color="auto"/>
      </w:divBdr>
    </w:div>
    <w:div w:id="469716627">
      <w:bodyDiv w:val="1"/>
      <w:marLeft w:val="0"/>
      <w:marRight w:val="0"/>
      <w:marTop w:val="0"/>
      <w:marBottom w:val="0"/>
      <w:divBdr>
        <w:top w:val="none" w:sz="0" w:space="0" w:color="auto"/>
        <w:left w:val="none" w:sz="0" w:space="0" w:color="auto"/>
        <w:bottom w:val="none" w:sz="0" w:space="0" w:color="auto"/>
        <w:right w:val="none" w:sz="0" w:space="0" w:color="auto"/>
      </w:divBdr>
    </w:div>
    <w:div w:id="642078247">
      <w:bodyDiv w:val="1"/>
      <w:marLeft w:val="0"/>
      <w:marRight w:val="0"/>
      <w:marTop w:val="0"/>
      <w:marBottom w:val="0"/>
      <w:divBdr>
        <w:top w:val="none" w:sz="0" w:space="0" w:color="auto"/>
        <w:left w:val="none" w:sz="0" w:space="0" w:color="auto"/>
        <w:bottom w:val="none" w:sz="0" w:space="0" w:color="auto"/>
        <w:right w:val="none" w:sz="0" w:space="0" w:color="auto"/>
      </w:divBdr>
    </w:div>
    <w:div w:id="909773326">
      <w:bodyDiv w:val="1"/>
      <w:marLeft w:val="0"/>
      <w:marRight w:val="0"/>
      <w:marTop w:val="0"/>
      <w:marBottom w:val="0"/>
      <w:divBdr>
        <w:top w:val="none" w:sz="0" w:space="0" w:color="auto"/>
        <w:left w:val="none" w:sz="0" w:space="0" w:color="auto"/>
        <w:bottom w:val="none" w:sz="0" w:space="0" w:color="auto"/>
        <w:right w:val="none" w:sz="0" w:space="0" w:color="auto"/>
      </w:divBdr>
    </w:div>
    <w:div w:id="954603212">
      <w:bodyDiv w:val="1"/>
      <w:marLeft w:val="0"/>
      <w:marRight w:val="0"/>
      <w:marTop w:val="0"/>
      <w:marBottom w:val="0"/>
      <w:divBdr>
        <w:top w:val="none" w:sz="0" w:space="0" w:color="auto"/>
        <w:left w:val="none" w:sz="0" w:space="0" w:color="auto"/>
        <w:bottom w:val="none" w:sz="0" w:space="0" w:color="auto"/>
        <w:right w:val="none" w:sz="0" w:space="0" w:color="auto"/>
      </w:divBdr>
    </w:div>
    <w:div w:id="960182528">
      <w:bodyDiv w:val="1"/>
      <w:marLeft w:val="0"/>
      <w:marRight w:val="0"/>
      <w:marTop w:val="0"/>
      <w:marBottom w:val="0"/>
      <w:divBdr>
        <w:top w:val="none" w:sz="0" w:space="0" w:color="auto"/>
        <w:left w:val="none" w:sz="0" w:space="0" w:color="auto"/>
        <w:bottom w:val="none" w:sz="0" w:space="0" w:color="auto"/>
        <w:right w:val="none" w:sz="0" w:space="0" w:color="auto"/>
      </w:divBdr>
    </w:div>
    <w:div w:id="1028407210">
      <w:bodyDiv w:val="1"/>
      <w:marLeft w:val="0"/>
      <w:marRight w:val="0"/>
      <w:marTop w:val="0"/>
      <w:marBottom w:val="0"/>
      <w:divBdr>
        <w:top w:val="none" w:sz="0" w:space="0" w:color="auto"/>
        <w:left w:val="none" w:sz="0" w:space="0" w:color="auto"/>
        <w:bottom w:val="none" w:sz="0" w:space="0" w:color="auto"/>
        <w:right w:val="none" w:sz="0" w:space="0" w:color="auto"/>
      </w:divBdr>
    </w:div>
    <w:div w:id="1135224160">
      <w:bodyDiv w:val="1"/>
      <w:marLeft w:val="0"/>
      <w:marRight w:val="0"/>
      <w:marTop w:val="0"/>
      <w:marBottom w:val="0"/>
      <w:divBdr>
        <w:top w:val="none" w:sz="0" w:space="0" w:color="auto"/>
        <w:left w:val="none" w:sz="0" w:space="0" w:color="auto"/>
        <w:bottom w:val="none" w:sz="0" w:space="0" w:color="auto"/>
        <w:right w:val="none" w:sz="0" w:space="0" w:color="auto"/>
      </w:divBdr>
    </w:div>
    <w:div w:id="1271889032">
      <w:bodyDiv w:val="1"/>
      <w:marLeft w:val="0"/>
      <w:marRight w:val="0"/>
      <w:marTop w:val="0"/>
      <w:marBottom w:val="0"/>
      <w:divBdr>
        <w:top w:val="none" w:sz="0" w:space="0" w:color="auto"/>
        <w:left w:val="none" w:sz="0" w:space="0" w:color="auto"/>
        <w:bottom w:val="none" w:sz="0" w:space="0" w:color="auto"/>
        <w:right w:val="none" w:sz="0" w:space="0" w:color="auto"/>
      </w:divBdr>
    </w:div>
    <w:div w:id="1366297433">
      <w:bodyDiv w:val="1"/>
      <w:marLeft w:val="0"/>
      <w:marRight w:val="0"/>
      <w:marTop w:val="0"/>
      <w:marBottom w:val="0"/>
      <w:divBdr>
        <w:top w:val="none" w:sz="0" w:space="0" w:color="auto"/>
        <w:left w:val="none" w:sz="0" w:space="0" w:color="auto"/>
        <w:bottom w:val="none" w:sz="0" w:space="0" w:color="auto"/>
        <w:right w:val="none" w:sz="0" w:space="0" w:color="auto"/>
      </w:divBdr>
    </w:div>
    <w:div w:id="1537309969">
      <w:bodyDiv w:val="1"/>
      <w:marLeft w:val="0"/>
      <w:marRight w:val="0"/>
      <w:marTop w:val="0"/>
      <w:marBottom w:val="0"/>
      <w:divBdr>
        <w:top w:val="none" w:sz="0" w:space="0" w:color="auto"/>
        <w:left w:val="none" w:sz="0" w:space="0" w:color="auto"/>
        <w:bottom w:val="none" w:sz="0" w:space="0" w:color="auto"/>
        <w:right w:val="none" w:sz="0" w:space="0" w:color="auto"/>
      </w:divBdr>
    </w:div>
    <w:div w:id="1584610471">
      <w:bodyDiv w:val="1"/>
      <w:marLeft w:val="0"/>
      <w:marRight w:val="0"/>
      <w:marTop w:val="0"/>
      <w:marBottom w:val="0"/>
      <w:divBdr>
        <w:top w:val="none" w:sz="0" w:space="0" w:color="auto"/>
        <w:left w:val="none" w:sz="0" w:space="0" w:color="auto"/>
        <w:bottom w:val="none" w:sz="0" w:space="0" w:color="auto"/>
        <w:right w:val="none" w:sz="0" w:space="0" w:color="auto"/>
      </w:divBdr>
    </w:div>
    <w:div w:id="1668054247">
      <w:bodyDiv w:val="1"/>
      <w:marLeft w:val="0"/>
      <w:marRight w:val="0"/>
      <w:marTop w:val="0"/>
      <w:marBottom w:val="0"/>
      <w:divBdr>
        <w:top w:val="none" w:sz="0" w:space="0" w:color="auto"/>
        <w:left w:val="none" w:sz="0" w:space="0" w:color="auto"/>
        <w:bottom w:val="none" w:sz="0" w:space="0" w:color="auto"/>
        <w:right w:val="none" w:sz="0" w:space="0" w:color="auto"/>
      </w:divBdr>
    </w:div>
    <w:div w:id="1712880012">
      <w:bodyDiv w:val="1"/>
      <w:marLeft w:val="0"/>
      <w:marRight w:val="0"/>
      <w:marTop w:val="0"/>
      <w:marBottom w:val="0"/>
      <w:divBdr>
        <w:top w:val="none" w:sz="0" w:space="0" w:color="auto"/>
        <w:left w:val="none" w:sz="0" w:space="0" w:color="auto"/>
        <w:bottom w:val="none" w:sz="0" w:space="0" w:color="auto"/>
        <w:right w:val="none" w:sz="0" w:space="0" w:color="auto"/>
      </w:divBdr>
    </w:div>
    <w:div w:id="1713185306">
      <w:bodyDiv w:val="1"/>
      <w:marLeft w:val="0"/>
      <w:marRight w:val="0"/>
      <w:marTop w:val="0"/>
      <w:marBottom w:val="0"/>
      <w:divBdr>
        <w:top w:val="none" w:sz="0" w:space="0" w:color="auto"/>
        <w:left w:val="none" w:sz="0" w:space="0" w:color="auto"/>
        <w:bottom w:val="none" w:sz="0" w:space="0" w:color="auto"/>
        <w:right w:val="none" w:sz="0" w:space="0" w:color="auto"/>
      </w:divBdr>
    </w:div>
    <w:div w:id="1807165904">
      <w:bodyDiv w:val="1"/>
      <w:marLeft w:val="0"/>
      <w:marRight w:val="0"/>
      <w:marTop w:val="0"/>
      <w:marBottom w:val="0"/>
      <w:divBdr>
        <w:top w:val="none" w:sz="0" w:space="0" w:color="auto"/>
        <w:left w:val="none" w:sz="0" w:space="0" w:color="auto"/>
        <w:bottom w:val="none" w:sz="0" w:space="0" w:color="auto"/>
        <w:right w:val="none" w:sz="0" w:space="0" w:color="auto"/>
      </w:divBdr>
    </w:div>
    <w:div w:id="1825703527">
      <w:bodyDiv w:val="1"/>
      <w:marLeft w:val="0"/>
      <w:marRight w:val="0"/>
      <w:marTop w:val="0"/>
      <w:marBottom w:val="0"/>
      <w:divBdr>
        <w:top w:val="none" w:sz="0" w:space="0" w:color="auto"/>
        <w:left w:val="none" w:sz="0" w:space="0" w:color="auto"/>
        <w:bottom w:val="none" w:sz="0" w:space="0" w:color="auto"/>
        <w:right w:val="none" w:sz="0" w:space="0" w:color="auto"/>
      </w:divBdr>
    </w:div>
    <w:div w:id="1984041820">
      <w:bodyDiv w:val="1"/>
      <w:marLeft w:val="0"/>
      <w:marRight w:val="0"/>
      <w:marTop w:val="0"/>
      <w:marBottom w:val="0"/>
      <w:divBdr>
        <w:top w:val="none" w:sz="0" w:space="0" w:color="auto"/>
        <w:left w:val="none" w:sz="0" w:space="0" w:color="auto"/>
        <w:bottom w:val="none" w:sz="0" w:space="0" w:color="auto"/>
        <w:right w:val="none" w:sz="0" w:space="0" w:color="auto"/>
      </w:divBdr>
    </w:div>
    <w:div w:id="2045592593">
      <w:bodyDiv w:val="1"/>
      <w:marLeft w:val="0"/>
      <w:marRight w:val="0"/>
      <w:marTop w:val="0"/>
      <w:marBottom w:val="0"/>
      <w:divBdr>
        <w:top w:val="none" w:sz="0" w:space="0" w:color="auto"/>
        <w:left w:val="none" w:sz="0" w:space="0" w:color="auto"/>
        <w:bottom w:val="none" w:sz="0" w:space="0" w:color="auto"/>
        <w:right w:val="none" w:sz="0" w:space="0" w:color="auto"/>
      </w:divBdr>
    </w:div>
    <w:div w:id="207476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zvitum.ru/articles/download/files/publications/download_DOBRININA_st.do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sportal.ru/sites/default/files/2018/02/28/semya_v_formirovanii_fizicheskoy_kultury_doshkolnikov.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azvitum.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razvitum.ru/articles/download/files/publications/download_DOBRININA_st.doc" TargetMode="External"/><Relationship Id="rId4" Type="http://schemas.openxmlformats.org/officeDocument/2006/relationships/settings" Target="settings.xml"/><Relationship Id="rId9" Type="http://schemas.openxmlformats.org/officeDocument/2006/relationships/hyperlink" Target="https://razvitum.ru/" TargetMode="External"/><Relationship Id="rId14" Type="http://schemas.openxmlformats.org/officeDocument/2006/relationships/theme" Target="theme/theme1.xml"/><Relationship Id="rId402351149" Type="http://schemas.openxmlformats.org/officeDocument/2006/relationships/comments" Target="comments.xml"/><Relationship Id="rId642696594" Type="http://schemas.microsoft.com/office/2011/relationships/commentsExtended" Target="commentsExtended.xml"/><Relationship Id="rId69096332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FCpwZV7JnSuPGfg9K4TQwaI+eZ0=</DigestValue>
    </Reference>
    <Reference Type="http://www.w3.org/2000/09/xmldsig#Object" URI="#idOfficeObject">
      <DigestMethod Algorithm="http://www.w3.org/2000/09/xmldsig#sha1"/>
      <DigestValue>qHaQ7908NIwzGU7HYBA+z0wQ+Vo=</DigestValue>
    </Reference>
  </SignedInfo>
  <SignatureValue>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</SignatureValue>
  <KeyInfo>
    <X509Data>
      <X509Certificate>MIIFmzCCA4MCFGmuXN4bNSDagNvjEsKHZo/19nw8MA0GCSqGSIb3DQEBCwUAMIGQ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=</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mdssi:RelationshipReference SourceId="rId402351149"/>
            <mdssi:RelationshipReference SourceId="rId642696594"/>
            <mdssi:RelationshipReference SourceId="rId690963329"/>
          </Transform>
          <Transform Algorithm="http://www.w3.org/TR/2001/REC-xml-c14n-20010315"/>
        </Transforms>
        <DigestMethod Algorithm="http://www.w3.org/2000/09/xmldsig#sha1"/>
        <DigestValue>uAqxL6KasqJFtGyOCyZBPHkuDCw=</DigestValue>
      </Reference>
      <Reference URI="/word/../customXml/item1.xml?ContentType=application/xml">
        <DigestMethod Algorithm="http://www.w3.org/2000/09/xmldsig#sha1"/>
        <DigestValue>2jmj7l5rSw0yVb/vlWAYkK/YBwk=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PBr/0veSSWKi+uI9blp5DoTTUl0=</DigestValue>
      </Reference>
      <Reference URI="/word/endnotes.xml?ContentType=application/vnd.openxmlformats-officedocument.wordprocessingml.endnotes+xml">
        <DigestMethod Algorithm="http://www.w3.org/2000/09/xmldsig#sha1"/>
        <DigestValue>Ghh6GOy1zgdIn6qL9gd/3rhpR5k=</DigestValue>
      </Reference>
      <Reference URI="/word/fontTable.xml?ContentType=application/vnd.openxmlformats-officedocument.wordprocessingml.fontTable+xml">
        <DigestMethod Algorithm="http://www.w3.org/2000/09/xmldsig#sha1"/>
        <DigestValue>9c7wqFjwIG7paoFoac00WKYenxs=</DigestValue>
      </Reference>
      <Reference URI="/word/footnotes.xml?ContentType=application/vnd.openxmlformats-officedocument.wordprocessingml.footnotes+xml">
        <DigestMethod Algorithm="http://www.w3.org/2000/09/xmldsig#sha1"/>
        <DigestValue>h/R+GI3c3sn0AOMIBMcEbWy96Qw=</DigestValue>
      </Reference>
      <Reference URI="/word/numbering.xml?ContentType=application/vnd.openxmlformats-officedocument.wordprocessingml.numbering+xml">
        <DigestMethod Algorithm="http://www.w3.org/2000/09/xmldsig#sha1"/>
        <DigestValue>28CUxyWhHDVqRaPA2wNsfvopBeg=</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1xtCkC6aeNrYPXjNBRaqoTpGf7I=</DigestValue>
      </Reference>
      <Reference URI="/word/styles.xml?ContentType=application/vnd.openxmlformats-officedocument.wordprocessingml.styles+xml">
        <DigestMethod Algorithm="http://www.w3.org/2000/09/xmldsig#sha1"/>
        <DigestValue>WNd/kltCrTPpp3mEW94fMMXY7t4=</DigestValue>
      </Reference>
      <Reference URI="/word/stylesWithEffects.xml?ContentType=application/vnd.ms-word.stylesWithEffects+xml">
        <DigestMethod Algorithm="http://www.w3.org/2000/09/xmldsig#sha1"/>
        <DigestValue>rGoGYcAeadnSjuMcjiB2GnwiBgM=</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lFKPH5B8mttIwn/8PXu9mCrEri0=</DigestValue>
      </Reference>
    </Manifest>
    <SignatureProperties>
      <SignatureProperty Id="idSignatureTime" Target="#idPackageSignature">
        <mdssi:SignatureTime>
          <mdssi:Format>YYYY-MM-DDThh:mm:ssTZD</mdssi:Format>
          <mdssi:Value>2021-10-08T11:50:58Z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3118271-F9B7-4670-8A37-D0E089465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6398</TotalTime>
  <Pages>1</Pages>
  <Words>12422</Words>
  <Characters>70810</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komp</cp:lastModifiedBy>
  <cp:revision>156</cp:revision>
  <cp:lastPrinted>2021-10-06T07:01:00Z</cp:lastPrinted>
  <dcterms:created xsi:type="dcterms:W3CDTF">2019-08-07T06:52:00Z</dcterms:created>
  <dcterms:modified xsi:type="dcterms:W3CDTF">2021-10-06T07:12:00Z</dcterms:modified>
</cp:coreProperties>
</file>