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C6078" w14:textId="77777777" w:rsidR="008257FA" w:rsidRPr="00DE7F29" w:rsidRDefault="001D2F52" w:rsidP="00E179AA">
      <w:pPr>
        <w:suppressAutoHyphens/>
        <w:jc w:val="center"/>
        <w:rPr>
          <w:b/>
          <w:bCs/>
          <w:i/>
          <w:iCs/>
          <w:color w:val="002060"/>
          <w:sz w:val="28"/>
          <w:szCs w:val="28"/>
        </w:rPr>
      </w:pPr>
      <w:r w:rsidRPr="00DE7F29">
        <w:rPr>
          <w:b/>
          <w:bCs/>
          <w:i/>
          <w:iCs/>
          <w:color w:val="002060"/>
          <w:sz w:val="28"/>
          <w:szCs w:val="28"/>
        </w:rPr>
        <w:t xml:space="preserve">Муниципальное </w:t>
      </w:r>
      <w:proofErr w:type="spellStart"/>
      <w:r w:rsidR="00B23FD6" w:rsidRPr="00DE7F29">
        <w:rPr>
          <w:b/>
          <w:bCs/>
          <w:i/>
          <w:iCs/>
          <w:color w:val="002060"/>
          <w:sz w:val="28"/>
          <w:szCs w:val="28"/>
        </w:rPr>
        <w:t>бюджетное</w:t>
      </w:r>
      <w:r w:rsidR="008257FA" w:rsidRPr="00DE7F29">
        <w:rPr>
          <w:b/>
          <w:bCs/>
          <w:i/>
          <w:iCs/>
          <w:color w:val="002060"/>
          <w:sz w:val="28"/>
          <w:szCs w:val="28"/>
        </w:rPr>
        <w:t>дошкольное</w:t>
      </w:r>
      <w:proofErr w:type="spellEnd"/>
      <w:r w:rsidR="008257FA" w:rsidRPr="00DE7F29">
        <w:rPr>
          <w:b/>
          <w:bCs/>
          <w:i/>
          <w:iCs/>
          <w:color w:val="002060"/>
          <w:sz w:val="28"/>
          <w:szCs w:val="28"/>
        </w:rPr>
        <w:t xml:space="preserve"> образовательное учреждение</w:t>
      </w:r>
    </w:p>
    <w:p w14:paraId="588DD98C" w14:textId="46BAF9FD" w:rsidR="00BC1E68" w:rsidRPr="00DE7F29" w:rsidRDefault="00761D5E" w:rsidP="00BC1E68">
      <w:pPr>
        <w:suppressAutoHyphens/>
        <w:ind w:left="1440" w:hanging="1440"/>
        <w:jc w:val="center"/>
        <w:rPr>
          <w:b/>
          <w:bCs/>
          <w:i/>
          <w:iCs/>
          <w:color w:val="002060"/>
          <w:sz w:val="28"/>
          <w:szCs w:val="28"/>
        </w:rPr>
      </w:pPr>
      <w:r w:rsidRPr="00DE7F29">
        <w:rPr>
          <w:b/>
          <w:bCs/>
          <w:i/>
          <w:iCs/>
          <w:color w:val="002060"/>
          <w:sz w:val="28"/>
          <w:szCs w:val="28"/>
        </w:rPr>
        <w:t xml:space="preserve">«Детский </w:t>
      </w:r>
      <w:proofErr w:type="gramStart"/>
      <w:r w:rsidRPr="00DE7F29">
        <w:rPr>
          <w:b/>
          <w:bCs/>
          <w:i/>
          <w:iCs/>
          <w:color w:val="002060"/>
          <w:sz w:val="28"/>
          <w:szCs w:val="28"/>
        </w:rPr>
        <w:t xml:space="preserve">сад </w:t>
      </w:r>
      <w:r w:rsidR="001D2F52" w:rsidRPr="00DE7F29">
        <w:rPr>
          <w:b/>
          <w:bCs/>
          <w:i/>
          <w:iCs/>
          <w:color w:val="002060"/>
          <w:sz w:val="28"/>
          <w:szCs w:val="28"/>
        </w:rPr>
        <w:t xml:space="preserve"> «</w:t>
      </w:r>
      <w:proofErr w:type="gramEnd"/>
      <w:r w:rsidR="0088591E">
        <w:rPr>
          <w:b/>
          <w:bCs/>
          <w:i/>
          <w:iCs/>
          <w:color w:val="002060"/>
          <w:sz w:val="28"/>
          <w:szCs w:val="28"/>
        </w:rPr>
        <w:t>Солнышко</w:t>
      </w:r>
      <w:r w:rsidR="001D2F52" w:rsidRPr="00DE7F29">
        <w:rPr>
          <w:b/>
          <w:bCs/>
          <w:i/>
          <w:iCs/>
          <w:color w:val="002060"/>
          <w:sz w:val="28"/>
          <w:szCs w:val="28"/>
        </w:rPr>
        <w:t xml:space="preserve">» </w:t>
      </w:r>
      <w:proofErr w:type="spellStart"/>
      <w:r w:rsidR="0088591E">
        <w:rPr>
          <w:b/>
          <w:bCs/>
          <w:i/>
          <w:iCs/>
          <w:color w:val="002060"/>
          <w:sz w:val="28"/>
          <w:szCs w:val="28"/>
        </w:rPr>
        <w:t>г.Хасавюрт</w:t>
      </w:r>
      <w:proofErr w:type="spellEnd"/>
    </w:p>
    <w:p w14:paraId="54DFB6A9" w14:textId="77777777" w:rsidR="008257FA" w:rsidRPr="00DE7F29" w:rsidRDefault="001D2F52" w:rsidP="00BC1E68">
      <w:pPr>
        <w:suppressAutoHyphens/>
        <w:ind w:left="1440" w:hanging="1440"/>
        <w:jc w:val="center"/>
        <w:rPr>
          <w:b/>
          <w:bCs/>
          <w:i/>
          <w:iCs/>
          <w:color w:val="002060"/>
          <w:sz w:val="28"/>
          <w:szCs w:val="28"/>
        </w:rPr>
      </w:pPr>
      <w:r w:rsidRPr="00DE7F29">
        <w:rPr>
          <w:b/>
          <w:bCs/>
          <w:i/>
          <w:iCs/>
          <w:color w:val="002060"/>
          <w:sz w:val="28"/>
          <w:szCs w:val="28"/>
        </w:rPr>
        <w:t xml:space="preserve">Хасавюртовского </w:t>
      </w:r>
      <w:r w:rsidR="00BC1E68" w:rsidRPr="00DE7F29">
        <w:rPr>
          <w:b/>
          <w:bCs/>
          <w:i/>
          <w:iCs/>
          <w:color w:val="002060"/>
          <w:sz w:val="28"/>
          <w:szCs w:val="28"/>
        </w:rPr>
        <w:t>района</w:t>
      </w:r>
    </w:p>
    <w:p w14:paraId="256F5354" w14:textId="77777777" w:rsidR="008257FA" w:rsidRPr="00DE7F29" w:rsidRDefault="008257FA" w:rsidP="00BC1E68">
      <w:pPr>
        <w:pStyle w:val="a3"/>
        <w:jc w:val="center"/>
        <w:rPr>
          <w:color w:val="002060"/>
        </w:rPr>
      </w:pPr>
    </w:p>
    <w:p w14:paraId="3ADC8081" w14:textId="77777777" w:rsidR="008257FA" w:rsidRDefault="008257FA" w:rsidP="008257FA">
      <w:pPr>
        <w:jc w:val="right"/>
        <w:rPr>
          <w:sz w:val="28"/>
          <w:szCs w:val="28"/>
        </w:rPr>
      </w:pPr>
    </w:p>
    <w:p w14:paraId="383A972D" w14:textId="77777777" w:rsidR="008257FA" w:rsidRDefault="008257FA" w:rsidP="008257FA">
      <w:pPr>
        <w:rPr>
          <w:sz w:val="28"/>
          <w:szCs w:val="28"/>
        </w:rPr>
      </w:pPr>
    </w:p>
    <w:p w14:paraId="3AC669AC" w14:textId="77777777" w:rsidR="0075166B" w:rsidRPr="00DE7F29" w:rsidRDefault="0075166B" w:rsidP="0075166B">
      <w:pPr>
        <w:jc w:val="both"/>
        <w:rPr>
          <w:b/>
          <w:i/>
          <w:color w:val="002060"/>
        </w:rPr>
      </w:pPr>
      <w:r w:rsidRPr="0075166B">
        <w:rPr>
          <w:i/>
        </w:rPr>
        <w:t xml:space="preserve">                                                                                                 «</w:t>
      </w:r>
      <w:r w:rsidRPr="00DE7F29">
        <w:rPr>
          <w:b/>
          <w:i/>
          <w:color w:val="002060"/>
        </w:rPr>
        <w:t xml:space="preserve">Утверждаю»                                                                  </w:t>
      </w:r>
    </w:p>
    <w:p w14:paraId="68D0BA88" w14:textId="33D933D2" w:rsidR="001D2F52" w:rsidRPr="00DE7F29" w:rsidRDefault="0088591E" w:rsidP="0075166B">
      <w:pPr>
        <w:rPr>
          <w:b/>
          <w:i/>
          <w:color w:val="002060"/>
        </w:rPr>
      </w:pPr>
      <w:r>
        <w:rPr>
          <w:b/>
          <w:i/>
          <w:color w:val="002060"/>
        </w:rPr>
        <w:t xml:space="preserve">                                                                                      </w:t>
      </w:r>
      <w:r w:rsidR="001D2F52" w:rsidRPr="00DE7F29">
        <w:rPr>
          <w:b/>
          <w:i/>
          <w:color w:val="002060"/>
        </w:rPr>
        <w:t>Директор Д/с «</w:t>
      </w:r>
      <w:r>
        <w:rPr>
          <w:b/>
          <w:i/>
          <w:color w:val="002060"/>
        </w:rPr>
        <w:t>Солнышко</w:t>
      </w:r>
      <w:r w:rsidR="001D2F52" w:rsidRPr="00DE7F29">
        <w:rPr>
          <w:b/>
          <w:i/>
          <w:color w:val="002060"/>
        </w:rPr>
        <w:t>»</w:t>
      </w:r>
    </w:p>
    <w:p w14:paraId="2A90E573" w14:textId="30387E71" w:rsidR="001D2F52" w:rsidRPr="00DE7F29" w:rsidRDefault="0088591E" w:rsidP="0075166B">
      <w:pPr>
        <w:rPr>
          <w:b/>
          <w:i/>
          <w:color w:val="002060"/>
        </w:rPr>
      </w:pPr>
      <w:r>
        <w:rPr>
          <w:b/>
          <w:i/>
          <w:color w:val="002060"/>
        </w:rPr>
        <w:t xml:space="preserve">                                                                                          </w:t>
      </w:r>
      <w:r w:rsidR="001D2F52" w:rsidRPr="00DE7F29">
        <w:rPr>
          <w:b/>
          <w:i/>
          <w:color w:val="002060"/>
        </w:rPr>
        <w:t>____________</w:t>
      </w:r>
      <w:proofErr w:type="spellStart"/>
      <w:r>
        <w:rPr>
          <w:b/>
          <w:i/>
          <w:color w:val="002060"/>
        </w:rPr>
        <w:t>Э.С.Кочкарева</w:t>
      </w:r>
      <w:proofErr w:type="spellEnd"/>
    </w:p>
    <w:p w14:paraId="13BF31CA" w14:textId="7E31F1A5" w:rsidR="0075166B" w:rsidRPr="00DE7F29" w:rsidRDefault="0088591E" w:rsidP="0075166B">
      <w:pPr>
        <w:rPr>
          <w:b/>
          <w:color w:val="002060"/>
        </w:rPr>
      </w:pPr>
      <w:r>
        <w:rPr>
          <w:b/>
          <w:i/>
          <w:color w:val="002060"/>
        </w:rPr>
        <w:t xml:space="preserve">                                                                                       </w:t>
      </w:r>
      <w:r w:rsidR="001D2F52" w:rsidRPr="00DE7F29">
        <w:rPr>
          <w:b/>
          <w:i/>
          <w:color w:val="002060"/>
        </w:rPr>
        <w:t>Приказ №___ от «__</w:t>
      </w:r>
      <w:proofErr w:type="gramStart"/>
      <w:r w:rsidR="001D2F52" w:rsidRPr="00DE7F29">
        <w:rPr>
          <w:b/>
          <w:i/>
          <w:color w:val="002060"/>
        </w:rPr>
        <w:t>_»_</w:t>
      </w:r>
      <w:proofErr w:type="gramEnd"/>
      <w:r w:rsidR="001D2F52" w:rsidRPr="00DE7F29">
        <w:rPr>
          <w:b/>
          <w:i/>
          <w:color w:val="002060"/>
        </w:rPr>
        <w:t xml:space="preserve">_____2020г. </w:t>
      </w:r>
    </w:p>
    <w:p w14:paraId="1390A754" w14:textId="6A324473" w:rsidR="0075166B" w:rsidRPr="00DE7F29" w:rsidRDefault="0088591E" w:rsidP="0088591E">
      <w:pPr>
        <w:rPr>
          <w:b/>
          <w:i/>
          <w:color w:val="002060"/>
        </w:rPr>
      </w:pPr>
      <w:r>
        <w:rPr>
          <w:b/>
          <w:i/>
          <w:color w:val="002060"/>
        </w:rPr>
        <w:t xml:space="preserve">                                                                                     </w:t>
      </w:r>
      <w:r w:rsidR="00DE7F29" w:rsidRPr="00DE7F29">
        <w:rPr>
          <w:b/>
          <w:i/>
          <w:color w:val="002060"/>
        </w:rPr>
        <w:t>Принят на педагогическом совете</w:t>
      </w:r>
    </w:p>
    <w:p w14:paraId="74FCA71B" w14:textId="77777777" w:rsidR="0075166B" w:rsidRPr="00DE7F29" w:rsidRDefault="0075166B" w:rsidP="0075166B">
      <w:pPr>
        <w:jc w:val="right"/>
        <w:rPr>
          <w:b/>
          <w:i/>
          <w:color w:val="002060"/>
        </w:rPr>
      </w:pPr>
      <w:r w:rsidRPr="00DE7F29">
        <w:rPr>
          <w:b/>
          <w:i/>
          <w:color w:val="002060"/>
        </w:rPr>
        <w:t xml:space="preserve"> Про</w:t>
      </w:r>
      <w:r w:rsidR="001D2F52" w:rsidRPr="00DE7F29">
        <w:rPr>
          <w:b/>
          <w:i/>
          <w:color w:val="002060"/>
        </w:rPr>
        <w:t>токол № __</w:t>
      </w:r>
      <w:proofErr w:type="gramStart"/>
      <w:r w:rsidRPr="00DE7F29">
        <w:rPr>
          <w:b/>
          <w:i/>
          <w:color w:val="002060"/>
        </w:rPr>
        <w:t>от  «</w:t>
      </w:r>
      <w:proofErr w:type="gramEnd"/>
      <w:r w:rsidR="001D2F52" w:rsidRPr="00DE7F29">
        <w:rPr>
          <w:b/>
          <w:i/>
          <w:color w:val="002060"/>
        </w:rPr>
        <w:t>__</w:t>
      </w:r>
      <w:r w:rsidRPr="00DE7F29">
        <w:rPr>
          <w:b/>
          <w:i/>
          <w:color w:val="002060"/>
        </w:rPr>
        <w:t xml:space="preserve">» августа </w:t>
      </w:r>
      <w:r w:rsidR="001D2F52" w:rsidRPr="00DE7F29">
        <w:rPr>
          <w:b/>
          <w:i/>
          <w:color w:val="002060"/>
        </w:rPr>
        <w:t>2020г.</w:t>
      </w:r>
    </w:p>
    <w:p w14:paraId="1BA3B54A" w14:textId="77777777" w:rsidR="0075166B" w:rsidRPr="00DE7F29" w:rsidRDefault="0075166B" w:rsidP="0075166B">
      <w:pPr>
        <w:jc w:val="right"/>
        <w:rPr>
          <w:b/>
          <w:i/>
          <w:color w:val="002060"/>
        </w:rPr>
      </w:pPr>
    </w:p>
    <w:p w14:paraId="726EA2BC" w14:textId="77777777" w:rsidR="008257FA" w:rsidRPr="00500B10" w:rsidRDefault="008257FA" w:rsidP="008257FA">
      <w:pPr>
        <w:jc w:val="right"/>
        <w:rPr>
          <w:i/>
          <w:sz w:val="28"/>
          <w:szCs w:val="28"/>
        </w:rPr>
      </w:pPr>
    </w:p>
    <w:p w14:paraId="1965F1BF" w14:textId="77777777" w:rsidR="0075166B" w:rsidRPr="0075166B" w:rsidRDefault="0075166B" w:rsidP="0075166B">
      <w:pPr>
        <w:jc w:val="both"/>
        <w:rPr>
          <w:i/>
        </w:rPr>
      </w:pPr>
    </w:p>
    <w:p w14:paraId="76F7F224" w14:textId="77777777" w:rsidR="0075166B" w:rsidRDefault="0075166B" w:rsidP="0075166B">
      <w:pPr>
        <w:jc w:val="both"/>
        <w:rPr>
          <w:i/>
          <w:sz w:val="18"/>
          <w:szCs w:val="18"/>
        </w:rPr>
      </w:pPr>
    </w:p>
    <w:p w14:paraId="21115367" w14:textId="77777777" w:rsidR="008257FA" w:rsidRDefault="008257FA" w:rsidP="008257FA">
      <w:pPr>
        <w:jc w:val="center"/>
      </w:pPr>
    </w:p>
    <w:p w14:paraId="30B967DE" w14:textId="77777777" w:rsidR="008257FA" w:rsidRDefault="008257FA" w:rsidP="008257FA">
      <w:pPr>
        <w:jc w:val="both"/>
      </w:pPr>
    </w:p>
    <w:p w14:paraId="53D27422" w14:textId="77777777" w:rsidR="008257FA" w:rsidRDefault="008257FA" w:rsidP="008257FA">
      <w:pPr>
        <w:jc w:val="both"/>
      </w:pPr>
    </w:p>
    <w:p w14:paraId="4BBE16F1" w14:textId="77777777" w:rsidR="008257FA" w:rsidRDefault="008257FA" w:rsidP="008257FA">
      <w:pPr>
        <w:jc w:val="both"/>
      </w:pPr>
    </w:p>
    <w:p w14:paraId="5682E62E" w14:textId="77777777" w:rsidR="008257FA" w:rsidRDefault="008257FA" w:rsidP="008257FA">
      <w:pPr>
        <w:jc w:val="both"/>
      </w:pPr>
    </w:p>
    <w:p w14:paraId="76C54940" w14:textId="77777777" w:rsidR="008257FA" w:rsidRDefault="008257FA" w:rsidP="008257FA">
      <w:pPr>
        <w:jc w:val="both"/>
      </w:pPr>
    </w:p>
    <w:p w14:paraId="09981497" w14:textId="77777777" w:rsidR="008257FA" w:rsidRPr="008663B3" w:rsidRDefault="008257FA" w:rsidP="00DE7F29">
      <w:pPr>
        <w:ind w:left="708"/>
        <w:rPr>
          <w:rFonts w:ascii="Algerian" w:hAnsi="Algerian"/>
          <w:b/>
          <w:i/>
          <w:color w:val="FF0000"/>
          <w:sz w:val="96"/>
          <w:szCs w:val="52"/>
        </w:rPr>
      </w:pPr>
      <w:r w:rsidRPr="008663B3">
        <w:rPr>
          <w:rFonts w:ascii="Cambria" w:hAnsi="Cambria" w:cs="Cambria"/>
          <w:b/>
          <w:i/>
          <w:color w:val="FF0000"/>
          <w:sz w:val="96"/>
          <w:szCs w:val="52"/>
        </w:rPr>
        <w:t>ГОДОВОЙ</w:t>
      </w:r>
      <w:r w:rsidR="003E3001">
        <w:rPr>
          <w:rFonts w:ascii="Cambria" w:hAnsi="Cambria" w:cs="Cambria"/>
          <w:b/>
          <w:i/>
          <w:color w:val="FF0000"/>
          <w:sz w:val="96"/>
          <w:szCs w:val="52"/>
        </w:rPr>
        <w:t xml:space="preserve"> </w:t>
      </w:r>
      <w:r w:rsidRPr="008663B3">
        <w:rPr>
          <w:rFonts w:ascii="Cambria" w:hAnsi="Cambria" w:cs="Cambria"/>
          <w:b/>
          <w:i/>
          <w:color w:val="FF0000"/>
          <w:sz w:val="96"/>
          <w:szCs w:val="52"/>
        </w:rPr>
        <w:t>ПЛАН</w:t>
      </w:r>
    </w:p>
    <w:p w14:paraId="2A5A8D8B" w14:textId="77777777" w:rsidR="00D540C9" w:rsidRPr="008663B3" w:rsidRDefault="00D540C9" w:rsidP="008257FA">
      <w:pPr>
        <w:jc w:val="center"/>
        <w:rPr>
          <w:rFonts w:ascii="Algerian" w:hAnsi="Algerian"/>
          <w:b/>
          <w:i/>
          <w:color w:val="FF0000"/>
          <w:sz w:val="96"/>
          <w:szCs w:val="52"/>
        </w:rPr>
      </w:pPr>
    </w:p>
    <w:p w14:paraId="6EF4D92C" w14:textId="77777777" w:rsidR="008257FA" w:rsidRPr="008663B3" w:rsidRDefault="003E3001" w:rsidP="00DE7F29">
      <w:pPr>
        <w:rPr>
          <w:rFonts w:ascii="Algerian" w:hAnsi="Algerian"/>
          <w:b/>
          <w:i/>
          <w:color w:val="FF0000"/>
          <w:sz w:val="48"/>
          <w:szCs w:val="36"/>
        </w:rPr>
      </w:pPr>
      <w:r>
        <w:rPr>
          <w:rFonts w:ascii="Cambria" w:hAnsi="Cambria" w:cs="Cambria"/>
          <w:b/>
          <w:i/>
          <w:color w:val="FF0000"/>
          <w:sz w:val="48"/>
          <w:szCs w:val="36"/>
        </w:rPr>
        <w:t xml:space="preserve">                   </w:t>
      </w:r>
      <w:r w:rsidR="00DB067B" w:rsidRPr="008663B3">
        <w:rPr>
          <w:rFonts w:ascii="Cambria" w:hAnsi="Cambria" w:cs="Cambria"/>
          <w:b/>
          <w:i/>
          <w:color w:val="FF0000"/>
          <w:sz w:val="48"/>
          <w:szCs w:val="36"/>
        </w:rPr>
        <w:t>на</w:t>
      </w:r>
      <w:r w:rsidR="00DB067B" w:rsidRPr="008663B3">
        <w:rPr>
          <w:rFonts w:ascii="Algerian" w:hAnsi="Algerian"/>
          <w:b/>
          <w:i/>
          <w:color w:val="FF0000"/>
          <w:sz w:val="48"/>
          <w:szCs w:val="36"/>
        </w:rPr>
        <w:t xml:space="preserve"> 2020-2021</w:t>
      </w:r>
      <w:r>
        <w:rPr>
          <w:rFonts w:asciiTheme="minorHAnsi" w:hAnsiTheme="minorHAnsi"/>
          <w:b/>
          <w:i/>
          <w:color w:val="FF0000"/>
          <w:sz w:val="48"/>
          <w:szCs w:val="36"/>
        </w:rPr>
        <w:t xml:space="preserve">    </w:t>
      </w:r>
      <w:r w:rsidR="008257FA" w:rsidRPr="008663B3">
        <w:rPr>
          <w:rFonts w:ascii="Cambria" w:hAnsi="Cambria" w:cs="Cambria"/>
          <w:b/>
          <w:i/>
          <w:color w:val="FF0000"/>
          <w:sz w:val="48"/>
          <w:szCs w:val="36"/>
        </w:rPr>
        <w:t>учебный</w:t>
      </w:r>
      <w:r>
        <w:rPr>
          <w:rFonts w:ascii="Cambria" w:hAnsi="Cambria" w:cs="Cambria"/>
          <w:b/>
          <w:i/>
          <w:color w:val="FF0000"/>
          <w:sz w:val="48"/>
          <w:szCs w:val="36"/>
        </w:rPr>
        <w:t xml:space="preserve"> </w:t>
      </w:r>
      <w:r w:rsidR="008257FA" w:rsidRPr="008663B3">
        <w:rPr>
          <w:rFonts w:ascii="Cambria" w:hAnsi="Cambria" w:cs="Cambria"/>
          <w:b/>
          <w:i/>
          <w:color w:val="FF0000"/>
          <w:sz w:val="48"/>
          <w:szCs w:val="36"/>
        </w:rPr>
        <w:t>год</w:t>
      </w:r>
    </w:p>
    <w:p w14:paraId="423C585B" w14:textId="77777777" w:rsidR="008257FA" w:rsidRPr="008663B3" w:rsidRDefault="008257FA" w:rsidP="008257FA">
      <w:pPr>
        <w:jc w:val="center"/>
        <w:rPr>
          <w:rFonts w:ascii="Algerian" w:hAnsi="Algerian"/>
          <w:b/>
          <w:i/>
          <w:color w:val="FF0000"/>
          <w:sz w:val="48"/>
          <w:szCs w:val="36"/>
        </w:rPr>
      </w:pPr>
    </w:p>
    <w:p w14:paraId="20168024" w14:textId="77777777" w:rsidR="008257FA" w:rsidRPr="00DE7F29" w:rsidRDefault="008257FA" w:rsidP="008257FA">
      <w:pPr>
        <w:jc w:val="center"/>
        <w:rPr>
          <w:rFonts w:ascii="Algerian" w:hAnsi="Algerian"/>
          <w:b/>
          <w:i/>
          <w:color w:val="0000CC"/>
          <w:sz w:val="48"/>
          <w:szCs w:val="36"/>
        </w:rPr>
      </w:pPr>
    </w:p>
    <w:p w14:paraId="1A3E99D5" w14:textId="77777777" w:rsidR="008257FA" w:rsidRDefault="008257FA" w:rsidP="008257FA">
      <w:pPr>
        <w:jc w:val="center"/>
        <w:rPr>
          <w:b/>
          <w:i/>
          <w:sz w:val="36"/>
          <w:szCs w:val="36"/>
        </w:rPr>
      </w:pPr>
    </w:p>
    <w:p w14:paraId="6EA02F0F" w14:textId="77777777" w:rsidR="008257FA" w:rsidRDefault="008257FA" w:rsidP="008257FA">
      <w:pPr>
        <w:jc w:val="center"/>
        <w:rPr>
          <w:b/>
          <w:sz w:val="36"/>
          <w:szCs w:val="36"/>
        </w:rPr>
      </w:pPr>
    </w:p>
    <w:p w14:paraId="123A3283" w14:textId="77777777" w:rsidR="008257FA" w:rsidRDefault="008257FA" w:rsidP="008257FA">
      <w:pPr>
        <w:jc w:val="center"/>
        <w:rPr>
          <w:b/>
          <w:sz w:val="36"/>
          <w:szCs w:val="36"/>
        </w:rPr>
      </w:pPr>
    </w:p>
    <w:p w14:paraId="5DB079F8" w14:textId="77777777" w:rsidR="008257FA" w:rsidRDefault="008257FA" w:rsidP="008257FA">
      <w:pPr>
        <w:jc w:val="center"/>
        <w:rPr>
          <w:b/>
          <w:sz w:val="36"/>
          <w:szCs w:val="36"/>
        </w:rPr>
      </w:pPr>
    </w:p>
    <w:p w14:paraId="564409A4" w14:textId="2578CE30" w:rsidR="008257FA" w:rsidRDefault="008257FA" w:rsidP="008257FA">
      <w:pPr>
        <w:jc w:val="center"/>
        <w:rPr>
          <w:b/>
          <w:sz w:val="36"/>
          <w:szCs w:val="36"/>
        </w:rPr>
      </w:pPr>
    </w:p>
    <w:p w14:paraId="268ADC2F" w14:textId="382DBB43" w:rsidR="0088591E" w:rsidRDefault="0088591E" w:rsidP="008257FA">
      <w:pPr>
        <w:jc w:val="center"/>
        <w:rPr>
          <w:b/>
          <w:sz w:val="36"/>
          <w:szCs w:val="36"/>
        </w:rPr>
      </w:pPr>
    </w:p>
    <w:p w14:paraId="4D75B80E" w14:textId="3822CC33" w:rsidR="0088591E" w:rsidRDefault="0088591E" w:rsidP="008257FA">
      <w:pPr>
        <w:jc w:val="center"/>
        <w:rPr>
          <w:b/>
          <w:sz w:val="36"/>
          <w:szCs w:val="36"/>
        </w:rPr>
      </w:pPr>
    </w:p>
    <w:p w14:paraId="2A009593" w14:textId="77777777" w:rsidR="0088591E" w:rsidRDefault="0088591E" w:rsidP="008257FA">
      <w:pPr>
        <w:jc w:val="center"/>
        <w:rPr>
          <w:b/>
          <w:sz w:val="36"/>
          <w:szCs w:val="36"/>
        </w:rPr>
      </w:pPr>
    </w:p>
    <w:p w14:paraId="0B32BDA9" w14:textId="77777777" w:rsidR="008257FA" w:rsidRPr="00DE7F29" w:rsidRDefault="005A1396" w:rsidP="00DE7F29">
      <w:pPr>
        <w:ind w:left="2832" w:firstLine="708"/>
        <w:rPr>
          <w:rFonts w:ascii="Algerian" w:hAnsi="Algerian"/>
          <w:b/>
          <w:color w:val="002060"/>
          <w:sz w:val="36"/>
          <w:szCs w:val="28"/>
        </w:rPr>
      </w:pPr>
      <w:r w:rsidRPr="00DE7F29">
        <w:rPr>
          <w:rFonts w:ascii="Algerian" w:hAnsi="Algerian"/>
          <w:b/>
          <w:color w:val="002060"/>
          <w:sz w:val="36"/>
          <w:szCs w:val="28"/>
        </w:rPr>
        <w:t>2020</w:t>
      </w:r>
      <w:r w:rsidRPr="00DE7F29">
        <w:rPr>
          <w:rFonts w:ascii="Cambria" w:hAnsi="Cambria" w:cs="Cambria"/>
          <w:b/>
          <w:color w:val="002060"/>
          <w:sz w:val="36"/>
          <w:szCs w:val="28"/>
        </w:rPr>
        <w:t>г</w:t>
      </w:r>
      <w:r w:rsidRPr="00DE7F29">
        <w:rPr>
          <w:rFonts w:ascii="Algerian" w:hAnsi="Algerian"/>
          <w:b/>
          <w:color w:val="002060"/>
          <w:sz w:val="36"/>
          <w:szCs w:val="28"/>
        </w:rPr>
        <w:t>.</w:t>
      </w:r>
    </w:p>
    <w:p w14:paraId="34A2B125" w14:textId="77777777" w:rsidR="009F4D53" w:rsidRPr="00D24CD9" w:rsidRDefault="009F4D53" w:rsidP="009F4D53">
      <w:pPr>
        <w:spacing w:before="100" w:beforeAutospacing="1"/>
        <w:jc w:val="both"/>
        <w:rPr>
          <w:bCs/>
          <w:i/>
          <w:iCs/>
          <w:sz w:val="28"/>
          <w:szCs w:val="28"/>
        </w:rPr>
      </w:pPr>
      <w:r w:rsidRPr="00D24CD9">
        <w:rPr>
          <w:bCs/>
          <w:i/>
          <w:iCs/>
          <w:sz w:val="28"/>
          <w:szCs w:val="28"/>
        </w:rPr>
        <w:lastRenderedPageBreak/>
        <w:t xml:space="preserve">Новое время диктует новые условия. Спектр проблем, стоящих перед современным педагогом в работе по ФГОС дошкольного </w:t>
      </w:r>
      <w:proofErr w:type="gramStart"/>
      <w:r w:rsidRPr="00D24CD9">
        <w:rPr>
          <w:bCs/>
          <w:i/>
          <w:iCs/>
          <w:sz w:val="28"/>
          <w:szCs w:val="28"/>
        </w:rPr>
        <w:t>образования,  требует</w:t>
      </w:r>
      <w:proofErr w:type="gramEnd"/>
      <w:r w:rsidRPr="00D24CD9">
        <w:rPr>
          <w:bCs/>
          <w:i/>
          <w:iCs/>
          <w:sz w:val="28"/>
          <w:szCs w:val="28"/>
        </w:rPr>
        <w:t xml:space="preserve"> от него  владения информационными технологиями, умения эффективно сотрудничать с другими людьми, полноценно использовать личностные ресурсы. Сегодня востребован не просто воспитатель, а педагог – исследователь.    Дошкольное образование на современном этапе выдвигает перед педагогом большие задачи, одной из которых является развитие детей как в рамках непосредственно образовательной деятельности, так и в процессе режимных моментов, используя адекватные возрасту детей формы работы.          </w:t>
      </w:r>
    </w:p>
    <w:p w14:paraId="6072AD7C" w14:textId="77777777" w:rsidR="009F4D53" w:rsidRPr="00D24CD9" w:rsidRDefault="009F4D53" w:rsidP="009F4D53">
      <w:pPr>
        <w:jc w:val="both"/>
        <w:rPr>
          <w:i/>
          <w:color w:val="000000"/>
          <w:sz w:val="28"/>
          <w:szCs w:val="28"/>
        </w:rPr>
      </w:pPr>
      <w:r w:rsidRPr="00D24CD9">
        <w:rPr>
          <w:i/>
          <w:color w:val="000000"/>
          <w:sz w:val="28"/>
          <w:szCs w:val="28"/>
        </w:rPr>
        <w:t xml:space="preserve">Согласно закону об образовании необходимо, чтобы дошкольное образование превратилось в «полновесную» образовательную ступень, или </w:t>
      </w:r>
      <w:proofErr w:type="gramStart"/>
      <w:r w:rsidRPr="00D24CD9">
        <w:rPr>
          <w:i/>
          <w:color w:val="000000"/>
          <w:sz w:val="28"/>
          <w:szCs w:val="28"/>
        </w:rPr>
        <w:t>уровень,  с</w:t>
      </w:r>
      <w:proofErr w:type="gramEnd"/>
      <w:r w:rsidRPr="00D24CD9">
        <w:rPr>
          <w:i/>
          <w:color w:val="000000"/>
          <w:sz w:val="28"/>
          <w:szCs w:val="28"/>
        </w:rPr>
        <w:t xml:space="preserve"> сохранением его исключительной, предельной самобытности, которая как раз и придает ему «образовательную ценность».</w:t>
      </w:r>
    </w:p>
    <w:p w14:paraId="2A764E1B" w14:textId="77777777" w:rsidR="009F4D53" w:rsidRDefault="009F4D53" w:rsidP="00D47A40">
      <w:pPr>
        <w:spacing w:line="360" w:lineRule="auto"/>
        <w:jc w:val="both"/>
        <w:rPr>
          <w:i/>
          <w:color w:val="000000"/>
          <w:sz w:val="28"/>
          <w:szCs w:val="28"/>
        </w:rPr>
      </w:pPr>
    </w:p>
    <w:p w14:paraId="179F3668" w14:textId="77777777" w:rsidR="008257FA" w:rsidRDefault="0075166B" w:rsidP="009F4D53">
      <w:pPr>
        <w:spacing w:line="276" w:lineRule="auto"/>
        <w:jc w:val="both"/>
        <w:rPr>
          <w:b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Н</w:t>
      </w:r>
      <w:r w:rsidR="00D47A40">
        <w:rPr>
          <w:i/>
          <w:color w:val="000000"/>
          <w:sz w:val="28"/>
          <w:szCs w:val="28"/>
        </w:rPr>
        <w:t>а основе подведения итогов</w:t>
      </w:r>
      <w:r w:rsidR="008257FA">
        <w:rPr>
          <w:i/>
          <w:color w:val="000000"/>
          <w:sz w:val="28"/>
          <w:szCs w:val="28"/>
        </w:rPr>
        <w:t xml:space="preserve"> работы за прошлый учебный год намечены следующие задачи деятельности </w:t>
      </w:r>
      <w:r w:rsidR="00D540C9">
        <w:rPr>
          <w:i/>
          <w:color w:val="000000"/>
          <w:sz w:val="28"/>
          <w:szCs w:val="28"/>
        </w:rPr>
        <w:t xml:space="preserve">детского сада «Ласточка» </w:t>
      </w:r>
      <w:r w:rsidR="008257FA">
        <w:rPr>
          <w:i/>
          <w:color w:val="000000"/>
          <w:sz w:val="28"/>
          <w:szCs w:val="28"/>
        </w:rPr>
        <w:t xml:space="preserve">на </w:t>
      </w:r>
      <w:r w:rsidR="009F4D53">
        <w:rPr>
          <w:b/>
          <w:i/>
          <w:color w:val="000000"/>
          <w:sz w:val="28"/>
          <w:szCs w:val="28"/>
        </w:rPr>
        <w:t>2020-2021</w:t>
      </w:r>
      <w:r w:rsidR="008257FA">
        <w:rPr>
          <w:b/>
          <w:i/>
          <w:color w:val="000000"/>
          <w:sz w:val="28"/>
          <w:szCs w:val="28"/>
        </w:rPr>
        <w:t xml:space="preserve"> учебный год:</w:t>
      </w:r>
    </w:p>
    <w:p w14:paraId="51F6EA07" w14:textId="77777777" w:rsidR="008257FA" w:rsidRDefault="008257FA" w:rsidP="00D66BCD">
      <w:pPr>
        <w:spacing w:line="276" w:lineRule="auto"/>
        <w:rPr>
          <w:b/>
          <w:sz w:val="28"/>
          <w:szCs w:val="28"/>
        </w:rPr>
      </w:pPr>
    </w:p>
    <w:p w14:paraId="087CFBDE" w14:textId="77777777" w:rsidR="009E6C0C" w:rsidRPr="00AA1DB4" w:rsidRDefault="001F77DB" w:rsidP="00AA1DB4">
      <w:pPr>
        <w:pStyle w:val="a8"/>
        <w:numPr>
          <w:ilvl w:val="0"/>
          <w:numId w:val="3"/>
        </w:numPr>
        <w:spacing w:line="276" w:lineRule="auto"/>
        <w:ind w:left="0" w:firstLine="0"/>
        <w:jc w:val="both"/>
        <w:rPr>
          <w:b/>
          <w:i/>
          <w:sz w:val="28"/>
          <w:szCs w:val="28"/>
        </w:rPr>
      </w:pPr>
      <w:r w:rsidRPr="00AA1DB4">
        <w:rPr>
          <w:b/>
          <w:i/>
          <w:sz w:val="28"/>
          <w:szCs w:val="28"/>
        </w:rPr>
        <w:t xml:space="preserve">Создание оптимальных условий, обеспечивающих охрану и укрепление физического и психического здоровья </w:t>
      </w:r>
      <w:proofErr w:type="spellStart"/>
      <w:proofErr w:type="gramStart"/>
      <w:r w:rsidRPr="00AA1DB4">
        <w:rPr>
          <w:b/>
          <w:i/>
          <w:sz w:val="28"/>
          <w:szCs w:val="28"/>
        </w:rPr>
        <w:t>детей,приобщение</w:t>
      </w:r>
      <w:proofErr w:type="spellEnd"/>
      <w:proofErr w:type="gramEnd"/>
      <w:r w:rsidRPr="00AA1DB4">
        <w:rPr>
          <w:b/>
          <w:i/>
          <w:sz w:val="28"/>
          <w:szCs w:val="28"/>
        </w:rPr>
        <w:t xml:space="preserve"> детей к ценностям здорового образа жизни в контексте реализации ФГОС ДО.</w:t>
      </w:r>
    </w:p>
    <w:p w14:paraId="3DD727A6" w14:textId="77777777" w:rsidR="009E6C0C" w:rsidRPr="00AA1DB4" w:rsidRDefault="00BF63FD" w:rsidP="00AA1DB4">
      <w:pPr>
        <w:pStyle w:val="a8"/>
        <w:numPr>
          <w:ilvl w:val="0"/>
          <w:numId w:val="3"/>
        </w:numPr>
        <w:spacing w:line="276" w:lineRule="auto"/>
        <w:ind w:left="0" w:firstLine="0"/>
        <w:jc w:val="both"/>
        <w:rPr>
          <w:b/>
          <w:i/>
          <w:sz w:val="28"/>
          <w:szCs w:val="28"/>
        </w:rPr>
      </w:pPr>
      <w:r w:rsidRPr="00AA1DB4">
        <w:rPr>
          <w:b/>
          <w:i/>
          <w:sz w:val="28"/>
          <w:szCs w:val="28"/>
        </w:rPr>
        <w:t xml:space="preserve">Совершенствование работы по ознакомлению и соблюдению народных традиций и обычаев, воспитанию </w:t>
      </w:r>
      <w:r w:rsidR="00D300EE" w:rsidRPr="00AA1DB4">
        <w:rPr>
          <w:b/>
          <w:i/>
          <w:sz w:val="28"/>
          <w:szCs w:val="28"/>
        </w:rPr>
        <w:t xml:space="preserve">у детей </w:t>
      </w:r>
      <w:r w:rsidRPr="00AA1DB4">
        <w:rPr>
          <w:b/>
          <w:i/>
          <w:sz w:val="28"/>
          <w:szCs w:val="28"/>
        </w:rPr>
        <w:t>любви к родному краю.</w:t>
      </w:r>
    </w:p>
    <w:p w14:paraId="0218E765" w14:textId="77777777" w:rsidR="008257FA" w:rsidRPr="00D300EE" w:rsidRDefault="00AA1DB4" w:rsidP="00AA1DB4">
      <w:pPr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  Познавательное развитие детей в процессе ознакомления их с природой</w:t>
      </w:r>
    </w:p>
    <w:p w14:paraId="1071CA3D" w14:textId="6F07F8A2" w:rsidR="00AA1DB4" w:rsidRDefault="00AA1DB4" w:rsidP="00D300EE">
      <w:pPr>
        <w:spacing w:line="276" w:lineRule="auto"/>
        <w:jc w:val="center"/>
        <w:rPr>
          <w:b/>
          <w:sz w:val="28"/>
          <w:szCs w:val="28"/>
        </w:rPr>
      </w:pPr>
    </w:p>
    <w:p w14:paraId="1FDA4E92" w14:textId="15050A4A" w:rsidR="00C97BDC" w:rsidRDefault="00C97BDC" w:rsidP="00D300EE">
      <w:pPr>
        <w:spacing w:line="276" w:lineRule="auto"/>
        <w:jc w:val="center"/>
        <w:rPr>
          <w:b/>
          <w:sz w:val="28"/>
          <w:szCs w:val="28"/>
        </w:rPr>
      </w:pPr>
    </w:p>
    <w:p w14:paraId="7D6864CA" w14:textId="28EF8428" w:rsidR="00C97BDC" w:rsidRDefault="00C97BDC" w:rsidP="00D300EE">
      <w:pPr>
        <w:spacing w:line="276" w:lineRule="auto"/>
        <w:jc w:val="center"/>
        <w:rPr>
          <w:b/>
          <w:sz w:val="28"/>
          <w:szCs w:val="28"/>
        </w:rPr>
      </w:pPr>
    </w:p>
    <w:p w14:paraId="07ADC63B" w14:textId="309A74CA" w:rsidR="00C97BDC" w:rsidRDefault="00C97BDC" w:rsidP="00D300EE">
      <w:pPr>
        <w:spacing w:line="276" w:lineRule="auto"/>
        <w:jc w:val="center"/>
        <w:rPr>
          <w:b/>
          <w:sz w:val="28"/>
          <w:szCs w:val="28"/>
        </w:rPr>
      </w:pPr>
    </w:p>
    <w:p w14:paraId="307F3B6E" w14:textId="1C17C0D5" w:rsidR="00C97BDC" w:rsidRDefault="00C97BDC" w:rsidP="00D300EE">
      <w:pPr>
        <w:spacing w:line="276" w:lineRule="auto"/>
        <w:jc w:val="center"/>
        <w:rPr>
          <w:b/>
          <w:sz w:val="28"/>
          <w:szCs w:val="28"/>
        </w:rPr>
      </w:pPr>
    </w:p>
    <w:p w14:paraId="564D64FF" w14:textId="72287E9F" w:rsidR="00C97BDC" w:rsidRDefault="00C97BDC" w:rsidP="00D300EE">
      <w:pPr>
        <w:spacing w:line="276" w:lineRule="auto"/>
        <w:jc w:val="center"/>
        <w:rPr>
          <w:b/>
          <w:sz w:val="28"/>
          <w:szCs w:val="28"/>
        </w:rPr>
      </w:pPr>
    </w:p>
    <w:p w14:paraId="168EA0DC" w14:textId="78BDDE93" w:rsidR="00C97BDC" w:rsidRDefault="00C97BDC" w:rsidP="00D300EE">
      <w:pPr>
        <w:spacing w:line="276" w:lineRule="auto"/>
        <w:jc w:val="center"/>
        <w:rPr>
          <w:b/>
          <w:sz w:val="28"/>
          <w:szCs w:val="28"/>
        </w:rPr>
      </w:pPr>
    </w:p>
    <w:p w14:paraId="2710B89F" w14:textId="4787721F" w:rsidR="00C97BDC" w:rsidRDefault="00C97BDC" w:rsidP="00D300EE">
      <w:pPr>
        <w:spacing w:line="276" w:lineRule="auto"/>
        <w:jc w:val="center"/>
        <w:rPr>
          <w:b/>
          <w:sz w:val="28"/>
          <w:szCs w:val="28"/>
        </w:rPr>
      </w:pPr>
    </w:p>
    <w:p w14:paraId="3231D83E" w14:textId="3D419937" w:rsidR="00C97BDC" w:rsidRDefault="00C97BDC" w:rsidP="00D300EE">
      <w:pPr>
        <w:spacing w:line="276" w:lineRule="auto"/>
        <w:jc w:val="center"/>
        <w:rPr>
          <w:b/>
          <w:sz w:val="28"/>
          <w:szCs w:val="28"/>
        </w:rPr>
      </w:pPr>
    </w:p>
    <w:p w14:paraId="189FB2E4" w14:textId="419E9B7C" w:rsidR="00C97BDC" w:rsidRDefault="00C97BDC" w:rsidP="00D300EE">
      <w:pPr>
        <w:spacing w:line="276" w:lineRule="auto"/>
        <w:jc w:val="center"/>
        <w:rPr>
          <w:b/>
          <w:sz w:val="28"/>
          <w:szCs w:val="28"/>
        </w:rPr>
      </w:pPr>
    </w:p>
    <w:p w14:paraId="7CBFC8E6" w14:textId="648B0C20" w:rsidR="00C97BDC" w:rsidRDefault="00C97BDC" w:rsidP="00D300EE">
      <w:pPr>
        <w:spacing w:line="276" w:lineRule="auto"/>
        <w:jc w:val="center"/>
        <w:rPr>
          <w:b/>
          <w:sz w:val="28"/>
          <w:szCs w:val="28"/>
        </w:rPr>
      </w:pPr>
    </w:p>
    <w:p w14:paraId="455D091B" w14:textId="1D3336B7" w:rsidR="00C97BDC" w:rsidRDefault="00C97BDC" w:rsidP="00D300EE">
      <w:pPr>
        <w:spacing w:line="276" w:lineRule="auto"/>
        <w:jc w:val="center"/>
        <w:rPr>
          <w:b/>
          <w:sz w:val="28"/>
          <w:szCs w:val="28"/>
        </w:rPr>
      </w:pPr>
    </w:p>
    <w:p w14:paraId="50C6BF28" w14:textId="77777777" w:rsidR="00C97BDC" w:rsidRDefault="00C97BDC" w:rsidP="00D300EE">
      <w:pPr>
        <w:spacing w:line="276" w:lineRule="auto"/>
        <w:jc w:val="center"/>
        <w:rPr>
          <w:b/>
          <w:sz w:val="28"/>
          <w:szCs w:val="28"/>
        </w:rPr>
      </w:pPr>
      <w:bookmarkStart w:id="0" w:name="_GoBack"/>
      <w:bookmarkEnd w:id="0"/>
    </w:p>
    <w:p w14:paraId="786830A5" w14:textId="77777777" w:rsidR="008257FA" w:rsidRPr="00E348E9" w:rsidRDefault="008257FA" w:rsidP="00D300EE">
      <w:pPr>
        <w:spacing w:line="276" w:lineRule="auto"/>
        <w:jc w:val="center"/>
        <w:rPr>
          <w:b/>
          <w:color w:val="002060"/>
          <w:sz w:val="28"/>
          <w:szCs w:val="28"/>
        </w:rPr>
      </w:pPr>
      <w:r w:rsidRPr="00E348E9">
        <w:rPr>
          <w:b/>
          <w:color w:val="002060"/>
          <w:sz w:val="28"/>
          <w:szCs w:val="28"/>
        </w:rPr>
        <w:lastRenderedPageBreak/>
        <w:t xml:space="preserve">ОСНОВНЫЕ НАПРАВЛЕНИЯ РАБОТЫ </w:t>
      </w:r>
    </w:p>
    <w:p w14:paraId="501F1A68" w14:textId="77777777" w:rsidR="008257FA" w:rsidRDefault="008257FA" w:rsidP="008257FA">
      <w:pPr>
        <w:jc w:val="center"/>
        <w:rPr>
          <w:b/>
          <w:sz w:val="28"/>
          <w:szCs w:val="28"/>
        </w:rPr>
      </w:pPr>
    </w:p>
    <w:p w14:paraId="5444FA58" w14:textId="77777777" w:rsidR="008257FA" w:rsidRDefault="008257FA" w:rsidP="008257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Нормативно-правовое обеспечение</w:t>
      </w:r>
    </w:p>
    <w:p w14:paraId="7544F7C1" w14:textId="77777777" w:rsidR="008257FA" w:rsidRDefault="008257FA" w:rsidP="008257FA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667"/>
        <w:gridCol w:w="2126"/>
        <w:gridCol w:w="1701"/>
      </w:tblGrid>
      <w:tr w:rsidR="008257FA" w14:paraId="63CE8DB5" w14:textId="77777777" w:rsidTr="00D300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195A1" w14:textId="77777777" w:rsidR="008257FA" w:rsidRDefault="008257FA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63EB1" w14:textId="77777777" w:rsidR="008257FA" w:rsidRDefault="008257FA">
            <w:pPr>
              <w:jc w:val="center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FFA39" w14:textId="77777777" w:rsidR="008257FA" w:rsidRDefault="008257FA">
            <w:pPr>
              <w:jc w:val="center"/>
              <w:rPr>
                <w:b/>
              </w:rPr>
            </w:pPr>
            <w:r>
              <w:rPr>
                <w:b/>
              </w:rPr>
              <w:t>Срок 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F222A" w14:textId="77777777" w:rsidR="008257FA" w:rsidRDefault="00D300E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Ответств</w:t>
            </w:r>
            <w:proofErr w:type="spellEnd"/>
            <w:r>
              <w:rPr>
                <w:b/>
              </w:rPr>
              <w:t>.</w:t>
            </w:r>
          </w:p>
        </w:tc>
      </w:tr>
      <w:tr w:rsidR="008257FA" w14:paraId="76FFD9F8" w14:textId="77777777" w:rsidTr="00D300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F3AB0" w14:textId="77777777" w:rsidR="008257FA" w:rsidRDefault="008257FA">
            <w:pPr>
              <w:jc w:val="center"/>
            </w:pPr>
            <w:r>
              <w:t>1.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34EC" w14:textId="77777777" w:rsidR="008257FA" w:rsidRDefault="008257FA" w:rsidP="00C93964">
            <w:pPr>
              <w:jc w:val="both"/>
            </w:pPr>
            <w:r>
              <w:t>Изучение и использование в практической работе нормативны</w:t>
            </w:r>
            <w:r w:rsidR="001575D3">
              <w:t>х документов и рекомендаций МП</w:t>
            </w:r>
            <w:r>
              <w:t xml:space="preserve"> РФ и </w:t>
            </w:r>
            <w:proofErr w:type="spellStart"/>
            <w:r w:rsidR="001575D3">
              <w:t>МОиН</w:t>
            </w:r>
            <w:proofErr w:type="spellEnd"/>
            <w:r w:rsidR="001575D3">
              <w:t xml:space="preserve"> </w:t>
            </w:r>
            <w:r>
              <w:t>РД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2A68" w14:textId="77777777" w:rsidR="008257FA" w:rsidRDefault="008257FA">
            <w:pPr>
              <w:jc w:val="center"/>
            </w:pPr>
          </w:p>
          <w:p w14:paraId="0BC9CE8C" w14:textId="77777777" w:rsidR="008257FA" w:rsidRDefault="008257FA">
            <w:pPr>
              <w:jc w:val="center"/>
            </w:pPr>
            <w: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8083" w14:textId="77777777" w:rsidR="008257FA" w:rsidRDefault="008257FA">
            <w:pPr>
              <w:jc w:val="center"/>
            </w:pPr>
          </w:p>
          <w:p w14:paraId="66200F82" w14:textId="77777777" w:rsidR="008257FA" w:rsidRDefault="00693A5A">
            <w:pPr>
              <w:jc w:val="center"/>
            </w:pPr>
            <w:r>
              <w:t>Директор</w:t>
            </w:r>
          </w:p>
        </w:tc>
      </w:tr>
      <w:tr w:rsidR="008257FA" w14:paraId="12F75D04" w14:textId="77777777" w:rsidTr="00D300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06F0" w14:textId="77777777" w:rsidR="008257FA" w:rsidRDefault="008257FA">
            <w:pPr>
              <w:jc w:val="center"/>
            </w:pPr>
            <w:r>
              <w:t>2.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90B2B" w14:textId="77777777" w:rsidR="008257FA" w:rsidRDefault="008257FA" w:rsidP="001575D3">
            <w:r>
              <w:t>Утверждение:</w:t>
            </w:r>
          </w:p>
          <w:p w14:paraId="43BE2C44" w14:textId="77777777" w:rsidR="008257FA" w:rsidRDefault="001575D3">
            <w:r>
              <w:t>- расписания О</w:t>
            </w:r>
            <w:r w:rsidR="008257FA">
              <w:t xml:space="preserve">ОД, </w:t>
            </w:r>
          </w:p>
          <w:p w14:paraId="71B4F6A8" w14:textId="77777777" w:rsidR="008257FA" w:rsidRDefault="008257FA">
            <w:r>
              <w:t>- графика отпусков сотрудников.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6F96" w14:textId="77777777" w:rsidR="008257FA" w:rsidRDefault="008257FA">
            <w:pPr>
              <w:jc w:val="center"/>
            </w:pPr>
          </w:p>
          <w:p w14:paraId="09309E58" w14:textId="77777777" w:rsidR="008257FA" w:rsidRDefault="008257FA">
            <w:pPr>
              <w:jc w:val="center"/>
            </w:pPr>
          </w:p>
          <w:p w14:paraId="29374912" w14:textId="77777777" w:rsidR="008257FA" w:rsidRDefault="008257FA">
            <w:pPr>
              <w:jc w:val="center"/>
            </w:pPr>
            <w:r>
              <w:t>Август</w:t>
            </w:r>
          </w:p>
          <w:p w14:paraId="48FB0CBB" w14:textId="77777777" w:rsidR="008257FA" w:rsidRDefault="008257FA">
            <w:pPr>
              <w:jc w:val="center"/>
            </w:pPr>
          </w:p>
          <w:p w14:paraId="62244FED" w14:textId="77777777" w:rsidR="008257FA" w:rsidRDefault="008257F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29D1" w14:textId="77777777" w:rsidR="008257FA" w:rsidRDefault="008257FA">
            <w:pPr>
              <w:jc w:val="center"/>
            </w:pPr>
          </w:p>
          <w:p w14:paraId="7B1FEDEB" w14:textId="77777777" w:rsidR="008257FA" w:rsidRDefault="00693A5A">
            <w:pPr>
              <w:jc w:val="center"/>
            </w:pPr>
            <w:r>
              <w:t>Директор</w:t>
            </w:r>
          </w:p>
        </w:tc>
      </w:tr>
      <w:tr w:rsidR="008257FA" w14:paraId="30232B1F" w14:textId="77777777" w:rsidTr="00D300E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813AF" w14:textId="77777777" w:rsidR="008257FA" w:rsidRDefault="008257FA">
            <w:pPr>
              <w:jc w:val="center"/>
            </w:pPr>
            <w:r>
              <w:t>3.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7E103" w14:textId="77777777" w:rsidR="008257FA" w:rsidRDefault="008257FA" w:rsidP="00693A5A">
            <w:r>
              <w:t>Заключение договоров:</w:t>
            </w:r>
          </w:p>
          <w:p w14:paraId="4AE01205" w14:textId="77777777" w:rsidR="008257FA" w:rsidRDefault="00C93964" w:rsidP="00C93964">
            <w:pPr>
              <w:jc w:val="both"/>
            </w:pPr>
            <w:r>
              <w:t>- с родителями воспитан</w:t>
            </w:r>
            <w:r w:rsidR="008257FA">
              <w:t>ников по вопросам организации воспитания, обучения и оздоровления в дошкольном образовательном учреждении;</w:t>
            </w:r>
          </w:p>
          <w:p w14:paraId="1120332B" w14:textId="77777777" w:rsidR="008257FA" w:rsidRDefault="008257FA" w:rsidP="00C93964">
            <w:pPr>
              <w:jc w:val="both"/>
            </w:pPr>
            <w:r>
              <w:t xml:space="preserve">- с общественными </w:t>
            </w:r>
            <w:proofErr w:type="gramStart"/>
            <w:r>
              <w:t>организация</w:t>
            </w:r>
            <w:r w:rsidR="00693A5A">
              <w:t>ми  (</w:t>
            </w:r>
            <w:proofErr w:type="gramEnd"/>
            <w:r w:rsidR="00693A5A">
              <w:t>школой, библиотекой</w:t>
            </w:r>
            <w:r>
              <w:t xml:space="preserve"> и др.</w:t>
            </w:r>
          </w:p>
          <w:p w14:paraId="1B57BAEF" w14:textId="77777777" w:rsidR="001575D3" w:rsidRDefault="001575D3" w:rsidP="00C93964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3327" w14:textId="77777777" w:rsidR="008257FA" w:rsidRDefault="008257FA">
            <w:pPr>
              <w:jc w:val="center"/>
            </w:pPr>
            <w:r>
              <w:t xml:space="preserve">По мере </w:t>
            </w:r>
            <w:proofErr w:type="gramStart"/>
            <w:r>
              <w:t>посту-</w:t>
            </w:r>
            <w:proofErr w:type="spellStart"/>
            <w:r>
              <w:t>пления</w:t>
            </w:r>
            <w:proofErr w:type="spellEnd"/>
            <w:proofErr w:type="gramEnd"/>
            <w:r>
              <w:t xml:space="preserve"> в детский сад</w:t>
            </w:r>
          </w:p>
          <w:p w14:paraId="35D607DB" w14:textId="77777777" w:rsidR="008257FA" w:rsidRDefault="008257FA">
            <w:pPr>
              <w:jc w:val="center"/>
            </w:pPr>
          </w:p>
          <w:p w14:paraId="6EF8283C" w14:textId="77777777" w:rsidR="008257FA" w:rsidRDefault="008257FA">
            <w:pPr>
              <w:jc w:val="center"/>
            </w:pPr>
          </w:p>
          <w:p w14:paraId="412C712B" w14:textId="77777777" w:rsidR="008257FA" w:rsidRDefault="008257FA">
            <w:pPr>
              <w:jc w:val="center"/>
            </w:pPr>
            <w:r>
              <w:t>В начале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63B3" w14:textId="77777777" w:rsidR="008257FA" w:rsidRDefault="008257FA">
            <w:pPr>
              <w:jc w:val="center"/>
            </w:pPr>
          </w:p>
          <w:p w14:paraId="1A43A525" w14:textId="77777777" w:rsidR="008257FA" w:rsidRDefault="00693A5A">
            <w:pPr>
              <w:jc w:val="center"/>
            </w:pPr>
            <w:r>
              <w:t>Директор</w:t>
            </w:r>
          </w:p>
        </w:tc>
      </w:tr>
    </w:tbl>
    <w:p w14:paraId="503A2452" w14:textId="77777777" w:rsidR="008257FA" w:rsidRDefault="008257FA" w:rsidP="008257FA">
      <w:pPr>
        <w:jc w:val="both"/>
        <w:rPr>
          <w:sz w:val="28"/>
          <w:szCs w:val="28"/>
        </w:rPr>
      </w:pPr>
    </w:p>
    <w:p w14:paraId="61903262" w14:textId="77777777" w:rsidR="00D300EE" w:rsidRPr="00E348E9" w:rsidRDefault="008257FA" w:rsidP="008257FA">
      <w:pPr>
        <w:jc w:val="both"/>
        <w:rPr>
          <w:b/>
          <w:color w:val="002060"/>
          <w:sz w:val="28"/>
          <w:szCs w:val="28"/>
        </w:rPr>
      </w:pPr>
      <w:r w:rsidRPr="00E348E9">
        <w:rPr>
          <w:b/>
          <w:color w:val="002060"/>
          <w:sz w:val="28"/>
          <w:szCs w:val="28"/>
        </w:rPr>
        <w:t>2.</w:t>
      </w:r>
      <w:r w:rsidR="00D300EE" w:rsidRPr="00E348E9">
        <w:rPr>
          <w:b/>
          <w:color w:val="002060"/>
          <w:sz w:val="28"/>
          <w:szCs w:val="28"/>
        </w:rPr>
        <w:t>Работа с кадрами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667"/>
        <w:gridCol w:w="2126"/>
        <w:gridCol w:w="1701"/>
      </w:tblGrid>
      <w:tr w:rsidR="00D300EE" w14:paraId="657E8F33" w14:textId="77777777" w:rsidTr="00C13F3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9B636" w14:textId="77777777" w:rsidR="00D300EE" w:rsidRDefault="007A4571" w:rsidP="00C13F37">
            <w:pPr>
              <w:jc w:val="center"/>
            </w:pPr>
            <w:r>
              <w:t>1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022EF" w14:textId="77777777" w:rsidR="007A4571" w:rsidRDefault="007A4571" w:rsidP="007A4571">
            <w:pPr>
              <w:rPr>
                <w:szCs w:val="28"/>
              </w:rPr>
            </w:pPr>
            <w:r w:rsidRPr="0090537E">
              <w:rPr>
                <w:szCs w:val="28"/>
              </w:rPr>
              <w:t>Обучение на курсах повышения квалификации</w:t>
            </w:r>
            <w:r w:rsidR="006263FB">
              <w:rPr>
                <w:szCs w:val="28"/>
              </w:rPr>
              <w:t xml:space="preserve"> в ДИРО</w:t>
            </w:r>
            <w:r w:rsidRPr="0090537E">
              <w:rPr>
                <w:szCs w:val="28"/>
              </w:rPr>
              <w:t>:</w:t>
            </w:r>
          </w:p>
          <w:p w14:paraId="68492BA0" w14:textId="77777777" w:rsidR="006263FB" w:rsidRDefault="006263FB" w:rsidP="007A457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14:paraId="5A1B7C2E" w14:textId="77777777" w:rsidR="006263FB" w:rsidRDefault="006263FB" w:rsidP="007A457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14:paraId="6B77CF7E" w14:textId="77777777" w:rsidR="006263FB" w:rsidRPr="0090537E" w:rsidRDefault="006263FB" w:rsidP="007A457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14:paraId="6E600C5B" w14:textId="77777777" w:rsidR="00D300EE" w:rsidRDefault="00D300EE" w:rsidP="007A4571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FB5D" w14:textId="77777777" w:rsidR="00D300EE" w:rsidRDefault="006263FB" w:rsidP="00C13F37">
            <w:pPr>
              <w:jc w:val="center"/>
            </w:pPr>
            <w: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05CF" w14:textId="77777777" w:rsidR="00D300EE" w:rsidRDefault="00D300EE" w:rsidP="00C13F37">
            <w:pPr>
              <w:jc w:val="center"/>
            </w:pPr>
          </w:p>
          <w:p w14:paraId="1539CD1D" w14:textId="77777777" w:rsidR="00D300EE" w:rsidRDefault="00C13F37" w:rsidP="00C13F37">
            <w:pPr>
              <w:jc w:val="center"/>
            </w:pPr>
            <w:proofErr w:type="spellStart"/>
            <w:r>
              <w:t>Зам.дир</w:t>
            </w:r>
            <w:proofErr w:type="spellEnd"/>
            <w:r>
              <w:t>.</w:t>
            </w:r>
          </w:p>
        </w:tc>
      </w:tr>
      <w:tr w:rsidR="006263FB" w14:paraId="0F3C07D2" w14:textId="77777777" w:rsidTr="00C13F3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8842C" w14:textId="77777777" w:rsidR="006263FB" w:rsidRDefault="006263FB" w:rsidP="00C13F37">
            <w:pPr>
              <w:jc w:val="center"/>
            </w:pPr>
            <w:r>
              <w:t>2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3745C" w14:textId="77777777" w:rsidR="006263FB" w:rsidRPr="0090537E" w:rsidRDefault="006263FB" w:rsidP="00C13F37">
            <w:pPr>
              <w:rPr>
                <w:szCs w:val="28"/>
              </w:rPr>
            </w:pPr>
            <w:r w:rsidRPr="0090537E">
              <w:rPr>
                <w:rStyle w:val="ab"/>
                <w:b w:val="0"/>
                <w:szCs w:val="28"/>
              </w:rPr>
              <w:t>Аттестация педагогов:</w:t>
            </w:r>
            <w:r w:rsidRPr="0090537E">
              <w:rPr>
                <w:szCs w:val="28"/>
              </w:rPr>
              <w:t> </w:t>
            </w:r>
          </w:p>
          <w:p w14:paraId="2F93C83C" w14:textId="77777777" w:rsidR="006263FB" w:rsidRDefault="006263FB" w:rsidP="006263FB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14:paraId="53758554" w14:textId="77777777" w:rsidR="006263FB" w:rsidRPr="0090537E" w:rsidRDefault="006263FB" w:rsidP="006263FB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D80E" w14:textId="77777777" w:rsidR="006263FB" w:rsidRPr="0090537E" w:rsidRDefault="006263FB" w:rsidP="00C13F37">
            <w:pPr>
              <w:rPr>
                <w:szCs w:val="28"/>
              </w:rPr>
            </w:pPr>
          </w:p>
          <w:p w14:paraId="42D58A8B" w14:textId="77777777" w:rsidR="006263FB" w:rsidRPr="0090537E" w:rsidRDefault="006263FB" w:rsidP="00C13F37">
            <w:pPr>
              <w:rPr>
                <w:szCs w:val="28"/>
              </w:rPr>
            </w:pPr>
            <w:r w:rsidRPr="0090537E">
              <w:rPr>
                <w:szCs w:val="28"/>
              </w:rPr>
              <w:t xml:space="preserve">октябрь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E132" w14:textId="77777777" w:rsidR="006263FB" w:rsidRDefault="00C13F37">
            <w:r>
              <w:t>Директор</w:t>
            </w:r>
          </w:p>
        </w:tc>
      </w:tr>
      <w:tr w:rsidR="006263FB" w14:paraId="1102CA29" w14:textId="77777777" w:rsidTr="00C13F3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4AFCD" w14:textId="77777777" w:rsidR="006263FB" w:rsidRDefault="006263FB" w:rsidP="00C13F37">
            <w:pPr>
              <w:jc w:val="center"/>
            </w:pPr>
            <w:r>
              <w:t>3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FAE8" w14:textId="77777777" w:rsidR="006263FB" w:rsidRDefault="006263FB" w:rsidP="00C13F37">
            <w:pPr>
              <w:rPr>
                <w:szCs w:val="27"/>
              </w:rPr>
            </w:pPr>
            <w:r w:rsidRPr="0090537E">
              <w:rPr>
                <w:szCs w:val="27"/>
              </w:rPr>
              <w:t>Участие в работе КМО, семинаров, конференций, в работе творческих и проблемных групп, в выставках, конкурсах, смотрах.</w:t>
            </w:r>
          </w:p>
          <w:p w14:paraId="2A1E48EF" w14:textId="77777777" w:rsidR="001575D3" w:rsidRPr="0090537E" w:rsidRDefault="001575D3" w:rsidP="00C13F37">
            <w:pPr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CA92" w14:textId="77777777" w:rsidR="006263FB" w:rsidRPr="0090537E" w:rsidRDefault="006263FB" w:rsidP="00C13F37">
            <w:pPr>
              <w:rPr>
                <w:szCs w:val="28"/>
              </w:rPr>
            </w:pPr>
            <w:r w:rsidRPr="0090537E">
              <w:rPr>
                <w:szCs w:val="28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2365" w14:textId="77777777" w:rsidR="006263FB" w:rsidRDefault="006263FB">
            <w:proofErr w:type="spellStart"/>
            <w:r w:rsidRPr="00D44EB0">
              <w:t>За</w:t>
            </w:r>
            <w:r w:rsidR="00C13F37">
              <w:t>м.дир</w:t>
            </w:r>
            <w:proofErr w:type="spellEnd"/>
            <w:r w:rsidR="00C13F37">
              <w:t>.</w:t>
            </w:r>
          </w:p>
        </w:tc>
      </w:tr>
      <w:tr w:rsidR="006263FB" w14:paraId="5F17BF2C" w14:textId="77777777" w:rsidTr="00C13F3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5306" w14:textId="77777777" w:rsidR="006263FB" w:rsidRDefault="006263FB" w:rsidP="00C13F37">
            <w:pPr>
              <w:jc w:val="center"/>
            </w:pPr>
            <w:r>
              <w:t>4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7D5A2" w14:textId="77777777" w:rsidR="006263FB" w:rsidRDefault="006263FB" w:rsidP="00C13F37">
            <w:pPr>
              <w:rPr>
                <w:szCs w:val="28"/>
              </w:rPr>
            </w:pPr>
            <w:r w:rsidRPr="0090537E">
              <w:rPr>
                <w:szCs w:val="28"/>
              </w:rPr>
              <w:t>Участи</w:t>
            </w:r>
            <w:r>
              <w:rPr>
                <w:szCs w:val="28"/>
              </w:rPr>
              <w:t>е в проведении открытых меропри</w:t>
            </w:r>
            <w:r w:rsidRPr="0090537E">
              <w:rPr>
                <w:szCs w:val="28"/>
              </w:rPr>
              <w:t xml:space="preserve">ятий, педсоветов, </w:t>
            </w:r>
            <w:proofErr w:type="spellStart"/>
            <w:r w:rsidRPr="0090537E">
              <w:rPr>
                <w:szCs w:val="28"/>
              </w:rPr>
              <w:t>методчасов</w:t>
            </w:r>
            <w:proofErr w:type="spellEnd"/>
            <w:r w:rsidRPr="0090537E">
              <w:rPr>
                <w:szCs w:val="28"/>
              </w:rPr>
              <w:t xml:space="preserve">, семинаров, </w:t>
            </w:r>
            <w:proofErr w:type="gramStart"/>
            <w:r w:rsidRPr="0090537E">
              <w:rPr>
                <w:szCs w:val="28"/>
              </w:rPr>
              <w:t>практикумов,  творческих</w:t>
            </w:r>
            <w:proofErr w:type="gramEnd"/>
            <w:r w:rsidRPr="0090537E">
              <w:rPr>
                <w:szCs w:val="28"/>
              </w:rPr>
              <w:t xml:space="preserve"> отчётов, </w:t>
            </w:r>
            <w:proofErr w:type="spellStart"/>
            <w:r w:rsidRPr="0090537E">
              <w:rPr>
                <w:szCs w:val="28"/>
              </w:rPr>
              <w:t>взаимопосещений</w:t>
            </w:r>
            <w:proofErr w:type="spellEnd"/>
            <w:r w:rsidRPr="0090537E">
              <w:rPr>
                <w:szCs w:val="28"/>
              </w:rPr>
              <w:t>, тематических недель и дней.</w:t>
            </w:r>
          </w:p>
          <w:p w14:paraId="049B9A7F" w14:textId="77777777" w:rsidR="001575D3" w:rsidRPr="0090537E" w:rsidRDefault="001575D3" w:rsidP="00C13F37">
            <w:pPr>
              <w:rPr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AA2A" w14:textId="77777777" w:rsidR="006263FB" w:rsidRPr="0090537E" w:rsidRDefault="006263FB" w:rsidP="00C13F37">
            <w:pPr>
              <w:rPr>
                <w:szCs w:val="28"/>
              </w:rPr>
            </w:pPr>
            <w:r w:rsidRPr="0090537E">
              <w:rPr>
                <w:szCs w:val="28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F7A9" w14:textId="77777777" w:rsidR="006263FB" w:rsidRDefault="001575D3">
            <w:proofErr w:type="spellStart"/>
            <w:r>
              <w:t>Зам.дир</w:t>
            </w:r>
            <w:proofErr w:type="spellEnd"/>
            <w:r>
              <w:t>.</w:t>
            </w:r>
          </w:p>
        </w:tc>
      </w:tr>
      <w:tr w:rsidR="006263FB" w14:paraId="14085436" w14:textId="77777777" w:rsidTr="00C13F3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DDE57" w14:textId="77777777" w:rsidR="006263FB" w:rsidRDefault="006263FB" w:rsidP="00C13F37">
            <w:pPr>
              <w:jc w:val="center"/>
            </w:pPr>
            <w:r>
              <w:t>5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783E7" w14:textId="77777777" w:rsidR="006263FB" w:rsidRDefault="006263FB" w:rsidP="00C13F37">
            <w:pPr>
              <w:jc w:val="both"/>
              <w:rPr>
                <w:szCs w:val="27"/>
              </w:rPr>
            </w:pPr>
            <w:r w:rsidRPr="0090537E">
              <w:rPr>
                <w:szCs w:val="28"/>
              </w:rPr>
              <w:t xml:space="preserve">Изучение и обсуждение </w:t>
            </w:r>
            <w:r w:rsidRPr="0090537E">
              <w:rPr>
                <w:szCs w:val="27"/>
              </w:rPr>
              <w:t xml:space="preserve">новинок методической литературы, периодической печати, материалов по </w:t>
            </w:r>
            <w:r>
              <w:rPr>
                <w:szCs w:val="27"/>
              </w:rPr>
              <w:t>обучению</w:t>
            </w:r>
            <w:r w:rsidRPr="0090537E">
              <w:rPr>
                <w:szCs w:val="27"/>
              </w:rPr>
              <w:t>, журналов «Дошкольн</w:t>
            </w:r>
            <w:r>
              <w:rPr>
                <w:szCs w:val="27"/>
              </w:rPr>
              <w:t>ое воспитание</w:t>
            </w:r>
            <w:r w:rsidRPr="0090537E">
              <w:rPr>
                <w:szCs w:val="27"/>
              </w:rPr>
              <w:t>», «Спр</w:t>
            </w:r>
            <w:r>
              <w:rPr>
                <w:szCs w:val="27"/>
              </w:rPr>
              <w:t>авочник старшего воспитателя».</w:t>
            </w:r>
          </w:p>
          <w:p w14:paraId="092BF5A9" w14:textId="77777777" w:rsidR="001575D3" w:rsidRPr="0090537E" w:rsidRDefault="001575D3" w:rsidP="00C13F37">
            <w:pPr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0578" w14:textId="77777777" w:rsidR="006263FB" w:rsidRPr="0090537E" w:rsidRDefault="006263FB" w:rsidP="00C13F37">
            <w:pPr>
              <w:rPr>
                <w:szCs w:val="28"/>
              </w:rPr>
            </w:pPr>
            <w:r w:rsidRPr="0090537E">
              <w:rPr>
                <w:szCs w:val="28"/>
              </w:rPr>
              <w:t>В течение года</w:t>
            </w:r>
          </w:p>
          <w:p w14:paraId="0EEACBD3" w14:textId="77777777" w:rsidR="006263FB" w:rsidRPr="0090537E" w:rsidRDefault="006263FB" w:rsidP="00C13F37">
            <w:pPr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219C" w14:textId="77777777" w:rsidR="006263FB" w:rsidRDefault="006263FB">
            <w:proofErr w:type="spellStart"/>
            <w:r w:rsidRPr="00D44EB0">
              <w:t>За</w:t>
            </w:r>
            <w:r w:rsidR="00C13F37">
              <w:t>м.дир</w:t>
            </w:r>
            <w:proofErr w:type="spellEnd"/>
            <w:r w:rsidR="00C13F37">
              <w:t>.</w:t>
            </w:r>
          </w:p>
        </w:tc>
      </w:tr>
      <w:tr w:rsidR="006263FB" w14:paraId="6D3EB17B" w14:textId="77777777" w:rsidTr="00C13F3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35CBB" w14:textId="77777777" w:rsidR="006263FB" w:rsidRDefault="006263FB" w:rsidP="00C13F37">
            <w:pPr>
              <w:jc w:val="center"/>
            </w:pPr>
            <w:r>
              <w:t>6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945DB" w14:textId="77777777" w:rsidR="006263FB" w:rsidRDefault="006263FB" w:rsidP="00C13F37">
            <w:pPr>
              <w:pStyle w:val="a9"/>
              <w:jc w:val="both"/>
              <w:rPr>
                <w:szCs w:val="27"/>
              </w:rPr>
            </w:pPr>
            <w:r w:rsidRPr="0090537E">
              <w:rPr>
                <w:szCs w:val="27"/>
              </w:rPr>
              <w:t>Самообразовательная работа педагогов по индивидуальным маршрутам по вопросам образования, воспитания, оздоровления детей. Подготовка педагогами отчетов и докладов о накопленном материале за год.</w:t>
            </w:r>
          </w:p>
          <w:p w14:paraId="79D9A6D1" w14:textId="77777777" w:rsidR="001575D3" w:rsidRPr="0090537E" w:rsidRDefault="001575D3" w:rsidP="00C13F37">
            <w:pPr>
              <w:pStyle w:val="a9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8BF9" w14:textId="77777777" w:rsidR="006263FB" w:rsidRPr="0090537E" w:rsidRDefault="006263FB" w:rsidP="00C13F37">
            <w:pPr>
              <w:rPr>
                <w:szCs w:val="28"/>
              </w:rPr>
            </w:pPr>
            <w:r w:rsidRPr="0090537E">
              <w:rPr>
                <w:szCs w:val="28"/>
              </w:rPr>
              <w:t>В течении года</w:t>
            </w:r>
          </w:p>
          <w:p w14:paraId="40C3A699" w14:textId="77777777" w:rsidR="006263FB" w:rsidRPr="0090537E" w:rsidRDefault="006263FB" w:rsidP="00C13F37">
            <w:pPr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1EF0" w14:textId="77777777" w:rsidR="006263FB" w:rsidRDefault="006263FB">
            <w:proofErr w:type="spellStart"/>
            <w:r w:rsidRPr="00D44EB0">
              <w:t>За</w:t>
            </w:r>
            <w:r w:rsidR="00C13F37">
              <w:t>м.дир</w:t>
            </w:r>
            <w:proofErr w:type="spellEnd"/>
            <w:r w:rsidR="00C13F37">
              <w:t>.</w:t>
            </w:r>
          </w:p>
        </w:tc>
      </w:tr>
      <w:tr w:rsidR="006263FB" w14:paraId="624C0C7F" w14:textId="77777777" w:rsidTr="00C13F3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A2CA" w14:textId="77777777" w:rsidR="006263FB" w:rsidRDefault="006263FB" w:rsidP="00C13F37">
            <w:pPr>
              <w:jc w:val="center"/>
            </w:pP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D076" w14:textId="77777777" w:rsidR="006263FB" w:rsidRDefault="006263FB" w:rsidP="00C13F37">
            <w:pPr>
              <w:rPr>
                <w:szCs w:val="27"/>
              </w:rPr>
            </w:pPr>
            <w:r w:rsidRPr="0090537E">
              <w:rPr>
                <w:szCs w:val="27"/>
              </w:rPr>
              <w:t xml:space="preserve">Неделя творческих отчетов, </w:t>
            </w:r>
            <w:proofErr w:type="spellStart"/>
            <w:r w:rsidRPr="0090537E">
              <w:rPr>
                <w:szCs w:val="27"/>
              </w:rPr>
              <w:t>взаимопосещения</w:t>
            </w:r>
            <w:proofErr w:type="spellEnd"/>
            <w:r w:rsidRPr="0090537E">
              <w:rPr>
                <w:szCs w:val="27"/>
              </w:rPr>
              <w:t>.</w:t>
            </w:r>
          </w:p>
          <w:p w14:paraId="321A17BC" w14:textId="77777777" w:rsidR="001575D3" w:rsidRPr="0090537E" w:rsidRDefault="001575D3" w:rsidP="00C13F37">
            <w:pPr>
              <w:rPr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4B1C" w14:textId="77777777" w:rsidR="006263FB" w:rsidRPr="0090537E" w:rsidRDefault="006263FB" w:rsidP="00C13F37">
            <w:pPr>
              <w:rPr>
                <w:szCs w:val="27"/>
              </w:rPr>
            </w:pPr>
            <w:r w:rsidRPr="0090537E">
              <w:rPr>
                <w:szCs w:val="27"/>
              </w:rPr>
              <w:t>1 раз в квартал.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3368" w14:textId="77777777" w:rsidR="006263FB" w:rsidRDefault="00C13F37" w:rsidP="00C13F37">
            <w:pPr>
              <w:jc w:val="center"/>
            </w:pPr>
            <w:proofErr w:type="spellStart"/>
            <w:r>
              <w:t>Зам.дир</w:t>
            </w:r>
            <w:proofErr w:type="spellEnd"/>
            <w:r>
              <w:t>.</w:t>
            </w:r>
          </w:p>
        </w:tc>
      </w:tr>
    </w:tbl>
    <w:p w14:paraId="1A885DAC" w14:textId="77777777" w:rsidR="00D300EE" w:rsidRDefault="00D300EE" w:rsidP="008257FA">
      <w:pPr>
        <w:jc w:val="both"/>
        <w:rPr>
          <w:b/>
          <w:sz w:val="28"/>
          <w:szCs w:val="28"/>
        </w:rPr>
      </w:pPr>
    </w:p>
    <w:p w14:paraId="7C7E5AC9" w14:textId="77777777" w:rsidR="008257FA" w:rsidRPr="00E348E9" w:rsidRDefault="00D300EE" w:rsidP="008257FA">
      <w:pPr>
        <w:jc w:val="both"/>
        <w:rPr>
          <w:b/>
          <w:color w:val="002060"/>
          <w:sz w:val="28"/>
          <w:szCs w:val="28"/>
        </w:rPr>
      </w:pPr>
      <w:r w:rsidRPr="00E348E9">
        <w:rPr>
          <w:b/>
          <w:color w:val="002060"/>
          <w:sz w:val="28"/>
          <w:szCs w:val="28"/>
        </w:rPr>
        <w:t>3.</w:t>
      </w:r>
      <w:r w:rsidR="008257FA" w:rsidRPr="00E348E9">
        <w:rPr>
          <w:b/>
          <w:color w:val="002060"/>
          <w:sz w:val="28"/>
          <w:szCs w:val="28"/>
        </w:rPr>
        <w:t>Организационная работа</w:t>
      </w:r>
    </w:p>
    <w:p w14:paraId="166DBFEB" w14:textId="77777777" w:rsidR="008257FA" w:rsidRDefault="008257FA" w:rsidP="008257FA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4868"/>
        <w:gridCol w:w="2126"/>
        <w:gridCol w:w="1701"/>
      </w:tblGrid>
      <w:tr w:rsidR="008257FA" w14:paraId="20242363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84742" w14:textId="77777777" w:rsidR="008257FA" w:rsidRDefault="008257FA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25AE3" w14:textId="77777777" w:rsidR="008257FA" w:rsidRDefault="008257FA">
            <w:pPr>
              <w:jc w:val="center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57AE0" w14:textId="77777777" w:rsidR="008257FA" w:rsidRDefault="008257FA">
            <w:pPr>
              <w:jc w:val="center"/>
              <w:rPr>
                <w:b/>
              </w:rPr>
            </w:pPr>
            <w:r>
              <w:rPr>
                <w:b/>
              </w:rPr>
              <w:t>Сроки 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B6FF" w14:textId="77777777" w:rsidR="008257FA" w:rsidRDefault="008257F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Ответств</w:t>
            </w:r>
            <w:proofErr w:type="spellEnd"/>
            <w:r w:rsidR="001575D3">
              <w:rPr>
                <w:b/>
              </w:rPr>
              <w:t>.</w:t>
            </w:r>
          </w:p>
        </w:tc>
      </w:tr>
      <w:tr w:rsidR="008257FA" w14:paraId="6A819B4C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E6322" w14:textId="77777777" w:rsidR="008257FA" w:rsidRDefault="008257FA">
            <w:pPr>
              <w:jc w:val="center"/>
            </w:pPr>
            <w:r>
              <w:t>1.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E4D9" w14:textId="77777777" w:rsidR="008257FA" w:rsidRDefault="008257FA">
            <w:r>
              <w:t>Составление графика р</w:t>
            </w:r>
            <w:r w:rsidR="00C13F37">
              <w:t>аботы специалистов, расписания О</w:t>
            </w:r>
            <w:r>
              <w:t>ОД</w:t>
            </w:r>
          </w:p>
          <w:p w14:paraId="59A115F9" w14:textId="77777777" w:rsidR="001575D3" w:rsidRDefault="001575D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4D3B1" w14:textId="77777777" w:rsidR="008257FA" w:rsidRDefault="008257FA">
            <w:pPr>
              <w:jc w:val="center"/>
            </w:pPr>
            <w:r>
              <w:t xml:space="preserve">Август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E5CB" w14:textId="77777777" w:rsidR="008257FA" w:rsidRDefault="00C13F37">
            <w:pPr>
              <w:jc w:val="center"/>
            </w:pPr>
            <w:proofErr w:type="spellStart"/>
            <w:r>
              <w:t>Зам.дир</w:t>
            </w:r>
            <w:proofErr w:type="spellEnd"/>
            <w:r>
              <w:t>.</w:t>
            </w:r>
          </w:p>
        </w:tc>
      </w:tr>
      <w:tr w:rsidR="008257FA" w14:paraId="07282E09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AACC" w14:textId="77777777" w:rsidR="008257FA" w:rsidRDefault="008257FA">
            <w:pPr>
              <w:jc w:val="center"/>
            </w:pPr>
            <w:r>
              <w:t>2.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1513" w14:textId="77777777" w:rsidR="008257FA" w:rsidRDefault="008257FA">
            <w:r>
              <w:t>Сбор и обработка информации по дошкольному образовательному учреждению о кадрах, детях и их семьях</w:t>
            </w:r>
          </w:p>
          <w:p w14:paraId="250D3FE3" w14:textId="77777777" w:rsidR="001575D3" w:rsidRDefault="001575D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B3F8" w14:textId="77777777" w:rsidR="008257FA" w:rsidRDefault="008257FA">
            <w:pPr>
              <w:jc w:val="center"/>
            </w:pPr>
            <w:r>
              <w:t xml:space="preserve">Сентябрь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F607" w14:textId="77777777" w:rsidR="008257FA" w:rsidRDefault="001575D3">
            <w:pPr>
              <w:jc w:val="center"/>
            </w:pPr>
            <w:proofErr w:type="spellStart"/>
            <w:r>
              <w:t>Зам.дир</w:t>
            </w:r>
            <w:proofErr w:type="spellEnd"/>
            <w:r>
              <w:t>.</w:t>
            </w:r>
          </w:p>
          <w:p w14:paraId="7C774893" w14:textId="77777777" w:rsidR="008257FA" w:rsidRDefault="00921C9D">
            <w:pPr>
              <w:jc w:val="center"/>
            </w:pPr>
            <w:r>
              <w:t>Воспитате</w:t>
            </w:r>
            <w:r w:rsidR="008257FA">
              <w:t>ли</w:t>
            </w:r>
          </w:p>
        </w:tc>
      </w:tr>
      <w:tr w:rsidR="008257FA" w14:paraId="454D3B0B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C1D9" w14:textId="77777777" w:rsidR="008257FA" w:rsidRDefault="008257FA">
            <w:pPr>
              <w:jc w:val="center"/>
            </w:pPr>
            <w:r>
              <w:t>3.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B6C9D" w14:textId="77777777" w:rsidR="008257FA" w:rsidRDefault="008257FA">
            <w:r>
              <w:t>Работа с картотекой по систематизации накапливаемых материалов (конспекты открытых мероприятий, сообщения на педагогических советах, семинарах и т.д.)</w:t>
            </w:r>
          </w:p>
          <w:p w14:paraId="77328126" w14:textId="77777777" w:rsidR="001575D3" w:rsidRDefault="001575D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17EE5" w14:textId="77777777" w:rsidR="008257FA" w:rsidRDefault="008257FA">
            <w:pPr>
              <w:jc w:val="center"/>
            </w:pPr>
            <w: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0D34" w14:textId="77777777" w:rsidR="008257FA" w:rsidRDefault="008257FA">
            <w:pPr>
              <w:jc w:val="center"/>
            </w:pPr>
          </w:p>
          <w:p w14:paraId="3D0D60F4" w14:textId="77777777" w:rsidR="008257FA" w:rsidRDefault="00921C9D">
            <w:pPr>
              <w:jc w:val="center"/>
            </w:pPr>
            <w:proofErr w:type="spellStart"/>
            <w:r>
              <w:t>За</w:t>
            </w:r>
            <w:r w:rsidR="00C13F37">
              <w:t>м.дир</w:t>
            </w:r>
            <w:proofErr w:type="spellEnd"/>
            <w:r w:rsidR="00C13F37">
              <w:t>.</w:t>
            </w:r>
          </w:p>
        </w:tc>
      </w:tr>
      <w:tr w:rsidR="008257FA" w14:paraId="64829A94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EFCFF" w14:textId="77777777" w:rsidR="008257FA" w:rsidRDefault="008257FA">
            <w:pPr>
              <w:jc w:val="center"/>
            </w:pPr>
            <w:r>
              <w:t>4.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A0FA" w14:textId="77777777" w:rsidR="008257FA" w:rsidRDefault="00C13F37">
            <w:r>
              <w:t>Работа</w:t>
            </w:r>
            <w:r w:rsidR="008257FA">
              <w:t xml:space="preserve"> по повышению профессионального уровня и деловой квалификации педагогов:</w:t>
            </w:r>
          </w:p>
          <w:p w14:paraId="12D83E3C" w14:textId="77777777" w:rsidR="008257FA" w:rsidRDefault="008257FA">
            <w:r>
              <w:t>- выверка картотеки по курсам повышения квалификации, оформление отчетной документации;</w:t>
            </w:r>
          </w:p>
          <w:p w14:paraId="0CD84C1B" w14:textId="77777777" w:rsidR="008257FA" w:rsidRDefault="008257FA">
            <w:r>
              <w:t>- прием от воспитателей заявлений на повышение квалификационной категории, оформление документов;</w:t>
            </w:r>
          </w:p>
          <w:p w14:paraId="60EC6626" w14:textId="77777777" w:rsidR="006263FB" w:rsidRDefault="006263FB" w:rsidP="006263FB"/>
          <w:p w14:paraId="68179E70" w14:textId="77777777" w:rsidR="00C93964" w:rsidRDefault="00C93964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1855" w14:textId="77777777" w:rsidR="008257FA" w:rsidRDefault="008257FA">
            <w:pPr>
              <w:jc w:val="center"/>
            </w:pPr>
            <w:r>
              <w:t>Сентябрь – октябрь</w:t>
            </w:r>
          </w:p>
          <w:p w14:paraId="6980796D" w14:textId="77777777" w:rsidR="008257FA" w:rsidRDefault="008257FA">
            <w:pPr>
              <w:jc w:val="center"/>
            </w:pPr>
          </w:p>
          <w:p w14:paraId="00BF30E1" w14:textId="77777777" w:rsidR="008257FA" w:rsidRDefault="008257FA">
            <w:pPr>
              <w:jc w:val="center"/>
            </w:pPr>
          </w:p>
          <w:p w14:paraId="41C2D8E4" w14:textId="77777777" w:rsidR="008257FA" w:rsidRDefault="008257FA">
            <w:pPr>
              <w:jc w:val="center"/>
            </w:pPr>
          </w:p>
          <w:p w14:paraId="6B0782A9" w14:textId="77777777" w:rsidR="008257FA" w:rsidRDefault="008257FA">
            <w:pPr>
              <w:jc w:val="center"/>
            </w:pPr>
          </w:p>
          <w:p w14:paraId="1A2C7EEA" w14:textId="77777777" w:rsidR="008257FA" w:rsidRDefault="00F77C58">
            <w:pPr>
              <w:jc w:val="center"/>
            </w:pPr>
            <w:r>
              <w:t>Согласно графику</w:t>
            </w:r>
          </w:p>
          <w:p w14:paraId="380D91AD" w14:textId="77777777" w:rsidR="008257FA" w:rsidRDefault="008257F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7C4D" w14:textId="77777777" w:rsidR="008257FA" w:rsidRDefault="008257FA">
            <w:pPr>
              <w:jc w:val="center"/>
            </w:pPr>
          </w:p>
          <w:p w14:paraId="709F89BC" w14:textId="77777777" w:rsidR="008257FA" w:rsidRDefault="008257FA">
            <w:pPr>
              <w:jc w:val="center"/>
            </w:pPr>
          </w:p>
          <w:p w14:paraId="3373E390" w14:textId="77777777" w:rsidR="008257FA" w:rsidRDefault="008257FA">
            <w:pPr>
              <w:jc w:val="center"/>
            </w:pPr>
          </w:p>
          <w:p w14:paraId="7FEDE54C" w14:textId="77777777" w:rsidR="008257FA" w:rsidRDefault="008257FA">
            <w:pPr>
              <w:jc w:val="center"/>
            </w:pPr>
            <w:proofErr w:type="spellStart"/>
            <w:r>
              <w:t>За</w:t>
            </w:r>
            <w:r w:rsidR="00C13F37">
              <w:t>м.дир</w:t>
            </w:r>
            <w:proofErr w:type="spellEnd"/>
            <w:r w:rsidR="00C13F37">
              <w:t>.</w:t>
            </w:r>
          </w:p>
        </w:tc>
      </w:tr>
      <w:tr w:rsidR="008257FA" w14:paraId="28E58493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11748" w14:textId="77777777" w:rsidR="008257FA" w:rsidRDefault="008257FA">
            <w:pPr>
              <w:jc w:val="center"/>
            </w:pPr>
            <w:r>
              <w:t>5.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6CDC4" w14:textId="77777777" w:rsidR="008257FA" w:rsidRDefault="008257FA">
            <w:r>
              <w:t>Подготовка материал</w:t>
            </w:r>
            <w:r w:rsidR="009011FA">
              <w:t xml:space="preserve">ов для проведения </w:t>
            </w:r>
            <w:proofErr w:type="gramStart"/>
            <w:r w:rsidR="009011FA">
              <w:t>диагностики  физического</w:t>
            </w:r>
            <w:proofErr w:type="gramEnd"/>
            <w:r w:rsidR="009011FA">
              <w:t xml:space="preserve"> развития</w:t>
            </w:r>
            <w:r>
              <w:t xml:space="preserve"> дошкольников</w:t>
            </w:r>
          </w:p>
          <w:p w14:paraId="3660C347" w14:textId="77777777" w:rsidR="00C13F37" w:rsidRDefault="00C13F3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04F63" w14:textId="77777777" w:rsidR="008257FA" w:rsidRDefault="008663B3">
            <w:pPr>
              <w:jc w:val="center"/>
            </w:pPr>
            <w:r>
              <w:t>Октябрь</w:t>
            </w:r>
            <w:r w:rsidR="008257FA">
              <w:t xml:space="preserve"> - 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26594" w14:textId="77777777" w:rsidR="008257FA" w:rsidRDefault="008257FA">
            <w:pPr>
              <w:jc w:val="center"/>
            </w:pPr>
            <w:proofErr w:type="spellStart"/>
            <w:r>
              <w:t>Инстр</w:t>
            </w:r>
            <w:proofErr w:type="spellEnd"/>
            <w:r>
              <w:t xml:space="preserve"> по физ.</w:t>
            </w:r>
          </w:p>
          <w:p w14:paraId="12DFA5BA" w14:textId="77777777" w:rsidR="008663B3" w:rsidRDefault="008663B3">
            <w:pPr>
              <w:jc w:val="center"/>
            </w:pPr>
            <w:r>
              <w:t>Методист</w:t>
            </w:r>
          </w:p>
        </w:tc>
      </w:tr>
      <w:tr w:rsidR="008257FA" w14:paraId="2D59AE3E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BB121" w14:textId="77777777" w:rsidR="008257FA" w:rsidRDefault="008257FA">
            <w:pPr>
              <w:jc w:val="center"/>
            </w:pPr>
            <w:r>
              <w:t>6.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6FB88" w14:textId="77777777" w:rsidR="008257FA" w:rsidRDefault="008257FA">
            <w:r>
              <w:t xml:space="preserve">Целевые прогулки в школу с детьми </w:t>
            </w:r>
            <w:proofErr w:type="gramStart"/>
            <w:r>
              <w:t>старшей  группы</w:t>
            </w:r>
            <w:proofErr w:type="gramEnd"/>
          </w:p>
          <w:p w14:paraId="6ECC6140" w14:textId="77777777" w:rsidR="00C13F37" w:rsidRDefault="00C13F3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BD414" w14:textId="77777777" w:rsidR="008257FA" w:rsidRDefault="008257FA">
            <w:pPr>
              <w:jc w:val="center"/>
            </w:pPr>
            <w:r>
              <w:t xml:space="preserve">Сентябрь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3D89D" w14:textId="77777777" w:rsidR="008257FA" w:rsidRDefault="008257FA">
            <w:pPr>
              <w:jc w:val="center"/>
            </w:pPr>
            <w:r>
              <w:t xml:space="preserve">Воспитатели </w:t>
            </w:r>
          </w:p>
        </w:tc>
      </w:tr>
      <w:tr w:rsidR="008257FA" w14:paraId="3E49CE33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44A2" w14:textId="77777777" w:rsidR="008257FA" w:rsidRDefault="008257FA">
            <w:pPr>
              <w:jc w:val="center"/>
            </w:pPr>
            <w:r>
              <w:t>7.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BD8F6" w14:textId="77777777" w:rsidR="008257FA" w:rsidRDefault="008257FA">
            <w:r>
              <w:t>Диагностика на начало года:</w:t>
            </w:r>
          </w:p>
          <w:p w14:paraId="565F349A" w14:textId="77777777" w:rsidR="008257FA" w:rsidRDefault="008257FA">
            <w:r>
              <w:t>- физической подготовленности;</w:t>
            </w:r>
          </w:p>
          <w:p w14:paraId="1D71CC9E" w14:textId="77777777" w:rsidR="008257FA" w:rsidRDefault="008257FA">
            <w:r>
              <w:t xml:space="preserve">- психического развития воспитанников </w:t>
            </w:r>
          </w:p>
          <w:p w14:paraId="31C3869E" w14:textId="77777777" w:rsidR="00C13F37" w:rsidRDefault="00C13F3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01E3C" w14:textId="77777777" w:rsidR="008257FA" w:rsidRDefault="008663B3" w:rsidP="008663B3">
            <w:r>
              <w:t xml:space="preserve">        О</w:t>
            </w:r>
            <w:r w:rsidR="008257FA">
              <w:t>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BE89" w14:textId="77777777" w:rsidR="008257FA" w:rsidRDefault="008257FA">
            <w:pPr>
              <w:jc w:val="center"/>
            </w:pPr>
            <w:r>
              <w:t xml:space="preserve">Воспитатели </w:t>
            </w:r>
          </w:p>
          <w:p w14:paraId="21EE6656" w14:textId="77777777" w:rsidR="008257FA" w:rsidRDefault="008257FA">
            <w:pPr>
              <w:jc w:val="center"/>
            </w:pPr>
          </w:p>
          <w:p w14:paraId="51D8BF8B" w14:textId="77777777" w:rsidR="008257FA" w:rsidRDefault="008257FA">
            <w:pPr>
              <w:jc w:val="center"/>
            </w:pPr>
            <w:r>
              <w:t>Педагог-психолог</w:t>
            </w:r>
          </w:p>
          <w:p w14:paraId="03390A39" w14:textId="77777777" w:rsidR="008663B3" w:rsidRDefault="008663B3">
            <w:pPr>
              <w:jc w:val="center"/>
            </w:pPr>
            <w:r>
              <w:t>Методист</w:t>
            </w:r>
          </w:p>
        </w:tc>
      </w:tr>
      <w:tr w:rsidR="008257FA" w14:paraId="43093E0C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85BCA" w14:textId="77777777" w:rsidR="008257FA" w:rsidRDefault="008257FA">
            <w:pPr>
              <w:jc w:val="center"/>
            </w:pPr>
            <w:r>
              <w:t>8.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61606" w14:textId="77777777" w:rsidR="008257FA" w:rsidRDefault="008257FA">
            <w:r>
              <w:t xml:space="preserve">Уточнение сведений о детях и родителях. Составление социальных паспортов групп </w:t>
            </w:r>
          </w:p>
          <w:p w14:paraId="2B679C27" w14:textId="77777777" w:rsidR="00C13F37" w:rsidRDefault="00C13F3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E51F2" w14:textId="77777777" w:rsidR="008257FA" w:rsidRDefault="008257FA">
            <w:pPr>
              <w:jc w:val="center"/>
            </w:pPr>
            <w:r>
              <w:t xml:space="preserve">Сентябрь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A7939" w14:textId="77777777" w:rsidR="008257FA" w:rsidRDefault="008257FA">
            <w:pPr>
              <w:jc w:val="center"/>
            </w:pPr>
            <w:r>
              <w:t xml:space="preserve">Воспитатели  </w:t>
            </w:r>
          </w:p>
        </w:tc>
      </w:tr>
      <w:tr w:rsidR="008257FA" w14:paraId="52DDD31C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E30FE" w14:textId="77777777" w:rsidR="008257FA" w:rsidRDefault="008257FA">
            <w:pPr>
              <w:jc w:val="center"/>
            </w:pPr>
            <w:r>
              <w:t>9.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A69EC" w14:textId="77777777" w:rsidR="008257FA" w:rsidRDefault="008257FA">
            <w:r>
              <w:t>Составление социального паспорта ДОУ</w:t>
            </w:r>
          </w:p>
          <w:p w14:paraId="174E60EC" w14:textId="77777777" w:rsidR="00C13F37" w:rsidRDefault="00C13F37"/>
          <w:p w14:paraId="34E8FD93" w14:textId="77777777" w:rsidR="00117EE1" w:rsidRDefault="00117EE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4C0F3" w14:textId="77777777" w:rsidR="008257FA" w:rsidRDefault="008257FA">
            <w:pPr>
              <w:jc w:val="center"/>
            </w:pPr>
            <w:r>
              <w:t xml:space="preserve">Сентябрь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B0E3B" w14:textId="77777777" w:rsidR="008257FA" w:rsidRDefault="00C13F37">
            <w:pPr>
              <w:jc w:val="center"/>
            </w:pPr>
            <w:r>
              <w:t>Директор</w:t>
            </w:r>
          </w:p>
        </w:tc>
      </w:tr>
      <w:tr w:rsidR="008257FA" w14:paraId="03F73965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8C5BF" w14:textId="77777777" w:rsidR="008257FA" w:rsidRDefault="008257FA">
            <w:pPr>
              <w:jc w:val="center"/>
            </w:pPr>
            <w:r>
              <w:t>10.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6EB6E" w14:textId="77777777" w:rsidR="008257FA" w:rsidRDefault="008257FA">
            <w:r>
              <w:t>Выставка в группах поделок из природного материала «Дары осени»</w:t>
            </w:r>
          </w:p>
          <w:p w14:paraId="3642B9E5" w14:textId="77777777" w:rsidR="00C13F37" w:rsidRDefault="00C13F3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2655A" w14:textId="77777777" w:rsidR="008257FA" w:rsidRDefault="008257FA">
            <w:pPr>
              <w:jc w:val="center"/>
            </w:pPr>
            <w:r>
              <w:t xml:space="preserve">Октябрь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6FB65" w14:textId="77777777" w:rsidR="008257FA" w:rsidRDefault="008257FA">
            <w:pPr>
              <w:jc w:val="center"/>
            </w:pPr>
            <w:r>
              <w:t xml:space="preserve">Воспитатели </w:t>
            </w:r>
          </w:p>
        </w:tc>
      </w:tr>
      <w:tr w:rsidR="008257FA" w14:paraId="699877F2" w14:textId="77777777" w:rsidTr="001575D3"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9A27" w14:textId="77777777" w:rsidR="008257FA" w:rsidRDefault="008257FA">
            <w:pPr>
              <w:jc w:val="center"/>
            </w:pPr>
            <w:r>
              <w:t>11.</w:t>
            </w:r>
          </w:p>
        </w:tc>
        <w:tc>
          <w:tcPr>
            <w:tcW w:w="4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3A86E" w14:textId="77777777" w:rsidR="008257FA" w:rsidRDefault="008257FA">
            <w:r>
              <w:t>1.Подготовка и проведение праздника новогодней елки:</w:t>
            </w:r>
          </w:p>
          <w:p w14:paraId="27414AC5" w14:textId="77777777" w:rsidR="008257FA" w:rsidRDefault="008257FA">
            <w:r>
              <w:t>- украшение групп;</w:t>
            </w:r>
          </w:p>
          <w:p w14:paraId="0EDE33FF" w14:textId="77777777" w:rsidR="008257FA" w:rsidRDefault="008257FA">
            <w:r>
              <w:t>- изготовление поделок, сувениров, елочных украшений;</w:t>
            </w:r>
          </w:p>
          <w:p w14:paraId="7D7D7B99" w14:textId="77777777" w:rsidR="008257FA" w:rsidRDefault="008257FA">
            <w:r>
              <w:t>- конкурс на лучшее оформление групп, лучший зимний букет.</w:t>
            </w:r>
          </w:p>
          <w:p w14:paraId="51FBA51A" w14:textId="77777777" w:rsidR="00117EE1" w:rsidRDefault="00117EE1" w:rsidP="00B23FD6"/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AE7D" w14:textId="77777777" w:rsidR="008257FA" w:rsidRDefault="008257FA">
            <w:pPr>
              <w:jc w:val="center"/>
            </w:pPr>
            <w:r>
              <w:t xml:space="preserve">Декабрь </w:t>
            </w:r>
          </w:p>
          <w:p w14:paraId="2EA7B54C" w14:textId="77777777" w:rsidR="008257FA" w:rsidRDefault="008257FA">
            <w:pPr>
              <w:jc w:val="center"/>
            </w:pPr>
          </w:p>
          <w:p w14:paraId="72E2EDD0" w14:textId="77777777" w:rsidR="008257FA" w:rsidRDefault="008257FA">
            <w:pPr>
              <w:jc w:val="center"/>
            </w:pPr>
          </w:p>
          <w:p w14:paraId="06CA302A" w14:textId="77777777" w:rsidR="008257FA" w:rsidRDefault="008257FA">
            <w:pPr>
              <w:jc w:val="center"/>
            </w:pPr>
          </w:p>
          <w:p w14:paraId="15A66871" w14:textId="77777777" w:rsidR="008257FA" w:rsidRDefault="008257FA">
            <w:pPr>
              <w:jc w:val="center"/>
            </w:pPr>
          </w:p>
          <w:p w14:paraId="2C017ED5" w14:textId="77777777" w:rsidR="008257FA" w:rsidRDefault="008257FA">
            <w:pPr>
              <w:jc w:val="center"/>
            </w:pPr>
          </w:p>
          <w:p w14:paraId="506B8BAB" w14:textId="77777777" w:rsidR="008257FA" w:rsidRDefault="008257FA">
            <w:pPr>
              <w:jc w:val="center"/>
            </w:pPr>
          </w:p>
          <w:p w14:paraId="48D9F43D" w14:textId="77777777" w:rsidR="008257FA" w:rsidRDefault="008257FA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BAF2F" w14:textId="77777777" w:rsidR="008257FA" w:rsidRDefault="008257FA">
            <w:pPr>
              <w:jc w:val="center"/>
            </w:pPr>
            <w:r>
              <w:t xml:space="preserve">Воспитатели </w:t>
            </w:r>
          </w:p>
          <w:p w14:paraId="5FFC94E9" w14:textId="77777777" w:rsidR="009F0B3E" w:rsidRDefault="009F0B3E">
            <w:pPr>
              <w:jc w:val="center"/>
            </w:pPr>
          </w:p>
          <w:p w14:paraId="77E98BC7" w14:textId="77777777" w:rsidR="009F0B3E" w:rsidRDefault="009F0B3E">
            <w:pPr>
              <w:jc w:val="center"/>
            </w:pPr>
          </w:p>
          <w:p w14:paraId="55A44907" w14:textId="77777777" w:rsidR="008663B3" w:rsidRDefault="009F0B3E">
            <w:pPr>
              <w:jc w:val="center"/>
            </w:pPr>
            <w:proofErr w:type="spellStart"/>
            <w:r>
              <w:t>Муз.рук</w:t>
            </w:r>
            <w:proofErr w:type="spellEnd"/>
            <w:r>
              <w:t>.</w:t>
            </w:r>
          </w:p>
          <w:p w14:paraId="1A927593" w14:textId="77777777" w:rsidR="008663B3" w:rsidRDefault="008663B3" w:rsidP="008663B3"/>
          <w:p w14:paraId="7FB54EAE" w14:textId="77777777" w:rsidR="009F0B3E" w:rsidRPr="008663B3" w:rsidRDefault="008663B3" w:rsidP="008663B3">
            <w:pPr>
              <w:jc w:val="center"/>
            </w:pPr>
            <w:r>
              <w:t>Методист</w:t>
            </w:r>
          </w:p>
        </w:tc>
      </w:tr>
      <w:tr w:rsidR="008257FA" w14:paraId="17EE5457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802B" w14:textId="77777777" w:rsidR="008257FA" w:rsidRDefault="008257FA">
            <w:pPr>
              <w:jc w:val="center"/>
            </w:pPr>
            <w:r>
              <w:t>12.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7B1C3" w14:textId="77777777" w:rsidR="008257FA" w:rsidRDefault="008257FA">
            <w:r>
              <w:t>Организация каникулярного отдыха. Музыкаль</w:t>
            </w:r>
            <w:r w:rsidR="00114A80">
              <w:t>ные и физкультурные развлечения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B4BE6" w14:textId="77777777" w:rsidR="008257FA" w:rsidRDefault="008257FA">
            <w:pPr>
              <w:jc w:val="center"/>
            </w:pPr>
            <w:r>
              <w:t xml:space="preserve">Январь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B8A07" w14:textId="77777777" w:rsidR="008257FA" w:rsidRDefault="001575D3">
            <w:pPr>
              <w:jc w:val="center"/>
            </w:pPr>
            <w:r>
              <w:t>Воспитатели, м</w:t>
            </w:r>
            <w:r w:rsidR="008257FA">
              <w:t xml:space="preserve">узык. </w:t>
            </w:r>
            <w:r w:rsidR="00114A80">
              <w:t>рук</w:t>
            </w:r>
            <w:r w:rsidR="008257FA">
              <w:t>.</w:t>
            </w:r>
            <w:r w:rsidR="00114A80">
              <w:t>,</w:t>
            </w:r>
          </w:p>
          <w:p w14:paraId="010AEF5C" w14:textId="77777777" w:rsidR="00114A80" w:rsidRDefault="00114A80">
            <w:pPr>
              <w:jc w:val="center"/>
            </w:pPr>
            <w:proofErr w:type="spellStart"/>
            <w:r>
              <w:lastRenderedPageBreak/>
              <w:t>инстр</w:t>
            </w:r>
            <w:proofErr w:type="spellEnd"/>
            <w:r>
              <w:t>. по ФК</w:t>
            </w:r>
          </w:p>
          <w:p w14:paraId="1B8D5479" w14:textId="77777777" w:rsidR="008663B3" w:rsidRDefault="008663B3">
            <w:pPr>
              <w:jc w:val="center"/>
            </w:pPr>
            <w:r>
              <w:t>Методист</w:t>
            </w:r>
          </w:p>
        </w:tc>
      </w:tr>
      <w:tr w:rsidR="008257FA" w14:paraId="395C9D84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65D4B" w14:textId="77777777" w:rsidR="008257FA" w:rsidRDefault="00114A80">
            <w:pPr>
              <w:jc w:val="center"/>
            </w:pPr>
            <w:r>
              <w:lastRenderedPageBreak/>
              <w:t>13</w:t>
            </w:r>
            <w:r w:rsidR="008257FA">
              <w:t>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5D39C" w14:textId="77777777" w:rsidR="008257FA" w:rsidRDefault="008257FA">
            <w:r>
              <w:t>Анкетирование родителей старшей группы «</w:t>
            </w:r>
            <w:proofErr w:type="gramStart"/>
            <w:r>
              <w:t>Как  Вы</w:t>
            </w:r>
            <w:proofErr w:type="gramEnd"/>
            <w:r>
              <w:t xml:space="preserve"> готовите ребенка к школе»</w:t>
            </w:r>
          </w:p>
          <w:p w14:paraId="2D23E333" w14:textId="77777777" w:rsidR="00114A80" w:rsidRDefault="00114A80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FDD5A" w14:textId="77777777" w:rsidR="008257FA" w:rsidRDefault="008257FA">
            <w:pPr>
              <w:jc w:val="center"/>
            </w:pPr>
            <w:r>
              <w:t xml:space="preserve">Январь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A245" w14:textId="77777777" w:rsidR="008663B3" w:rsidRDefault="008257FA">
            <w:pPr>
              <w:jc w:val="center"/>
            </w:pPr>
            <w:r>
              <w:t xml:space="preserve">Воспитатели </w:t>
            </w:r>
          </w:p>
          <w:p w14:paraId="4D3D07AF" w14:textId="77777777" w:rsidR="008257FA" w:rsidRPr="008663B3" w:rsidRDefault="008663B3" w:rsidP="008663B3">
            <w:pPr>
              <w:jc w:val="center"/>
            </w:pPr>
            <w:r>
              <w:t>Методист</w:t>
            </w:r>
          </w:p>
        </w:tc>
      </w:tr>
      <w:tr w:rsidR="008257FA" w14:paraId="210336DB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9BBC" w14:textId="77777777" w:rsidR="008257FA" w:rsidRDefault="00114A80">
            <w:pPr>
              <w:jc w:val="center"/>
            </w:pPr>
            <w:r>
              <w:t>14</w:t>
            </w:r>
            <w:r w:rsidR="008257FA">
              <w:t>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A3969" w14:textId="77777777" w:rsidR="008257FA" w:rsidRDefault="008257FA">
            <w:r>
              <w:t>Месячник патриотического воспитания, посвященный Дню защитника Отечества (по проекту):</w:t>
            </w:r>
          </w:p>
          <w:p w14:paraId="3289613D" w14:textId="77777777" w:rsidR="008257FA" w:rsidRDefault="008257FA">
            <w:r>
              <w:t>- тематические беседы;</w:t>
            </w:r>
          </w:p>
          <w:p w14:paraId="5B6430CF" w14:textId="77777777" w:rsidR="008257FA" w:rsidRDefault="008257FA">
            <w:r>
              <w:t>- оформление тематических выставок в группах;</w:t>
            </w:r>
          </w:p>
          <w:p w14:paraId="2DB15243" w14:textId="77777777" w:rsidR="008257FA" w:rsidRDefault="008257FA">
            <w:r>
              <w:t>- выставка детских работ совместно с родителями;</w:t>
            </w:r>
          </w:p>
          <w:p w14:paraId="06AD9EBF" w14:textId="77777777" w:rsidR="008257FA" w:rsidRDefault="008257FA">
            <w:r>
              <w:t>- тематические и интегрированные занятия;</w:t>
            </w:r>
          </w:p>
          <w:p w14:paraId="4DAFC706" w14:textId="77777777" w:rsidR="008257FA" w:rsidRDefault="008257FA">
            <w:r>
              <w:t>- физкультурно-музыкальное развлечение «Папа, мама и я – спортивная семья»;</w:t>
            </w:r>
          </w:p>
          <w:p w14:paraId="6B730F83" w14:textId="77777777" w:rsidR="00117EE1" w:rsidRDefault="008257FA" w:rsidP="00117EE1">
            <w:r>
              <w:t>-</w:t>
            </w:r>
            <w:r w:rsidR="00114A80">
              <w:t xml:space="preserve"> групповые посиделки (чаепитие)</w:t>
            </w:r>
          </w:p>
          <w:p w14:paraId="382708BB" w14:textId="77777777" w:rsidR="00114A80" w:rsidRDefault="00114A80" w:rsidP="00117EE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B664" w14:textId="77777777" w:rsidR="008257FA" w:rsidRDefault="008257FA">
            <w:pPr>
              <w:jc w:val="center"/>
            </w:pPr>
          </w:p>
          <w:p w14:paraId="670FE69A" w14:textId="77777777" w:rsidR="008257FA" w:rsidRDefault="008257FA">
            <w:pPr>
              <w:jc w:val="center"/>
            </w:pPr>
            <w: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9EB3" w14:textId="77777777" w:rsidR="008257FA" w:rsidRDefault="008257FA">
            <w:pPr>
              <w:jc w:val="center"/>
            </w:pPr>
          </w:p>
          <w:p w14:paraId="13EB236E" w14:textId="77777777" w:rsidR="008663B3" w:rsidRDefault="008257FA">
            <w:pPr>
              <w:jc w:val="center"/>
            </w:pPr>
            <w:r>
              <w:t>Музык. руководит., воспитатели</w:t>
            </w:r>
          </w:p>
          <w:p w14:paraId="3EBAE3BD" w14:textId="77777777" w:rsidR="008663B3" w:rsidRDefault="008663B3">
            <w:pPr>
              <w:jc w:val="center"/>
            </w:pPr>
            <w:r>
              <w:t>Методист</w:t>
            </w:r>
          </w:p>
          <w:p w14:paraId="22BFAD04" w14:textId="77777777" w:rsidR="008663B3" w:rsidRDefault="008663B3" w:rsidP="008663B3"/>
          <w:p w14:paraId="2E5D46C0" w14:textId="77777777" w:rsidR="008663B3" w:rsidRDefault="008663B3" w:rsidP="008663B3"/>
          <w:p w14:paraId="4B6FF47D" w14:textId="77777777" w:rsidR="008257FA" w:rsidRPr="008663B3" w:rsidRDefault="008257FA" w:rsidP="008663B3">
            <w:pPr>
              <w:jc w:val="center"/>
            </w:pPr>
          </w:p>
        </w:tc>
      </w:tr>
      <w:tr w:rsidR="008257FA" w14:paraId="10B1EBEC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C2210" w14:textId="77777777" w:rsidR="008257FA" w:rsidRDefault="00114A80">
            <w:pPr>
              <w:jc w:val="center"/>
            </w:pPr>
            <w:r>
              <w:t>15</w:t>
            </w:r>
            <w:r w:rsidR="008257FA">
              <w:t>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3839F" w14:textId="77777777" w:rsidR="008257FA" w:rsidRDefault="008257FA">
            <w:r>
              <w:t>Мероприятия с воспитанниками, посвященные празднику 8 Марта:</w:t>
            </w:r>
          </w:p>
          <w:p w14:paraId="462D535D" w14:textId="77777777" w:rsidR="008257FA" w:rsidRDefault="008257FA">
            <w:r>
              <w:t>- тематические беседы;</w:t>
            </w:r>
          </w:p>
          <w:p w14:paraId="53E3E024" w14:textId="77777777" w:rsidR="008257FA" w:rsidRDefault="008257FA">
            <w:r>
              <w:t>- тематические и интегрированные занятия;</w:t>
            </w:r>
          </w:p>
          <w:p w14:paraId="681A983F" w14:textId="77777777" w:rsidR="008257FA" w:rsidRDefault="008257FA">
            <w:r>
              <w:t>- праздничные утренники;</w:t>
            </w:r>
          </w:p>
          <w:p w14:paraId="5F4F9A8D" w14:textId="77777777" w:rsidR="008257FA" w:rsidRDefault="008257FA">
            <w:r>
              <w:t>- изготовление подарков, сувениров для мам;</w:t>
            </w:r>
          </w:p>
          <w:p w14:paraId="0BE9021F" w14:textId="77777777" w:rsidR="008257FA" w:rsidRDefault="008257FA">
            <w:r>
              <w:t>- вы</w:t>
            </w:r>
            <w:r w:rsidR="00114A80">
              <w:t>ставка детских работ «Моя мама»</w:t>
            </w:r>
          </w:p>
          <w:p w14:paraId="05030C26" w14:textId="77777777" w:rsidR="00A5458F" w:rsidRDefault="00A5458F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B9B6" w14:textId="77777777" w:rsidR="008257FA" w:rsidRDefault="008257FA">
            <w:pPr>
              <w:jc w:val="center"/>
            </w:pPr>
          </w:p>
          <w:p w14:paraId="4DE265E4" w14:textId="77777777" w:rsidR="008257FA" w:rsidRDefault="008257FA">
            <w:pPr>
              <w:jc w:val="center"/>
            </w:pPr>
          </w:p>
          <w:p w14:paraId="016BAF74" w14:textId="77777777" w:rsidR="008257FA" w:rsidRDefault="008257FA">
            <w:pPr>
              <w:jc w:val="center"/>
            </w:pPr>
          </w:p>
          <w:p w14:paraId="1B369D88" w14:textId="77777777" w:rsidR="008257FA" w:rsidRDefault="008257FA">
            <w:pPr>
              <w:jc w:val="center"/>
            </w:pPr>
            <w:r>
              <w:t xml:space="preserve">Март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1A37" w14:textId="77777777" w:rsidR="008257FA" w:rsidRDefault="008257FA">
            <w:pPr>
              <w:jc w:val="center"/>
            </w:pPr>
          </w:p>
          <w:p w14:paraId="31686A9D" w14:textId="77777777" w:rsidR="008257FA" w:rsidRDefault="008257FA">
            <w:pPr>
              <w:jc w:val="center"/>
            </w:pPr>
          </w:p>
          <w:p w14:paraId="0DCED4D4" w14:textId="77777777" w:rsidR="008257FA" w:rsidRDefault="008257FA">
            <w:pPr>
              <w:jc w:val="center"/>
            </w:pPr>
          </w:p>
          <w:p w14:paraId="52C7854B" w14:textId="77777777" w:rsidR="008257FA" w:rsidRDefault="008257FA">
            <w:pPr>
              <w:jc w:val="center"/>
            </w:pPr>
            <w:r>
              <w:t>Воспитатели, музык. руководит.</w:t>
            </w:r>
          </w:p>
          <w:p w14:paraId="4B518040" w14:textId="77777777" w:rsidR="008663B3" w:rsidRDefault="008663B3">
            <w:pPr>
              <w:jc w:val="center"/>
            </w:pPr>
            <w:r>
              <w:t>Методист</w:t>
            </w:r>
          </w:p>
        </w:tc>
      </w:tr>
      <w:tr w:rsidR="008257FA" w14:paraId="234904D9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479F4" w14:textId="77777777" w:rsidR="008257FA" w:rsidRDefault="00114A80">
            <w:pPr>
              <w:jc w:val="center"/>
            </w:pPr>
            <w:r>
              <w:t>16</w:t>
            </w:r>
            <w:r w:rsidR="008257FA">
              <w:t>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74879" w14:textId="77777777" w:rsidR="002030FC" w:rsidRDefault="002030FC">
            <w:proofErr w:type="gramStart"/>
            <w:r>
              <w:t xml:space="preserve">Фольклорные </w:t>
            </w:r>
            <w:r w:rsidR="008257FA">
              <w:t xml:space="preserve"> праздник</w:t>
            </w:r>
            <w:r>
              <w:t>и</w:t>
            </w:r>
            <w:proofErr w:type="gramEnd"/>
            <w:r>
              <w:t>:</w:t>
            </w:r>
          </w:p>
          <w:p w14:paraId="14644B10" w14:textId="77777777" w:rsidR="008257FA" w:rsidRDefault="002030FC">
            <w:r>
              <w:t>-</w:t>
            </w:r>
            <w:r w:rsidR="008257FA">
              <w:t xml:space="preserve"> «</w:t>
            </w:r>
            <w:proofErr w:type="spellStart"/>
            <w:r w:rsidR="008257FA">
              <w:t>Новруз</w:t>
            </w:r>
            <w:proofErr w:type="spellEnd"/>
            <w:r w:rsidR="008257FA">
              <w:t xml:space="preserve"> байрам»</w:t>
            </w:r>
          </w:p>
          <w:p w14:paraId="66A05703" w14:textId="77777777" w:rsidR="002030FC" w:rsidRDefault="002030FC">
            <w:r>
              <w:t>- «Праздник первой борозды»</w:t>
            </w:r>
          </w:p>
          <w:p w14:paraId="303702C1" w14:textId="77777777" w:rsidR="00114A80" w:rsidRDefault="00114A80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178D5" w14:textId="77777777" w:rsidR="008257FA" w:rsidRDefault="008257FA">
            <w:pPr>
              <w:jc w:val="center"/>
            </w:pPr>
            <w:r>
              <w:t xml:space="preserve">Март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5719A" w14:textId="77777777" w:rsidR="00A5458F" w:rsidRDefault="008257FA">
            <w:pPr>
              <w:jc w:val="center"/>
            </w:pPr>
            <w:r>
              <w:t>Воспитатели</w:t>
            </w:r>
          </w:p>
          <w:p w14:paraId="1A53DBD7" w14:textId="77777777" w:rsidR="008257FA" w:rsidRDefault="00A5458F">
            <w:pPr>
              <w:jc w:val="center"/>
            </w:pPr>
            <w:proofErr w:type="spellStart"/>
            <w:r>
              <w:t>Муз.рук</w:t>
            </w:r>
            <w:proofErr w:type="spellEnd"/>
            <w:r>
              <w:t>.</w:t>
            </w:r>
          </w:p>
          <w:p w14:paraId="1E25981B" w14:textId="77777777" w:rsidR="008663B3" w:rsidRDefault="008663B3">
            <w:pPr>
              <w:jc w:val="center"/>
            </w:pPr>
            <w:r>
              <w:t>Методист</w:t>
            </w:r>
          </w:p>
        </w:tc>
      </w:tr>
      <w:tr w:rsidR="008257FA" w14:paraId="2AD1407A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BC5C9" w14:textId="77777777" w:rsidR="008257FA" w:rsidRDefault="00114A80">
            <w:pPr>
              <w:jc w:val="center"/>
            </w:pPr>
            <w:r>
              <w:t>17</w:t>
            </w:r>
            <w:r w:rsidR="008257FA">
              <w:t>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F7866" w14:textId="77777777" w:rsidR="008257FA" w:rsidRDefault="008257FA">
            <w:r>
              <w:t>Комплексное занятие, посвященное Дню космонавтики</w:t>
            </w:r>
          </w:p>
          <w:p w14:paraId="19EACCBB" w14:textId="77777777" w:rsidR="00114A80" w:rsidRDefault="00114A80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CD615" w14:textId="77777777" w:rsidR="008257FA" w:rsidRDefault="008257FA">
            <w:pPr>
              <w:jc w:val="center"/>
            </w:pPr>
            <w:r>
              <w:t xml:space="preserve">Апрель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DCDA6" w14:textId="77777777" w:rsidR="008257FA" w:rsidRDefault="008257FA">
            <w:pPr>
              <w:jc w:val="center"/>
            </w:pPr>
            <w:r>
              <w:t xml:space="preserve">Воспитатели </w:t>
            </w:r>
          </w:p>
          <w:p w14:paraId="11775A56" w14:textId="77777777" w:rsidR="008663B3" w:rsidRDefault="008663B3">
            <w:pPr>
              <w:jc w:val="center"/>
            </w:pPr>
          </w:p>
        </w:tc>
      </w:tr>
      <w:tr w:rsidR="008257FA" w14:paraId="326F66E4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35ABE" w14:textId="77777777" w:rsidR="008257FA" w:rsidRDefault="00114A80">
            <w:pPr>
              <w:jc w:val="center"/>
            </w:pPr>
            <w:r>
              <w:t>18</w:t>
            </w:r>
            <w:r w:rsidR="008257FA">
              <w:t>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FD5E" w14:textId="77777777" w:rsidR="008257FA" w:rsidRDefault="008257FA">
            <w:r>
              <w:t>Диагностика на конец учебного года:</w:t>
            </w:r>
          </w:p>
          <w:p w14:paraId="51F0F0E4" w14:textId="77777777" w:rsidR="008257FA" w:rsidRDefault="008257FA">
            <w:r>
              <w:t>- физической подготовленности;</w:t>
            </w:r>
          </w:p>
          <w:p w14:paraId="23562A7B" w14:textId="77777777" w:rsidR="008257FA" w:rsidRDefault="008257FA">
            <w:r>
              <w:t xml:space="preserve">- </w:t>
            </w:r>
            <w:proofErr w:type="gramStart"/>
            <w:r>
              <w:t>сформированности  речевых</w:t>
            </w:r>
            <w:proofErr w:type="gramEnd"/>
            <w:r>
              <w:t xml:space="preserve"> навыков</w:t>
            </w:r>
            <w:r w:rsidR="00BC0EF4">
              <w:t xml:space="preserve"> и навыков общения</w:t>
            </w:r>
          </w:p>
          <w:p w14:paraId="3BA86762" w14:textId="77777777" w:rsidR="008257FA" w:rsidRDefault="008257FA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2E501" w14:textId="77777777" w:rsidR="008257FA" w:rsidRDefault="008257FA">
            <w:pPr>
              <w:jc w:val="center"/>
            </w:pPr>
            <w:r>
              <w:t xml:space="preserve">Апрель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3F5E" w14:textId="77777777" w:rsidR="008257FA" w:rsidRDefault="008257FA">
            <w:pPr>
              <w:jc w:val="center"/>
            </w:pPr>
            <w:r>
              <w:t xml:space="preserve">Воспитатели </w:t>
            </w:r>
          </w:p>
          <w:p w14:paraId="1653B11F" w14:textId="77777777" w:rsidR="008257FA" w:rsidRDefault="008257FA">
            <w:pPr>
              <w:jc w:val="center"/>
            </w:pPr>
          </w:p>
          <w:p w14:paraId="23BEC00A" w14:textId="77777777" w:rsidR="008257FA" w:rsidRDefault="008257FA">
            <w:pPr>
              <w:jc w:val="center"/>
            </w:pPr>
            <w:r>
              <w:t>Психолог</w:t>
            </w:r>
          </w:p>
          <w:p w14:paraId="67DA07F0" w14:textId="77777777" w:rsidR="008663B3" w:rsidRDefault="008663B3">
            <w:pPr>
              <w:jc w:val="center"/>
            </w:pPr>
            <w:r>
              <w:t>Методист</w:t>
            </w:r>
          </w:p>
        </w:tc>
      </w:tr>
      <w:tr w:rsidR="008257FA" w14:paraId="28BE4FF7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B1776" w14:textId="77777777" w:rsidR="008257FA" w:rsidRDefault="00114A80">
            <w:pPr>
              <w:jc w:val="center"/>
            </w:pPr>
            <w:r>
              <w:t>19</w:t>
            </w:r>
            <w:r w:rsidR="008257FA">
              <w:t>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F384" w14:textId="77777777" w:rsidR="00A5458F" w:rsidRDefault="008E39C3">
            <w:r>
              <w:t xml:space="preserve"> Патриотическое </w:t>
            </w:r>
            <w:proofErr w:type="spellStart"/>
            <w:proofErr w:type="gramStart"/>
            <w:r>
              <w:t>воспитание</w:t>
            </w:r>
            <w:r w:rsidR="00A5458F">
              <w:t>«</w:t>
            </w:r>
            <w:proofErr w:type="gramEnd"/>
            <w:r w:rsidR="00A5458F">
              <w:t>Спасибо</w:t>
            </w:r>
            <w:proofErr w:type="spellEnd"/>
            <w:r w:rsidR="00A5458F">
              <w:t xml:space="preserve"> Деду за Победу!»</w:t>
            </w:r>
          </w:p>
          <w:p w14:paraId="5E3DED49" w14:textId="77777777" w:rsidR="008257FA" w:rsidRDefault="008257FA">
            <w:r>
              <w:t>- комплексные и интегрированные занятия;</w:t>
            </w:r>
          </w:p>
          <w:p w14:paraId="08C4FDA9" w14:textId="77777777" w:rsidR="008257FA" w:rsidRDefault="008257FA">
            <w:r>
              <w:t>- заучивание стихов, разучивание песен;</w:t>
            </w:r>
          </w:p>
          <w:p w14:paraId="084404B4" w14:textId="77777777" w:rsidR="008257FA" w:rsidRDefault="008257FA">
            <w:r>
              <w:t>- тематические беседы;</w:t>
            </w:r>
          </w:p>
          <w:p w14:paraId="34752BBB" w14:textId="77777777" w:rsidR="008257FA" w:rsidRDefault="008257FA">
            <w:r>
              <w:t>- оформление тематических выставок в г</w:t>
            </w:r>
            <w:r w:rsidR="00114A80">
              <w:t>руппах</w:t>
            </w:r>
          </w:p>
          <w:p w14:paraId="0E1B8392" w14:textId="77777777" w:rsidR="00114A80" w:rsidRDefault="00114A80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33B53" w14:textId="77777777" w:rsidR="008257FA" w:rsidRDefault="008257FA">
            <w:pPr>
              <w:jc w:val="center"/>
            </w:pPr>
            <w:r>
              <w:t xml:space="preserve">Май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7BD56" w14:textId="77777777" w:rsidR="008257FA" w:rsidRDefault="008257FA">
            <w:pPr>
              <w:jc w:val="center"/>
            </w:pPr>
            <w:r>
              <w:t>Воспитатели, музык. руководит.</w:t>
            </w:r>
          </w:p>
          <w:p w14:paraId="30077272" w14:textId="77777777" w:rsidR="008663B3" w:rsidRDefault="008663B3">
            <w:pPr>
              <w:jc w:val="center"/>
            </w:pPr>
            <w:r>
              <w:t>Методист</w:t>
            </w:r>
          </w:p>
        </w:tc>
      </w:tr>
      <w:tr w:rsidR="008257FA" w14:paraId="1D00CC5A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E7453" w14:textId="77777777" w:rsidR="008257FA" w:rsidRDefault="00FB505B">
            <w:pPr>
              <w:jc w:val="center"/>
            </w:pPr>
            <w:r>
              <w:t>20</w:t>
            </w:r>
            <w:r w:rsidR="008257FA">
              <w:t>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15377" w14:textId="77777777" w:rsidR="008257FA" w:rsidRDefault="008257FA">
            <w:r>
              <w:t>Подготовка и проведение праздника «Выпуск детей в школу»</w:t>
            </w:r>
          </w:p>
          <w:p w14:paraId="5B3BE8BA" w14:textId="77777777" w:rsidR="00FB505B" w:rsidRDefault="00FB505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0203" w14:textId="77777777" w:rsidR="008257FA" w:rsidRDefault="008257FA">
            <w:pPr>
              <w:jc w:val="center"/>
            </w:pPr>
            <w:r>
              <w:t xml:space="preserve">Май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5E9C7" w14:textId="77777777" w:rsidR="008257FA" w:rsidRDefault="008257FA">
            <w:pPr>
              <w:jc w:val="center"/>
            </w:pPr>
            <w:r>
              <w:t>Воспитатели, музык. руководит.</w:t>
            </w:r>
          </w:p>
          <w:p w14:paraId="5BA67C70" w14:textId="77777777" w:rsidR="008663B3" w:rsidRDefault="008663B3">
            <w:pPr>
              <w:jc w:val="center"/>
            </w:pPr>
            <w:r>
              <w:t>Методист</w:t>
            </w:r>
          </w:p>
        </w:tc>
      </w:tr>
      <w:tr w:rsidR="008257FA" w14:paraId="2CE6B0C0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C4F3E" w14:textId="77777777" w:rsidR="008257FA" w:rsidRDefault="00FB505B">
            <w:pPr>
              <w:jc w:val="center"/>
            </w:pPr>
            <w:r>
              <w:t>21</w:t>
            </w:r>
            <w:r w:rsidR="008257FA">
              <w:t>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8E05A" w14:textId="77777777" w:rsidR="008257FA" w:rsidRDefault="008257FA">
            <w:r>
              <w:t>Оформление аналитического отчета и материалов к планированию на новый учебный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3CCF0" w14:textId="77777777" w:rsidR="008257FA" w:rsidRDefault="008257FA">
            <w:pPr>
              <w:jc w:val="center"/>
            </w:pPr>
            <w:r>
              <w:t xml:space="preserve">Май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9F0C6" w14:textId="77777777" w:rsidR="008257FA" w:rsidRDefault="00FB505B">
            <w:pPr>
              <w:jc w:val="center"/>
            </w:pPr>
            <w:r>
              <w:t>Директор</w:t>
            </w:r>
          </w:p>
        </w:tc>
      </w:tr>
      <w:tr w:rsidR="008257FA" w14:paraId="36F58E36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80E8" w14:textId="77777777" w:rsidR="008257FA" w:rsidRDefault="00FB505B">
            <w:pPr>
              <w:jc w:val="center"/>
            </w:pPr>
            <w:r>
              <w:t>22</w:t>
            </w:r>
            <w:r w:rsidR="008257FA">
              <w:t>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8FEE1" w14:textId="77777777" w:rsidR="008257FA" w:rsidRDefault="008257FA">
            <w:r>
              <w:t>Сотрудничество с другими</w:t>
            </w:r>
            <w:r w:rsidR="004A321C">
              <w:t xml:space="preserve"> социальными институтами (</w:t>
            </w:r>
            <w:proofErr w:type="gramStart"/>
            <w:r w:rsidR="004A321C">
              <w:t>поликлиникой</w:t>
            </w:r>
            <w:r>
              <w:t>,  школой</w:t>
            </w:r>
            <w:proofErr w:type="gramEnd"/>
            <w:r>
              <w:t xml:space="preserve"> и др.)</w:t>
            </w:r>
          </w:p>
          <w:p w14:paraId="2516B2DD" w14:textId="77777777" w:rsidR="0041161F" w:rsidRDefault="0041161F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99CE" w14:textId="77777777" w:rsidR="008257FA" w:rsidRDefault="008257FA">
            <w:pPr>
              <w:jc w:val="center"/>
            </w:pPr>
            <w:r>
              <w:t xml:space="preserve">Постоянно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165A6" w14:textId="77777777" w:rsidR="008257FA" w:rsidRDefault="00FB505B">
            <w:pPr>
              <w:jc w:val="center"/>
            </w:pPr>
            <w:proofErr w:type="spellStart"/>
            <w:proofErr w:type="gramStart"/>
            <w:r>
              <w:t>Ст.м</w:t>
            </w:r>
            <w:proofErr w:type="spellEnd"/>
            <w:proofErr w:type="gramEnd"/>
            <w:r>
              <w:t>/с</w:t>
            </w:r>
          </w:p>
        </w:tc>
      </w:tr>
      <w:tr w:rsidR="008257FA" w14:paraId="4FAD83F1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D7FAB" w14:textId="77777777" w:rsidR="008257FA" w:rsidRDefault="00FB505B">
            <w:pPr>
              <w:jc w:val="center"/>
            </w:pPr>
            <w:r>
              <w:t>23</w:t>
            </w:r>
            <w:r w:rsidR="008257FA">
              <w:t>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772A0" w14:textId="77777777" w:rsidR="008257FA" w:rsidRDefault="008257FA">
            <w:r>
              <w:t>Организация кружковой работы по интересам воспитанников</w:t>
            </w:r>
          </w:p>
          <w:p w14:paraId="25F5441C" w14:textId="77777777" w:rsidR="0041161F" w:rsidRDefault="0041161F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2B3DF" w14:textId="77777777" w:rsidR="008257FA" w:rsidRDefault="008257FA">
            <w:pPr>
              <w:jc w:val="center"/>
            </w:pPr>
            <w: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B59B7" w14:textId="77777777" w:rsidR="008257FA" w:rsidRDefault="008257FA" w:rsidP="00CA5AA5">
            <w:pPr>
              <w:jc w:val="center"/>
            </w:pPr>
            <w:r>
              <w:t>Воспитатели</w:t>
            </w:r>
          </w:p>
        </w:tc>
      </w:tr>
      <w:tr w:rsidR="008257FA" w14:paraId="0A49A311" w14:textId="77777777" w:rsidTr="001575D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B92CF" w14:textId="77777777" w:rsidR="008257FA" w:rsidRDefault="00FB505B">
            <w:pPr>
              <w:jc w:val="center"/>
            </w:pPr>
            <w:r>
              <w:lastRenderedPageBreak/>
              <w:t>24</w:t>
            </w:r>
            <w:r w:rsidR="008257FA">
              <w:t>.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FC5F" w14:textId="77777777" w:rsidR="008257FA" w:rsidRDefault="008257FA">
            <w:r>
              <w:t>Обеспечение методического уголка педагогической литературой, периодическими изданиями и пособиями</w:t>
            </w:r>
          </w:p>
          <w:p w14:paraId="5D7D94F0" w14:textId="77777777" w:rsidR="0041161F" w:rsidRDefault="0041161F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9F84" w14:textId="77777777" w:rsidR="008257FA" w:rsidRDefault="008257FA">
            <w:pPr>
              <w:jc w:val="center"/>
            </w:pPr>
            <w:r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F6D1C" w14:textId="77777777" w:rsidR="008257FA" w:rsidRDefault="00FB505B">
            <w:pPr>
              <w:jc w:val="center"/>
            </w:pPr>
            <w:proofErr w:type="spellStart"/>
            <w:r>
              <w:t>Зам.дир</w:t>
            </w:r>
            <w:proofErr w:type="spellEnd"/>
            <w:r>
              <w:t>.</w:t>
            </w:r>
          </w:p>
        </w:tc>
      </w:tr>
    </w:tbl>
    <w:p w14:paraId="46017920" w14:textId="77777777" w:rsidR="00117EE1" w:rsidRDefault="00117EE1" w:rsidP="008257FA">
      <w:pPr>
        <w:jc w:val="both"/>
        <w:rPr>
          <w:b/>
          <w:sz w:val="28"/>
          <w:szCs w:val="28"/>
        </w:rPr>
      </w:pPr>
    </w:p>
    <w:p w14:paraId="41909213" w14:textId="77777777" w:rsidR="008257FA" w:rsidRPr="00E348E9" w:rsidRDefault="00117EE1" w:rsidP="008257FA">
      <w:pPr>
        <w:jc w:val="both"/>
        <w:rPr>
          <w:b/>
          <w:color w:val="002060"/>
          <w:sz w:val="28"/>
          <w:szCs w:val="28"/>
        </w:rPr>
      </w:pPr>
      <w:r w:rsidRPr="00E348E9">
        <w:rPr>
          <w:b/>
          <w:color w:val="002060"/>
          <w:sz w:val="28"/>
          <w:szCs w:val="28"/>
        </w:rPr>
        <w:t>4</w:t>
      </w:r>
      <w:r w:rsidR="008257FA" w:rsidRPr="00E348E9">
        <w:rPr>
          <w:b/>
          <w:color w:val="002060"/>
          <w:sz w:val="28"/>
          <w:szCs w:val="28"/>
        </w:rPr>
        <w:t>. Методическое и информационное обеспечение</w:t>
      </w:r>
    </w:p>
    <w:p w14:paraId="6240A763" w14:textId="77777777" w:rsidR="008257FA" w:rsidRPr="00E348E9" w:rsidRDefault="008257FA" w:rsidP="008257FA">
      <w:pPr>
        <w:jc w:val="both"/>
        <w:rPr>
          <w:color w:val="00206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5099"/>
        <w:gridCol w:w="1701"/>
        <w:gridCol w:w="2126"/>
      </w:tblGrid>
      <w:tr w:rsidR="008257FA" w14:paraId="4B31BC91" w14:textId="77777777" w:rsidTr="00117EE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5B8D" w14:textId="77777777" w:rsidR="008257FA" w:rsidRDefault="008257FA">
            <w:pPr>
              <w:jc w:val="center"/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F2138" w14:textId="77777777" w:rsidR="008257FA" w:rsidRDefault="00117EE1" w:rsidP="00117EE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4.1 </w:t>
            </w:r>
            <w:r w:rsidR="008257FA">
              <w:rPr>
                <w:b/>
                <w:i/>
              </w:rPr>
              <w:t xml:space="preserve">Консультации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1186" w14:textId="77777777" w:rsidR="008257FA" w:rsidRDefault="008257F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13A7" w14:textId="77777777" w:rsidR="008257FA" w:rsidRDefault="008257FA">
            <w:pPr>
              <w:jc w:val="center"/>
            </w:pPr>
          </w:p>
        </w:tc>
      </w:tr>
      <w:tr w:rsidR="008257FA" w14:paraId="6DE5DEB3" w14:textId="77777777" w:rsidTr="00117EE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BEAC8" w14:textId="77777777" w:rsidR="008257FA" w:rsidRDefault="008257FA">
            <w:pPr>
              <w:jc w:val="center"/>
            </w:pPr>
            <w:r>
              <w:t>1.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AC7E9" w14:textId="77777777" w:rsidR="008257FA" w:rsidRDefault="00D93B52">
            <w:r>
              <w:t>Современные педагогические технологии дошкольного образования</w:t>
            </w:r>
          </w:p>
          <w:p w14:paraId="58A3F389" w14:textId="77777777" w:rsidR="00D93B52" w:rsidRDefault="00D93B5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A9F6" w14:textId="77777777" w:rsidR="008257FA" w:rsidRDefault="008257FA">
            <w:pPr>
              <w:jc w:val="center"/>
            </w:pPr>
          </w:p>
          <w:p w14:paraId="5AFEF804" w14:textId="77777777" w:rsidR="008257FA" w:rsidRDefault="008257FA">
            <w:pPr>
              <w:jc w:val="center"/>
            </w:pPr>
            <w:r>
              <w:t>сентябрь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8D65" w14:textId="77777777" w:rsidR="008257FA" w:rsidRDefault="008257FA">
            <w:pPr>
              <w:jc w:val="center"/>
            </w:pPr>
          </w:p>
          <w:p w14:paraId="25A60A4C" w14:textId="77777777" w:rsidR="008257FA" w:rsidRDefault="008257FA">
            <w:pPr>
              <w:jc w:val="center"/>
            </w:pPr>
            <w:proofErr w:type="spellStart"/>
            <w:r>
              <w:t>За</w:t>
            </w:r>
            <w:r w:rsidR="00D93B52">
              <w:t>м.дир</w:t>
            </w:r>
            <w:proofErr w:type="spellEnd"/>
            <w:r w:rsidR="00D93B52">
              <w:t>.</w:t>
            </w:r>
          </w:p>
        </w:tc>
      </w:tr>
      <w:tr w:rsidR="008257FA" w14:paraId="34A2280E" w14:textId="77777777" w:rsidTr="00117EE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D68BF" w14:textId="77777777" w:rsidR="008257FA" w:rsidRDefault="008257FA">
            <w:pPr>
              <w:jc w:val="center"/>
            </w:pPr>
            <w:r>
              <w:t>2.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3AA1" w14:textId="77777777" w:rsidR="008257FA" w:rsidRDefault="008257FA" w:rsidP="00EF2D8A">
            <w:r>
              <w:t xml:space="preserve">Комплексно-тематический принцип построения образовательного процесса в дошкольном учреждении </w:t>
            </w:r>
          </w:p>
          <w:p w14:paraId="3F7E2B20" w14:textId="77777777" w:rsidR="00D93B52" w:rsidRDefault="00D93B52" w:rsidP="00EF2D8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2F2F" w14:textId="77777777" w:rsidR="008257FA" w:rsidRDefault="008257FA">
            <w:pPr>
              <w:jc w:val="center"/>
            </w:pPr>
          </w:p>
          <w:p w14:paraId="20A3FFA2" w14:textId="77777777" w:rsidR="008257FA" w:rsidRDefault="008257FA">
            <w:pPr>
              <w:jc w:val="center"/>
            </w:pPr>
            <w:r>
              <w:t>октябрь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B05C" w14:textId="77777777" w:rsidR="008257FA" w:rsidRDefault="008257FA">
            <w:pPr>
              <w:jc w:val="center"/>
            </w:pPr>
          </w:p>
          <w:p w14:paraId="6C849056" w14:textId="77777777" w:rsidR="008257FA" w:rsidRDefault="00D93B52">
            <w:pPr>
              <w:jc w:val="center"/>
            </w:pPr>
            <w:proofErr w:type="spellStart"/>
            <w:r>
              <w:t>Зам.дир</w:t>
            </w:r>
            <w:proofErr w:type="spellEnd"/>
            <w:r>
              <w:t>.</w:t>
            </w:r>
          </w:p>
        </w:tc>
      </w:tr>
      <w:tr w:rsidR="008257FA" w14:paraId="1DE4A79A" w14:textId="77777777" w:rsidTr="00117EE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781D1" w14:textId="77777777" w:rsidR="008257FA" w:rsidRDefault="008257FA">
            <w:pPr>
              <w:jc w:val="center"/>
            </w:pPr>
            <w:r>
              <w:t>3.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C1BE0" w14:textId="77777777" w:rsidR="008257FA" w:rsidRDefault="008257FA">
            <w:r>
              <w:t xml:space="preserve">Содержание образовательных областей по </w:t>
            </w:r>
            <w:proofErr w:type="gramStart"/>
            <w:r>
              <w:t xml:space="preserve">ФГОС </w:t>
            </w:r>
            <w:r w:rsidR="00EF2D8A">
              <w:t xml:space="preserve"> в</w:t>
            </w:r>
            <w:proofErr w:type="gramEnd"/>
            <w:r w:rsidR="00EF2D8A">
              <w:t xml:space="preserve"> региональном аспекте</w:t>
            </w:r>
          </w:p>
          <w:p w14:paraId="4D7617E5" w14:textId="77777777" w:rsidR="00D93B52" w:rsidRDefault="00D93B5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9CE2" w14:textId="77777777" w:rsidR="008257FA" w:rsidRDefault="008257FA">
            <w:pPr>
              <w:jc w:val="center"/>
            </w:pPr>
          </w:p>
          <w:p w14:paraId="28B26B23" w14:textId="77777777" w:rsidR="008257FA" w:rsidRDefault="008257FA">
            <w:pPr>
              <w:jc w:val="center"/>
            </w:pPr>
            <w:r>
              <w:t>ноябрь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D9CE" w14:textId="77777777" w:rsidR="008257FA" w:rsidRDefault="00573F29">
            <w:pPr>
              <w:jc w:val="center"/>
            </w:pPr>
            <w:proofErr w:type="spellStart"/>
            <w:r>
              <w:t>За</w:t>
            </w:r>
            <w:r w:rsidR="00D93B52">
              <w:t>м.дир</w:t>
            </w:r>
            <w:proofErr w:type="spellEnd"/>
            <w:r w:rsidR="00D93B52">
              <w:t>.</w:t>
            </w:r>
          </w:p>
        </w:tc>
      </w:tr>
      <w:tr w:rsidR="008257FA" w14:paraId="1B2E2396" w14:textId="77777777" w:rsidTr="00117EE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E8AC5" w14:textId="77777777" w:rsidR="008257FA" w:rsidRDefault="008257FA">
            <w:pPr>
              <w:jc w:val="center"/>
            </w:pPr>
            <w:r>
              <w:t>4.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EA0E0" w14:textId="77777777" w:rsidR="008257FA" w:rsidRDefault="00D93B52">
            <w:r>
              <w:t>Методы оздоровительной работы</w:t>
            </w:r>
          </w:p>
          <w:p w14:paraId="510E8E23" w14:textId="77777777" w:rsidR="00D93B52" w:rsidRDefault="00D93B5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FA99C" w14:textId="77777777" w:rsidR="008257FA" w:rsidRDefault="008257FA">
            <w:pPr>
              <w:jc w:val="center"/>
            </w:pPr>
            <w:r>
              <w:t>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97CA" w14:textId="77777777" w:rsidR="008257FA" w:rsidRDefault="00EF2D8A">
            <w:pPr>
              <w:jc w:val="center"/>
            </w:pPr>
            <w:proofErr w:type="spellStart"/>
            <w:r>
              <w:t>Инстр</w:t>
            </w:r>
            <w:proofErr w:type="spellEnd"/>
            <w:r>
              <w:t>-р по физ.</w:t>
            </w:r>
          </w:p>
        </w:tc>
      </w:tr>
      <w:tr w:rsidR="008257FA" w14:paraId="094B2757" w14:textId="77777777" w:rsidTr="00117EE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7E711" w14:textId="77777777" w:rsidR="008257FA" w:rsidRDefault="008257FA">
            <w:pPr>
              <w:jc w:val="center"/>
            </w:pPr>
            <w:r>
              <w:t>5.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84C25" w14:textId="77777777" w:rsidR="008257FA" w:rsidRDefault="0041161F">
            <w:proofErr w:type="spellStart"/>
            <w:r>
              <w:t>Оргаизация</w:t>
            </w:r>
            <w:proofErr w:type="spellEnd"/>
            <w:r>
              <w:t xml:space="preserve"> работы по </w:t>
            </w:r>
            <w:proofErr w:type="spellStart"/>
            <w:r>
              <w:t>программам</w:t>
            </w:r>
            <w:r w:rsidR="00D93B52">
              <w:t>Л.Змановского</w:t>
            </w:r>
            <w:proofErr w:type="spellEnd"/>
            <w:r w:rsidR="00D93B52">
              <w:t xml:space="preserve"> «Здоровый ребенок»</w:t>
            </w:r>
            <w:r>
              <w:t xml:space="preserve"> и </w:t>
            </w:r>
            <w:proofErr w:type="spellStart"/>
            <w:r>
              <w:t>В.Кудрявцева</w:t>
            </w:r>
            <w:proofErr w:type="spellEnd"/>
          </w:p>
          <w:p w14:paraId="3D5E0088" w14:textId="77777777" w:rsidR="001B189F" w:rsidRDefault="001B189F" w:rsidP="001B189F">
            <w:pPr>
              <w:ind w:right="29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3A1F" w14:textId="77777777" w:rsidR="008257FA" w:rsidRDefault="008257FA">
            <w:pPr>
              <w:jc w:val="center"/>
            </w:pPr>
          </w:p>
          <w:p w14:paraId="798D937F" w14:textId="77777777" w:rsidR="008257FA" w:rsidRDefault="008257FA">
            <w:pPr>
              <w:jc w:val="center"/>
            </w:pPr>
            <w:r>
              <w:t>январь</w:t>
            </w:r>
          </w:p>
          <w:p w14:paraId="47605FFB" w14:textId="77777777" w:rsidR="008257FA" w:rsidRDefault="008257F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E8F0" w14:textId="77777777" w:rsidR="008257FA" w:rsidRDefault="00D93B52">
            <w:pPr>
              <w:jc w:val="center"/>
            </w:pPr>
            <w:proofErr w:type="spellStart"/>
            <w:r>
              <w:t>Инстр</w:t>
            </w:r>
            <w:proofErr w:type="spellEnd"/>
            <w:r>
              <w:t>-р по физ.</w:t>
            </w:r>
          </w:p>
        </w:tc>
      </w:tr>
      <w:tr w:rsidR="008257FA" w14:paraId="019C876F" w14:textId="77777777" w:rsidTr="00117EE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FA84" w14:textId="77777777" w:rsidR="008257FA" w:rsidRDefault="008257FA">
            <w:pPr>
              <w:jc w:val="center"/>
            </w:pPr>
            <w:r>
              <w:t>6.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75F7D" w14:textId="77777777" w:rsidR="008257FA" w:rsidRDefault="00D93B52">
            <w:r>
              <w:t>Познавательное развитие детей в процессе ознакомления их с природой</w:t>
            </w:r>
          </w:p>
          <w:p w14:paraId="1AE70778" w14:textId="77777777" w:rsidR="00D93B52" w:rsidRDefault="00D93B5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3DE4" w14:textId="77777777" w:rsidR="008257FA" w:rsidRDefault="00D93B52">
            <w:pPr>
              <w:jc w:val="center"/>
            </w:pPr>
            <w:r>
              <w:t>февраль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2F9D" w14:textId="2F36720B" w:rsidR="008257FA" w:rsidRDefault="00421449">
            <w:pPr>
              <w:jc w:val="center"/>
            </w:pPr>
            <w:r>
              <w:t xml:space="preserve">Воспитатель Магомедова </w:t>
            </w:r>
            <w:proofErr w:type="gramStart"/>
            <w:r>
              <w:t>А.М</w:t>
            </w:r>
            <w:proofErr w:type="gramEnd"/>
          </w:p>
        </w:tc>
      </w:tr>
      <w:tr w:rsidR="008257FA" w14:paraId="1DB64067" w14:textId="77777777" w:rsidTr="00117EE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4684A" w14:textId="77777777" w:rsidR="008257FA" w:rsidRDefault="008257FA">
            <w:pPr>
              <w:jc w:val="center"/>
            </w:pPr>
            <w:r>
              <w:t>7.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1DD36" w14:textId="77777777" w:rsidR="00D93B52" w:rsidRDefault="00B9287C">
            <w:r>
              <w:t>Воспитание любви к родному краю</w:t>
            </w:r>
          </w:p>
          <w:p w14:paraId="77304F6F" w14:textId="77777777" w:rsidR="0041161F" w:rsidRDefault="0041161F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47F8" w14:textId="77777777" w:rsidR="008257FA" w:rsidRDefault="00B9287C" w:rsidP="00B9287C">
            <w:pPr>
              <w:jc w:val="center"/>
            </w:pPr>
            <w:r>
              <w:t>март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A547" w14:textId="3976D094" w:rsidR="008257FA" w:rsidRDefault="00421449" w:rsidP="00421449">
            <w:r>
              <w:t xml:space="preserve">Воспитатель </w:t>
            </w:r>
            <w:proofErr w:type="spellStart"/>
            <w:r>
              <w:t>Аляхмаева</w:t>
            </w:r>
            <w:proofErr w:type="spellEnd"/>
            <w:r>
              <w:t xml:space="preserve"> С.А</w:t>
            </w:r>
          </w:p>
        </w:tc>
      </w:tr>
      <w:tr w:rsidR="008257FA" w14:paraId="39AE56C4" w14:textId="77777777" w:rsidTr="00117EE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17E51" w14:textId="77777777" w:rsidR="008257FA" w:rsidRDefault="008257FA">
            <w:pPr>
              <w:jc w:val="center"/>
            </w:pPr>
            <w:r>
              <w:t>8.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7CD88" w14:textId="77777777" w:rsidR="008257FA" w:rsidRDefault="008257FA">
            <w:r>
              <w:t>Гендерное воспитание дошкольников</w:t>
            </w:r>
            <w:r w:rsidR="00EF2D8A">
              <w:t xml:space="preserve"> на основе кавказских традиций</w:t>
            </w:r>
          </w:p>
          <w:p w14:paraId="45C4A7A8" w14:textId="77777777" w:rsidR="00D93B52" w:rsidRDefault="00D93B5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BC4A" w14:textId="77777777" w:rsidR="008257FA" w:rsidRDefault="00B9287C">
            <w:pPr>
              <w:jc w:val="center"/>
            </w:pPr>
            <w:r>
              <w:t>апрель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15EE" w14:textId="77777777" w:rsidR="008257FA" w:rsidRDefault="00573F29">
            <w:pPr>
              <w:jc w:val="center"/>
            </w:pPr>
            <w:r>
              <w:t>Воспитатель</w:t>
            </w:r>
          </w:p>
          <w:p w14:paraId="2E2417B5" w14:textId="2061F21E" w:rsidR="00421449" w:rsidRDefault="00421449">
            <w:pPr>
              <w:jc w:val="center"/>
            </w:pPr>
            <w:proofErr w:type="spellStart"/>
            <w:r>
              <w:t>Джанхуватова</w:t>
            </w:r>
            <w:proofErr w:type="spellEnd"/>
            <w:r>
              <w:t xml:space="preserve"> У.Р</w:t>
            </w:r>
          </w:p>
        </w:tc>
      </w:tr>
      <w:tr w:rsidR="00D93B52" w14:paraId="7D7F2FF8" w14:textId="77777777" w:rsidTr="00117EE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37923" w14:textId="77777777" w:rsidR="00D93B52" w:rsidRDefault="00D93B52">
            <w:pPr>
              <w:jc w:val="center"/>
            </w:pPr>
            <w:r>
              <w:t>9.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2F0B" w14:textId="77777777" w:rsidR="00D93B52" w:rsidRDefault="00D93B52" w:rsidP="00B34F6B">
            <w:r>
              <w:t>Психологическая готовность к школе</w:t>
            </w:r>
          </w:p>
          <w:p w14:paraId="6198B899" w14:textId="77777777" w:rsidR="00D93B52" w:rsidRDefault="00D93B52" w:rsidP="00B34F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EAC3C" w14:textId="77777777" w:rsidR="00D93B52" w:rsidRDefault="00B9287C" w:rsidP="00B34F6B">
            <w:pPr>
              <w:jc w:val="center"/>
            </w:pPr>
            <w:r>
              <w:t>май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4DCA" w14:textId="77777777" w:rsidR="00D93B52" w:rsidRDefault="00D93B52" w:rsidP="00B34F6B">
            <w:pPr>
              <w:jc w:val="center"/>
            </w:pPr>
            <w:r>
              <w:t>Психолог</w:t>
            </w:r>
          </w:p>
        </w:tc>
      </w:tr>
      <w:tr w:rsidR="00D93B52" w14:paraId="7E6751EC" w14:textId="77777777" w:rsidTr="00117EE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04B63" w14:textId="77777777" w:rsidR="00D93B52" w:rsidRDefault="00D93B52">
            <w:pPr>
              <w:jc w:val="center"/>
            </w:pPr>
            <w:r>
              <w:t>10.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8C60A" w14:textId="77777777" w:rsidR="00D93B52" w:rsidRDefault="00B9287C" w:rsidP="00B34F6B">
            <w:r>
              <w:t>Организация жизни детей в летний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26CDC" w14:textId="77777777" w:rsidR="00D93B52" w:rsidRDefault="00B9287C" w:rsidP="00B34F6B">
            <w:pPr>
              <w:jc w:val="center"/>
            </w:pPr>
            <w:r>
              <w:t>июнь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1E3E" w14:textId="77777777" w:rsidR="00D93B52" w:rsidRDefault="00B9287C" w:rsidP="00B34F6B">
            <w:pPr>
              <w:jc w:val="center"/>
            </w:pPr>
            <w:proofErr w:type="spellStart"/>
            <w:r>
              <w:t>Зам.дир</w:t>
            </w:r>
            <w:proofErr w:type="spellEnd"/>
            <w:r>
              <w:t>.</w:t>
            </w:r>
          </w:p>
          <w:p w14:paraId="7B80270F" w14:textId="77777777" w:rsidR="00B9287C" w:rsidRDefault="00B9287C" w:rsidP="00B34F6B">
            <w:pPr>
              <w:jc w:val="center"/>
            </w:pPr>
          </w:p>
        </w:tc>
      </w:tr>
    </w:tbl>
    <w:p w14:paraId="5CBEC517" w14:textId="77777777" w:rsidR="008257FA" w:rsidRDefault="008257FA" w:rsidP="008257FA">
      <w:pPr>
        <w:tabs>
          <w:tab w:val="left" w:pos="0"/>
        </w:tabs>
        <w:jc w:val="center"/>
      </w:pPr>
    </w:p>
    <w:tbl>
      <w:tblPr>
        <w:tblW w:w="9479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550"/>
        <w:gridCol w:w="5101"/>
        <w:gridCol w:w="1702"/>
        <w:gridCol w:w="2126"/>
      </w:tblGrid>
      <w:tr w:rsidR="00966B28" w14:paraId="18F5EFAF" w14:textId="77777777" w:rsidTr="00E864D7">
        <w:tc>
          <w:tcPr>
            <w:tcW w:w="5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14:paraId="1D9BF506" w14:textId="77777777" w:rsidR="00966B28" w:rsidRDefault="00966B28" w:rsidP="00966B28">
            <w:pPr>
              <w:pStyle w:val="11"/>
              <w:jc w:val="left"/>
              <w:rPr>
                <w:i/>
                <w:sz w:val="24"/>
                <w:szCs w:val="24"/>
              </w:rPr>
            </w:pPr>
          </w:p>
          <w:p w14:paraId="0313AFB7" w14:textId="77777777" w:rsidR="00966B28" w:rsidRDefault="00966B28" w:rsidP="00966B28">
            <w:pPr>
              <w:tabs>
                <w:tab w:val="left" w:pos="0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548AC5D" w14:textId="77777777" w:rsidR="00966B28" w:rsidRPr="00E348E9" w:rsidRDefault="00966B28" w:rsidP="00966B28">
            <w:pPr>
              <w:pStyle w:val="11"/>
              <w:ind w:left="396"/>
              <w:jc w:val="left"/>
              <w:rPr>
                <w:i/>
                <w:color w:val="002060"/>
                <w:sz w:val="24"/>
                <w:szCs w:val="24"/>
              </w:rPr>
            </w:pPr>
            <w:r w:rsidRPr="00E348E9">
              <w:rPr>
                <w:i/>
                <w:color w:val="002060"/>
                <w:sz w:val="24"/>
                <w:szCs w:val="24"/>
              </w:rPr>
              <w:t>4.2 Коллективные просмотры</w:t>
            </w:r>
          </w:p>
          <w:p w14:paraId="70093E0E" w14:textId="77777777" w:rsidR="00966B28" w:rsidRDefault="00966B28" w:rsidP="00966B28">
            <w:pPr>
              <w:tabs>
                <w:tab w:val="left" w:pos="0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9EA0DD" w14:textId="77777777" w:rsidR="00966B28" w:rsidRDefault="00966B28">
            <w:pPr>
              <w:tabs>
                <w:tab w:val="left" w:pos="0"/>
              </w:tabs>
              <w:snapToGrid w:val="0"/>
              <w:ind w:left="43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E08D7" w14:textId="77777777" w:rsidR="00966B28" w:rsidRDefault="00966B28">
            <w:pPr>
              <w:tabs>
                <w:tab w:val="left" w:pos="0"/>
              </w:tabs>
              <w:snapToGrid w:val="0"/>
              <w:ind w:left="44"/>
              <w:jc w:val="both"/>
              <w:rPr>
                <w:b/>
              </w:rPr>
            </w:pPr>
          </w:p>
        </w:tc>
      </w:tr>
      <w:tr w:rsidR="00966B28" w14:paraId="550C2B51" w14:textId="77777777" w:rsidTr="00E864D7">
        <w:tc>
          <w:tcPr>
            <w:tcW w:w="5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DF8BC4E" w14:textId="77777777" w:rsidR="00966B28" w:rsidRDefault="00966B28" w:rsidP="00966B28">
            <w:pPr>
              <w:tabs>
                <w:tab w:val="left" w:pos="382"/>
              </w:tabs>
              <w:snapToGrid w:val="0"/>
              <w:ind w:right="-401" w:hanging="12"/>
            </w:pPr>
          </w:p>
          <w:p w14:paraId="3A5CCADD" w14:textId="77777777" w:rsidR="00966B28" w:rsidRDefault="00966B28" w:rsidP="00966B28">
            <w:pPr>
              <w:tabs>
                <w:tab w:val="left" w:pos="382"/>
              </w:tabs>
              <w:ind w:right="-401" w:hanging="12"/>
            </w:pPr>
            <w:r>
              <w:t>1.</w:t>
            </w:r>
          </w:p>
        </w:tc>
        <w:tc>
          <w:tcPr>
            <w:tcW w:w="5101" w:type="dxa"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14:paraId="14DF418D" w14:textId="77777777" w:rsidR="001B189F" w:rsidRDefault="00966B28">
            <w:pPr>
              <w:tabs>
                <w:tab w:val="left" w:pos="382"/>
              </w:tabs>
              <w:snapToGrid w:val="0"/>
              <w:ind w:right="-401" w:hanging="12"/>
            </w:pPr>
            <w:proofErr w:type="spellStart"/>
            <w:r>
              <w:t>Взаимопосещения</w:t>
            </w:r>
            <w:r w:rsidR="001B189F">
              <w:t>ООД</w:t>
            </w:r>
            <w:proofErr w:type="spellEnd"/>
            <w:r w:rsidR="001B189F">
              <w:t xml:space="preserve"> </w:t>
            </w:r>
            <w:r>
              <w:t xml:space="preserve">и изучение календарных  </w:t>
            </w:r>
          </w:p>
          <w:p w14:paraId="53E279B7" w14:textId="77777777" w:rsidR="00966B28" w:rsidRDefault="00966B28">
            <w:pPr>
              <w:tabs>
                <w:tab w:val="left" w:pos="382"/>
              </w:tabs>
              <w:snapToGrid w:val="0"/>
              <w:ind w:right="-401" w:hanging="12"/>
            </w:pPr>
            <w:r>
              <w:t>планов коллег</w:t>
            </w:r>
          </w:p>
          <w:p w14:paraId="326443DD" w14:textId="77777777" w:rsidR="00966B28" w:rsidRDefault="00966B28" w:rsidP="00966B28">
            <w:pPr>
              <w:tabs>
                <w:tab w:val="left" w:pos="382"/>
              </w:tabs>
              <w:ind w:right="-118" w:hanging="1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8C3BB8" w14:textId="77777777" w:rsidR="00966B28" w:rsidRDefault="00966B28">
            <w:pPr>
              <w:tabs>
                <w:tab w:val="left" w:pos="0"/>
              </w:tabs>
              <w:snapToGrid w:val="0"/>
              <w:ind w:left="43"/>
              <w:jc w:val="center"/>
            </w:pPr>
            <w:r>
              <w:t>сентябрь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BD1CA" w14:textId="77777777" w:rsidR="00966B28" w:rsidRDefault="00966B28">
            <w:pPr>
              <w:pStyle w:val="11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Воспитатели всех возрастных групп</w:t>
            </w:r>
          </w:p>
        </w:tc>
      </w:tr>
      <w:tr w:rsidR="00966B28" w14:paraId="31B28A96" w14:textId="77777777" w:rsidTr="00E864D7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EE6A2B5" w14:textId="77777777" w:rsidR="00966B28" w:rsidRDefault="00966B28" w:rsidP="00966B28">
            <w:pPr>
              <w:tabs>
                <w:tab w:val="left" w:pos="157"/>
              </w:tabs>
              <w:snapToGrid w:val="0"/>
              <w:ind w:right="-401" w:hanging="12"/>
            </w:pPr>
          </w:p>
          <w:p w14:paraId="00FCE342" w14:textId="77777777" w:rsidR="00966B28" w:rsidRDefault="00966B28" w:rsidP="00966B28">
            <w:pPr>
              <w:tabs>
                <w:tab w:val="left" w:pos="157"/>
              </w:tabs>
              <w:snapToGrid w:val="0"/>
              <w:ind w:right="-401" w:hanging="12"/>
              <w:jc w:val="both"/>
            </w:pPr>
            <w:r>
              <w:t>2.</w:t>
            </w:r>
          </w:p>
          <w:p w14:paraId="00A704DE" w14:textId="77777777" w:rsidR="00966B28" w:rsidRDefault="00966B28" w:rsidP="00966B28">
            <w:pPr>
              <w:tabs>
                <w:tab w:val="left" w:pos="157"/>
              </w:tabs>
              <w:snapToGrid w:val="0"/>
              <w:ind w:right="-401" w:hanging="12"/>
            </w:pP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2725A5F" w14:textId="77777777" w:rsidR="00966B28" w:rsidRDefault="00966B28" w:rsidP="00966B28">
            <w:pPr>
              <w:tabs>
                <w:tab w:val="left" w:pos="157"/>
              </w:tabs>
              <w:snapToGrid w:val="0"/>
              <w:ind w:left="71" w:right="-118"/>
            </w:pPr>
            <w:r>
              <w:t xml:space="preserve">Просмотр открытого физкультурного занятия с </w:t>
            </w:r>
          </w:p>
          <w:p w14:paraId="1801A373" w14:textId="77777777" w:rsidR="00966B28" w:rsidRDefault="00966B28" w:rsidP="00966B28">
            <w:pPr>
              <w:tabs>
                <w:tab w:val="left" w:pos="157"/>
              </w:tabs>
              <w:snapToGrid w:val="0"/>
              <w:ind w:left="71" w:right="-118"/>
            </w:pPr>
            <w:r>
              <w:t xml:space="preserve">использованием </w:t>
            </w:r>
            <w:proofErr w:type="spellStart"/>
            <w:r>
              <w:t>здоровьесберегающих</w:t>
            </w:r>
            <w:proofErr w:type="spellEnd"/>
          </w:p>
          <w:p w14:paraId="11E82F0F" w14:textId="77777777" w:rsidR="00966B28" w:rsidRDefault="00966B28" w:rsidP="00966B28">
            <w:pPr>
              <w:tabs>
                <w:tab w:val="left" w:pos="157"/>
              </w:tabs>
              <w:snapToGrid w:val="0"/>
              <w:ind w:left="71" w:right="-118"/>
            </w:pPr>
            <w:r>
              <w:t>технологий.</w:t>
            </w:r>
          </w:p>
          <w:p w14:paraId="13621E18" w14:textId="77777777" w:rsidR="001B189F" w:rsidRDefault="001B189F" w:rsidP="00966B28">
            <w:pPr>
              <w:tabs>
                <w:tab w:val="left" w:pos="157"/>
              </w:tabs>
              <w:snapToGrid w:val="0"/>
              <w:ind w:left="71" w:right="-118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292D10" w14:textId="77777777" w:rsidR="00966B28" w:rsidRDefault="00966B28">
            <w:pPr>
              <w:snapToGrid w:val="0"/>
              <w:ind w:left="-98" w:right="-118"/>
              <w:jc w:val="center"/>
            </w:pPr>
            <w:r>
              <w:t>ноябрь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292B1" w14:textId="77777777" w:rsidR="00966B28" w:rsidRDefault="00966B28">
            <w:pPr>
              <w:tabs>
                <w:tab w:val="left" w:pos="0"/>
              </w:tabs>
              <w:snapToGrid w:val="0"/>
              <w:ind w:left="44"/>
            </w:pPr>
            <w:proofErr w:type="spellStart"/>
            <w:r>
              <w:t>Инстр</w:t>
            </w:r>
            <w:proofErr w:type="spellEnd"/>
            <w:r>
              <w:t>-р по физ.</w:t>
            </w:r>
          </w:p>
        </w:tc>
      </w:tr>
      <w:tr w:rsidR="00966B28" w14:paraId="6D92F266" w14:textId="77777777" w:rsidTr="00E864D7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97B60C1" w14:textId="77777777" w:rsidR="00966B28" w:rsidRDefault="00966B28" w:rsidP="00966B28">
            <w:pPr>
              <w:tabs>
                <w:tab w:val="left" w:pos="157"/>
              </w:tabs>
              <w:snapToGrid w:val="0"/>
              <w:ind w:right="-401" w:hanging="12"/>
            </w:pPr>
            <w:r>
              <w:t>3.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D3B91CB" w14:textId="77777777" w:rsidR="00966B28" w:rsidRDefault="00966B28" w:rsidP="00966B28">
            <w:pPr>
              <w:tabs>
                <w:tab w:val="left" w:pos="157"/>
              </w:tabs>
              <w:snapToGrid w:val="0"/>
              <w:ind w:left="59" w:right="-118"/>
            </w:pPr>
            <w:r>
              <w:t xml:space="preserve"> О</w:t>
            </w:r>
            <w:r w:rsidR="00E864D7">
              <w:t xml:space="preserve">ОД на тему </w:t>
            </w:r>
            <w:r w:rsidR="001B189F">
              <w:t>«Познаем природу родного края»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551619" w14:textId="77777777" w:rsidR="00966B28" w:rsidRDefault="00966B28">
            <w:pPr>
              <w:snapToGrid w:val="0"/>
              <w:ind w:left="-98" w:right="-118"/>
              <w:jc w:val="center"/>
            </w:pPr>
            <w:r>
              <w:t>март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DB8F0" w14:textId="77777777" w:rsidR="00966B28" w:rsidRDefault="00E864D7">
            <w:pPr>
              <w:tabs>
                <w:tab w:val="left" w:pos="0"/>
              </w:tabs>
              <w:snapToGrid w:val="0"/>
              <w:ind w:left="44"/>
            </w:pPr>
            <w:r>
              <w:t>Воспитатель</w:t>
            </w:r>
          </w:p>
          <w:p w14:paraId="7416D6A0" w14:textId="398A927E" w:rsidR="00966B28" w:rsidRDefault="00966B28">
            <w:pPr>
              <w:tabs>
                <w:tab w:val="left" w:pos="0"/>
              </w:tabs>
              <w:snapToGrid w:val="0"/>
              <w:ind w:left="44"/>
            </w:pPr>
            <w:r>
              <w:t xml:space="preserve"> ср. гр.</w:t>
            </w:r>
            <w:r w:rsidR="0088591E">
              <w:t xml:space="preserve">  </w:t>
            </w:r>
            <w:proofErr w:type="spellStart"/>
            <w:r w:rsidR="0088591E">
              <w:t>Ханмурзаева</w:t>
            </w:r>
            <w:proofErr w:type="spellEnd"/>
            <w:r w:rsidR="0088591E">
              <w:t xml:space="preserve"> Д.А</w:t>
            </w:r>
          </w:p>
          <w:p w14:paraId="1FD8488B" w14:textId="09CD1FCC" w:rsidR="0088591E" w:rsidRDefault="0088591E">
            <w:pPr>
              <w:tabs>
                <w:tab w:val="left" w:pos="0"/>
              </w:tabs>
              <w:snapToGrid w:val="0"/>
              <w:ind w:left="44"/>
            </w:pPr>
            <w:proofErr w:type="spellStart"/>
            <w:r>
              <w:t>Хаджарова</w:t>
            </w:r>
            <w:proofErr w:type="spellEnd"/>
            <w:r>
              <w:t xml:space="preserve"> А.А</w:t>
            </w:r>
          </w:p>
          <w:p w14:paraId="1D498D02" w14:textId="5F2A943B" w:rsidR="0088591E" w:rsidRDefault="0088591E">
            <w:pPr>
              <w:tabs>
                <w:tab w:val="left" w:pos="0"/>
              </w:tabs>
              <w:snapToGrid w:val="0"/>
              <w:ind w:left="44"/>
            </w:pPr>
            <w:proofErr w:type="spellStart"/>
            <w:r>
              <w:t>Кураишова</w:t>
            </w:r>
            <w:proofErr w:type="spellEnd"/>
            <w:r>
              <w:t xml:space="preserve"> Г.С</w:t>
            </w:r>
          </w:p>
          <w:p w14:paraId="22ECB2C5" w14:textId="2B34B389" w:rsidR="0088591E" w:rsidRDefault="0088591E">
            <w:pPr>
              <w:tabs>
                <w:tab w:val="left" w:pos="0"/>
              </w:tabs>
              <w:snapToGrid w:val="0"/>
              <w:ind w:left="44"/>
            </w:pPr>
          </w:p>
        </w:tc>
      </w:tr>
      <w:tr w:rsidR="00966B28" w14:paraId="5780EE73" w14:textId="77777777" w:rsidTr="00E864D7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96A3428" w14:textId="77777777" w:rsidR="00966B28" w:rsidRDefault="00966B28" w:rsidP="00966B28">
            <w:pPr>
              <w:tabs>
                <w:tab w:val="left" w:pos="157"/>
              </w:tabs>
              <w:snapToGrid w:val="0"/>
              <w:ind w:right="-401" w:hanging="12"/>
            </w:pPr>
          </w:p>
          <w:p w14:paraId="3A5FBB2C" w14:textId="77777777" w:rsidR="00966B28" w:rsidRDefault="00966B28" w:rsidP="00966B28">
            <w:pPr>
              <w:tabs>
                <w:tab w:val="left" w:pos="157"/>
              </w:tabs>
              <w:snapToGrid w:val="0"/>
              <w:ind w:right="-401" w:hanging="12"/>
            </w:pPr>
            <w:r>
              <w:t>4.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59C5C42" w14:textId="77777777" w:rsidR="001B189F" w:rsidRDefault="00966B28" w:rsidP="001B189F">
            <w:pPr>
              <w:tabs>
                <w:tab w:val="left" w:pos="157"/>
              </w:tabs>
              <w:snapToGrid w:val="0"/>
              <w:ind w:left="59" w:right="-118"/>
            </w:pPr>
            <w:r>
              <w:t xml:space="preserve">Интегрированное занятие на тему </w:t>
            </w:r>
            <w:r w:rsidR="001B189F">
              <w:t>«Наша гордость – Земляки»</w:t>
            </w:r>
          </w:p>
          <w:p w14:paraId="5A8BF836" w14:textId="77777777" w:rsidR="00AC5009" w:rsidRDefault="00AC5009" w:rsidP="001B189F">
            <w:pPr>
              <w:tabs>
                <w:tab w:val="left" w:pos="157"/>
              </w:tabs>
              <w:snapToGrid w:val="0"/>
              <w:ind w:left="59" w:right="-118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BE1E36" w14:textId="77777777" w:rsidR="00966B28" w:rsidRDefault="00966B28">
            <w:pPr>
              <w:snapToGrid w:val="0"/>
              <w:ind w:left="-98" w:right="-118"/>
              <w:jc w:val="center"/>
            </w:pPr>
            <w:r>
              <w:t>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48DC6" w14:textId="77777777" w:rsidR="00966B28" w:rsidRDefault="00966B28" w:rsidP="00E864D7">
            <w:pPr>
              <w:tabs>
                <w:tab w:val="left" w:pos="0"/>
              </w:tabs>
              <w:snapToGrid w:val="0"/>
              <w:ind w:left="44"/>
            </w:pPr>
            <w:r>
              <w:t xml:space="preserve">Воспитатель </w:t>
            </w:r>
            <w:r w:rsidR="00E864D7">
              <w:t xml:space="preserve">1 </w:t>
            </w:r>
            <w:proofErr w:type="spellStart"/>
            <w:r>
              <w:t>ст.гр</w:t>
            </w:r>
            <w:proofErr w:type="spellEnd"/>
            <w:r>
              <w:t>.</w:t>
            </w:r>
          </w:p>
          <w:p w14:paraId="7396A231" w14:textId="77777777" w:rsidR="0088591E" w:rsidRDefault="0088591E" w:rsidP="00E864D7">
            <w:pPr>
              <w:tabs>
                <w:tab w:val="left" w:pos="0"/>
              </w:tabs>
              <w:snapToGrid w:val="0"/>
              <w:ind w:left="44"/>
            </w:pPr>
            <w:proofErr w:type="spellStart"/>
            <w:r>
              <w:t>Батырова</w:t>
            </w:r>
            <w:proofErr w:type="spellEnd"/>
            <w:r>
              <w:t xml:space="preserve"> З.А</w:t>
            </w:r>
          </w:p>
          <w:p w14:paraId="0699DB5B" w14:textId="7A4FAC31" w:rsidR="0088591E" w:rsidRDefault="0088591E" w:rsidP="00E864D7">
            <w:pPr>
              <w:tabs>
                <w:tab w:val="left" w:pos="0"/>
              </w:tabs>
              <w:snapToGrid w:val="0"/>
              <w:ind w:left="44"/>
            </w:pPr>
            <w:proofErr w:type="spellStart"/>
            <w:r>
              <w:t>Батырмурзаева</w:t>
            </w:r>
            <w:proofErr w:type="spellEnd"/>
            <w:r>
              <w:t xml:space="preserve"> А.</w:t>
            </w:r>
          </w:p>
        </w:tc>
      </w:tr>
      <w:tr w:rsidR="00966B28" w14:paraId="2026CD25" w14:textId="77777777" w:rsidTr="00E864D7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8489B0E" w14:textId="77777777" w:rsidR="00966B28" w:rsidRDefault="00966B28" w:rsidP="00966B28">
            <w:pPr>
              <w:tabs>
                <w:tab w:val="left" w:pos="157"/>
              </w:tabs>
              <w:snapToGrid w:val="0"/>
              <w:ind w:right="-401" w:hanging="12"/>
            </w:pPr>
          </w:p>
          <w:p w14:paraId="6471236D" w14:textId="77777777" w:rsidR="00966B28" w:rsidRDefault="00966B28" w:rsidP="00966B28">
            <w:pPr>
              <w:tabs>
                <w:tab w:val="left" w:pos="157"/>
              </w:tabs>
              <w:snapToGrid w:val="0"/>
              <w:ind w:right="-401" w:hanging="12"/>
            </w:pPr>
            <w:r>
              <w:t>5.</w:t>
            </w:r>
          </w:p>
          <w:p w14:paraId="63690767" w14:textId="77777777" w:rsidR="00966B28" w:rsidRDefault="00966B28" w:rsidP="00966B28">
            <w:pPr>
              <w:tabs>
                <w:tab w:val="left" w:pos="157"/>
              </w:tabs>
              <w:snapToGrid w:val="0"/>
              <w:ind w:right="-401" w:hanging="12"/>
            </w:pP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4DEF75" w14:textId="77777777" w:rsidR="00966B28" w:rsidRDefault="00966B28" w:rsidP="00966B28">
            <w:pPr>
              <w:tabs>
                <w:tab w:val="left" w:pos="157"/>
              </w:tabs>
              <w:snapToGrid w:val="0"/>
              <w:ind w:left="59" w:right="-118"/>
            </w:pPr>
            <w:r>
              <w:t xml:space="preserve">  Комплексное занятие по приобщению детей к </w:t>
            </w:r>
          </w:p>
          <w:p w14:paraId="7BE82AB3" w14:textId="77777777" w:rsidR="00966B28" w:rsidRDefault="00966B28" w:rsidP="00966B28">
            <w:pPr>
              <w:tabs>
                <w:tab w:val="left" w:pos="157"/>
              </w:tabs>
              <w:snapToGrid w:val="0"/>
              <w:ind w:left="59" w:right="-118"/>
            </w:pPr>
            <w:r>
              <w:t xml:space="preserve">дагестанским обычаям и традициям </w:t>
            </w:r>
          </w:p>
          <w:p w14:paraId="14BB1502" w14:textId="77777777" w:rsidR="00966B28" w:rsidRDefault="00966B28" w:rsidP="00966B28">
            <w:pPr>
              <w:tabs>
                <w:tab w:val="left" w:pos="157"/>
              </w:tabs>
              <w:snapToGrid w:val="0"/>
              <w:ind w:left="59" w:right="-118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21AA7E" w14:textId="77777777" w:rsidR="00966B28" w:rsidRDefault="00966B28">
            <w:pPr>
              <w:snapToGrid w:val="0"/>
              <w:ind w:left="-98" w:right="-118"/>
              <w:jc w:val="center"/>
            </w:pPr>
            <w:r>
              <w:t>май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68986" w14:textId="77777777" w:rsidR="00966B28" w:rsidRDefault="00966B28">
            <w:pPr>
              <w:tabs>
                <w:tab w:val="left" w:pos="0"/>
              </w:tabs>
              <w:snapToGrid w:val="0"/>
              <w:ind w:left="44"/>
            </w:pPr>
            <w:r>
              <w:t>Воспитат</w:t>
            </w:r>
            <w:r w:rsidR="0064645E">
              <w:t>е</w:t>
            </w:r>
            <w:r>
              <w:t xml:space="preserve">ль 2-ой </w:t>
            </w:r>
            <w:proofErr w:type="spellStart"/>
            <w:r>
              <w:t>ст.гр</w:t>
            </w:r>
            <w:proofErr w:type="spellEnd"/>
            <w:r>
              <w:t>.</w:t>
            </w:r>
          </w:p>
        </w:tc>
      </w:tr>
    </w:tbl>
    <w:p w14:paraId="0B98DAD6" w14:textId="77777777" w:rsidR="008257FA" w:rsidRDefault="008257FA" w:rsidP="008257FA">
      <w:pPr>
        <w:rPr>
          <w:sz w:val="28"/>
          <w:szCs w:val="28"/>
        </w:rPr>
      </w:pPr>
    </w:p>
    <w:p w14:paraId="021007C8" w14:textId="77777777" w:rsidR="008257FA" w:rsidRPr="00E348E9" w:rsidRDefault="00117EE1" w:rsidP="008257FA">
      <w:pPr>
        <w:rPr>
          <w:b/>
          <w:color w:val="002060"/>
          <w:sz w:val="28"/>
          <w:szCs w:val="28"/>
        </w:rPr>
      </w:pPr>
      <w:r w:rsidRPr="00E348E9">
        <w:rPr>
          <w:b/>
          <w:i/>
          <w:color w:val="002060"/>
        </w:rPr>
        <w:lastRenderedPageBreak/>
        <w:t>4.3Педагогические советы, с</w:t>
      </w:r>
      <w:r w:rsidR="008257FA" w:rsidRPr="00E348E9">
        <w:rPr>
          <w:b/>
          <w:i/>
          <w:color w:val="002060"/>
        </w:rPr>
        <w:t>овещания, семинары, конференции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1650"/>
        <w:gridCol w:w="2056"/>
      </w:tblGrid>
      <w:tr w:rsidR="008257FA" w14:paraId="7E79B29A" w14:textId="77777777" w:rsidTr="0064645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7346F" w14:textId="77777777" w:rsidR="008257FA" w:rsidRDefault="008257FA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369AE" w14:textId="77777777" w:rsidR="008257FA" w:rsidRDefault="008257FA">
            <w:pPr>
              <w:jc w:val="center"/>
              <w:rPr>
                <w:b/>
              </w:rPr>
            </w:pPr>
            <w:r>
              <w:rPr>
                <w:b/>
              </w:rPr>
              <w:t>Содержание работы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A2383" w14:textId="77777777" w:rsidR="008257FA" w:rsidRDefault="008257FA">
            <w:pPr>
              <w:jc w:val="center"/>
              <w:rPr>
                <w:b/>
              </w:rPr>
            </w:pPr>
            <w:r>
              <w:rPr>
                <w:b/>
              </w:rPr>
              <w:t>Срок проведения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11043" w14:textId="77777777" w:rsidR="008257FA" w:rsidRDefault="0064645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Ответств</w:t>
            </w:r>
            <w:proofErr w:type="spellEnd"/>
            <w:r>
              <w:rPr>
                <w:b/>
              </w:rPr>
              <w:t>.</w:t>
            </w:r>
          </w:p>
        </w:tc>
      </w:tr>
      <w:tr w:rsidR="008257FA" w14:paraId="5D9067B9" w14:textId="77777777" w:rsidTr="0064645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5BD1A" w14:textId="77777777" w:rsidR="008257FA" w:rsidRDefault="008257FA">
            <w:pPr>
              <w:jc w:val="center"/>
            </w:pPr>
            <w:r>
              <w:t>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4B5D" w14:textId="77777777" w:rsidR="008257FA" w:rsidRDefault="008257FA" w:rsidP="00D31ECD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Педагогические советы</w:t>
            </w:r>
          </w:p>
          <w:p w14:paraId="47FBFC1C" w14:textId="77777777" w:rsidR="00D31ECD" w:rsidRDefault="00D31ECD" w:rsidP="00D31ECD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№1</w:t>
            </w:r>
          </w:p>
          <w:p w14:paraId="2903A965" w14:textId="77777777" w:rsidR="00D31ECD" w:rsidRDefault="00D31ECD" w:rsidP="00D31ECD">
            <w:pPr>
              <w:jc w:val="center"/>
              <w:rPr>
                <w:b/>
                <w:i/>
                <w:u w:val="single"/>
              </w:rPr>
            </w:pPr>
          </w:p>
          <w:p w14:paraId="0C865EC3" w14:textId="77777777" w:rsidR="008257FA" w:rsidRDefault="008257FA" w:rsidP="009A0698">
            <w:pPr>
              <w:suppressAutoHyphens/>
              <w:spacing w:line="276" w:lineRule="auto"/>
            </w:pPr>
            <w:r>
              <w:t xml:space="preserve">1.О готовности ДОУ к новому </w:t>
            </w:r>
            <w:proofErr w:type="spellStart"/>
            <w:proofErr w:type="gramStart"/>
            <w:r>
              <w:t>уч.году</w:t>
            </w:r>
            <w:proofErr w:type="spellEnd"/>
            <w:proofErr w:type="gramEnd"/>
            <w:r>
              <w:t>:</w:t>
            </w:r>
          </w:p>
          <w:p w14:paraId="19EE14DE" w14:textId="77777777" w:rsidR="008257FA" w:rsidRDefault="008257FA" w:rsidP="009A0698">
            <w:pPr>
              <w:suppressAutoHyphens/>
              <w:spacing w:line="276" w:lineRule="auto"/>
              <w:rPr>
                <w:i/>
              </w:rPr>
            </w:pPr>
            <w:r>
              <w:rPr>
                <w:i/>
              </w:rPr>
              <w:t>-</w:t>
            </w:r>
            <w:r w:rsidR="00076AB3">
              <w:rPr>
                <w:i/>
              </w:rPr>
              <w:t>обновление предметно-</w:t>
            </w:r>
            <w:proofErr w:type="gramStart"/>
            <w:r w:rsidR="00076AB3">
              <w:rPr>
                <w:i/>
              </w:rPr>
              <w:t xml:space="preserve">пространственной </w:t>
            </w:r>
            <w:r>
              <w:rPr>
                <w:i/>
              </w:rPr>
              <w:t xml:space="preserve"> среды</w:t>
            </w:r>
            <w:proofErr w:type="gramEnd"/>
            <w:r>
              <w:rPr>
                <w:i/>
              </w:rPr>
              <w:t>;</w:t>
            </w:r>
          </w:p>
          <w:p w14:paraId="5DA33AB3" w14:textId="77777777" w:rsidR="008257FA" w:rsidRDefault="008257FA" w:rsidP="009A0698">
            <w:pPr>
              <w:suppressAutoHyphens/>
              <w:spacing w:line="276" w:lineRule="auto"/>
              <w:rPr>
                <w:i/>
              </w:rPr>
            </w:pPr>
            <w:r>
              <w:rPr>
                <w:i/>
              </w:rPr>
              <w:t>-методическое обеспечение педпроцесса;</w:t>
            </w:r>
          </w:p>
          <w:p w14:paraId="5A0FCBC1" w14:textId="77777777" w:rsidR="008257FA" w:rsidRDefault="008257FA" w:rsidP="009A0698">
            <w:pPr>
              <w:suppressAutoHyphens/>
              <w:spacing w:line="276" w:lineRule="auto"/>
            </w:pPr>
            <w:r>
              <w:rPr>
                <w:i/>
              </w:rPr>
              <w:t>-уровень профессиональной подготовки педагогов к работе в новых условиях</w:t>
            </w:r>
            <w:r w:rsidR="00AF29E7">
              <w:br/>
              <w:t xml:space="preserve">2.Итоги диагностики </w:t>
            </w:r>
            <w:proofErr w:type="gramStart"/>
            <w:r w:rsidR="00AF29E7">
              <w:t xml:space="preserve">физического </w:t>
            </w:r>
            <w:r>
              <w:t xml:space="preserve"> развития</w:t>
            </w:r>
            <w:proofErr w:type="gramEnd"/>
            <w:r>
              <w:t xml:space="preserve"> детей</w:t>
            </w:r>
            <w:r w:rsidR="00FE29E9">
              <w:t xml:space="preserve"> на начало года</w:t>
            </w:r>
          </w:p>
          <w:p w14:paraId="2B088614" w14:textId="77777777" w:rsidR="008257FA" w:rsidRDefault="008257FA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7460" w14:textId="77777777" w:rsidR="008257FA" w:rsidRDefault="008257FA">
            <w:pPr>
              <w:jc w:val="center"/>
            </w:pPr>
          </w:p>
          <w:p w14:paraId="55D948D0" w14:textId="77777777" w:rsidR="008257FA" w:rsidRDefault="008257FA">
            <w:pPr>
              <w:jc w:val="center"/>
            </w:pPr>
          </w:p>
          <w:p w14:paraId="0BCB2769" w14:textId="77777777" w:rsidR="008257FA" w:rsidRDefault="008257FA">
            <w:pPr>
              <w:jc w:val="center"/>
            </w:pPr>
            <w:r>
              <w:t>Сентябрь</w:t>
            </w:r>
          </w:p>
          <w:p w14:paraId="0BB3AFE7" w14:textId="77777777" w:rsidR="008257FA" w:rsidRDefault="008257FA">
            <w:pPr>
              <w:jc w:val="center"/>
            </w:pPr>
          </w:p>
          <w:p w14:paraId="076FF2B5" w14:textId="77777777" w:rsidR="008257FA" w:rsidRDefault="008257FA">
            <w:pPr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CFA9" w14:textId="77777777" w:rsidR="008257FA" w:rsidRDefault="008257FA">
            <w:pPr>
              <w:jc w:val="center"/>
            </w:pPr>
          </w:p>
          <w:p w14:paraId="6F31724A" w14:textId="77777777" w:rsidR="008257FA" w:rsidRDefault="008257FA">
            <w:pPr>
              <w:jc w:val="center"/>
            </w:pPr>
            <w:r>
              <w:t>Заведующий</w:t>
            </w:r>
          </w:p>
          <w:p w14:paraId="56FA704D" w14:textId="77777777" w:rsidR="008257FA" w:rsidRDefault="008257FA">
            <w:pPr>
              <w:jc w:val="center"/>
            </w:pPr>
          </w:p>
          <w:p w14:paraId="60B317B5" w14:textId="77777777" w:rsidR="008257FA" w:rsidRDefault="008257FA">
            <w:pPr>
              <w:jc w:val="center"/>
            </w:pPr>
          </w:p>
          <w:p w14:paraId="51A15D82" w14:textId="77777777" w:rsidR="008257FA" w:rsidRDefault="00D926D8">
            <w:pPr>
              <w:jc w:val="center"/>
            </w:pPr>
            <w:r>
              <w:t>Директор</w:t>
            </w:r>
          </w:p>
          <w:p w14:paraId="368D2D80" w14:textId="77777777" w:rsidR="00D926D8" w:rsidRDefault="00D926D8">
            <w:pPr>
              <w:jc w:val="center"/>
            </w:pPr>
          </w:p>
          <w:p w14:paraId="61176934" w14:textId="77777777" w:rsidR="00D926D8" w:rsidRDefault="00D926D8">
            <w:pPr>
              <w:jc w:val="center"/>
            </w:pPr>
            <w:proofErr w:type="spellStart"/>
            <w:r>
              <w:t>Зам.дир</w:t>
            </w:r>
            <w:proofErr w:type="spellEnd"/>
            <w:r>
              <w:t>.</w:t>
            </w:r>
          </w:p>
          <w:p w14:paraId="5A2BEAB2" w14:textId="77777777" w:rsidR="00076AB3" w:rsidRDefault="00076AB3">
            <w:pPr>
              <w:jc w:val="center"/>
            </w:pPr>
          </w:p>
          <w:p w14:paraId="61D7A3B3" w14:textId="77777777" w:rsidR="00076AB3" w:rsidRDefault="00076AB3">
            <w:pPr>
              <w:jc w:val="center"/>
            </w:pPr>
          </w:p>
          <w:p w14:paraId="28AFFF97" w14:textId="77777777" w:rsidR="00D926D8" w:rsidRDefault="00D926D8">
            <w:pPr>
              <w:jc w:val="center"/>
            </w:pPr>
          </w:p>
          <w:p w14:paraId="02ED1D79" w14:textId="77777777" w:rsidR="008257FA" w:rsidRDefault="00D826F2">
            <w:pPr>
              <w:jc w:val="center"/>
            </w:pPr>
            <w:r>
              <w:t xml:space="preserve">Инструктор по </w:t>
            </w:r>
            <w:proofErr w:type="spellStart"/>
            <w:r>
              <w:t>физ</w:t>
            </w:r>
            <w:proofErr w:type="spellEnd"/>
            <w:r>
              <w:t>-ре</w:t>
            </w:r>
          </w:p>
        </w:tc>
      </w:tr>
      <w:tr w:rsidR="008257FA" w14:paraId="31D553FF" w14:textId="77777777" w:rsidTr="0064645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809F7" w14:textId="77777777" w:rsidR="008257FA" w:rsidRDefault="008257FA">
            <w:pPr>
              <w:jc w:val="center"/>
            </w:pPr>
            <w:r>
              <w:t>2.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30678" w14:textId="77777777" w:rsidR="00D31ECD" w:rsidRPr="00D31ECD" w:rsidRDefault="00D31ECD">
            <w:pPr>
              <w:jc w:val="center"/>
              <w:rPr>
                <w:b/>
                <w:i/>
              </w:rPr>
            </w:pPr>
            <w:r w:rsidRPr="00D31ECD">
              <w:rPr>
                <w:b/>
                <w:i/>
              </w:rPr>
              <w:t>№ 2</w:t>
            </w:r>
          </w:p>
          <w:p w14:paraId="19AC1D36" w14:textId="77777777" w:rsidR="00D926D8" w:rsidRDefault="00D926D8" w:rsidP="00D926D8">
            <w:pPr>
              <w:spacing w:line="276" w:lineRule="auto"/>
            </w:pPr>
            <w:r>
              <w:t>1. Воспитание добрых чувств у малышей средствами ознакомления их с природой</w:t>
            </w:r>
          </w:p>
          <w:p w14:paraId="7AE95E94" w14:textId="77777777" w:rsidR="00D926D8" w:rsidRDefault="0064645E" w:rsidP="00D926D8">
            <w:pPr>
              <w:spacing w:line="276" w:lineRule="auto"/>
            </w:pPr>
            <w:r>
              <w:t>2. Природа родного края в патриотическом воспитании дошкольников</w:t>
            </w:r>
          </w:p>
          <w:p w14:paraId="65DE5C48" w14:textId="77777777" w:rsidR="008257FA" w:rsidRDefault="00D926D8" w:rsidP="00092048">
            <w:r>
              <w:t>3. Итоги тематической проверки «</w:t>
            </w:r>
            <w:r w:rsidR="00092048" w:rsidRPr="00092048">
              <w:rPr>
                <w:i/>
              </w:rPr>
              <w:t>Познавательное развитие детей в процессе ознакомления их с природой</w:t>
            </w:r>
            <w:r w:rsidRPr="00092048">
              <w:t>»</w:t>
            </w:r>
          </w:p>
          <w:p w14:paraId="1E873490" w14:textId="77777777" w:rsidR="00092048" w:rsidRDefault="00092048" w:rsidP="00092048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3C33" w14:textId="77777777" w:rsidR="008257FA" w:rsidRDefault="008257FA">
            <w:pPr>
              <w:jc w:val="center"/>
            </w:pPr>
          </w:p>
          <w:p w14:paraId="252A39BC" w14:textId="77777777" w:rsidR="008257FA" w:rsidRDefault="008257FA">
            <w:pPr>
              <w:jc w:val="center"/>
            </w:pPr>
          </w:p>
          <w:p w14:paraId="5FF5A687" w14:textId="77777777" w:rsidR="008257FA" w:rsidRDefault="008257FA">
            <w:pPr>
              <w:jc w:val="center"/>
            </w:pPr>
            <w:r>
              <w:t xml:space="preserve">Ноябрь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82F3" w14:textId="77777777" w:rsidR="008257FA" w:rsidRDefault="008257FA">
            <w:pPr>
              <w:jc w:val="center"/>
            </w:pPr>
          </w:p>
          <w:p w14:paraId="7166926B" w14:textId="77777777" w:rsidR="008257FA" w:rsidRDefault="00D926D8">
            <w:pPr>
              <w:jc w:val="center"/>
            </w:pPr>
            <w:proofErr w:type="spellStart"/>
            <w:r>
              <w:t>Вос</w:t>
            </w:r>
            <w:proofErr w:type="spellEnd"/>
            <w:r>
              <w:t>-ль мл. гр.</w:t>
            </w:r>
          </w:p>
          <w:p w14:paraId="070C13AD" w14:textId="536CA7A7" w:rsidR="00D926D8" w:rsidRDefault="00421449">
            <w:pPr>
              <w:jc w:val="center"/>
            </w:pPr>
            <w:r>
              <w:t>Исмаилова С.Ф</w:t>
            </w:r>
          </w:p>
          <w:p w14:paraId="755B909D" w14:textId="77777777" w:rsidR="00D926D8" w:rsidRDefault="00D926D8">
            <w:pPr>
              <w:jc w:val="center"/>
            </w:pPr>
          </w:p>
          <w:p w14:paraId="54C7BCC9" w14:textId="0A688418" w:rsidR="00D926D8" w:rsidRDefault="00D926D8">
            <w:pPr>
              <w:jc w:val="center"/>
            </w:pPr>
            <w:proofErr w:type="spellStart"/>
            <w:r>
              <w:t>Восп</w:t>
            </w:r>
            <w:proofErr w:type="spellEnd"/>
            <w:r>
              <w:t xml:space="preserve">-ль </w:t>
            </w:r>
            <w:proofErr w:type="spellStart"/>
            <w:r>
              <w:t>ст.гр</w:t>
            </w:r>
            <w:proofErr w:type="spellEnd"/>
            <w:r>
              <w:t>.</w:t>
            </w:r>
          </w:p>
          <w:p w14:paraId="66A038B3" w14:textId="2ECB6D5B" w:rsidR="00421449" w:rsidRDefault="00421449">
            <w:pPr>
              <w:jc w:val="center"/>
            </w:pPr>
            <w:r>
              <w:t xml:space="preserve">Расулова </w:t>
            </w:r>
            <w:proofErr w:type="gramStart"/>
            <w:r>
              <w:t>З.Р</w:t>
            </w:r>
            <w:proofErr w:type="gramEnd"/>
          </w:p>
          <w:p w14:paraId="0DA25EA3" w14:textId="77777777" w:rsidR="008257FA" w:rsidRDefault="008257FA">
            <w:pPr>
              <w:jc w:val="center"/>
            </w:pPr>
          </w:p>
          <w:p w14:paraId="2915511B" w14:textId="77777777" w:rsidR="00D926D8" w:rsidRDefault="00D926D8">
            <w:pPr>
              <w:jc w:val="center"/>
            </w:pPr>
            <w:proofErr w:type="spellStart"/>
            <w:r>
              <w:t>Зам.дир</w:t>
            </w:r>
            <w:proofErr w:type="spellEnd"/>
            <w:r>
              <w:t>.</w:t>
            </w:r>
          </w:p>
        </w:tc>
      </w:tr>
      <w:tr w:rsidR="008257FA" w14:paraId="3584FAAA" w14:textId="77777777" w:rsidTr="0064645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439A6" w14:textId="77777777" w:rsidR="008257FA" w:rsidRDefault="008257FA">
            <w:pPr>
              <w:jc w:val="center"/>
            </w:pPr>
            <w:r>
              <w:t>3.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713F" w14:textId="77777777" w:rsidR="008257FA" w:rsidRDefault="008257FA">
            <w:pPr>
              <w:jc w:val="center"/>
              <w:rPr>
                <w:i/>
              </w:rPr>
            </w:pPr>
          </w:p>
          <w:p w14:paraId="1A192C7F" w14:textId="77777777" w:rsidR="00D31ECD" w:rsidRPr="00D31ECD" w:rsidRDefault="00D31ECD" w:rsidP="00F411C9">
            <w:pPr>
              <w:jc w:val="center"/>
              <w:rPr>
                <w:b/>
                <w:i/>
              </w:rPr>
            </w:pPr>
            <w:r w:rsidRPr="00D31ECD">
              <w:rPr>
                <w:b/>
                <w:i/>
              </w:rPr>
              <w:t>№ 3</w:t>
            </w:r>
          </w:p>
          <w:p w14:paraId="52CCB6DD" w14:textId="77777777" w:rsidR="00016656" w:rsidRDefault="00120E94" w:rsidP="009A0698">
            <w:pPr>
              <w:spacing w:line="276" w:lineRule="auto"/>
              <w:rPr>
                <w:i/>
              </w:rPr>
            </w:pPr>
            <w:proofErr w:type="spellStart"/>
            <w:proofErr w:type="gramStart"/>
            <w:r w:rsidRPr="00120E94">
              <w:rPr>
                <w:b/>
              </w:rPr>
              <w:t>Тема:</w:t>
            </w:r>
            <w:r w:rsidRPr="00120E94">
              <w:rPr>
                <w:i/>
              </w:rPr>
              <w:t>«</w:t>
            </w:r>
            <w:proofErr w:type="gramEnd"/>
            <w:r w:rsidRPr="00120E94">
              <w:rPr>
                <w:i/>
              </w:rPr>
              <w:t>Воспитание</w:t>
            </w:r>
            <w:proofErr w:type="spellEnd"/>
            <w:r w:rsidRPr="00120E94">
              <w:rPr>
                <w:i/>
              </w:rPr>
              <w:t xml:space="preserve"> любви к родному краю»</w:t>
            </w:r>
          </w:p>
          <w:p w14:paraId="12901501" w14:textId="77777777" w:rsidR="00120E94" w:rsidRPr="0064645E" w:rsidRDefault="00120E94" w:rsidP="009A0698">
            <w:pPr>
              <w:spacing w:line="276" w:lineRule="auto"/>
              <w:rPr>
                <w:u w:val="single"/>
              </w:rPr>
            </w:pPr>
            <w:r w:rsidRPr="0064645E">
              <w:rPr>
                <w:u w:val="single"/>
              </w:rPr>
              <w:t>Вопросы:</w:t>
            </w:r>
          </w:p>
          <w:p w14:paraId="3C827D3D" w14:textId="77777777" w:rsidR="00120E94" w:rsidRDefault="00120E94" w:rsidP="009A0698">
            <w:pPr>
              <w:spacing w:line="276" w:lineRule="auto"/>
            </w:pPr>
            <w:r>
              <w:t>1.Ознакомление детей с дагестанскими народными художественными промыслами</w:t>
            </w:r>
          </w:p>
          <w:p w14:paraId="750B57A3" w14:textId="77777777" w:rsidR="00120E94" w:rsidRDefault="00120E94" w:rsidP="009A0698">
            <w:pPr>
              <w:spacing w:line="276" w:lineRule="auto"/>
            </w:pPr>
            <w:r>
              <w:t>2.Приобщение детей к дагестанской литературе</w:t>
            </w:r>
          </w:p>
          <w:p w14:paraId="4F2DF72F" w14:textId="77777777" w:rsidR="0064645E" w:rsidRDefault="00120E94" w:rsidP="009A0698">
            <w:pPr>
              <w:spacing w:line="276" w:lineRule="auto"/>
            </w:pPr>
            <w:r>
              <w:t>3.</w:t>
            </w:r>
            <w:r w:rsidR="0064645E">
              <w:t xml:space="preserve"> Приобщение детей к культуре, традициям и обычаям народов Дагестана</w:t>
            </w:r>
          </w:p>
          <w:p w14:paraId="3170A05D" w14:textId="77777777" w:rsidR="00092048" w:rsidRPr="00120E94" w:rsidRDefault="00092048" w:rsidP="009A0698">
            <w:pPr>
              <w:spacing w:line="276" w:lineRule="auto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E4E7" w14:textId="77777777" w:rsidR="008257FA" w:rsidRDefault="008257FA">
            <w:pPr>
              <w:jc w:val="center"/>
            </w:pPr>
          </w:p>
          <w:p w14:paraId="448E58F2" w14:textId="77777777" w:rsidR="008257FA" w:rsidRDefault="008257FA">
            <w:pPr>
              <w:jc w:val="center"/>
            </w:pPr>
          </w:p>
          <w:p w14:paraId="23F70C64" w14:textId="77777777" w:rsidR="008257FA" w:rsidRDefault="008257FA">
            <w:pPr>
              <w:jc w:val="center"/>
            </w:pPr>
            <w:r>
              <w:t xml:space="preserve">Январь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0EF3" w14:textId="77777777" w:rsidR="008257FA" w:rsidRDefault="008257FA">
            <w:pPr>
              <w:jc w:val="center"/>
            </w:pPr>
          </w:p>
          <w:p w14:paraId="25816A14" w14:textId="77777777" w:rsidR="008257FA" w:rsidRDefault="008257FA">
            <w:pPr>
              <w:jc w:val="center"/>
            </w:pPr>
          </w:p>
          <w:p w14:paraId="70CF4705" w14:textId="77777777" w:rsidR="008257FA" w:rsidRDefault="008257FA">
            <w:pPr>
              <w:jc w:val="center"/>
            </w:pPr>
          </w:p>
          <w:p w14:paraId="5AE48F23" w14:textId="77777777" w:rsidR="009A0698" w:rsidRDefault="009A0698">
            <w:pPr>
              <w:jc w:val="center"/>
            </w:pPr>
          </w:p>
          <w:p w14:paraId="0D542987" w14:textId="1FFAE133" w:rsidR="008257FA" w:rsidRDefault="008257FA">
            <w:pPr>
              <w:jc w:val="center"/>
            </w:pPr>
            <w:r>
              <w:t xml:space="preserve">В-ль </w:t>
            </w:r>
            <w:proofErr w:type="spellStart"/>
            <w:r w:rsidR="00421449">
              <w:t>под</w:t>
            </w:r>
            <w:r>
              <w:t>.гр</w:t>
            </w:r>
            <w:proofErr w:type="spellEnd"/>
            <w:r>
              <w:t>.</w:t>
            </w:r>
          </w:p>
          <w:p w14:paraId="20D29C77" w14:textId="12BF263D" w:rsidR="00421449" w:rsidRDefault="00421449">
            <w:pPr>
              <w:jc w:val="center"/>
            </w:pPr>
            <w:proofErr w:type="spellStart"/>
            <w:r>
              <w:t>Атаева</w:t>
            </w:r>
            <w:proofErr w:type="spellEnd"/>
            <w:r>
              <w:t xml:space="preserve"> З.Э</w:t>
            </w:r>
          </w:p>
          <w:p w14:paraId="70C9E486" w14:textId="77777777" w:rsidR="00016656" w:rsidRDefault="00016656">
            <w:pPr>
              <w:jc w:val="center"/>
            </w:pPr>
          </w:p>
          <w:p w14:paraId="2A08C261" w14:textId="77777777" w:rsidR="00421449" w:rsidRDefault="00120E94">
            <w:pPr>
              <w:jc w:val="center"/>
            </w:pPr>
            <w:proofErr w:type="spellStart"/>
            <w:r>
              <w:t>Восп</w:t>
            </w:r>
            <w:proofErr w:type="spellEnd"/>
            <w:r>
              <w:t xml:space="preserve">-ль </w:t>
            </w:r>
            <w:proofErr w:type="spellStart"/>
            <w:proofErr w:type="gramStart"/>
            <w:r>
              <w:t>с</w:t>
            </w:r>
            <w:r w:rsidR="000C4D9A">
              <w:t>т</w:t>
            </w:r>
            <w:r>
              <w:t>.гр</w:t>
            </w:r>
            <w:proofErr w:type="spellEnd"/>
            <w:proofErr w:type="gramEnd"/>
          </w:p>
          <w:p w14:paraId="0C50E9A2" w14:textId="2743D6DB" w:rsidR="00120E94" w:rsidRDefault="00421449">
            <w:pPr>
              <w:jc w:val="center"/>
            </w:pPr>
            <w:proofErr w:type="spellStart"/>
            <w:r>
              <w:t>Батырова</w:t>
            </w:r>
            <w:proofErr w:type="spellEnd"/>
            <w:r>
              <w:t xml:space="preserve"> З.А</w:t>
            </w:r>
            <w:r w:rsidR="00120E94">
              <w:t>.</w:t>
            </w:r>
          </w:p>
          <w:p w14:paraId="530BDA1C" w14:textId="77777777" w:rsidR="00421449" w:rsidRDefault="00120E94">
            <w:pPr>
              <w:jc w:val="center"/>
            </w:pPr>
            <w:proofErr w:type="spellStart"/>
            <w:r>
              <w:t>Воспит</w:t>
            </w:r>
            <w:proofErr w:type="spellEnd"/>
            <w:r>
              <w:t xml:space="preserve">-ль </w:t>
            </w:r>
            <w:proofErr w:type="spellStart"/>
            <w:proofErr w:type="gramStart"/>
            <w:r>
              <w:t>с</w:t>
            </w:r>
            <w:r w:rsidR="000C4D9A">
              <w:t>р</w:t>
            </w:r>
            <w:r>
              <w:t>.гр</w:t>
            </w:r>
            <w:proofErr w:type="spellEnd"/>
            <w:proofErr w:type="gramEnd"/>
          </w:p>
          <w:p w14:paraId="6339E3EE" w14:textId="336C3C3E" w:rsidR="00016656" w:rsidRDefault="00421449">
            <w:pPr>
              <w:jc w:val="center"/>
            </w:pPr>
            <w:proofErr w:type="spellStart"/>
            <w:r>
              <w:t>Шамхалова</w:t>
            </w:r>
            <w:proofErr w:type="spellEnd"/>
            <w:r>
              <w:t xml:space="preserve"> М.Р</w:t>
            </w:r>
            <w:r w:rsidR="00120E94">
              <w:t xml:space="preserve">. </w:t>
            </w:r>
          </w:p>
          <w:p w14:paraId="3EEA1719" w14:textId="77777777" w:rsidR="008257FA" w:rsidRDefault="008257FA" w:rsidP="00120E94">
            <w:pPr>
              <w:jc w:val="center"/>
            </w:pPr>
          </w:p>
        </w:tc>
      </w:tr>
      <w:tr w:rsidR="008257FA" w14:paraId="36BBD1C2" w14:textId="77777777" w:rsidTr="0064645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12AC4" w14:textId="77777777" w:rsidR="008257FA" w:rsidRDefault="008257FA">
            <w:pPr>
              <w:jc w:val="center"/>
            </w:pPr>
            <w:r>
              <w:t>4.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8754" w14:textId="77777777" w:rsidR="009A0698" w:rsidRPr="009A0698" w:rsidRDefault="009A0698">
            <w:pPr>
              <w:jc w:val="center"/>
              <w:rPr>
                <w:b/>
                <w:i/>
              </w:rPr>
            </w:pPr>
            <w:r w:rsidRPr="009A0698">
              <w:rPr>
                <w:b/>
                <w:i/>
              </w:rPr>
              <w:t>№ 4</w:t>
            </w:r>
          </w:p>
          <w:p w14:paraId="04AE9176" w14:textId="77777777" w:rsidR="008257FA" w:rsidRDefault="008257FA">
            <w:pPr>
              <w:jc w:val="center"/>
              <w:rPr>
                <w:i/>
              </w:rPr>
            </w:pPr>
            <w:r>
              <w:rPr>
                <w:i/>
              </w:rPr>
              <w:t>«Формирование привычки к здоровому образу жизни у детей дошкольного возраста»</w:t>
            </w:r>
          </w:p>
          <w:p w14:paraId="380F1D95" w14:textId="77777777" w:rsidR="00F411C9" w:rsidRDefault="00092048">
            <w:pPr>
              <w:jc w:val="center"/>
              <w:rPr>
                <w:i/>
              </w:rPr>
            </w:pPr>
            <w:r>
              <w:rPr>
                <w:i/>
              </w:rPr>
              <w:t>(из опыта работы)</w:t>
            </w:r>
          </w:p>
          <w:p w14:paraId="36EE9C12" w14:textId="77777777" w:rsidR="00F411C9" w:rsidRDefault="008257FA" w:rsidP="009A0698">
            <w:pPr>
              <w:spacing w:line="276" w:lineRule="auto"/>
            </w:pPr>
            <w:r>
              <w:t xml:space="preserve">1. Организация работы в детском саду </w:t>
            </w:r>
            <w:r w:rsidR="00F411C9">
              <w:t xml:space="preserve">с детьми </w:t>
            </w:r>
            <w:r>
              <w:t xml:space="preserve">по формированию здорового образа жизни и безопасности </w:t>
            </w:r>
            <w:r w:rsidR="00F411C9">
              <w:t>жизни</w:t>
            </w:r>
          </w:p>
          <w:p w14:paraId="7AE62831" w14:textId="77777777" w:rsidR="008257FA" w:rsidRDefault="008257FA" w:rsidP="009A0698">
            <w:pPr>
              <w:spacing w:line="276" w:lineRule="auto"/>
            </w:pPr>
            <w:r>
              <w:t>2.Работа с родителями по формированию у детей навыков здорового образа жизни</w:t>
            </w:r>
          </w:p>
          <w:p w14:paraId="6AA0CED8" w14:textId="77777777" w:rsidR="008257FA" w:rsidRDefault="008257FA" w:rsidP="009A0698">
            <w:pPr>
              <w:spacing w:line="276" w:lineRule="auto"/>
            </w:pPr>
            <w:r>
              <w:t xml:space="preserve">3. </w:t>
            </w:r>
            <w:proofErr w:type="gramStart"/>
            <w:r w:rsidR="00B366E3">
              <w:t>Итоги  тематического</w:t>
            </w:r>
            <w:proofErr w:type="gramEnd"/>
            <w:r w:rsidR="00B366E3">
              <w:t xml:space="preserve"> контроля «Уровень физического  развития и здоровья </w:t>
            </w:r>
            <w:r>
              <w:t xml:space="preserve"> детей</w:t>
            </w:r>
            <w:r w:rsidR="00B366E3">
              <w:t>»</w:t>
            </w:r>
          </w:p>
          <w:p w14:paraId="362C15CD" w14:textId="77777777" w:rsidR="008257FA" w:rsidRDefault="008257FA" w:rsidP="00092048">
            <w:pPr>
              <w:spacing w:line="276" w:lineRule="auto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3170" w14:textId="77777777" w:rsidR="008257FA" w:rsidRDefault="008257FA">
            <w:pPr>
              <w:jc w:val="center"/>
            </w:pPr>
          </w:p>
          <w:p w14:paraId="306E78F8" w14:textId="77777777" w:rsidR="008257FA" w:rsidRDefault="008257FA">
            <w:pPr>
              <w:jc w:val="center"/>
            </w:pPr>
            <w:r>
              <w:t xml:space="preserve">Март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8F6C" w14:textId="77777777" w:rsidR="008257FA" w:rsidRDefault="008257FA">
            <w:pPr>
              <w:jc w:val="center"/>
            </w:pPr>
          </w:p>
          <w:p w14:paraId="0441E719" w14:textId="77777777" w:rsidR="002E594A" w:rsidRDefault="002E594A">
            <w:pPr>
              <w:jc w:val="center"/>
            </w:pPr>
          </w:p>
          <w:p w14:paraId="6F4B5AC8" w14:textId="77777777" w:rsidR="00F411C9" w:rsidRDefault="00F411C9">
            <w:pPr>
              <w:jc w:val="center"/>
            </w:pPr>
          </w:p>
          <w:p w14:paraId="38E6AD68" w14:textId="77777777" w:rsidR="007F2A97" w:rsidRDefault="007F2A97">
            <w:pPr>
              <w:jc w:val="center"/>
            </w:pPr>
          </w:p>
          <w:p w14:paraId="04974747" w14:textId="77777777" w:rsidR="008257FA" w:rsidRDefault="008257FA">
            <w:pPr>
              <w:jc w:val="center"/>
            </w:pPr>
            <w:r>
              <w:t>В-ль старшей гр.</w:t>
            </w:r>
          </w:p>
          <w:p w14:paraId="3A960FC3" w14:textId="77777777" w:rsidR="008257FA" w:rsidRDefault="008257FA">
            <w:pPr>
              <w:jc w:val="center"/>
            </w:pPr>
          </w:p>
          <w:p w14:paraId="29E782AF" w14:textId="77777777" w:rsidR="004E13CE" w:rsidRDefault="004E13CE" w:rsidP="004E13CE"/>
          <w:p w14:paraId="318D3B0F" w14:textId="77777777" w:rsidR="008257FA" w:rsidRDefault="008257FA" w:rsidP="004E13CE">
            <w:r>
              <w:t xml:space="preserve">В-ль </w:t>
            </w:r>
            <w:proofErr w:type="spellStart"/>
            <w:r>
              <w:t>ср.гр</w:t>
            </w:r>
            <w:proofErr w:type="spellEnd"/>
            <w:r>
              <w:t>.</w:t>
            </w:r>
          </w:p>
          <w:p w14:paraId="121F6CDE" w14:textId="44E16B23" w:rsidR="008257FA" w:rsidRDefault="00421449">
            <w:pPr>
              <w:jc w:val="center"/>
            </w:pPr>
            <w:proofErr w:type="spellStart"/>
            <w:r>
              <w:t>Багаудинова</w:t>
            </w:r>
            <w:proofErr w:type="spellEnd"/>
            <w:r>
              <w:t xml:space="preserve"> З.К</w:t>
            </w:r>
          </w:p>
          <w:p w14:paraId="5AA03FE3" w14:textId="77777777" w:rsidR="007F2A97" w:rsidRDefault="007F2A97">
            <w:pPr>
              <w:jc w:val="center"/>
            </w:pPr>
          </w:p>
          <w:p w14:paraId="50BFCCFE" w14:textId="77777777" w:rsidR="008257FA" w:rsidRDefault="00092048">
            <w:pPr>
              <w:jc w:val="center"/>
            </w:pPr>
            <w:proofErr w:type="spellStart"/>
            <w:r>
              <w:t>Зам.дир</w:t>
            </w:r>
            <w:proofErr w:type="spellEnd"/>
            <w:r>
              <w:t>.,</w:t>
            </w:r>
          </w:p>
          <w:p w14:paraId="69280AD5" w14:textId="77777777" w:rsidR="00092048" w:rsidRDefault="00092048">
            <w:pPr>
              <w:jc w:val="center"/>
            </w:pPr>
            <w:r>
              <w:t>инструктор по ФК</w:t>
            </w:r>
          </w:p>
          <w:p w14:paraId="4034700F" w14:textId="77777777" w:rsidR="008257FA" w:rsidRDefault="008257FA">
            <w:pPr>
              <w:jc w:val="center"/>
            </w:pPr>
          </w:p>
        </w:tc>
      </w:tr>
      <w:tr w:rsidR="008257FA" w14:paraId="7E091C21" w14:textId="77777777" w:rsidTr="0064645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ABEF0" w14:textId="77777777" w:rsidR="008257FA" w:rsidRDefault="008257FA">
            <w:pPr>
              <w:jc w:val="center"/>
            </w:pPr>
            <w:r>
              <w:lastRenderedPageBreak/>
              <w:t>5.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F79F" w14:textId="77777777" w:rsidR="006301B9" w:rsidRPr="006301B9" w:rsidRDefault="006301B9">
            <w:pPr>
              <w:jc w:val="center"/>
              <w:rPr>
                <w:b/>
                <w:i/>
              </w:rPr>
            </w:pPr>
            <w:r w:rsidRPr="006301B9">
              <w:rPr>
                <w:b/>
                <w:i/>
              </w:rPr>
              <w:t xml:space="preserve">№ </w:t>
            </w:r>
            <w:r>
              <w:rPr>
                <w:b/>
                <w:i/>
              </w:rPr>
              <w:t>5</w:t>
            </w:r>
          </w:p>
          <w:p w14:paraId="71C760F5" w14:textId="77777777" w:rsidR="008257FA" w:rsidRDefault="008257FA">
            <w:pPr>
              <w:jc w:val="center"/>
              <w:rPr>
                <w:i/>
              </w:rPr>
            </w:pPr>
            <w:r>
              <w:rPr>
                <w:i/>
              </w:rPr>
              <w:t>Подведение итогов работы за учебный год</w:t>
            </w:r>
          </w:p>
          <w:p w14:paraId="08DF7AD0" w14:textId="77777777" w:rsidR="000F1F35" w:rsidRDefault="000F1F35">
            <w:pPr>
              <w:jc w:val="center"/>
              <w:rPr>
                <w:i/>
              </w:rPr>
            </w:pPr>
          </w:p>
          <w:p w14:paraId="00772EF2" w14:textId="77777777" w:rsidR="008257FA" w:rsidRDefault="008257FA" w:rsidP="006301B9">
            <w:pPr>
              <w:spacing w:line="276" w:lineRule="auto"/>
            </w:pPr>
            <w:r>
              <w:t xml:space="preserve">1. О </w:t>
            </w:r>
            <w:proofErr w:type="gramStart"/>
            <w:r>
              <w:t>в</w:t>
            </w:r>
            <w:r w:rsidR="00092048">
              <w:t xml:space="preserve">ыполнении </w:t>
            </w:r>
            <w:r w:rsidR="006301B9">
              <w:t xml:space="preserve"> задач</w:t>
            </w:r>
            <w:proofErr w:type="gramEnd"/>
            <w:r w:rsidR="006301B9">
              <w:t xml:space="preserve">  годового плана.</w:t>
            </w:r>
          </w:p>
          <w:p w14:paraId="7750A1EC" w14:textId="77777777" w:rsidR="008257FA" w:rsidRDefault="008257FA" w:rsidP="006301B9">
            <w:pPr>
              <w:spacing w:line="276" w:lineRule="auto"/>
            </w:pPr>
            <w:r>
              <w:t>2. Анализ заболеваемости детей.</w:t>
            </w:r>
          </w:p>
          <w:p w14:paraId="6B60DAC9" w14:textId="77777777" w:rsidR="008257FA" w:rsidRDefault="008257FA" w:rsidP="006301B9">
            <w:pPr>
              <w:spacing w:line="276" w:lineRule="auto"/>
            </w:pPr>
            <w:r>
              <w:t>3.</w:t>
            </w:r>
            <w:r w:rsidR="004D417B">
              <w:t>Уровень развития основных психических процессов</w:t>
            </w:r>
            <w:r w:rsidR="00D0066B">
              <w:t xml:space="preserve"> выпускников детского сада</w:t>
            </w:r>
          </w:p>
          <w:p w14:paraId="7DB646BA" w14:textId="77777777" w:rsidR="008257FA" w:rsidRDefault="008257FA" w:rsidP="006301B9">
            <w:pPr>
              <w:spacing w:line="276" w:lineRule="auto"/>
            </w:pPr>
            <w:r>
              <w:t>4. Утверждение плана работы на летне-оздоровительный период.</w:t>
            </w:r>
          </w:p>
          <w:p w14:paraId="54C45B8F" w14:textId="77777777" w:rsidR="008257FA" w:rsidRDefault="008257FA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5EE2" w14:textId="77777777" w:rsidR="008257FA" w:rsidRDefault="008257FA">
            <w:pPr>
              <w:jc w:val="center"/>
            </w:pPr>
          </w:p>
          <w:p w14:paraId="78B9C716" w14:textId="77777777" w:rsidR="008257FA" w:rsidRDefault="008257FA">
            <w:pPr>
              <w:jc w:val="center"/>
            </w:pPr>
            <w:r>
              <w:t>Май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7FAC" w14:textId="77777777" w:rsidR="008257FA" w:rsidRDefault="008257FA">
            <w:pPr>
              <w:jc w:val="center"/>
            </w:pPr>
          </w:p>
          <w:p w14:paraId="42899385" w14:textId="77777777" w:rsidR="000F1F35" w:rsidRDefault="000F1F35">
            <w:pPr>
              <w:jc w:val="center"/>
            </w:pPr>
          </w:p>
          <w:p w14:paraId="32ED2B56" w14:textId="77777777" w:rsidR="008257FA" w:rsidRDefault="00092048">
            <w:pPr>
              <w:jc w:val="center"/>
            </w:pPr>
            <w:r>
              <w:t>Директор</w:t>
            </w:r>
          </w:p>
          <w:p w14:paraId="4FA449CC" w14:textId="77777777" w:rsidR="006301B9" w:rsidRDefault="006301B9">
            <w:pPr>
              <w:jc w:val="center"/>
            </w:pPr>
          </w:p>
          <w:p w14:paraId="6CB002DB" w14:textId="77777777" w:rsidR="008257FA" w:rsidRDefault="008257FA">
            <w:pPr>
              <w:jc w:val="center"/>
            </w:pPr>
            <w:proofErr w:type="spellStart"/>
            <w:proofErr w:type="gramStart"/>
            <w:r>
              <w:t>Ст.медсестра</w:t>
            </w:r>
            <w:proofErr w:type="spellEnd"/>
            <w:proofErr w:type="gramEnd"/>
          </w:p>
          <w:p w14:paraId="376A6D0B" w14:textId="77777777" w:rsidR="006301B9" w:rsidRDefault="006301B9">
            <w:pPr>
              <w:jc w:val="center"/>
            </w:pPr>
          </w:p>
          <w:p w14:paraId="08E5FE9D" w14:textId="77777777" w:rsidR="008257FA" w:rsidRDefault="008257FA">
            <w:pPr>
              <w:jc w:val="center"/>
            </w:pPr>
            <w:r>
              <w:t>Психолог</w:t>
            </w:r>
          </w:p>
          <w:p w14:paraId="7A6588AD" w14:textId="77777777" w:rsidR="008257FA" w:rsidRDefault="008257FA">
            <w:pPr>
              <w:jc w:val="center"/>
            </w:pPr>
          </w:p>
          <w:p w14:paraId="2439452B" w14:textId="77777777" w:rsidR="008257FA" w:rsidRDefault="00092048">
            <w:pPr>
              <w:jc w:val="center"/>
            </w:pPr>
            <w:r>
              <w:t>Директор</w:t>
            </w:r>
          </w:p>
          <w:p w14:paraId="441F40E3" w14:textId="77777777" w:rsidR="008257FA" w:rsidRDefault="008257FA">
            <w:pPr>
              <w:jc w:val="center"/>
            </w:pPr>
          </w:p>
        </w:tc>
      </w:tr>
      <w:tr w:rsidR="008257FA" w14:paraId="2BAC9CC6" w14:textId="77777777" w:rsidTr="0064645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90BC2" w14:textId="77777777" w:rsidR="008257FA" w:rsidRDefault="008257FA">
            <w:pPr>
              <w:jc w:val="center"/>
            </w:pPr>
            <w:r>
              <w:t>6.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4EF5D" w14:textId="77777777" w:rsidR="008F5C76" w:rsidRPr="008F5C76" w:rsidRDefault="008F5C76" w:rsidP="008F5C76">
            <w:pPr>
              <w:jc w:val="center"/>
              <w:rPr>
                <w:b/>
                <w:i/>
              </w:rPr>
            </w:pPr>
            <w:r w:rsidRPr="008F5C76">
              <w:rPr>
                <w:b/>
                <w:i/>
              </w:rPr>
              <w:t>№ 6</w:t>
            </w:r>
          </w:p>
          <w:p w14:paraId="2EAF8D1E" w14:textId="77777777" w:rsidR="008F5C76" w:rsidRPr="008F5C76" w:rsidRDefault="008F5C76">
            <w:pPr>
              <w:rPr>
                <w:b/>
                <w:i/>
              </w:rPr>
            </w:pPr>
          </w:p>
          <w:p w14:paraId="1FC57292" w14:textId="77777777" w:rsidR="008257FA" w:rsidRDefault="00841DD9" w:rsidP="008F5C76">
            <w:pPr>
              <w:spacing w:line="276" w:lineRule="auto"/>
            </w:pPr>
            <w:r>
              <w:t>1</w:t>
            </w:r>
            <w:r w:rsidR="008257FA">
              <w:t>.Отчеты педагогов о самообразовании</w:t>
            </w:r>
          </w:p>
          <w:p w14:paraId="74C90721" w14:textId="77777777" w:rsidR="00841DD9" w:rsidRDefault="00841DD9" w:rsidP="008F5C76">
            <w:pPr>
              <w:spacing w:line="276" w:lineRule="auto"/>
            </w:pPr>
            <w:r>
              <w:t>2. Уровень подготовки детей к школе</w:t>
            </w:r>
          </w:p>
          <w:p w14:paraId="5F2370C0" w14:textId="77777777" w:rsidR="008257FA" w:rsidRDefault="008257FA" w:rsidP="008F5C76">
            <w:pPr>
              <w:spacing w:line="276" w:lineRule="auto"/>
            </w:pPr>
            <w:r>
              <w:t>3.Итоги летней оздоровительной работы</w:t>
            </w:r>
          </w:p>
          <w:p w14:paraId="6DA96803" w14:textId="77777777" w:rsidR="00841DD9" w:rsidRDefault="00841DD9" w:rsidP="00841DD9">
            <w:pPr>
              <w:spacing w:line="276" w:lineRule="auto"/>
            </w:pPr>
            <w:r>
              <w:t>4. Обсуждение проекта годового плана на новый учебный год.</w:t>
            </w:r>
          </w:p>
          <w:p w14:paraId="17083B5F" w14:textId="77777777" w:rsidR="008F5C76" w:rsidRDefault="008F5C76" w:rsidP="008F5C76">
            <w:pPr>
              <w:spacing w:line="276" w:lineRule="auto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5DCA" w14:textId="77777777" w:rsidR="008257FA" w:rsidRDefault="008257FA">
            <w:pPr>
              <w:jc w:val="center"/>
            </w:pPr>
          </w:p>
          <w:p w14:paraId="214CE3A7" w14:textId="77777777" w:rsidR="008257FA" w:rsidRDefault="008257FA">
            <w:pPr>
              <w:jc w:val="center"/>
            </w:pPr>
            <w:r>
              <w:t>Август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4C45" w14:textId="77777777" w:rsidR="008257FA" w:rsidRDefault="008257FA">
            <w:pPr>
              <w:jc w:val="center"/>
            </w:pPr>
          </w:p>
          <w:p w14:paraId="5B68BB4C" w14:textId="77777777" w:rsidR="00841DD9" w:rsidRDefault="00841DD9">
            <w:pPr>
              <w:jc w:val="center"/>
            </w:pPr>
          </w:p>
          <w:p w14:paraId="5BE63058" w14:textId="77777777" w:rsidR="008257FA" w:rsidRDefault="00841DD9">
            <w:pPr>
              <w:jc w:val="center"/>
            </w:pPr>
            <w:proofErr w:type="spellStart"/>
            <w:r>
              <w:t>Зам.дир</w:t>
            </w:r>
            <w:proofErr w:type="spellEnd"/>
            <w:r>
              <w:t>.</w:t>
            </w:r>
          </w:p>
          <w:p w14:paraId="28D982BA" w14:textId="77777777" w:rsidR="008F5C76" w:rsidRDefault="00841DD9">
            <w:pPr>
              <w:jc w:val="center"/>
            </w:pPr>
            <w:r>
              <w:t>Педагог-психолог</w:t>
            </w:r>
          </w:p>
          <w:p w14:paraId="3B78DC7B" w14:textId="77777777" w:rsidR="008F5C76" w:rsidRDefault="008F5C76">
            <w:pPr>
              <w:jc w:val="center"/>
            </w:pPr>
          </w:p>
          <w:p w14:paraId="26AF3C64" w14:textId="77777777" w:rsidR="008F5C76" w:rsidRDefault="00841DD9">
            <w:pPr>
              <w:jc w:val="center"/>
            </w:pPr>
            <w:r>
              <w:t>Директор</w:t>
            </w:r>
          </w:p>
        </w:tc>
      </w:tr>
      <w:tr w:rsidR="008257FA" w14:paraId="574F2ED2" w14:textId="77777777" w:rsidTr="0064645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269B" w14:textId="77777777" w:rsidR="008257FA" w:rsidRDefault="008257FA">
            <w:pPr>
              <w:jc w:val="center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0D781" w14:textId="77777777" w:rsidR="008257FA" w:rsidRDefault="008257F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Семинар</w:t>
            </w:r>
            <w:r w:rsidR="001A5C05">
              <w:rPr>
                <w:b/>
                <w:i/>
              </w:rPr>
              <w:t>ы</w:t>
            </w:r>
            <w:r>
              <w:rPr>
                <w:b/>
                <w:i/>
              </w:rPr>
              <w:t>-практикум</w:t>
            </w:r>
            <w:r w:rsidR="001A5C05">
              <w:rPr>
                <w:b/>
                <w:i/>
              </w:rPr>
              <w:t>ы</w:t>
            </w:r>
          </w:p>
          <w:p w14:paraId="4F386FD7" w14:textId="77777777" w:rsidR="001A5C05" w:rsidRDefault="001A5C05">
            <w:pPr>
              <w:jc w:val="center"/>
              <w:rPr>
                <w:b/>
                <w:i/>
              </w:rPr>
            </w:pPr>
          </w:p>
          <w:p w14:paraId="43276E3C" w14:textId="77777777" w:rsidR="008257FA" w:rsidRPr="001A5C05" w:rsidRDefault="001A5C05" w:rsidP="001A5C05">
            <w:r w:rsidRPr="001A5C05">
              <w:t xml:space="preserve">1. </w:t>
            </w:r>
            <w:r w:rsidR="00124D9F">
              <w:t>Освоение программы «Родники народных промыслов» (</w:t>
            </w:r>
            <w:proofErr w:type="spellStart"/>
            <w:r w:rsidR="00124D9F">
              <w:t>Л.Гусарова</w:t>
            </w:r>
            <w:proofErr w:type="spellEnd"/>
            <w:r w:rsidR="00124D9F">
              <w:t xml:space="preserve">, </w:t>
            </w:r>
            <w:proofErr w:type="spellStart"/>
            <w:r w:rsidR="00124D9F">
              <w:t>А.Гришина</w:t>
            </w:r>
            <w:proofErr w:type="spellEnd"/>
            <w:r w:rsidR="00124D9F">
              <w:t>)</w:t>
            </w:r>
          </w:p>
          <w:p w14:paraId="5ABCD98C" w14:textId="77777777" w:rsidR="001A5C05" w:rsidRPr="001A5C05" w:rsidRDefault="001A5C05" w:rsidP="001A5C05"/>
          <w:p w14:paraId="19F2C354" w14:textId="77777777" w:rsidR="00EB0D74" w:rsidRDefault="00EB0D74" w:rsidP="001A5C05">
            <w:r>
              <w:t xml:space="preserve">2.Развивающая педагогика оздоровления </w:t>
            </w:r>
            <w:proofErr w:type="spellStart"/>
            <w:r>
              <w:t>В.Т.Кудрявцева</w:t>
            </w:r>
            <w:proofErr w:type="spellEnd"/>
          </w:p>
          <w:p w14:paraId="113C1D79" w14:textId="77777777" w:rsidR="008257FA" w:rsidRDefault="008257FA" w:rsidP="001A5C05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6806" w14:textId="77777777" w:rsidR="008257FA" w:rsidRDefault="008257FA">
            <w:pPr>
              <w:jc w:val="center"/>
            </w:pPr>
          </w:p>
          <w:p w14:paraId="16FA8972" w14:textId="77777777" w:rsidR="008257FA" w:rsidRDefault="008257FA">
            <w:pPr>
              <w:jc w:val="center"/>
            </w:pPr>
          </w:p>
          <w:p w14:paraId="24779708" w14:textId="77777777" w:rsidR="008257FA" w:rsidRDefault="008257FA">
            <w:pPr>
              <w:jc w:val="center"/>
            </w:pPr>
            <w:r>
              <w:t xml:space="preserve">Октябрь </w:t>
            </w:r>
          </w:p>
          <w:p w14:paraId="1AE9E5BA" w14:textId="77777777" w:rsidR="001A5C05" w:rsidRDefault="001A5C05">
            <w:pPr>
              <w:jc w:val="center"/>
            </w:pPr>
          </w:p>
          <w:p w14:paraId="1A1EBF8E" w14:textId="77777777" w:rsidR="001A5C05" w:rsidRDefault="001A5C05">
            <w:pPr>
              <w:jc w:val="center"/>
            </w:pPr>
            <w:r>
              <w:t>Ноябрь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59CB" w14:textId="77777777" w:rsidR="008257FA" w:rsidRDefault="008257FA">
            <w:pPr>
              <w:jc w:val="center"/>
            </w:pPr>
          </w:p>
          <w:p w14:paraId="372C84DB" w14:textId="77777777" w:rsidR="008257FA" w:rsidRDefault="008257FA">
            <w:pPr>
              <w:jc w:val="center"/>
            </w:pPr>
          </w:p>
          <w:p w14:paraId="41F1A3AB" w14:textId="77777777" w:rsidR="008257FA" w:rsidRDefault="006A2F71">
            <w:pPr>
              <w:jc w:val="center"/>
            </w:pPr>
            <w:proofErr w:type="spellStart"/>
            <w:r>
              <w:t>Зам.дир</w:t>
            </w:r>
            <w:proofErr w:type="spellEnd"/>
            <w:r>
              <w:t>.</w:t>
            </w:r>
          </w:p>
          <w:p w14:paraId="6E20B65A" w14:textId="77777777" w:rsidR="006A2F71" w:rsidRDefault="006A2F71">
            <w:pPr>
              <w:jc w:val="center"/>
            </w:pPr>
          </w:p>
          <w:p w14:paraId="780095B9" w14:textId="77777777" w:rsidR="006A2F71" w:rsidRDefault="006A2F71">
            <w:pPr>
              <w:jc w:val="center"/>
            </w:pPr>
          </w:p>
          <w:p w14:paraId="497CE44D" w14:textId="77777777" w:rsidR="006A2F71" w:rsidRDefault="006A2F71">
            <w:pPr>
              <w:jc w:val="center"/>
            </w:pPr>
            <w:proofErr w:type="spellStart"/>
            <w:r>
              <w:t>Зам.дир</w:t>
            </w:r>
            <w:proofErr w:type="spellEnd"/>
            <w:r>
              <w:t>.</w:t>
            </w:r>
          </w:p>
        </w:tc>
      </w:tr>
      <w:tr w:rsidR="008257FA" w14:paraId="5F2AD41B" w14:textId="77777777" w:rsidTr="0064645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407C2" w14:textId="77777777" w:rsidR="008257FA" w:rsidRDefault="008257FA">
            <w:pPr>
              <w:jc w:val="center"/>
            </w:pPr>
            <w: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4C4E" w14:textId="77777777" w:rsidR="008257FA" w:rsidRDefault="008257F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Производственные совещания</w:t>
            </w:r>
          </w:p>
          <w:p w14:paraId="22FE3A55" w14:textId="77777777" w:rsidR="006A2F71" w:rsidRDefault="006A2F71">
            <w:pPr>
              <w:jc w:val="center"/>
              <w:rPr>
                <w:b/>
                <w:i/>
              </w:rPr>
            </w:pPr>
          </w:p>
          <w:p w14:paraId="0E109B3C" w14:textId="77777777" w:rsidR="008257FA" w:rsidRDefault="006A2F71" w:rsidP="00571ACB">
            <w:pPr>
              <w:pStyle w:val="21"/>
              <w:tabs>
                <w:tab w:val="left" w:pos="239"/>
                <w:tab w:val="left" w:pos="381"/>
              </w:tabs>
              <w:snapToGrid w:val="0"/>
              <w:spacing w:line="276" w:lineRule="auto"/>
              <w:ind w:left="9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</w:t>
            </w:r>
            <w:r w:rsidR="00571ACB">
              <w:rPr>
                <w:sz w:val="24"/>
                <w:szCs w:val="24"/>
              </w:rPr>
              <w:t xml:space="preserve">ерспективы развития ДОУ </w:t>
            </w:r>
          </w:p>
          <w:p w14:paraId="2E2003CC" w14:textId="77777777" w:rsidR="008257FA" w:rsidRDefault="008257FA" w:rsidP="00571ACB">
            <w:pPr>
              <w:tabs>
                <w:tab w:val="left" w:pos="0"/>
                <w:tab w:val="left" w:pos="239"/>
                <w:tab w:val="left" w:pos="381"/>
              </w:tabs>
              <w:spacing w:line="276" w:lineRule="auto"/>
              <w:ind w:left="97"/>
            </w:pPr>
            <w:r>
              <w:t>2. Выполнение должностных инструкций и правил внутреннего трудового распорядка.</w:t>
            </w:r>
          </w:p>
          <w:p w14:paraId="1D3E6907" w14:textId="77777777" w:rsidR="008257FA" w:rsidRDefault="008257FA" w:rsidP="00571ACB">
            <w:pPr>
              <w:tabs>
                <w:tab w:val="left" w:pos="0"/>
                <w:tab w:val="left" w:pos="239"/>
                <w:tab w:val="left" w:pos="381"/>
              </w:tabs>
              <w:spacing w:line="276" w:lineRule="auto"/>
              <w:ind w:left="97"/>
            </w:pPr>
            <w:r>
              <w:t>3. Санитарно-эпидемиологические требования к устройству, содержанию и органи</w:t>
            </w:r>
            <w:r w:rsidR="006A2F71">
              <w:t>зации режима работы ДОУ.</w:t>
            </w:r>
          </w:p>
          <w:p w14:paraId="7E4FE2B1" w14:textId="77777777" w:rsidR="008257FA" w:rsidRDefault="008257FA" w:rsidP="00571ACB">
            <w:pPr>
              <w:tabs>
                <w:tab w:val="left" w:pos="0"/>
                <w:tab w:val="left" w:pos="239"/>
                <w:tab w:val="left" w:pos="381"/>
              </w:tabs>
              <w:spacing w:line="276" w:lineRule="auto"/>
              <w:ind w:left="97"/>
            </w:pPr>
            <w:r>
              <w:t>4. О проведении плановых учений по противопожарной и антитеррористической безопасности.</w:t>
            </w:r>
          </w:p>
          <w:p w14:paraId="59B8A67F" w14:textId="77777777" w:rsidR="008257FA" w:rsidRDefault="008257FA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83C44" w14:textId="77777777" w:rsidR="008257FA" w:rsidRDefault="008257FA">
            <w:pPr>
              <w:jc w:val="center"/>
            </w:pPr>
            <w:r>
              <w:t>октябрь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C648" w14:textId="77777777" w:rsidR="008257FA" w:rsidRDefault="008257FA">
            <w:pPr>
              <w:tabs>
                <w:tab w:val="left" w:pos="0"/>
              </w:tabs>
              <w:ind w:firstLine="16"/>
            </w:pPr>
          </w:p>
          <w:p w14:paraId="209FA03C" w14:textId="77777777" w:rsidR="008257FA" w:rsidRDefault="008257FA">
            <w:pPr>
              <w:tabs>
                <w:tab w:val="left" w:pos="0"/>
              </w:tabs>
              <w:ind w:firstLine="16"/>
            </w:pPr>
          </w:p>
          <w:p w14:paraId="26D2DCBD" w14:textId="77777777" w:rsidR="008257FA" w:rsidRDefault="008257FA">
            <w:pPr>
              <w:tabs>
                <w:tab w:val="left" w:pos="0"/>
              </w:tabs>
              <w:ind w:firstLine="16"/>
            </w:pPr>
          </w:p>
          <w:p w14:paraId="026B0852" w14:textId="77777777" w:rsidR="008257FA" w:rsidRDefault="006A2F71">
            <w:pPr>
              <w:tabs>
                <w:tab w:val="left" w:pos="0"/>
              </w:tabs>
              <w:ind w:firstLine="16"/>
            </w:pPr>
            <w:r>
              <w:t>Директор</w:t>
            </w:r>
          </w:p>
        </w:tc>
      </w:tr>
      <w:tr w:rsidR="008257FA" w14:paraId="5EFD169B" w14:textId="77777777" w:rsidTr="0064645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7F0FF" w14:textId="77777777" w:rsidR="008257FA" w:rsidRDefault="008257FA">
            <w:pPr>
              <w:jc w:val="center"/>
            </w:pPr>
            <w: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214D" w14:textId="77777777" w:rsidR="008257FA" w:rsidRDefault="00571ACB" w:rsidP="00571ACB">
            <w:pPr>
              <w:snapToGrid w:val="0"/>
              <w:spacing w:line="276" w:lineRule="auto"/>
              <w:ind w:left="61"/>
            </w:pPr>
            <w:r>
              <w:t>1.</w:t>
            </w:r>
            <w:r w:rsidR="008257FA">
              <w:t>Роль ДОУ и семьи в вопросе по воспитанию основ здорового образа жизни детей</w:t>
            </w:r>
          </w:p>
          <w:p w14:paraId="6C5B8FCA" w14:textId="77777777" w:rsidR="008257FA" w:rsidRDefault="00571ACB" w:rsidP="00571ACB">
            <w:pPr>
              <w:spacing w:line="276" w:lineRule="auto"/>
              <w:ind w:left="61"/>
            </w:pPr>
            <w:r>
              <w:t>2.</w:t>
            </w:r>
            <w:r w:rsidR="008257FA">
              <w:t>Анализ состояния здоровья детей с учетом воздействия профилактического лечения в совместной работе медицинского и обслуживающего персонала.</w:t>
            </w:r>
          </w:p>
          <w:p w14:paraId="0FA82C4D" w14:textId="77777777" w:rsidR="008257FA" w:rsidRDefault="00571ACB" w:rsidP="00571ACB">
            <w:pPr>
              <w:spacing w:line="276" w:lineRule="auto"/>
              <w:ind w:left="61"/>
            </w:pPr>
            <w:r>
              <w:t>3.</w:t>
            </w:r>
            <w:r w:rsidR="008257FA">
              <w:t>Коллективный договор сотрудников.</w:t>
            </w:r>
          </w:p>
          <w:p w14:paraId="41B83973" w14:textId="77777777" w:rsidR="008257FA" w:rsidRDefault="00571ACB" w:rsidP="00571ACB">
            <w:pPr>
              <w:spacing w:line="276" w:lineRule="auto"/>
            </w:pPr>
            <w:r>
              <w:t xml:space="preserve"> 4.</w:t>
            </w:r>
            <w:r w:rsidR="008257FA">
              <w:t>Утверждение графика отпусков.</w:t>
            </w:r>
          </w:p>
          <w:p w14:paraId="5380C273" w14:textId="77777777" w:rsidR="008257FA" w:rsidRDefault="008257FA">
            <w:pPr>
              <w:jc w:val="center"/>
              <w:rPr>
                <w:i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8F2C" w14:textId="77777777" w:rsidR="008257FA" w:rsidRDefault="008257FA">
            <w:pPr>
              <w:jc w:val="center"/>
            </w:pPr>
          </w:p>
          <w:p w14:paraId="497132D9" w14:textId="77777777" w:rsidR="008257FA" w:rsidRDefault="008257FA">
            <w:pPr>
              <w:jc w:val="center"/>
            </w:pPr>
            <w:r>
              <w:t>март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7A96" w14:textId="77777777" w:rsidR="008257FA" w:rsidRDefault="006A2F71">
            <w:pPr>
              <w:tabs>
                <w:tab w:val="left" w:pos="0"/>
              </w:tabs>
              <w:ind w:firstLine="16"/>
            </w:pPr>
            <w:r>
              <w:t>Инструктор по ФК</w:t>
            </w:r>
          </w:p>
          <w:p w14:paraId="3E439878" w14:textId="77777777" w:rsidR="008257FA" w:rsidRDefault="008257FA">
            <w:pPr>
              <w:tabs>
                <w:tab w:val="left" w:pos="0"/>
              </w:tabs>
              <w:ind w:firstLine="16"/>
            </w:pPr>
          </w:p>
          <w:p w14:paraId="423D147A" w14:textId="77777777" w:rsidR="008257FA" w:rsidRDefault="008257FA">
            <w:pPr>
              <w:tabs>
                <w:tab w:val="left" w:pos="0"/>
              </w:tabs>
              <w:ind w:firstLine="16"/>
            </w:pPr>
            <w:r>
              <w:t>Медицинская сестра</w:t>
            </w:r>
          </w:p>
          <w:p w14:paraId="3C4760D7" w14:textId="77777777" w:rsidR="006A2F71" w:rsidRDefault="006A2F71">
            <w:pPr>
              <w:tabs>
                <w:tab w:val="left" w:pos="0"/>
              </w:tabs>
              <w:ind w:firstLine="16"/>
            </w:pPr>
          </w:p>
          <w:p w14:paraId="195AEDC0" w14:textId="77777777" w:rsidR="006A2F71" w:rsidRDefault="006A2F71">
            <w:pPr>
              <w:tabs>
                <w:tab w:val="left" w:pos="0"/>
              </w:tabs>
              <w:ind w:firstLine="16"/>
            </w:pPr>
          </w:p>
          <w:p w14:paraId="505FA9D4" w14:textId="77777777" w:rsidR="006A2F71" w:rsidRDefault="006A2F71">
            <w:pPr>
              <w:tabs>
                <w:tab w:val="left" w:pos="0"/>
              </w:tabs>
              <w:ind w:firstLine="16"/>
            </w:pPr>
          </w:p>
          <w:p w14:paraId="01030402" w14:textId="77777777" w:rsidR="006A2F71" w:rsidRDefault="006A2F71">
            <w:pPr>
              <w:tabs>
                <w:tab w:val="left" w:pos="0"/>
              </w:tabs>
              <w:ind w:firstLine="16"/>
            </w:pPr>
            <w:r>
              <w:t>Директор</w:t>
            </w:r>
          </w:p>
          <w:p w14:paraId="6BBD79F8" w14:textId="77777777" w:rsidR="008257FA" w:rsidRDefault="008257FA">
            <w:pPr>
              <w:tabs>
                <w:tab w:val="left" w:pos="0"/>
              </w:tabs>
              <w:snapToGrid w:val="0"/>
              <w:ind w:firstLine="16"/>
            </w:pPr>
          </w:p>
        </w:tc>
      </w:tr>
      <w:tr w:rsidR="008257FA" w14:paraId="1839182D" w14:textId="77777777" w:rsidTr="0064645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912E6" w14:textId="77777777" w:rsidR="008257FA" w:rsidRDefault="008257FA">
            <w:pPr>
              <w:jc w:val="center"/>
            </w:pPr>
            <w: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CC2F" w14:textId="77777777" w:rsidR="008257FA" w:rsidRDefault="00571ACB" w:rsidP="00571ACB">
            <w:pPr>
              <w:tabs>
                <w:tab w:val="left" w:pos="61"/>
              </w:tabs>
              <w:snapToGrid w:val="0"/>
              <w:spacing w:line="276" w:lineRule="auto"/>
              <w:ind w:left="61"/>
            </w:pPr>
            <w:r>
              <w:t>1.</w:t>
            </w:r>
            <w:proofErr w:type="gramStart"/>
            <w:r w:rsidR="008257FA">
              <w:t>Проверка  подготовки</w:t>
            </w:r>
            <w:proofErr w:type="gramEnd"/>
            <w:r w:rsidR="008257FA">
              <w:t xml:space="preserve"> детей к школе – забота всего коллектива. </w:t>
            </w:r>
          </w:p>
          <w:p w14:paraId="1343FD9F" w14:textId="77777777" w:rsidR="008257FA" w:rsidRDefault="00571ACB" w:rsidP="00571ACB">
            <w:pPr>
              <w:tabs>
                <w:tab w:val="left" w:pos="61"/>
              </w:tabs>
              <w:spacing w:line="276" w:lineRule="auto"/>
              <w:ind w:left="61"/>
            </w:pPr>
            <w:r>
              <w:lastRenderedPageBreak/>
              <w:t>2.</w:t>
            </w:r>
            <w:r w:rsidR="008257FA">
              <w:t>Организация и подготовка к летнему оздоровительному периоду.</w:t>
            </w:r>
          </w:p>
          <w:p w14:paraId="3265685F" w14:textId="77777777" w:rsidR="008257FA" w:rsidRDefault="008257FA">
            <w:pPr>
              <w:tabs>
                <w:tab w:val="left" w:pos="0"/>
              </w:tabs>
              <w:ind w:left="360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1D368" w14:textId="77777777" w:rsidR="008257FA" w:rsidRDefault="008257FA">
            <w:pPr>
              <w:jc w:val="center"/>
            </w:pPr>
            <w:r>
              <w:lastRenderedPageBreak/>
              <w:t>май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473F" w14:textId="77777777" w:rsidR="008257FA" w:rsidRDefault="002E20B8">
            <w:pPr>
              <w:tabs>
                <w:tab w:val="left" w:pos="0"/>
              </w:tabs>
              <w:ind w:firstLine="16"/>
            </w:pPr>
            <w:r>
              <w:t>Директор</w:t>
            </w:r>
          </w:p>
          <w:p w14:paraId="15D22F81" w14:textId="77777777" w:rsidR="008257FA" w:rsidRDefault="008257FA">
            <w:pPr>
              <w:tabs>
                <w:tab w:val="left" w:pos="0"/>
              </w:tabs>
              <w:ind w:firstLine="16"/>
            </w:pPr>
          </w:p>
          <w:p w14:paraId="3B7525D4" w14:textId="77777777" w:rsidR="008257FA" w:rsidRDefault="008257FA">
            <w:pPr>
              <w:tabs>
                <w:tab w:val="left" w:pos="0"/>
              </w:tabs>
              <w:ind w:firstLine="16"/>
            </w:pPr>
          </w:p>
        </w:tc>
      </w:tr>
      <w:tr w:rsidR="008257FA" w14:paraId="455BC388" w14:textId="77777777" w:rsidTr="0064645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27E0" w14:textId="77777777" w:rsidR="008257FA" w:rsidRDefault="008257FA">
            <w:pPr>
              <w:jc w:val="center"/>
            </w:pPr>
          </w:p>
          <w:p w14:paraId="674398AF" w14:textId="77777777" w:rsidR="008257FA" w:rsidRDefault="008257FA">
            <w:pPr>
              <w:jc w:val="center"/>
            </w:pPr>
            <w:r>
              <w:t>4.</w:t>
            </w:r>
          </w:p>
          <w:p w14:paraId="27456963" w14:textId="77777777" w:rsidR="008257FA" w:rsidRDefault="008257FA">
            <w:pPr>
              <w:jc w:val="center"/>
            </w:pPr>
          </w:p>
          <w:p w14:paraId="2CE8BF73" w14:textId="77777777" w:rsidR="008257FA" w:rsidRDefault="008257FA">
            <w:pPr>
              <w:jc w:val="center"/>
            </w:pPr>
          </w:p>
          <w:p w14:paraId="7805795D" w14:textId="77777777" w:rsidR="008257FA" w:rsidRDefault="008257FA">
            <w:pPr>
              <w:jc w:val="center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DD5C8" w14:textId="77777777" w:rsidR="008257FA" w:rsidRDefault="008257FA" w:rsidP="00571ACB">
            <w:pPr>
              <w:tabs>
                <w:tab w:val="left" w:pos="467"/>
              </w:tabs>
              <w:snapToGrid w:val="0"/>
              <w:spacing w:line="276" w:lineRule="auto"/>
            </w:pPr>
            <w:r>
              <w:t>1.Утверждение годового плана на новый учебный год на общем собрании трудового коллектива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F09D5" w14:textId="77777777" w:rsidR="008257FA" w:rsidRDefault="008257FA">
            <w:pPr>
              <w:jc w:val="center"/>
            </w:pPr>
            <w:r>
              <w:t>август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928B6" w14:textId="77777777" w:rsidR="008257FA" w:rsidRDefault="002E20B8">
            <w:pPr>
              <w:tabs>
                <w:tab w:val="left" w:pos="0"/>
              </w:tabs>
              <w:snapToGrid w:val="0"/>
              <w:ind w:firstLine="16"/>
            </w:pPr>
            <w:r>
              <w:t>Директор</w:t>
            </w:r>
          </w:p>
        </w:tc>
      </w:tr>
    </w:tbl>
    <w:p w14:paraId="6C690415" w14:textId="77777777" w:rsidR="008257FA" w:rsidRDefault="008257FA" w:rsidP="008257FA">
      <w:pPr>
        <w:jc w:val="both"/>
      </w:pPr>
    </w:p>
    <w:p w14:paraId="3E76B60C" w14:textId="77777777" w:rsidR="00421449" w:rsidRDefault="00421449" w:rsidP="008257FA">
      <w:pPr>
        <w:rPr>
          <w:sz w:val="28"/>
          <w:szCs w:val="28"/>
        </w:rPr>
      </w:pPr>
    </w:p>
    <w:p w14:paraId="17191922" w14:textId="77777777" w:rsidR="00421449" w:rsidRDefault="00421449" w:rsidP="008257FA">
      <w:pPr>
        <w:rPr>
          <w:sz w:val="28"/>
          <w:szCs w:val="28"/>
        </w:rPr>
      </w:pPr>
    </w:p>
    <w:p w14:paraId="64DB031A" w14:textId="77777777" w:rsidR="00421449" w:rsidRDefault="00421449" w:rsidP="008257FA">
      <w:pPr>
        <w:rPr>
          <w:sz w:val="28"/>
          <w:szCs w:val="28"/>
        </w:rPr>
      </w:pPr>
    </w:p>
    <w:p w14:paraId="0C6E2C47" w14:textId="77777777" w:rsidR="00421449" w:rsidRDefault="00421449" w:rsidP="008257FA">
      <w:pPr>
        <w:rPr>
          <w:sz w:val="28"/>
          <w:szCs w:val="28"/>
        </w:rPr>
      </w:pPr>
    </w:p>
    <w:p w14:paraId="5907B240" w14:textId="77777777" w:rsidR="00421449" w:rsidRDefault="00421449" w:rsidP="008257FA">
      <w:pPr>
        <w:rPr>
          <w:sz w:val="28"/>
          <w:szCs w:val="28"/>
        </w:rPr>
      </w:pPr>
    </w:p>
    <w:p w14:paraId="2D51F1EC" w14:textId="77777777" w:rsidR="00421449" w:rsidRDefault="00421449" w:rsidP="008257FA">
      <w:pPr>
        <w:rPr>
          <w:sz w:val="28"/>
          <w:szCs w:val="28"/>
        </w:rPr>
      </w:pPr>
    </w:p>
    <w:p w14:paraId="13CE8501" w14:textId="174E2E46" w:rsidR="008257FA" w:rsidRPr="00E348E9" w:rsidRDefault="00723441" w:rsidP="008257FA">
      <w:pPr>
        <w:rPr>
          <w:b/>
          <w:color w:val="002060"/>
          <w:sz w:val="28"/>
          <w:szCs w:val="28"/>
        </w:rPr>
      </w:pPr>
      <w:r>
        <w:rPr>
          <w:sz w:val="28"/>
          <w:szCs w:val="28"/>
        </w:rPr>
        <w:t>5</w:t>
      </w:r>
      <w:r w:rsidR="008257FA" w:rsidRPr="00E348E9">
        <w:rPr>
          <w:color w:val="002060"/>
          <w:sz w:val="28"/>
          <w:szCs w:val="28"/>
        </w:rPr>
        <w:t xml:space="preserve">. </w:t>
      </w:r>
      <w:r w:rsidR="008257FA" w:rsidRPr="00E348E9">
        <w:rPr>
          <w:b/>
          <w:color w:val="002060"/>
          <w:sz w:val="28"/>
          <w:szCs w:val="28"/>
        </w:rPr>
        <w:t>Руководство и контроль за воспитательно-образовательным процессом</w:t>
      </w:r>
    </w:p>
    <w:p w14:paraId="74D13613" w14:textId="77777777" w:rsidR="008257FA" w:rsidRPr="00E348E9" w:rsidRDefault="008257FA" w:rsidP="008257FA">
      <w:pPr>
        <w:jc w:val="both"/>
        <w:rPr>
          <w:color w:val="00206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3755"/>
        <w:gridCol w:w="1786"/>
        <w:gridCol w:w="1616"/>
        <w:gridCol w:w="1559"/>
      </w:tblGrid>
      <w:tr w:rsidR="008257FA" w14:paraId="3AEA7E69" w14:textId="77777777" w:rsidTr="008257FA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7862" w14:textId="77777777" w:rsidR="008257FA" w:rsidRDefault="008257FA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AF648" w14:textId="77777777" w:rsidR="008257FA" w:rsidRDefault="008257FA">
            <w:pPr>
              <w:jc w:val="center"/>
              <w:rPr>
                <w:b/>
              </w:rPr>
            </w:pPr>
            <w:r>
              <w:rPr>
                <w:b/>
              </w:rPr>
              <w:t>Содержание работы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70837" w14:textId="77777777" w:rsidR="008257FA" w:rsidRDefault="008257FA">
            <w:pPr>
              <w:jc w:val="center"/>
              <w:rPr>
                <w:b/>
              </w:rPr>
            </w:pPr>
            <w:r>
              <w:rPr>
                <w:b/>
              </w:rPr>
              <w:t>Срок выполнения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2FA92" w14:textId="77777777" w:rsidR="008257FA" w:rsidRDefault="008257FA">
            <w:pPr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B604" w14:textId="77777777" w:rsidR="008257FA" w:rsidRDefault="008257F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Отвествен</w:t>
            </w:r>
            <w:proofErr w:type="spellEnd"/>
            <w:r>
              <w:rPr>
                <w:b/>
              </w:rPr>
              <w:t>.</w:t>
            </w:r>
          </w:p>
        </w:tc>
      </w:tr>
      <w:tr w:rsidR="008257FA" w14:paraId="5F550B52" w14:textId="77777777" w:rsidTr="008257FA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05C82" w14:textId="77777777" w:rsidR="008257FA" w:rsidRDefault="008257FA">
            <w:pPr>
              <w:jc w:val="center"/>
            </w:pPr>
            <w:r>
              <w:t>1.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9C351" w14:textId="77777777" w:rsidR="00FE29E9" w:rsidRPr="00BF3389" w:rsidRDefault="00FE29E9" w:rsidP="001A5C05">
            <w:r w:rsidRPr="00BF3389">
              <w:t>«Познавательное развитие детей в процессе ознакомления их с природой»</w:t>
            </w:r>
          </w:p>
          <w:p w14:paraId="43F6B6F8" w14:textId="77777777" w:rsidR="008257FA" w:rsidRPr="00BF3389" w:rsidRDefault="008257FA" w:rsidP="00FE29E9"/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618F0" w14:textId="77777777" w:rsidR="008257FA" w:rsidRDefault="00FE29E9">
            <w:pPr>
              <w:jc w:val="center"/>
            </w:pPr>
            <w:r>
              <w:t>октябрь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7AF04" w14:textId="77777777" w:rsidR="008257FA" w:rsidRDefault="008257FA">
            <w:pPr>
              <w:jc w:val="center"/>
            </w:pPr>
            <w:proofErr w:type="spellStart"/>
            <w:r>
              <w:t>Тематич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01CD" w14:textId="77777777" w:rsidR="008257FA" w:rsidRDefault="002E20B8">
            <w:pPr>
              <w:jc w:val="center"/>
            </w:pPr>
            <w:proofErr w:type="spellStart"/>
            <w:r>
              <w:t>Зам.дир</w:t>
            </w:r>
            <w:proofErr w:type="spellEnd"/>
            <w:r>
              <w:t>.</w:t>
            </w:r>
          </w:p>
          <w:p w14:paraId="571BC4AD" w14:textId="77777777" w:rsidR="002E20B8" w:rsidRDefault="002E20B8">
            <w:pPr>
              <w:jc w:val="center"/>
            </w:pPr>
          </w:p>
        </w:tc>
      </w:tr>
      <w:tr w:rsidR="008257FA" w14:paraId="04DD02C7" w14:textId="77777777" w:rsidTr="008257FA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026E6" w14:textId="77777777" w:rsidR="008257FA" w:rsidRDefault="00FE29E9">
            <w:pPr>
              <w:jc w:val="center"/>
            </w:pPr>
            <w:r>
              <w:t>2</w:t>
            </w:r>
            <w:r w:rsidR="008257FA">
              <w:t>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24CB" w14:textId="77777777" w:rsidR="008257FA" w:rsidRPr="00BF3389" w:rsidRDefault="00F9277E">
            <w:r w:rsidRPr="00BF3389">
              <w:t xml:space="preserve">«Уровень </w:t>
            </w:r>
            <w:proofErr w:type="gramStart"/>
            <w:r w:rsidRPr="00BF3389">
              <w:t>физического  развития</w:t>
            </w:r>
            <w:proofErr w:type="gramEnd"/>
            <w:r w:rsidRPr="00BF3389">
              <w:t xml:space="preserve"> и здоровья  детей»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D2E0D" w14:textId="77777777" w:rsidR="008257FA" w:rsidRDefault="00F9277E">
            <w:pPr>
              <w:jc w:val="center"/>
            </w:pPr>
            <w:r>
              <w:t>февраль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8C4E" w14:textId="77777777" w:rsidR="008257FA" w:rsidRDefault="008257FA">
            <w:pPr>
              <w:jc w:val="center"/>
            </w:pPr>
            <w:proofErr w:type="spellStart"/>
            <w:r>
              <w:t>Тематич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F4F2C" w14:textId="77777777" w:rsidR="008257FA" w:rsidRDefault="00F9277E">
            <w:pPr>
              <w:jc w:val="center"/>
            </w:pPr>
            <w:proofErr w:type="spellStart"/>
            <w:r>
              <w:t>Зам.дир</w:t>
            </w:r>
            <w:proofErr w:type="spellEnd"/>
            <w:r>
              <w:t>.,</w:t>
            </w:r>
          </w:p>
          <w:p w14:paraId="403D25B9" w14:textId="77777777" w:rsidR="00F9277E" w:rsidRDefault="00F9277E">
            <w:pPr>
              <w:jc w:val="center"/>
            </w:pPr>
            <w:proofErr w:type="spellStart"/>
            <w:proofErr w:type="gramStart"/>
            <w:r>
              <w:t>Ст.м</w:t>
            </w:r>
            <w:proofErr w:type="spellEnd"/>
            <w:proofErr w:type="gramEnd"/>
            <w:r>
              <w:t>/с</w:t>
            </w:r>
          </w:p>
        </w:tc>
      </w:tr>
      <w:tr w:rsidR="008257FA" w14:paraId="368D6ACB" w14:textId="77777777" w:rsidTr="008257FA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0343B" w14:textId="77777777" w:rsidR="008257FA" w:rsidRDefault="00F9277E">
            <w:pPr>
              <w:jc w:val="center"/>
            </w:pPr>
            <w:r>
              <w:t>3</w:t>
            </w:r>
            <w:r w:rsidR="008257FA">
              <w:t>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08E28" w14:textId="77777777" w:rsidR="008257FA" w:rsidRDefault="008F7266">
            <w:r>
              <w:t xml:space="preserve">Качество </w:t>
            </w:r>
            <w:proofErr w:type="spellStart"/>
            <w:r>
              <w:t>содержаниякалендарных</w:t>
            </w:r>
            <w:proofErr w:type="spellEnd"/>
            <w:r>
              <w:t xml:space="preserve"> планов </w:t>
            </w:r>
            <w:proofErr w:type="spellStart"/>
            <w:r>
              <w:t>восп</w:t>
            </w:r>
            <w:proofErr w:type="spellEnd"/>
            <w:r>
              <w:t>-образ.</w:t>
            </w:r>
            <w:r w:rsidR="008257FA">
              <w:t xml:space="preserve"> работы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A5C63" w14:textId="77777777" w:rsidR="008257FA" w:rsidRDefault="008257FA">
            <w:pPr>
              <w:jc w:val="center"/>
            </w:pPr>
            <w:proofErr w:type="spellStart"/>
            <w:proofErr w:type="gramStart"/>
            <w:r>
              <w:t>Еженедель</w:t>
            </w:r>
            <w:proofErr w:type="spellEnd"/>
            <w:r>
              <w:t>-но</w:t>
            </w:r>
            <w:proofErr w:type="gramEnd"/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72339" w14:textId="77777777" w:rsidR="008257FA" w:rsidRDefault="008257FA">
            <w:pPr>
              <w:jc w:val="center"/>
            </w:pPr>
            <w:proofErr w:type="spellStart"/>
            <w:r>
              <w:t>Предупр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F12B5" w14:textId="77777777" w:rsidR="008257FA" w:rsidRDefault="008257FA">
            <w:pPr>
              <w:jc w:val="center"/>
            </w:pPr>
            <w:proofErr w:type="spellStart"/>
            <w:r>
              <w:t>За</w:t>
            </w:r>
            <w:r w:rsidR="00F9277E">
              <w:t>м.дир</w:t>
            </w:r>
            <w:proofErr w:type="spellEnd"/>
            <w:r w:rsidR="00F9277E">
              <w:t>.</w:t>
            </w:r>
          </w:p>
        </w:tc>
      </w:tr>
      <w:tr w:rsidR="008257FA" w14:paraId="54B3EEF7" w14:textId="77777777" w:rsidTr="008257FA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6BAB2" w14:textId="77777777" w:rsidR="008257FA" w:rsidRDefault="00F9277E">
            <w:pPr>
              <w:jc w:val="center"/>
            </w:pPr>
            <w:r>
              <w:t>4</w:t>
            </w:r>
            <w:r w:rsidR="008257FA">
              <w:t>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52D69" w14:textId="77777777" w:rsidR="008257FA" w:rsidRDefault="008257FA">
            <w:r>
              <w:t>Состояние документации в группах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BDA74" w14:textId="77777777" w:rsidR="008257FA" w:rsidRDefault="008257FA">
            <w:pPr>
              <w:jc w:val="center"/>
            </w:pPr>
            <w:proofErr w:type="spellStart"/>
            <w:proofErr w:type="gramStart"/>
            <w:r>
              <w:t>Ежеквар-тально</w:t>
            </w:r>
            <w:proofErr w:type="spellEnd"/>
            <w:proofErr w:type="gramEnd"/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86EA8" w14:textId="77777777" w:rsidR="008257FA" w:rsidRDefault="008257FA">
            <w:pPr>
              <w:jc w:val="center"/>
            </w:pPr>
            <w:proofErr w:type="spellStart"/>
            <w:r>
              <w:t>Оператив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9E6B1" w14:textId="77777777" w:rsidR="008257FA" w:rsidRDefault="00F9277E">
            <w:pPr>
              <w:jc w:val="center"/>
            </w:pPr>
            <w:r>
              <w:t>Директор</w:t>
            </w:r>
          </w:p>
        </w:tc>
      </w:tr>
      <w:tr w:rsidR="008257FA" w14:paraId="557ACB76" w14:textId="77777777" w:rsidTr="008F7266">
        <w:trPr>
          <w:trHeight w:val="64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34B55" w14:textId="77777777" w:rsidR="008257FA" w:rsidRDefault="008257FA">
            <w:pPr>
              <w:jc w:val="center"/>
            </w:pPr>
            <w:r>
              <w:t>6.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DA7F0" w14:textId="77777777" w:rsidR="008257FA" w:rsidRDefault="008F7266">
            <w:r>
              <w:t>Посещаемость</w:t>
            </w:r>
            <w:r w:rsidR="008257FA">
              <w:t xml:space="preserve"> воспитанников детского сада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07489" w14:textId="77777777" w:rsidR="008257FA" w:rsidRDefault="008257FA">
            <w:pPr>
              <w:jc w:val="center"/>
            </w:pPr>
            <w:r>
              <w:t xml:space="preserve">Постоянно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37726" w14:textId="77777777" w:rsidR="008257FA" w:rsidRDefault="008257FA">
            <w:pPr>
              <w:jc w:val="center"/>
            </w:pPr>
            <w:proofErr w:type="spellStart"/>
            <w:r>
              <w:t>Предупр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EBC4F" w14:textId="77777777" w:rsidR="008257FA" w:rsidRDefault="00F9277E">
            <w:pPr>
              <w:jc w:val="center"/>
            </w:pPr>
            <w:proofErr w:type="spellStart"/>
            <w:r>
              <w:t>Зам.дир</w:t>
            </w:r>
            <w:proofErr w:type="spellEnd"/>
            <w:r>
              <w:t>.</w:t>
            </w:r>
          </w:p>
        </w:tc>
      </w:tr>
      <w:tr w:rsidR="008257FA" w14:paraId="22DA0A18" w14:textId="77777777" w:rsidTr="008257FA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C4083" w14:textId="77777777" w:rsidR="008257FA" w:rsidRDefault="008257FA">
            <w:pPr>
              <w:jc w:val="center"/>
            </w:pPr>
            <w:r>
              <w:t>7.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3C8D8" w14:textId="77777777" w:rsidR="008257FA" w:rsidRDefault="008F7266">
            <w:r>
              <w:t xml:space="preserve"> Организация</w:t>
            </w:r>
            <w:r w:rsidR="008257FA">
              <w:t xml:space="preserve"> питания детей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C57C" w14:textId="77777777" w:rsidR="008257FA" w:rsidRDefault="008257FA">
            <w:pPr>
              <w:jc w:val="center"/>
            </w:pPr>
            <w:r>
              <w:t xml:space="preserve">Постоянно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F6AC" w14:textId="77777777" w:rsidR="008257FA" w:rsidRDefault="008257FA">
            <w:pPr>
              <w:jc w:val="center"/>
            </w:pPr>
            <w:proofErr w:type="spellStart"/>
            <w:r>
              <w:t>Системат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3E90B" w14:textId="77777777" w:rsidR="008257FA" w:rsidRDefault="00F9277E">
            <w:pPr>
              <w:jc w:val="center"/>
            </w:pPr>
            <w:r>
              <w:t>Директор,</w:t>
            </w:r>
          </w:p>
          <w:p w14:paraId="33A02C8E" w14:textId="77777777" w:rsidR="00F9277E" w:rsidRDefault="00F9277E">
            <w:pPr>
              <w:jc w:val="center"/>
            </w:pPr>
            <w:proofErr w:type="spellStart"/>
            <w:proofErr w:type="gramStart"/>
            <w:r>
              <w:t>Ст.м</w:t>
            </w:r>
            <w:proofErr w:type="spellEnd"/>
            <w:proofErr w:type="gramEnd"/>
            <w:r>
              <w:t>/с</w:t>
            </w:r>
          </w:p>
        </w:tc>
      </w:tr>
      <w:tr w:rsidR="008257FA" w14:paraId="78E35E13" w14:textId="77777777" w:rsidTr="008257FA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211A3" w14:textId="77777777" w:rsidR="008257FA" w:rsidRDefault="008257FA">
            <w:pPr>
              <w:jc w:val="center"/>
            </w:pPr>
            <w:r>
              <w:t>8.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B68AB" w14:textId="77777777" w:rsidR="008257FA" w:rsidRDefault="008F7266" w:rsidP="008F7266">
            <w:r>
              <w:t>Качество содержания сайта ДОУ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B226A" w14:textId="77777777" w:rsidR="008257FA" w:rsidRDefault="008257FA">
            <w:pPr>
              <w:jc w:val="center"/>
            </w:pPr>
            <w:r>
              <w:t xml:space="preserve">Постоянно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4227C" w14:textId="77777777" w:rsidR="008257FA" w:rsidRDefault="008257FA">
            <w:pPr>
              <w:jc w:val="center"/>
            </w:pPr>
            <w:proofErr w:type="spellStart"/>
            <w:r>
              <w:t>Оператив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BD122" w14:textId="77777777" w:rsidR="008257FA" w:rsidRDefault="00F9277E">
            <w:pPr>
              <w:jc w:val="center"/>
            </w:pPr>
            <w:r>
              <w:t>Директор</w:t>
            </w:r>
          </w:p>
          <w:p w14:paraId="65C2AFE9" w14:textId="77777777" w:rsidR="008F7266" w:rsidRDefault="008F7266">
            <w:pPr>
              <w:jc w:val="center"/>
            </w:pPr>
          </w:p>
        </w:tc>
      </w:tr>
    </w:tbl>
    <w:p w14:paraId="459CF657" w14:textId="77777777" w:rsidR="00723441" w:rsidRDefault="00723441" w:rsidP="00723441">
      <w:pPr>
        <w:rPr>
          <w:sz w:val="28"/>
          <w:szCs w:val="28"/>
        </w:rPr>
      </w:pPr>
    </w:p>
    <w:p w14:paraId="31A32FC3" w14:textId="77777777" w:rsidR="008663B3" w:rsidRDefault="008663B3" w:rsidP="00723441">
      <w:pPr>
        <w:rPr>
          <w:sz w:val="28"/>
          <w:szCs w:val="28"/>
        </w:rPr>
      </w:pPr>
    </w:p>
    <w:p w14:paraId="5C6C229B" w14:textId="77777777" w:rsidR="008663B3" w:rsidRDefault="008663B3" w:rsidP="00723441">
      <w:pPr>
        <w:rPr>
          <w:sz w:val="28"/>
          <w:szCs w:val="28"/>
        </w:rPr>
      </w:pPr>
    </w:p>
    <w:p w14:paraId="3B787B30" w14:textId="77777777" w:rsidR="008257FA" w:rsidRPr="00E348E9" w:rsidRDefault="00723441" w:rsidP="00723441">
      <w:pPr>
        <w:rPr>
          <w:color w:val="002060"/>
          <w:sz w:val="28"/>
          <w:szCs w:val="28"/>
        </w:rPr>
      </w:pPr>
      <w:r w:rsidRPr="00E348E9">
        <w:rPr>
          <w:color w:val="002060"/>
          <w:sz w:val="28"/>
          <w:szCs w:val="28"/>
        </w:rPr>
        <w:t xml:space="preserve">6. </w:t>
      </w:r>
      <w:r w:rsidRPr="00E348E9">
        <w:rPr>
          <w:b/>
          <w:color w:val="002060"/>
          <w:sz w:val="28"/>
          <w:szCs w:val="28"/>
        </w:rPr>
        <w:t>Сотрудничество ДОУ с семьей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5232"/>
        <w:gridCol w:w="1682"/>
        <w:gridCol w:w="2261"/>
      </w:tblGrid>
      <w:tr w:rsidR="00117EE1" w14:paraId="16134FE8" w14:textId="77777777" w:rsidTr="0072344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A2FA" w14:textId="77777777" w:rsidR="00117EE1" w:rsidRDefault="00117EE1" w:rsidP="00C13F37">
            <w:pPr>
              <w:jc w:val="center"/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B0FAF" w14:textId="77777777" w:rsidR="00117EE1" w:rsidRDefault="00723441" w:rsidP="00C13F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Содержание и формы работы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959F" w14:textId="77777777" w:rsidR="00117EE1" w:rsidRPr="00723441" w:rsidRDefault="00723441" w:rsidP="00C13F37">
            <w:pPr>
              <w:jc w:val="center"/>
              <w:rPr>
                <w:b/>
                <w:i/>
              </w:rPr>
            </w:pPr>
            <w:r w:rsidRPr="00723441">
              <w:rPr>
                <w:b/>
                <w:i/>
              </w:rPr>
              <w:t>Срок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E7EE" w14:textId="77777777" w:rsidR="00117EE1" w:rsidRPr="00723441" w:rsidRDefault="00723441" w:rsidP="00C13F37">
            <w:pPr>
              <w:jc w:val="center"/>
              <w:rPr>
                <w:b/>
                <w:i/>
              </w:rPr>
            </w:pPr>
            <w:proofErr w:type="spellStart"/>
            <w:r w:rsidRPr="00723441">
              <w:rPr>
                <w:b/>
                <w:i/>
              </w:rPr>
              <w:t>Ответств</w:t>
            </w:r>
            <w:proofErr w:type="spellEnd"/>
            <w:r w:rsidRPr="00723441">
              <w:rPr>
                <w:b/>
                <w:i/>
              </w:rPr>
              <w:t>.</w:t>
            </w:r>
          </w:p>
        </w:tc>
      </w:tr>
      <w:tr w:rsidR="00117EE1" w14:paraId="6BB2245F" w14:textId="77777777" w:rsidTr="00723441">
        <w:trPr>
          <w:trHeight w:val="193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D44D4" w14:textId="77777777" w:rsidR="00117EE1" w:rsidRDefault="00117EE1" w:rsidP="00C13F37">
            <w:pPr>
              <w:jc w:val="center"/>
            </w:pPr>
            <w:r>
              <w:t>1.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7925" w14:textId="77777777" w:rsidR="00117EE1" w:rsidRDefault="00117EE1" w:rsidP="00C13F37">
            <w:pPr>
              <w:rPr>
                <w:u w:val="single"/>
              </w:rPr>
            </w:pPr>
            <w:proofErr w:type="gramStart"/>
            <w:r>
              <w:rPr>
                <w:u w:val="single"/>
              </w:rPr>
              <w:t xml:space="preserve">Родительское </w:t>
            </w:r>
            <w:r w:rsidR="00627554">
              <w:rPr>
                <w:u w:val="single"/>
              </w:rPr>
              <w:t xml:space="preserve"> </w:t>
            </w:r>
            <w:proofErr w:type="spellStart"/>
            <w:r w:rsidR="00627554">
              <w:rPr>
                <w:u w:val="single"/>
              </w:rPr>
              <w:t>общее</w:t>
            </w:r>
            <w:r>
              <w:rPr>
                <w:u w:val="single"/>
              </w:rPr>
              <w:t>собрание</w:t>
            </w:r>
            <w:proofErr w:type="spellEnd"/>
            <w:proofErr w:type="gramEnd"/>
          </w:p>
          <w:p w14:paraId="66124B4B" w14:textId="77777777" w:rsidR="00117EE1" w:rsidRDefault="00117EE1" w:rsidP="00C13F37">
            <w:r>
              <w:t>1. Цели и задачи обучения, воспитания и оздоровления воспитанников на новый учебный год.</w:t>
            </w:r>
          </w:p>
          <w:p w14:paraId="66DF67B1" w14:textId="77777777" w:rsidR="00117EE1" w:rsidRDefault="00117EE1" w:rsidP="00C13F37">
            <w:r>
              <w:t>2. Выборы родительского комитета.</w:t>
            </w:r>
          </w:p>
          <w:p w14:paraId="2399DD46" w14:textId="77777777" w:rsidR="00117EE1" w:rsidRDefault="00117EE1" w:rsidP="00C13F37"/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A9674" w14:textId="77777777" w:rsidR="00117EE1" w:rsidRDefault="00117EE1" w:rsidP="00C13F37">
            <w:pPr>
              <w:jc w:val="center"/>
            </w:pPr>
            <w:r>
              <w:t>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AB9AE" w14:textId="77777777" w:rsidR="00117EE1" w:rsidRDefault="00627554" w:rsidP="00C13F37">
            <w:pPr>
              <w:jc w:val="center"/>
            </w:pPr>
            <w:r>
              <w:t>Директор</w:t>
            </w:r>
          </w:p>
        </w:tc>
      </w:tr>
      <w:tr w:rsidR="00117EE1" w14:paraId="1BCB7158" w14:textId="77777777" w:rsidTr="0072344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C2A3A63" w14:textId="77777777" w:rsidR="00117EE1" w:rsidRDefault="00117EE1" w:rsidP="00C13F37">
            <w:pPr>
              <w:jc w:val="center"/>
            </w:pPr>
            <w:r>
              <w:t>2.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0EB4C4" w14:textId="77777777" w:rsidR="00117EE1" w:rsidRDefault="00117EE1" w:rsidP="00C13F37">
            <w:r>
              <w:t xml:space="preserve">Родительское собрание «Растим детей </w:t>
            </w:r>
            <w:r>
              <w:lastRenderedPageBreak/>
              <w:t>физически и духовно здоровыми»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39A403" w14:textId="77777777" w:rsidR="00117EE1" w:rsidRDefault="00117EE1" w:rsidP="00C13F37">
            <w:pPr>
              <w:jc w:val="center"/>
            </w:pPr>
            <w:r>
              <w:lastRenderedPageBreak/>
              <w:t>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55D4A3" w14:textId="77777777" w:rsidR="00117EE1" w:rsidRDefault="00627554" w:rsidP="00C13F37">
            <w:pPr>
              <w:jc w:val="center"/>
            </w:pPr>
            <w:proofErr w:type="spellStart"/>
            <w:proofErr w:type="gramStart"/>
            <w:r>
              <w:t>Директор,</w:t>
            </w:r>
            <w:r w:rsidR="00117EE1">
              <w:t>психодог</w:t>
            </w:r>
            <w:proofErr w:type="spellEnd"/>
            <w:proofErr w:type="gramEnd"/>
            <w:r w:rsidR="00117EE1">
              <w:t xml:space="preserve">, </w:t>
            </w:r>
            <w:r w:rsidR="00117EE1">
              <w:lastRenderedPageBreak/>
              <w:t>инструктор по физ.</w:t>
            </w:r>
          </w:p>
        </w:tc>
      </w:tr>
      <w:tr w:rsidR="00117EE1" w14:paraId="44E2768D" w14:textId="77777777" w:rsidTr="0072344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07D2" w14:textId="77777777" w:rsidR="00117EE1" w:rsidRDefault="00117EE1" w:rsidP="00C13F37">
            <w:pPr>
              <w:jc w:val="center"/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EEBD" w14:textId="77777777" w:rsidR="00117EE1" w:rsidRDefault="00117EE1" w:rsidP="00C13F37">
            <w:pPr>
              <w:jc w:val="center"/>
              <w:rPr>
                <w:i/>
              </w:rPr>
            </w:pPr>
            <w:r>
              <w:rPr>
                <w:i/>
              </w:rPr>
              <w:t>Примерные темы групповых родительских собраний</w:t>
            </w:r>
          </w:p>
          <w:p w14:paraId="2A338E45" w14:textId="77777777" w:rsidR="00117EE1" w:rsidRDefault="00117EE1" w:rsidP="00C13F37">
            <w:pPr>
              <w:jc w:val="center"/>
              <w:rPr>
                <w:u w:val="single"/>
              </w:rPr>
            </w:pPr>
            <w:proofErr w:type="gramStart"/>
            <w:r>
              <w:rPr>
                <w:u w:val="single"/>
              </w:rPr>
              <w:t>Младшие  группы</w:t>
            </w:r>
            <w:proofErr w:type="gramEnd"/>
          </w:p>
          <w:p w14:paraId="16E5BD18" w14:textId="77777777" w:rsidR="00117EE1" w:rsidRDefault="00117EE1" w:rsidP="00723441">
            <w:pPr>
              <w:spacing w:line="276" w:lineRule="auto"/>
            </w:pPr>
            <w:r>
              <w:t xml:space="preserve">1. Особенности психофизического развития детей младшего </w:t>
            </w:r>
            <w:proofErr w:type="spellStart"/>
            <w:r>
              <w:t>дош</w:t>
            </w:r>
            <w:proofErr w:type="spellEnd"/>
            <w:r>
              <w:t>. возраста и основные задачи воспитания.</w:t>
            </w:r>
          </w:p>
          <w:p w14:paraId="0693F4E6" w14:textId="77777777" w:rsidR="00117EE1" w:rsidRDefault="00117EE1" w:rsidP="00723441">
            <w:pPr>
              <w:spacing w:line="276" w:lineRule="auto"/>
            </w:pPr>
            <w:r>
              <w:t xml:space="preserve">2. Встреча в семейной гостиной «Телевидение и ребенок»  </w:t>
            </w:r>
          </w:p>
          <w:p w14:paraId="7526D15A" w14:textId="77777777" w:rsidR="00117EE1" w:rsidRDefault="004C3E75" w:rsidP="00723441">
            <w:pPr>
              <w:spacing w:line="276" w:lineRule="auto"/>
            </w:pPr>
            <w:r>
              <w:t>3</w:t>
            </w:r>
            <w:r w:rsidR="00117EE1">
              <w:t xml:space="preserve">. Вечер вопросов и ответов </w:t>
            </w:r>
            <w:proofErr w:type="gramStart"/>
            <w:r w:rsidR="00117EE1">
              <w:t>« Игра</w:t>
            </w:r>
            <w:proofErr w:type="gramEnd"/>
            <w:r w:rsidR="00117EE1">
              <w:t xml:space="preserve"> – не забава»</w:t>
            </w:r>
          </w:p>
          <w:p w14:paraId="6D3A5391" w14:textId="77777777" w:rsidR="00117EE1" w:rsidRDefault="00117EE1" w:rsidP="00723441">
            <w:pPr>
              <w:spacing w:line="276" w:lineRule="auto"/>
            </w:pPr>
            <w:r>
              <w:t>4. Итоговое.</w:t>
            </w:r>
          </w:p>
          <w:p w14:paraId="71A4D4D6" w14:textId="77777777" w:rsidR="004C3E75" w:rsidRDefault="004C3E75" w:rsidP="00723441">
            <w:pPr>
              <w:spacing w:line="276" w:lineRule="auto"/>
            </w:pPr>
            <w:r>
              <w:t xml:space="preserve">                              Средние группы</w:t>
            </w:r>
          </w:p>
          <w:p w14:paraId="5B861CFD" w14:textId="77777777" w:rsidR="004C3E75" w:rsidRDefault="004C3E75" w:rsidP="00723441">
            <w:pPr>
              <w:spacing w:line="276" w:lineRule="auto"/>
            </w:pPr>
            <w:r>
              <w:t xml:space="preserve">1."Задачи воспитания и обучения детей 5 года жизни"; </w:t>
            </w:r>
          </w:p>
          <w:p w14:paraId="4312EA81" w14:textId="77777777" w:rsidR="004C3E75" w:rsidRDefault="004C3E75" w:rsidP="00723441">
            <w:pPr>
              <w:spacing w:line="276" w:lineRule="auto"/>
            </w:pPr>
            <w:r>
              <w:t xml:space="preserve">2." Развивающий предметный мир". "Уроки вежливости и красоты" </w:t>
            </w:r>
          </w:p>
          <w:p w14:paraId="47BB3379" w14:textId="77777777" w:rsidR="004C3E75" w:rsidRDefault="004C3E75" w:rsidP="00723441">
            <w:pPr>
              <w:spacing w:line="276" w:lineRule="auto"/>
            </w:pPr>
            <w:r>
              <w:t xml:space="preserve">3."Родители – гиды на пути познания". </w:t>
            </w:r>
          </w:p>
          <w:p w14:paraId="73B29646" w14:textId="77777777" w:rsidR="00117EE1" w:rsidRDefault="004C3E75" w:rsidP="00723441">
            <w:pPr>
              <w:spacing w:line="276" w:lineRule="auto"/>
            </w:pPr>
            <w:r>
              <w:t>4. «Об итогах работы за 2020-2021»</w:t>
            </w:r>
          </w:p>
          <w:p w14:paraId="253BFC29" w14:textId="77777777" w:rsidR="004C3E75" w:rsidRDefault="004C3E75" w:rsidP="00723441">
            <w:pPr>
              <w:spacing w:line="276" w:lineRule="auto"/>
            </w:pPr>
          </w:p>
          <w:p w14:paraId="094566C6" w14:textId="77777777" w:rsidR="00117EE1" w:rsidRDefault="00117EE1" w:rsidP="00C13F37">
            <w:pPr>
              <w:jc w:val="center"/>
              <w:rPr>
                <w:u w:val="single"/>
              </w:rPr>
            </w:pPr>
            <w:proofErr w:type="gramStart"/>
            <w:r>
              <w:rPr>
                <w:u w:val="single"/>
              </w:rPr>
              <w:t>Старшие  группы</w:t>
            </w:r>
            <w:proofErr w:type="gramEnd"/>
          </w:p>
          <w:p w14:paraId="46845E0C" w14:textId="77777777" w:rsidR="00117EE1" w:rsidRDefault="00117EE1" w:rsidP="00723441">
            <w:pPr>
              <w:spacing w:line="276" w:lineRule="auto"/>
            </w:pPr>
            <w:r>
              <w:t>1.Задачи обучения и воспитания старших дошкольников</w:t>
            </w:r>
          </w:p>
          <w:p w14:paraId="5F18BAF7" w14:textId="77777777" w:rsidR="00117EE1" w:rsidRDefault="00117EE1" w:rsidP="00723441">
            <w:pPr>
              <w:spacing w:line="276" w:lineRule="auto"/>
            </w:pPr>
            <w:r>
              <w:t xml:space="preserve"> 2. Беседа за круглым столом «Моя семья -моя радость»</w:t>
            </w:r>
          </w:p>
          <w:p w14:paraId="52C96FF1" w14:textId="77777777" w:rsidR="00117EE1" w:rsidRDefault="00117EE1" w:rsidP="00723441">
            <w:pPr>
              <w:spacing w:line="276" w:lineRule="auto"/>
            </w:pPr>
            <w:r>
              <w:t xml:space="preserve">3. Традиции </w:t>
            </w:r>
            <w:proofErr w:type="gramStart"/>
            <w:r>
              <w:t>дагестанской  национальной</w:t>
            </w:r>
            <w:proofErr w:type="gramEnd"/>
            <w:r>
              <w:t xml:space="preserve"> культуры - Праздник «</w:t>
            </w:r>
            <w:proofErr w:type="spellStart"/>
            <w:r>
              <w:t>Новруз</w:t>
            </w:r>
            <w:proofErr w:type="spellEnd"/>
            <w:r>
              <w:t xml:space="preserve"> байрам»</w:t>
            </w:r>
          </w:p>
          <w:p w14:paraId="14D86511" w14:textId="77777777" w:rsidR="00117EE1" w:rsidRDefault="00117EE1" w:rsidP="00723441">
            <w:pPr>
              <w:spacing w:line="276" w:lineRule="auto"/>
            </w:pPr>
            <w:r>
              <w:t xml:space="preserve">4. Авторитет родителей – </w:t>
            </w:r>
            <w:proofErr w:type="gramStart"/>
            <w:r>
              <w:t>необходимое  условие</w:t>
            </w:r>
            <w:proofErr w:type="gramEnd"/>
            <w:r>
              <w:t xml:space="preserve"> правильного воспитания детей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01F6" w14:textId="77777777" w:rsidR="00117EE1" w:rsidRDefault="00117EE1" w:rsidP="00C13F37">
            <w:pPr>
              <w:jc w:val="center"/>
            </w:pPr>
          </w:p>
          <w:p w14:paraId="311A0A77" w14:textId="77777777" w:rsidR="00117EE1" w:rsidRDefault="00117EE1" w:rsidP="00C13F37">
            <w:pPr>
              <w:jc w:val="center"/>
            </w:pPr>
          </w:p>
          <w:p w14:paraId="4F1057BD" w14:textId="77777777" w:rsidR="00117EE1" w:rsidRDefault="00117EE1" w:rsidP="00C13F37">
            <w:pPr>
              <w:jc w:val="center"/>
            </w:pPr>
          </w:p>
          <w:p w14:paraId="4102C5B3" w14:textId="77777777" w:rsidR="00117EE1" w:rsidRDefault="004C3E75" w:rsidP="00C13F37">
            <w:pPr>
              <w:jc w:val="center"/>
            </w:pPr>
            <w:r>
              <w:t>Октябрь</w:t>
            </w:r>
          </w:p>
          <w:p w14:paraId="22674E47" w14:textId="77777777" w:rsidR="00117EE1" w:rsidRDefault="00117EE1" w:rsidP="00C13F37">
            <w:pPr>
              <w:jc w:val="center"/>
            </w:pPr>
          </w:p>
          <w:p w14:paraId="7032C2FF" w14:textId="77777777" w:rsidR="004C3E75" w:rsidRDefault="004C3E75" w:rsidP="004C3E75"/>
          <w:p w14:paraId="666F9C3B" w14:textId="77777777" w:rsidR="00117EE1" w:rsidRDefault="00117EE1" w:rsidP="004C3E75">
            <w:r>
              <w:t>Декабрь</w:t>
            </w:r>
          </w:p>
          <w:p w14:paraId="62C97D57" w14:textId="77777777" w:rsidR="00117EE1" w:rsidRDefault="00117EE1" w:rsidP="00C13F37">
            <w:pPr>
              <w:jc w:val="center"/>
            </w:pPr>
          </w:p>
          <w:p w14:paraId="66DA60BF" w14:textId="77777777" w:rsidR="00117EE1" w:rsidRDefault="00117EE1" w:rsidP="00C13F37">
            <w:pPr>
              <w:jc w:val="center"/>
            </w:pPr>
            <w:r>
              <w:t>Март</w:t>
            </w:r>
          </w:p>
          <w:p w14:paraId="62BE8009" w14:textId="77777777" w:rsidR="00117EE1" w:rsidRDefault="00117EE1" w:rsidP="00C13F37">
            <w:pPr>
              <w:jc w:val="center"/>
            </w:pPr>
          </w:p>
          <w:p w14:paraId="4142D4C0" w14:textId="77777777" w:rsidR="00117EE1" w:rsidRDefault="00117EE1" w:rsidP="00C13F37">
            <w:pPr>
              <w:jc w:val="center"/>
            </w:pPr>
            <w:r>
              <w:t>Май</w:t>
            </w:r>
          </w:p>
          <w:p w14:paraId="3BE8B0C7" w14:textId="77777777" w:rsidR="00117EE1" w:rsidRDefault="00117EE1" w:rsidP="00C13F37">
            <w:pPr>
              <w:jc w:val="center"/>
            </w:pPr>
          </w:p>
          <w:p w14:paraId="68D292C4" w14:textId="77777777" w:rsidR="00195F9C" w:rsidRDefault="00195F9C" w:rsidP="00C13F37">
            <w:pPr>
              <w:jc w:val="center"/>
            </w:pPr>
          </w:p>
          <w:p w14:paraId="71554630" w14:textId="77777777" w:rsidR="004C3E75" w:rsidRDefault="004C3E75" w:rsidP="00C13F37">
            <w:pPr>
              <w:jc w:val="center"/>
            </w:pPr>
            <w:r>
              <w:t>Октябрь</w:t>
            </w:r>
          </w:p>
          <w:p w14:paraId="6F72893C" w14:textId="77777777" w:rsidR="004C3E75" w:rsidRDefault="004C3E75" w:rsidP="00C13F37">
            <w:pPr>
              <w:jc w:val="center"/>
            </w:pPr>
          </w:p>
          <w:p w14:paraId="1807AEEC" w14:textId="77777777" w:rsidR="004C3E75" w:rsidRDefault="004C3E75" w:rsidP="00C13F37">
            <w:pPr>
              <w:jc w:val="center"/>
            </w:pPr>
            <w:r>
              <w:t>Декабрь</w:t>
            </w:r>
          </w:p>
          <w:p w14:paraId="79CE4B67" w14:textId="77777777" w:rsidR="004C3E75" w:rsidRDefault="004C3E75" w:rsidP="00C13F37">
            <w:pPr>
              <w:jc w:val="center"/>
            </w:pPr>
          </w:p>
          <w:p w14:paraId="7A2FAD0B" w14:textId="77777777" w:rsidR="004C3E75" w:rsidRDefault="004C3E75" w:rsidP="00C13F37">
            <w:pPr>
              <w:jc w:val="center"/>
            </w:pPr>
            <w:r>
              <w:t>Март</w:t>
            </w:r>
          </w:p>
          <w:p w14:paraId="120E7E4D" w14:textId="77777777" w:rsidR="004C3E75" w:rsidRDefault="004C3E75" w:rsidP="00C13F37">
            <w:pPr>
              <w:jc w:val="center"/>
            </w:pPr>
          </w:p>
          <w:p w14:paraId="51101AD3" w14:textId="77777777" w:rsidR="004C3E75" w:rsidRDefault="004C3E75" w:rsidP="00C13F37">
            <w:pPr>
              <w:jc w:val="center"/>
            </w:pPr>
            <w:r>
              <w:t>Май</w:t>
            </w:r>
          </w:p>
          <w:p w14:paraId="71E1FC19" w14:textId="77777777" w:rsidR="004C3E75" w:rsidRDefault="004C3E75" w:rsidP="00C13F37">
            <w:pPr>
              <w:jc w:val="center"/>
            </w:pPr>
          </w:p>
          <w:p w14:paraId="0591370F" w14:textId="77777777" w:rsidR="00117EE1" w:rsidRDefault="00117EE1" w:rsidP="00C13F37">
            <w:pPr>
              <w:jc w:val="center"/>
            </w:pPr>
            <w:r>
              <w:t>Октябрь</w:t>
            </w:r>
          </w:p>
          <w:p w14:paraId="2EF9E430" w14:textId="77777777" w:rsidR="00117EE1" w:rsidRDefault="00117EE1" w:rsidP="00C13F37">
            <w:pPr>
              <w:jc w:val="center"/>
            </w:pPr>
          </w:p>
          <w:p w14:paraId="43B3BF95" w14:textId="77777777" w:rsidR="00117EE1" w:rsidRDefault="00117EE1" w:rsidP="00C13F37">
            <w:pPr>
              <w:jc w:val="center"/>
            </w:pPr>
          </w:p>
          <w:p w14:paraId="61C98F2B" w14:textId="77777777" w:rsidR="00117EE1" w:rsidRDefault="00117EE1" w:rsidP="00C13F37">
            <w:pPr>
              <w:jc w:val="center"/>
            </w:pPr>
            <w:r>
              <w:t>Декабрь</w:t>
            </w:r>
          </w:p>
          <w:p w14:paraId="0C864EDF" w14:textId="77777777" w:rsidR="00117EE1" w:rsidRDefault="00117EE1" w:rsidP="00C13F37">
            <w:pPr>
              <w:jc w:val="center"/>
            </w:pPr>
          </w:p>
          <w:p w14:paraId="178C8A38" w14:textId="77777777" w:rsidR="00117EE1" w:rsidRDefault="00117EE1" w:rsidP="00C13F37"/>
          <w:p w14:paraId="059F4B95" w14:textId="77777777" w:rsidR="00117EE1" w:rsidRDefault="00117EE1" w:rsidP="00C13F37">
            <w:pPr>
              <w:jc w:val="center"/>
            </w:pPr>
            <w:r>
              <w:t>Март</w:t>
            </w:r>
          </w:p>
          <w:p w14:paraId="4B23404F" w14:textId="77777777" w:rsidR="00117EE1" w:rsidRDefault="00117EE1" w:rsidP="00C13F37">
            <w:pPr>
              <w:jc w:val="center"/>
            </w:pPr>
          </w:p>
          <w:p w14:paraId="226704D9" w14:textId="77777777" w:rsidR="00117EE1" w:rsidRDefault="00117EE1" w:rsidP="00C13F37">
            <w:pPr>
              <w:jc w:val="center"/>
            </w:pPr>
            <w:r>
              <w:t>Май</w:t>
            </w:r>
          </w:p>
          <w:p w14:paraId="6531ACC1" w14:textId="77777777" w:rsidR="00117EE1" w:rsidRDefault="00117EE1" w:rsidP="00C13F37">
            <w:pPr>
              <w:jc w:val="center"/>
            </w:pPr>
          </w:p>
          <w:p w14:paraId="3DBD6398" w14:textId="77777777" w:rsidR="00117EE1" w:rsidRDefault="00117EE1" w:rsidP="00C13F3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A53F" w14:textId="77777777" w:rsidR="00117EE1" w:rsidRDefault="00117EE1" w:rsidP="00C13F37">
            <w:pPr>
              <w:jc w:val="center"/>
            </w:pPr>
          </w:p>
          <w:p w14:paraId="6BAA325B" w14:textId="77777777" w:rsidR="00117EE1" w:rsidRDefault="00117EE1" w:rsidP="00C13F37">
            <w:pPr>
              <w:jc w:val="center"/>
            </w:pPr>
          </w:p>
          <w:p w14:paraId="7B5AD068" w14:textId="77777777" w:rsidR="00117EE1" w:rsidRDefault="00117EE1" w:rsidP="00C13F37">
            <w:pPr>
              <w:jc w:val="center"/>
            </w:pPr>
          </w:p>
          <w:p w14:paraId="65FA0FA7" w14:textId="77777777" w:rsidR="00117EE1" w:rsidRDefault="00117EE1" w:rsidP="00C13F37">
            <w:pPr>
              <w:jc w:val="center"/>
            </w:pPr>
            <w:r>
              <w:t>Воспитатели</w:t>
            </w:r>
          </w:p>
          <w:p w14:paraId="45376CD5" w14:textId="77777777" w:rsidR="00117EE1" w:rsidRDefault="00117EE1" w:rsidP="00C13F37">
            <w:pPr>
              <w:jc w:val="center"/>
            </w:pPr>
          </w:p>
          <w:p w14:paraId="7A57082F" w14:textId="77777777" w:rsidR="00117EE1" w:rsidRDefault="00117EE1" w:rsidP="00C13F37">
            <w:pPr>
              <w:jc w:val="center"/>
            </w:pPr>
            <w:r>
              <w:t>Воспитатели</w:t>
            </w:r>
          </w:p>
          <w:p w14:paraId="77E1E6FC" w14:textId="77777777" w:rsidR="00117EE1" w:rsidRDefault="00117EE1" w:rsidP="00C13F37">
            <w:pPr>
              <w:jc w:val="center"/>
            </w:pPr>
          </w:p>
          <w:p w14:paraId="306751C0" w14:textId="77777777" w:rsidR="00117EE1" w:rsidRDefault="00117EE1" w:rsidP="004C3E75">
            <w:r>
              <w:t>Воспитатели</w:t>
            </w:r>
          </w:p>
          <w:p w14:paraId="06B80480" w14:textId="77777777" w:rsidR="00117EE1" w:rsidRDefault="00117EE1" w:rsidP="00C13F37">
            <w:pPr>
              <w:jc w:val="center"/>
            </w:pPr>
          </w:p>
          <w:p w14:paraId="5C915C7E" w14:textId="77777777" w:rsidR="00117EE1" w:rsidRDefault="00117EE1" w:rsidP="00C13F37">
            <w:pPr>
              <w:jc w:val="center"/>
            </w:pPr>
          </w:p>
          <w:p w14:paraId="4F963E3D" w14:textId="77777777" w:rsidR="00117EE1" w:rsidRDefault="00117EE1" w:rsidP="00C13F37">
            <w:pPr>
              <w:jc w:val="center"/>
            </w:pPr>
            <w:r>
              <w:t>Воспитатели</w:t>
            </w:r>
          </w:p>
          <w:p w14:paraId="51DE9CA6" w14:textId="77777777" w:rsidR="00117EE1" w:rsidRDefault="00117EE1" w:rsidP="00C13F37">
            <w:pPr>
              <w:jc w:val="center"/>
            </w:pPr>
          </w:p>
          <w:p w14:paraId="642C7B1F" w14:textId="77777777" w:rsidR="00117EE1" w:rsidRDefault="00117EE1" w:rsidP="00C13F37">
            <w:pPr>
              <w:jc w:val="center"/>
            </w:pPr>
            <w:r>
              <w:t>Воспитатели</w:t>
            </w:r>
          </w:p>
          <w:p w14:paraId="197C46E8" w14:textId="77777777" w:rsidR="00117EE1" w:rsidRDefault="00117EE1" w:rsidP="00C13F37">
            <w:pPr>
              <w:jc w:val="center"/>
            </w:pPr>
          </w:p>
          <w:p w14:paraId="4FB8E24F" w14:textId="77777777" w:rsidR="00117EE1" w:rsidRDefault="00117EE1" w:rsidP="00C13F37">
            <w:pPr>
              <w:jc w:val="center"/>
            </w:pPr>
          </w:p>
          <w:p w14:paraId="02CEDB1A" w14:textId="77777777" w:rsidR="00117EE1" w:rsidRDefault="00117EE1" w:rsidP="00C13F37">
            <w:pPr>
              <w:jc w:val="center"/>
            </w:pPr>
            <w:r>
              <w:t>Воспитатели</w:t>
            </w:r>
          </w:p>
          <w:p w14:paraId="54B82539" w14:textId="77777777" w:rsidR="00117EE1" w:rsidRDefault="00117EE1" w:rsidP="00C13F37">
            <w:pPr>
              <w:jc w:val="center"/>
            </w:pPr>
          </w:p>
          <w:p w14:paraId="3778DF11" w14:textId="77777777" w:rsidR="00117EE1" w:rsidRDefault="00117EE1" w:rsidP="00C13F37">
            <w:pPr>
              <w:jc w:val="center"/>
            </w:pPr>
          </w:p>
          <w:p w14:paraId="3312541C" w14:textId="77777777" w:rsidR="004C3E75" w:rsidRDefault="00117EE1" w:rsidP="00C13F37">
            <w:pPr>
              <w:jc w:val="center"/>
            </w:pPr>
            <w:r>
              <w:t>Воспитатели</w:t>
            </w:r>
          </w:p>
          <w:p w14:paraId="61319435" w14:textId="77777777" w:rsidR="004C3E75" w:rsidRPr="004C3E75" w:rsidRDefault="004C3E75" w:rsidP="004C3E75"/>
          <w:p w14:paraId="460F8D85" w14:textId="77777777" w:rsidR="004C3E75" w:rsidRDefault="004C3E75" w:rsidP="004C3E75"/>
          <w:p w14:paraId="5DB5001B" w14:textId="77777777" w:rsidR="004C3E75" w:rsidRDefault="004C3E75" w:rsidP="004C3E75">
            <w:r>
              <w:t>Воспитатели</w:t>
            </w:r>
          </w:p>
          <w:p w14:paraId="03D1EF05" w14:textId="77777777" w:rsidR="004C3E75" w:rsidRPr="004C3E75" w:rsidRDefault="004C3E75" w:rsidP="004C3E75"/>
          <w:p w14:paraId="27CB32D0" w14:textId="77777777" w:rsidR="004C3E75" w:rsidRDefault="004C3E75" w:rsidP="004C3E75"/>
          <w:p w14:paraId="39691E8B" w14:textId="77777777" w:rsidR="004C3E75" w:rsidRDefault="004C3E75" w:rsidP="004C3E75">
            <w:r>
              <w:t>Воспитатели</w:t>
            </w:r>
          </w:p>
          <w:p w14:paraId="10C59131" w14:textId="77777777" w:rsidR="004C3E75" w:rsidRPr="004C3E75" w:rsidRDefault="004C3E75" w:rsidP="004C3E75"/>
          <w:p w14:paraId="065FBE59" w14:textId="77777777" w:rsidR="004C3E75" w:rsidRDefault="004C3E75" w:rsidP="004C3E75"/>
          <w:p w14:paraId="221622FE" w14:textId="77777777" w:rsidR="004C3E75" w:rsidRDefault="004C3E75" w:rsidP="004C3E75">
            <w:r>
              <w:t>Воспитатели</w:t>
            </w:r>
          </w:p>
          <w:p w14:paraId="464928C3" w14:textId="77777777" w:rsidR="004C3E75" w:rsidRDefault="004C3E75" w:rsidP="004C3E75"/>
          <w:p w14:paraId="7FADAD68" w14:textId="77777777" w:rsidR="00117EE1" w:rsidRPr="004C3E75" w:rsidRDefault="004C3E75" w:rsidP="004C3E75">
            <w:r>
              <w:t>Воспитатели</w:t>
            </w:r>
          </w:p>
        </w:tc>
      </w:tr>
      <w:tr w:rsidR="004C3E75" w14:paraId="681E29DA" w14:textId="77777777" w:rsidTr="00723441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DE28" w14:textId="77777777" w:rsidR="004C3E75" w:rsidRDefault="004C3E75" w:rsidP="00C13F37">
            <w:pPr>
              <w:jc w:val="center"/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83B0" w14:textId="77777777" w:rsidR="004C3E75" w:rsidRDefault="004C3E75" w:rsidP="00C13F37">
            <w:pPr>
              <w:jc w:val="center"/>
              <w:rPr>
                <w:i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EB01" w14:textId="77777777" w:rsidR="004C3E75" w:rsidRDefault="004C3E75" w:rsidP="00C13F3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46B4" w14:textId="77777777" w:rsidR="004C3E75" w:rsidRDefault="004C3E75" w:rsidP="00C13F37">
            <w:pPr>
              <w:jc w:val="center"/>
            </w:pPr>
          </w:p>
        </w:tc>
      </w:tr>
    </w:tbl>
    <w:p w14:paraId="68386E74" w14:textId="77777777" w:rsidR="008257FA" w:rsidRDefault="008257FA" w:rsidP="008257FA">
      <w:pPr>
        <w:rPr>
          <w:b/>
          <w:sz w:val="28"/>
          <w:szCs w:val="28"/>
        </w:rPr>
      </w:pPr>
      <w:r>
        <w:rPr>
          <w:b/>
          <w:sz w:val="28"/>
          <w:szCs w:val="28"/>
        </w:rPr>
        <w:t>7.Административно-хозяйственная работа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5435"/>
        <w:gridCol w:w="1701"/>
        <w:gridCol w:w="1559"/>
      </w:tblGrid>
      <w:tr w:rsidR="008257FA" w14:paraId="6A6A931E" w14:textId="77777777" w:rsidTr="0072344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2454F" w14:textId="77777777" w:rsidR="008257FA" w:rsidRDefault="008257FA">
            <w:pPr>
              <w:jc w:val="center"/>
            </w:pPr>
            <w:r>
              <w:t>1.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DA7E" w14:textId="77777777" w:rsidR="008257FA" w:rsidRDefault="008257FA">
            <w:r>
              <w:t>Развитие и укрепление материальной базы:</w:t>
            </w:r>
          </w:p>
          <w:p w14:paraId="061FD1BE" w14:textId="77777777" w:rsidR="008257FA" w:rsidRDefault="008257FA">
            <w:r>
              <w:t>- косметический ремонт помещений детского сада;</w:t>
            </w:r>
          </w:p>
          <w:p w14:paraId="0DBE21D2" w14:textId="77777777" w:rsidR="008257FA" w:rsidRDefault="008257FA">
            <w:r>
              <w:t>- текущий ремонт оборудования участка.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26D1" w14:textId="77777777" w:rsidR="008257FA" w:rsidRDefault="008257FA">
            <w:pPr>
              <w:jc w:val="center"/>
            </w:pPr>
          </w:p>
          <w:p w14:paraId="4FF1FC3D" w14:textId="77777777" w:rsidR="008257FA" w:rsidRDefault="008257FA">
            <w:pPr>
              <w:jc w:val="center"/>
            </w:pPr>
            <w:r>
              <w:t>Июль - август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819C" w14:textId="77777777" w:rsidR="008257FA" w:rsidRDefault="008257FA">
            <w:pPr>
              <w:jc w:val="center"/>
            </w:pPr>
          </w:p>
          <w:p w14:paraId="24870229" w14:textId="77777777" w:rsidR="008257FA" w:rsidRDefault="00B00FBC">
            <w:pPr>
              <w:jc w:val="center"/>
            </w:pPr>
            <w:r>
              <w:t>Завхоз</w:t>
            </w:r>
          </w:p>
        </w:tc>
      </w:tr>
      <w:tr w:rsidR="008257FA" w14:paraId="2B7AA2E3" w14:textId="77777777" w:rsidTr="0072344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AD6E5" w14:textId="77777777" w:rsidR="008257FA" w:rsidRDefault="008257FA">
            <w:pPr>
              <w:jc w:val="center"/>
            </w:pPr>
            <w:r>
              <w:t>2.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2BF5E" w14:textId="77777777" w:rsidR="008257FA" w:rsidRDefault="008257FA">
            <w:r>
              <w:t>Формирование контингента детей:</w:t>
            </w:r>
          </w:p>
          <w:p w14:paraId="65E4717B" w14:textId="77777777" w:rsidR="008257FA" w:rsidRDefault="008257FA">
            <w:r>
              <w:t>- комплектование групп;</w:t>
            </w:r>
          </w:p>
          <w:p w14:paraId="07E2711A" w14:textId="77777777" w:rsidR="008257FA" w:rsidRDefault="008257FA">
            <w:r>
              <w:t>- ведение учета документации по посещаемости детей;</w:t>
            </w:r>
          </w:p>
          <w:p w14:paraId="151997C3" w14:textId="77777777" w:rsidR="008257FA" w:rsidRDefault="008257FA">
            <w:r>
              <w:t>- контроль за родительской платой.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FD8DA" w14:textId="77777777" w:rsidR="008257FA" w:rsidRDefault="008257FA">
            <w:pPr>
              <w:jc w:val="center"/>
            </w:pPr>
            <w:r>
              <w:t xml:space="preserve">Систематически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E1D6" w14:textId="77777777" w:rsidR="008257FA" w:rsidRDefault="00B00FBC">
            <w:pPr>
              <w:jc w:val="center"/>
            </w:pPr>
            <w:r>
              <w:t>Директор</w:t>
            </w:r>
          </w:p>
        </w:tc>
      </w:tr>
      <w:tr w:rsidR="008257FA" w14:paraId="32F199B3" w14:textId="77777777" w:rsidTr="0072344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B7A2" w14:textId="77777777" w:rsidR="008257FA" w:rsidRDefault="008257FA">
            <w:pPr>
              <w:jc w:val="center"/>
            </w:pPr>
            <w:r>
              <w:t>3.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C7B2B" w14:textId="77777777" w:rsidR="008257FA" w:rsidRDefault="008257FA">
            <w:r>
              <w:t>Административная работа с кадрами:</w:t>
            </w:r>
          </w:p>
          <w:p w14:paraId="776E1F19" w14:textId="77777777" w:rsidR="008257FA" w:rsidRDefault="008257FA">
            <w:r>
              <w:t>- общее собрание трудового коллектива;</w:t>
            </w:r>
          </w:p>
          <w:p w14:paraId="56ABF34C" w14:textId="77777777" w:rsidR="008257FA" w:rsidRDefault="008257FA">
            <w:r>
              <w:t>- рабочее совещание с обслуживающим персоналом;</w:t>
            </w:r>
          </w:p>
          <w:p w14:paraId="1DA19622" w14:textId="77777777" w:rsidR="008257FA" w:rsidRDefault="008257FA">
            <w:r>
              <w:t xml:space="preserve">- инструктаж по технике безопасности и </w:t>
            </w:r>
            <w:proofErr w:type="spellStart"/>
            <w:r>
              <w:t>санминимуму</w:t>
            </w:r>
            <w:proofErr w:type="spellEnd"/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962ED" w14:textId="77777777" w:rsidR="008257FA" w:rsidRDefault="008257FA">
            <w:pPr>
              <w:jc w:val="center"/>
            </w:pPr>
            <w:r>
              <w:t xml:space="preserve">Постоянно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5105E" w14:textId="77777777" w:rsidR="008257FA" w:rsidRDefault="00B00FBC">
            <w:pPr>
              <w:jc w:val="center"/>
            </w:pPr>
            <w:r>
              <w:t>Директор</w:t>
            </w:r>
          </w:p>
        </w:tc>
      </w:tr>
      <w:tr w:rsidR="008257FA" w14:paraId="1870874C" w14:textId="77777777" w:rsidTr="0072344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240AA" w14:textId="77777777" w:rsidR="008257FA" w:rsidRDefault="008257FA">
            <w:pPr>
              <w:jc w:val="center"/>
            </w:pPr>
            <w:r>
              <w:t>4.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7B563" w14:textId="77777777" w:rsidR="008257FA" w:rsidRDefault="008257FA">
            <w:r>
              <w:t>Административный контроль:</w:t>
            </w:r>
          </w:p>
          <w:p w14:paraId="37168C14" w14:textId="77777777" w:rsidR="008257FA" w:rsidRDefault="008257FA">
            <w:r>
              <w:lastRenderedPageBreak/>
              <w:t>- организация питания;</w:t>
            </w:r>
          </w:p>
          <w:p w14:paraId="7708B16E" w14:textId="77777777" w:rsidR="008257FA" w:rsidRDefault="008257FA">
            <w:r>
              <w:t>- соблюдение пожарной безопасности;</w:t>
            </w:r>
          </w:p>
          <w:p w14:paraId="238BC4D2" w14:textId="77777777" w:rsidR="008257FA" w:rsidRDefault="008257FA">
            <w:r>
              <w:t xml:space="preserve">- соблюдение </w:t>
            </w:r>
            <w:proofErr w:type="spellStart"/>
            <w:r>
              <w:t>санэпидрежима</w:t>
            </w:r>
            <w:proofErr w:type="spellEnd"/>
            <w:r>
              <w:t>;</w:t>
            </w:r>
          </w:p>
          <w:p w14:paraId="440A6981" w14:textId="77777777" w:rsidR="008257FA" w:rsidRDefault="008257FA">
            <w:r>
              <w:t>- соблюдение техники безопасности (охрана труда);</w:t>
            </w:r>
          </w:p>
          <w:p w14:paraId="5E7E6310" w14:textId="77777777" w:rsidR="008257FA" w:rsidRDefault="008257FA">
            <w:r>
              <w:t>- выполнение графиков работы;</w:t>
            </w:r>
          </w:p>
          <w:p w14:paraId="31AB378D" w14:textId="77777777" w:rsidR="008257FA" w:rsidRDefault="008257FA">
            <w:r>
              <w:t xml:space="preserve">- ведение делопроизводства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EF4CB" w14:textId="77777777" w:rsidR="008257FA" w:rsidRDefault="008257FA">
            <w:pPr>
              <w:jc w:val="center"/>
            </w:pPr>
            <w:r>
              <w:lastRenderedPageBreak/>
              <w:t xml:space="preserve">Выборочно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1B7AE" w14:textId="77777777" w:rsidR="008257FA" w:rsidRDefault="00B00FBC" w:rsidP="00B00FBC">
            <w:pPr>
              <w:jc w:val="center"/>
            </w:pPr>
            <w:r>
              <w:t>Директор</w:t>
            </w:r>
          </w:p>
        </w:tc>
      </w:tr>
      <w:tr w:rsidR="00673727" w14:paraId="097CAAE1" w14:textId="77777777" w:rsidTr="0072344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33678" w14:textId="77777777" w:rsidR="00673727" w:rsidRDefault="00673727">
            <w:pPr>
              <w:jc w:val="center"/>
            </w:pPr>
          </w:p>
          <w:p w14:paraId="064D547E" w14:textId="77777777" w:rsidR="00673727" w:rsidRDefault="00673727">
            <w:pPr>
              <w:jc w:val="center"/>
            </w:pPr>
            <w:r>
              <w:t>5.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F1068" w14:textId="77777777" w:rsidR="00673727" w:rsidRDefault="00673727">
            <w:r>
              <w:t>Приобретение:</w:t>
            </w:r>
          </w:p>
          <w:p w14:paraId="5A154D2E" w14:textId="77777777" w:rsidR="00673727" w:rsidRDefault="00673727">
            <w:r>
              <w:t>- недостающий мягкий и твердый инвентарь;</w:t>
            </w:r>
          </w:p>
          <w:p w14:paraId="7E3ED106" w14:textId="77777777" w:rsidR="00673727" w:rsidRDefault="00673727">
            <w:r>
              <w:t>- новая методическая литература;</w:t>
            </w:r>
          </w:p>
          <w:p w14:paraId="4AE5C1EC" w14:textId="77777777" w:rsidR="00673727" w:rsidRDefault="00673727">
            <w:r>
              <w:t>- канцтовары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D668E" w14:textId="77777777" w:rsidR="00673727" w:rsidRDefault="00673727">
            <w:pPr>
              <w:jc w:val="center"/>
            </w:pPr>
            <w:r>
              <w:t>В течение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43E0A" w14:textId="77777777" w:rsidR="00673727" w:rsidRDefault="00673727" w:rsidP="00B00FBC">
            <w:pPr>
              <w:jc w:val="center"/>
            </w:pPr>
            <w:r>
              <w:t>Директор,</w:t>
            </w:r>
          </w:p>
          <w:p w14:paraId="07ACC134" w14:textId="77777777" w:rsidR="00673727" w:rsidRDefault="00673727" w:rsidP="00B00FBC">
            <w:pPr>
              <w:jc w:val="center"/>
            </w:pPr>
            <w:r>
              <w:t>завхоз</w:t>
            </w:r>
          </w:p>
        </w:tc>
      </w:tr>
      <w:tr w:rsidR="00673727" w14:paraId="561B05C6" w14:textId="77777777" w:rsidTr="0072344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43C0E" w14:textId="77777777" w:rsidR="00673727" w:rsidRDefault="00673727">
            <w:pPr>
              <w:jc w:val="center"/>
            </w:pPr>
          </w:p>
          <w:p w14:paraId="33708F0C" w14:textId="77777777" w:rsidR="00673727" w:rsidRDefault="00673727">
            <w:pPr>
              <w:jc w:val="center"/>
            </w:pPr>
            <w:r>
              <w:t>6.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8E6A" w14:textId="77777777" w:rsidR="00673727" w:rsidRDefault="00673727">
            <w:r>
              <w:t>Подписки:</w:t>
            </w:r>
          </w:p>
          <w:p w14:paraId="48601DD2" w14:textId="77777777" w:rsidR="00673727" w:rsidRDefault="00673727">
            <w:r>
              <w:t>- журнал «Дошкольное воспитание»</w:t>
            </w:r>
          </w:p>
          <w:p w14:paraId="2A64ECAA" w14:textId="77777777" w:rsidR="00673727" w:rsidRDefault="00673727">
            <w:r>
              <w:t>- «Справочник руководителя ДОО»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02C8" w14:textId="77777777" w:rsidR="00673727" w:rsidRDefault="00673727">
            <w:pPr>
              <w:jc w:val="center"/>
            </w:pPr>
            <w:r>
              <w:t>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A85F" w14:textId="77777777" w:rsidR="00673727" w:rsidRDefault="00673727" w:rsidP="00B00FBC">
            <w:pPr>
              <w:jc w:val="center"/>
            </w:pPr>
            <w:proofErr w:type="spellStart"/>
            <w:r>
              <w:t>Зам.дир</w:t>
            </w:r>
            <w:proofErr w:type="spellEnd"/>
            <w:r>
              <w:t>.</w:t>
            </w:r>
          </w:p>
        </w:tc>
      </w:tr>
      <w:tr w:rsidR="00673727" w14:paraId="36E76D03" w14:textId="77777777" w:rsidTr="0072344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95EC9" w14:textId="77777777" w:rsidR="00673727" w:rsidRDefault="00673727">
            <w:pPr>
              <w:jc w:val="center"/>
            </w:pP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62767" w14:textId="77777777" w:rsidR="00673727" w:rsidRDefault="006737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260DA" w14:textId="77777777" w:rsidR="00673727" w:rsidRDefault="0067372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5B25" w14:textId="77777777" w:rsidR="00673727" w:rsidRDefault="00673727" w:rsidP="00B00FBC">
            <w:pPr>
              <w:jc w:val="center"/>
            </w:pPr>
          </w:p>
        </w:tc>
      </w:tr>
      <w:tr w:rsidR="00673727" w14:paraId="0D3821BD" w14:textId="77777777" w:rsidTr="0072344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DEC5F" w14:textId="77777777" w:rsidR="00673727" w:rsidRDefault="00673727">
            <w:pPr>
              <w:jc w:val="center"/>
            </w:pP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1E203" w14:textId="77777777" w:rsidR="00673727" w:rsidRDefault="0067372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5D57" w14:textId="77777777" w:rsidR="00673727" w:rsidRDefault="0067372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19AAF" w14:textId="77777777" w:rsidR="00673727" w:rsidRDefault="00673727" w:rsidP="00B00FBC">
            <w:pPr>
              <w:jc w:val="center"/>
            </w:pPr>
          </w:p>
        </w:tc>
      </w:tr>
    </w:tbl>
    <w:p w14:paraId="3D73145F" w14:textId="77777777" w:rsidR="00364E48" w:rsidRDefault="00364E48" w:rsidP="008257FA"/>
    <w:p w14:paraId="02E149A5" w14:textId="77777777" w:rsidR="00B00FBC" w:rsidRDefault="00B00FBC" w:rsidP="008257FA">
      <w:pPr>
        <w:rPr>
          <w:b/>
          <w:sz w:val="28"/>
          <w:szCs w:val="28"/>
        </w:rPr>
      </w:pPr>
    </w:p>
    <w:p w14:paraId="17D2FD36" w14:textId="77777777" w:rsidR="00B00FBC" w:rsidRDefault="00B00FBC" w:rsidP="008257FA">
      <w:pPr>
        <w:rPr>
          <w:b/>
          <w:sz w:val="28"/>
          <w:szCs w:val="28"/>
        </w:rPr>
      </w:pPr>
    </w:p>
    <w:p w14:paraId="4D9DF32C" w14:textId="77777777" w:rsidR="00821D56" w:rsidRPr="00821D56" w:rsidRDefault="00821D56" w:rsidP="00821D56">
      <w:pPr>
        <w:pStyle w:val="a3"/>
        <w:tabs>
          <w:tab w:val="left" w:pos="708"/>
        </w:tabs>
        <w:suppressAutoHyphens/>
        <w:jc w:val="right"/>
        <w:rPr>
          <w:b/>
          <w:sz w:val="28"/>
          <w:szCs w:val="28"/>
        </w:rPr>
      </w:pPr>
      <w:r w:rsidRPr="00821D56">
        <w:rPr>
          <w:b/>
          <w:sz w:val="28"/>
          <w:szCs w:val="28"/>
        </w:rPr>
        <w:t>Приложение 1</w:t>
      </w:r>
    </w:p>
    <w:p w14:paraId="3F86ADF6" w14:textId="77777777" w:rsidR="00821D56" w:rsidRPr="00821D56" w:rsidRDefault="00821D56" w:rsidP="00821D56">
      <w:pPr>
        <w:pStyle w:val="a3"/>
        <w:tabs>
          <w:tab w:val="left" w:pos="708"/>
        </w:tabs>
        <w:suppressAutoHyphens/>
        <w:jc w:val="right"/>
        <w:rPr>
          <w:b/>
          <w:sz w:val="28"/>
          <w:szCs w:val="28"/>
        </w:rPr>
      </w:pPr>
    </w:p>
    <w:p w14:paraId="2CCC7B14" w14:textId="77777777" w:rsidR="00821D56" w:rsidRDefault="00821D56" w:rsidP="00821D56">
      <w:pPr>
        <w:pStyle w:val="a3"/>
        <w:tabs>
          <w:tab w:val="left" w:pos="708"/>
        </w:tabs>
        <w:suppressAutoHyphens/>
        <w:jc w:val="center"/>
        <w:rPr>
          <w:b/>
          <w:sz w:val="28"/>
          <w:szCs w:val="28"/>
        </w:rPr>
      </w:pPr>
      <w:r w:rsidRPr="00821D56">
        <w:rPr>
          <w:b/>
          <w:sz w:val="28"/>
          <w:szCs w:val="28"/>
        </w:rPr>
        <w:t>План преемственности детского сада и школы</w:t>
      </w:r>
    </w:p>
    <w:p w14:paraId="3B9A7765" w14:textId="77777777" w:rsidR="00821D56" w:rsidRDefault="00821D56" w:rsidP="00821D56">
      <w:pPr>
        <w:pStyle w:val="a3"/>
        <w:tabs>
          <w:tab w:val="left" w:pos="708"/>
        </w:tabs>
        <w:suppressAutoHyphens/>
        <w:jc w:val="center"/>
        <w:rPr>
          <w:b/>
          <w:sz w:val="28"/>
          <w:szCs w:val="28"/>
        </w:rPr>
      </w:pPr>
    </w:p>
    <w:p w14:paraId="2FE34252" w14:textId="77777777" w:rsidR="00821D56" w:rsidRPr="00D43AFD" w:rsidRDefault="00821D56" w:rsidP="00835E94">
      <w:pPr>
        <w:spacing w:line="276" w:lineRule="auto"/>
        <w:jc w:val="both"/>
        <w:rPr>
          <w:sz w:val="28"/>
          <w:szCs w:val="28"/>
        </w:rPr>
      </w:pPr>
      <w:r w:rsidRPr="00D43AFD">
        <w:rPr>
          <w:b/>
          <w:sz w:val="28"/>
          <w:szCs w:val="28"/>
        </w:rPr>
        <w:t>Цель</w:t>
      </w:r>
      <w:r w:rsidR="009A100F">
        <w:rPr>
          <w:b/>
          <w:sz w:val="28"/>
          <w:szCs w:val="28"/>
        </w:rPr>
        <w:t xml:space="preserve">: </w:t>
      </w:r>
      <w:r w:rsidRPr="00D43AFD">
        <w:rPr>
          <w:sz w:val="28"/>
          <w:szCs w:val="28"/>
        </w:rPr>
        <w:t xml:space="preserve">обеспечение преемственности и непрерывности в организации образовательной, воспитательной, учебно-методической работы между дошкольным и начальным звеном образования. </w:t>
      </w:r>
    </w:p>
    <w:p w14:paraId="3C741B75" w14:textId="77777777" w:rsidR="00821D56" w:rsidRPr="00D43AFD" w:rsidRDefault="00821D56" w:rsidP="00835E94">
      <w:pPr>
        <w:spacing w:line="276" w:lineRule="auto"/>
        <w:rPr>
          <w:b/>
          <w:sz w:val="28"/>
          <w:szCs w:val="28"/>
        </w:rPr>
      </w:pPr>
      <w:r w:rsidRPr="00D43AFD">
        <w:rPr>
          <w:b/>
          <w:sz w:val="28"/>
          <w:szCs w:val="28"/>
        </w:rPr>
        <w:t xml:space="preserve">Задачи: </w:t>
      </w:r>
    </w:p>
    <w:p w14:paraId="4D4E1EE9" w14:textId="77777777" w:rsidR="00821D56" w:rsidRPr="00D43AFD" w:rsidRDefault="00821D56" w:rsidP="00835E94">
      <w:pPr>
        <w:spacing w:line="276" w:lineRule="auto"/>
        <w:jc w:val="both"/>
        <w:rPr>
          <w:sz w:val="28"/>
          <w:szCs w:val="28"/>
        </w:rPr>
      </w:pPr>
      <w:r w:rsidRPr="00D43AFD">
        <w:rPr>
          <w:sz w:val="28"/>
          <w:szCs w:val="28"/>
        </w:rPr>
        <w:t>-Согласовать цели и задачи дошкольного и школьного начального образования.</w:t>
      </w:r>
    </w:p>
    <w:p w14:paraId="4904AE74" w14:textId="77777777" w:rsidR="00821D56" w:rsidRPr="00D43AFD" w:rsidRDefault="00821D56" w:rsidP="00835E94">
      <w:pPr>
        <w:spacing w:line="276" w:lineRule="auto"/>
        <w:jc w:val="both"/>
        <w:rPr>
          <w:sz w:val="28"/>
          <w:szCs w:val="28"/>
        </w:rPr>
      </w:pPr>
      <w:r w:rsidRPr="00D43AFD">
        <w:rPr>
          <w:sz w:val="28"/>
          <w:szCs w:val="28"/>
        </w:rPr>
        <w:t xml:space="preserve">-Создать психолого-педагогические условия, обеспечивающие сохранность и укрепление здоровья, непрерывность психофизического развития дошкольника и младшего школьника. </w:t>
      </w:r>
    </w:p>
    <w:p w14:paraId="53A581DD" w14:textId="77777777" w:rsidR="00821D56" w:rsidRPr="00D43AFD" w:rsidRDefault="00821D56" w:rsidP="00835E94">
      <w:pPr>
        <w:spacing w:line="276" w:lineRule="auto"/>
        <w:jc w:val="both"/>
        <w:rPr>
          <w:sz w:val="28"/>
          <w:szCs w:val="28"/>
        </w:rPr>
      </w:pPr>
      <w:r w:rsidRPr="00D43AFD">
        <w:rPr>
          <w:sz w:val="28"/>
          <w:szCs w:val="28"/>
        </w:rPr>
        <w:t xml:space="preserve">-Обеспечить условия для реализации </w:t>
      </w:r>
      <w:proofErr w:type="gramStart"/>
      <w:r w:rsidRPr="00D43AFD">
        <w:rPr>
          <w:sz w:val="28"/>
          <w:szCs w:val="28"/>
        </w:rPr>
        <w:t xml:space="preserve">плавного,  </w:t>
      </w:r>
      <w:proofErr w:type="spellStart"/>
      <w:r w:rsidRPr="00D43AFD">
        <w:rPr>
          <w:sz w:val="28"/>
          <w:szCs w:val="28"/>
        </w:rPr>
        <w:t>бесстрессового</w:t>
      </w:r>
      <w:proofErr w:type="spellEnd"/>
      <w:proofErr w:type="gramEnd"/>
      <w:r w:rsidRPr="00D43AFD">
        <w:rPr>
          <w:sz w:val="28"/>
          <w:szCs w:val="28"/>
        </w:rPr>
        <w:t xml:space="preserve"> перехода детей от игровой к учебной деятельности.</w:t>
      </w:r>
    </w:p>
    <w:p w14:paraId="0F73E071" w14:textId="77777777" w:rsidR="00821D56" w:rsidRPr="00D43AFD" w:rsidRDefault="00821D56" w:rsidP="00835E94">
      <w:pPr>
        <w:spacing w:line="276" w:lineRule="auto"/>
        <w:jc w:val="both"/>
        <w:rPr>
          <w:sz w:val="28"/>
          <w:szCs w:val="28"/>
        </w:rPr>
      </w:pPr>
      <w:r w:rsidRPr="00D43AFD">
        <w:rPr>
          <w:sz w:val="28"/>
          <w:szCs w:val="28"/>
        </w:rPr>
        <w:t xml:space="preserve">-Преемственность учебных планов и программ дошкольного и школьного начального образования. </w:t>
      </w:r>
    </w:p>
    <w:p w14:paraId="6B760AC4" w14:textId="77777777" w:rsidR="00821D56" w:rsidRPr="00D43AFD" w:rsidRDefault="00821D56" w:rsidP="00835E94">
      <w:pPr>
        <w:spacing w:line="276" w:lineRule="auto"/>
        <w:rPr>
          <w:sz w:val="28"/>
          <w:szCs w:val="28"/>
        </w:rPr>
      </w:pPr>
    </w:p>
    <w:p w14:paraId="2A87F87E" w14:textId="77777777" w:rsidR="00821D56" w:rsidRPr="00D43AFD" w:rsidRDefault="00821D56" w:rsidP="00835E94">
      <w:pPr>
        <w:spacing w:line="276" w:lineRule="auto"/>
        <w:jc w:val="both"/>
        <w:rPr>
          <w:sz w:val="28"/>
          <w:szCs w:val="28"/>
        </w:rPr>
      </w:pPr>
      <w:r w:rsidRPr="00D43AFD">
        <w:rPr>
          <w:sz w:val="28"/>
          <w:szCs w:val="28"/>
        </w:rPr>
        <w:t xml:space="preserve">Школа и детский сад нацелены на реализацию комплекса образовательных задач, которые исходят из двух взаимодействующих целей – подготовить ребёнка дошкольного возраста к обучению в школе и в начальной школе заложить базу для дальнейшего активного обучения. </w:t>
      </w:r>
    </w:p>
    <w:p w14:paraId="3D54B3D8" w14:textId="77777777" w:rsidR="00821D56" w:rsidRPr="00D43AFD" w:rsidRDefault="00821D56" w:rsidP="00835E94">
      <w:pPr>
        <w:spacing w:line="276" w:lineRule="auto"/>
        <w:jc w:val="both"/>
        <w:rPr>
          <w:sz w:val="28"/>
          <w:szCs w:val="28"/>
        </w:rPr>
      </w:pPr>
      <w:r w:rsidRPr="00D43AFD">
        <w:rPr>
          <w:sz w:val="28"/>
          <w:szCs w:val="28"/>
        </w:rPr>
        <w:t xml:space="preserve">      Готовность к обучению в начальной школе предполагает физиологическую зрелость и психологическую готовность, готовность к обучению в основной школе - наличие способности обучаться. </w:t>
      </w:r>
    </w:p>
    <w:p w14:paraId="7584368A" w14:textId="77777777" w:rsidR="00821D56" w:rsidRPr="00D43AFD" w:rsidRDefault="00821D56" w:rsidP="00835E94">
      <w:pPr>
        <w:spacing w:line="276" w:lineRule="auto"/>
        <w:rPr>
          <w:sz w:val="28"/>
          <w:szCs w:val="28"/>
        </w:rPr>
      </w:pPr>
    </w:p>
    <w:p w14:paraId="6C2D3A80" w14:textId="77777777" w:rsidR="00821D56" w:rsidRPr="00D43AFD" w:rsidRDefault="00821D56" w:rsidP="00835E94">
      <w:pPr>
        <w:spacing w:line="276" w:lineRule="auto"/>
        <w:rPr>
          <w:i/>
          <w:sz w:val="28"/>
          <w:szCs w:val="28"/>
        </w:rPr>
      </w:pPr>
      <w:r w:rsidRPr="00D43AFD">
        <w:rPr>
          <w:i/>
          <w:sz w:val="28"/>
          <w:szCs w:val="28"/>
        </w:rPr>
        <w:lastRenderedPageBreak/>
        <w:t xml:space="preserve">Организация работы по </w:t>
      </w:r>
      <w:proofErr w:type="spellStart"/>
      <w:r w:rsidRPr="00D43AFD">
        <w:rPr>
          <w:i/>
          <w:sz w:val="28"/>
          <w:szCs w:val="28"/>
        </w:rPr>
        <w:t>предшкольному</w:t>
      </w:r>
      <w:proofErr w:type="spellEnd"/>
      <w:r w:rsidRPr="00D43AFD">
        <w:rPr>
          <w:i/>
          <w:sz w:val="28"/>
          <w:szCs w:val="28"/>
        </w:rPr>
        <w:t xml:space="preserve"> обучению детей старшего дошкольного возраста осуществляется по следующим направлениям: </w:t>
      </w:r>
    </w:p>
    <w:p w14:paraId="1E2A2FC5" w14:textId="77777777" w:rsidR="00821D56" w:rsidRPr="00D43AFD" w:rsidRDefault="00821D56" w:rsidP="00835E94">
      <w:pPr>
        <w:spacing w:line="276" w:lineRule="auto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>организационно-методическое обеспечение;</w:t>
      </w:r>
    </w:p>
    <w:p w14:paraId="5377685D" w14:textId="77777777" w:rsidR="00821D56" w:rsidRPr="00D43AFD" w:rsidRDefault="00821D56" w:rsidP="00835E94">
      <w:pPr>
        <w:spacing w:line="276" w:lineRule="auto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>работа с детьми;</w:t>
      </w:r>
    </w:p>
    <w:p w14:paraId="26EBA2C9" w14:textId="77777777" w:rsidR="00821D56" w:rsidRPr="00D43AFD" w:rsidRDefault="00821D56" w:rsidP="00835E94">
      <w:pPr>
        <w:spacing w:line="276" w:lineRule="auto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>работа с родителями.</w:t>
      </w:r>
    </w:p>
    <w:p w14:paraId="38D0BB2F" w14:textId="77777777" w:rsidR="00821D56" w:rsidRPr="00D43AFD" w:rsidRDefault="00821D56" w:rsidP="00835E94">
      <w:pPr>
        <w:spacing w:line="276" w:lineRule="auto"/>
        <w:rPr>
          <w:sz w:val="28"/>
          <w:szCs w:val="28"/>
        </w:rPr>
      </w:pPr>
    </w:p>
    <w:p w14:paraId="3AA9BC76" w14:textId="77777777" w:rsidR="00821D56" w:rsidRPr="00D43AFD" w:rsidRDefault="00821D56" w:rsidP="00835E94">
      <w:pPr>
        <w:spacing w:line="276" w:lineRule="auto"/>
        <w:rPr>
          <w:i/>
          <w:sz w:val="28"/>
          <w:szCs w:val="28"/>
        </w:rPr>
      </w:pPr>
      <w:r w:rsidRPr="00D43AFD">
        <w:rPr>
          <w:i/>
          <w:sz w:val="28"/>
          <w:szCs w:val="28"/>
        </w:rPr>
        <w:t>Организационно-методическое обеспечение включает:</w:t>
      </w:r>
    </w:p>
    <w:p w14:paraId="1CAFD229" w14:textId="77777777" w:rsidR="00821D56" w:rsidRPr="00D43AFD" w:rsidRDefault="00821D56" w:rsidP="00835E94">
      <w:pPr>
        <w:spacing w:line="276" w:lineRule="auto"/>
        <w:rPr>
          <w:sz w:val="28"/>
          <w:szCs w:val="28"/>
        </w:rPr>
      </w:pPr>
    </w:p>
    <w:p w14:paraId="201E39D3" w14:textId="77777777" w:rsidR="00821D56" w:rsidRPr="00D43AFD" w:rsidRDefault="00821D56" w:rsidP="00835E94">
      <w:pPr>
        <w:spacing w:line="276" w:lineRule="auto"/>
        <w:jc w:val="both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 xml:space="preserve">Совместные педагогические советы по вопросам преемственности. </w:t>
      </w:r>
    </w:p>
    <w:p w14:paraId="429D1FB4" w14:textId="77777777" w:rsidR="00821D56" w:rsidRPr="00D43AFD" w:rsidRDefault="00821D56" w:rsidP="00835E94">
      <w:pPr>
        <w:spacing w:line="276" w:lineRule="auto"/>
        <w:jc w:val="both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 xml:space="preserve">Совместные заседания МО по вопросам эффективности работы учителей и воспитателей ДОУ по подготовке детей к обучению в школе. </w:t>
      </w:r>
    </w:p>
    <w:p w14:paraId="20D6243E" w14:textId="77777777" w:rsidR="00821D56" w:rsidRPr="00D43AFD" w:rsidRDefault="00821D56" w:rsidP="00835E94">
      <w:pPr>
        <w:spacing w:line="276" w:lineRule="auto"/>
        <w:jc w:val="both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 xml:space="preserve">Семинары-практикумы. </w:t>
      </w:r>
    </w:p>
    <w:p w14:paraId="52392EEC" w14:textId="77777777" w:rsidR="00821D56" w:rsidRPr="00D43AFD" w:rsidRDefault="00821D56" w:rsidP="00835E94">
      <w:pPr>
        <w:spacing w:line="276" w:lineRule="auto"/>
        <w:jc w:val="both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</w:r>
      <w:proofErr w:type="spellStart"/>
      <w:r w:rsidRPr="00D43AFD">
        <w:rPr>
          <w:sz w:val="28"/>
          <w:szCs w:val="28"/>
        </w:rPr>
        <w:t>Взаимопосещения</w:t>
      </w:r>
      <w:proofErr w:type="spellEnd"/>
      <w:r w:rsidRPr="00D43AFD">
        <w:rPr>
          <w:sz w:val="28"/>
          <w:szCs w:val="28"/>
        </w:rPr>
        <w:t xml:space="preserve"> занятий. Изучение опыта использования вариативных форм, методов и приёмов работы в практике учителей и воспитателей.</w:t>
      </w:r>
    </w:p>
    <w:p w14:paraId="76C9E9C0" w14:textId="77777777" w:rsidR="00821D56" w:rsidRPr="00D43AFD" w:rsidRDefault="00821D56" w:rsidP="00835E94">
      <w:pPr>
        <w:spacing w:line="276" w:lineRule="auto"/>
        <w:jc w:val="both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>Разработку и создание единой системы диагностических методик “</w:t>
      </w:r>
      <w:proofErr w:type="spellStart"/>
      <w:r w:rsidRPr="00D43AFD">
        <w:rPr>
          <w:sz w:val="28"/>
          <w:szCs w:val="28"/>
        </w:rPr>
        <w:t>предшкольного</w:t>
      </w:r>
      <w:proofErr w:type="spellEnd"/>
      <w:r w:rsidRPr="00D43AFD">
        <w:rPr>
          <w:sz w:val="28"/>
          <w:szCs w:val="28"/>
        </w:rPr>
        <w:t xml:space="preserve">” образования. </w:t>
      </w:r>
    </w:p>
    <w:p w14:paraId="3B1958AC" w14:textId="77777777" w:rsidR="00821D56" w:rsidRPr="00D43AFD" w:rsidRDefault="00821D56" w:rsidP="00835E94">
      <w:pPr>
        <w:spacing w:line="276" w:lineRule="auto"/>
        <w:rPr>
          <w:i/>
          <w:sz w:val="28"/>
          <w:szCs w:val="28"/>
        </w:rPr>
      </w:pPr>
      <w:r w:rsidRPr="00D43AFD">
        <w:rPr>
          <w:i/>
          <w:sz w:val="28"/>
          <w:szCs w:val="28"/>
        </w:rPr>
        <w:t xml:space="preserve">Работа с детьми включает: </w:t>
      </w:r>
    </w:p>
    <w:p w14:paraId="566B83F1" w14:textId="77777777" w:rsidR="00821D56" w:rsidRPr="00D43AFD" w:rsidRDefault="00821D56" w:rsidP="00835E94">
      <w:pPr>
        <w:spacing w:line="276" w:lineRule="auto"/>
        <w:jc w:val="both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>Совместную работу психологов по отслеживанию развития детей, определению “школьной зрелости”.</w:t>
      </w:r>
    </w:p>
    <w:p w14:paraId="75B19CFF" w14:textId="77777777" w:rsidR="00821D56" w:rsidRPr="00D43AFD" w:rsidRDefault="00821D56" w:rsidP="00835E94">
      <w:pPr>
        <w:spacing w:line="276" w:lineRule="auto"/>
        <w:jc w:val="both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 xml:space="preserve">Совместное проведение праздников, спортивных мероприятий. </w:t>
      </w:r>
    </w:p>
    <w:p w14:paraId="39E0EAC8" w14:textId="77777777" w:rsidR="00821D56" w:rsidRPr="00D43AFD" w:rsidRDefault="00821D56" w:rsidP="00835E94">
      <w:pPr>
        <w:spacing w:line="276" w:lineRule="auto"/>
        <w:rPr>
          <w:i/>
          <w:sz w:val="28"/>
          <w:szCs w:val="28"/>
        </w:rPr>
      </w:pPr>
      <w:r w:rsidRPr="00D43AFD">
        <w:rPr>
          <w:i/>
          <w:sz w:val="28"/>
          <w:szCs w:val="28"/>
        </w:rPr>
        <w:t xml:space="preserve">Система взаимодействия педагога и родителей включает: </w:t>
      </w:r>
    </w:p>
    <w:p w14:paraId="049BD626" w14:textId="77777777" w:rsidR="00821D56" w:rsidRPr="00D43AFD" w:rsidRDefault="00821D56" w:rsidP="00835E94">
      <w:pPr>
        <w:spacing w:line="276" w:lineRule="auto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 xml:space="preserve">Совместное проведение родительских собраний. </w:t>
      </w:r>
    </w:p>
    <w:p w14:paraId="69731AF6" w14:textId="77777777" w:rsidR="00821D56" w:rsidRPr="00D43AFD" w:rsidRDefault="00821D56" w:rsidP="00835E94">
      <w:pPr>
        <w:spacing w:line="276" w:lineRule="auto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 xml:space="preserve">Проведение дней открытых дверей. </w:t>
      </w:r>
    </w:p>
    <w:p w14:paraId="7FDE412E" w14:textId="77777777" w:rsidR="00821D56" w:rsidRPr="00D43AFD" w:rsidRDefault="00821D56" w:rsidP="00835E94">
      <w:pPr>
        <w:spacing w:line="276" w:lineRule="auto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 xml:space="preserve">Посещение уроков и адаптационных занятий родителями. </w:t>
      </w:r>
    </w:p>
    <w:p w14:paraId="0C777E8C" w14:textId="77777777" w:rsidR="00821D56" w:rsidRPr="00D43AFD" w:rsidRDefault="00821D56" w:rsidP="00835E94">
      <w:pPr>
        <w:spacing w:line="276" w:lineRule="auto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>Открытые занятия педагогов дополнительного образования.</w:t>
      </w:r>
    </w:p>
    <w:p w14:paraId="5F3E65A6" w14:textId="77777777" w:rsidR="00821D56" w:rsidRPr="00D43AFD" w:rsidRDefault="00821D56" w:rsidP="00835E94">
      <w:pPr>
        <w:spacing w:line="276" w:lineRule="auto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 xml:space="preserve">Консультации психолога и учителя. </w:t>
      </w:r>
    </w:p>
    <w:p w14:paraId="77CE7242" w14:textId="77777777" w:rsidR="00821D56" w:rsidRPr="00D43AFD" w:rsidRDefault="00821D56" w:rsidP="00835E94">
      <w:pPr>
        <w:spacing w:line="276" w:lineRule="auto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 xml:space="preserve">Организация экскурсий по школе. </w:t>
      </w:r>
    </w:p>
    <w:p w14:paraId="46024FD4" w14:textId="77777777" w:rsidR="00821D56" w:rsidRDefault="00821D56" w:rsidP="00835E94">
      <w:pPr>
        <w:spacing w:line="276" w:lineRule="auto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 xml:space="preserve">Привлечение родителей к организации детских праздников, спортивных соревнований. </w:t>
      </w:r>
    </w:p>
    <w:p w14:paraId="61BD499C" w14:textId="77777777" w:rsidR="00821D56" w:rsidRPr="00D43AFD" w:rsidRDefault="00821D56" w:rsidP="00835E94">
      <w:pPr>
        <w:spacing w:line="276" w:lineRule="auto"/>
        <w:jc w:val="both"/>
        <w:rPr>
          <w:sz w:val="28"/>
          <w:szCs w:val="28"/>
        </w:rPr>
      </w:pPr>
      <w:r w:rsidRPr="00D43AFD">
        <w:rPr>
          <w:sz w:val="28"/>
          <w:szCs w:val="28"/>
        </w:rPr>
        <w:t xml:space="preserve">Взаимодействие ДОУ и школы в процессе подготовки детей к школьному обучению предполагает создание комплекса условий, обеспечивающих формирование готовности ребенка к школе на основе единых требований. Адаптационные занятия позволяют преодолеть последствия имеющегося у ребенка негативного опыта общения с социумом и предполагают более легкую адаптацию к условиям школы. </w:t>
      </w:r>
    </w:p>
    <w:p w14:paraId="35BDDE75" w14:textId="77777777" w:rsidR="00821D56" w:rsidRPr="00D43AFD" w:rsidRDefault="00821D56" w:rsidP="00835E94">
      <w:pPr>
        <w:spacing w:line="276" w:lineRule="auto"/>
        <w:rPr>
          <w:b/>
          <w:sz w:val="28"/>
          <w:szCs w:val="28"/>
        </w:rPr>
      </w:pPr>
      <w:r w:rsidRPr="00D43AFD">
        <w:rPr>
          <w:b/>
          <w:sz w:val="28"/>
          <w:szCs w:val="28"/>
        </w:rPr>
        <w:t>Ожидаемые результаты</w:t>
      </w:r>
    </w:p>
    <w:p w14:paraId="500C00D9" w14:textId="77777777" w:rsidR="00821D56" w:rsidRPr="00D43AFD" w:rsidRDefault="00821D56" w:rsidP="00835E94">
      <w:pPr>
        <w:spacing w:line="276" w:lineRule="auto"/>
        <w:rPr>
          <w:sz w:val="28"/>
          <w:szCs w:val="28"/>
        </w:rPr>
      </w:pPr>
      <w:r w:rsidRPr="00D43AFD">
        <w:rPr>
          <w:sz w:val="28"/>
          <w:szCs w:val="28"/>
        </w:rPr>
        <w:t xml:space="preserve">       Такая целенаправленная работа по подготовке детей к школе должна способствовать: </w:t>
      </w:r>
    </w:p>
    <w:p w14:paraId="77897692" w14:textId="77777777" w:rsidR="00821D56" w:rsidRPr="00D43AFD" w:rsidRDefault="00821D56" w:rsidP="00835E94">
      <w:pPr>
        <w:spacing w:line="276" w:lineRule="auto"/>
        <w:rPr>
          <w:sz w:val="28"/>
          <w:szCs w:val="28"/>
        </w:rPr>
      </w:pPr>
      <w:r w:rsidRPr="00D43AFD">
        <w:rPr>
          <w:sz w:val="28"/>
          <w:szCs w:val="28"/>
        </w:rPr>
        <w:lastRenderedPageBreak/>
        <w:t>•</w:t>
      </w:r>
      <w:r w:rsidRPr="00D43AFD">
        <w:rPr>
          <w:sz w:val="28"/>
          <w:szCs w:val="28"/>
        </w:rPr>
        <w:tab/>
        <w:t>Созданию и совершенствованию благоприятных условий для обеспечения:</w:t>
      </w:r>
    </w:p>
    <w:p w14:paraId="6F96B4E6" w14:textId="77777777" w:rsidR="00821D56" w:rsidRPr="00D43AFD" w:rsidRDefault="00821D56" w:rsidP="00835E94">
      <w:pPr>
        <w:spacing w:line="276" w:lineRule="auto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>личностного развития ребенка;</w:t>
      </w:r>
    </w:p>
    <w:p w14:paraId="03A6D11F" w14:textId="77777777" w:rsidR="00821D56" w:rsidRPr="00D43AFD" w:rsidRDefault="00821D56" w:rsidP="00835E94">
      <w:pPr>
        <w:spacing w:line="276" w:lineRule="auto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>укрепления психического и физического здоровья;</w:t>
      </w:r>
    </w:p>
    <w:p w14:paraId="31B14597" w14:textId="77777777" w:rsidR="00821D56" w:rsidRPr="00D43AFD" w:rsidRDefault="00821D56" w:rsidP="00835E94">
      <w:pPr>
        <w:spacing w:line="276" w:lineRule="auto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>целостного восприятия картины окружающего мира;</w:t>
      </w:r>
    </w:p>
    <w:p w14:paraId="78C77596" w14:textId="77777777" w:rsidR="00821D56" w:rsidRPr="00D43AFD" w:rsidRDefault="00821D56" w:rsidP="00835E94">
      <w:pPr>
        <w:spacing w:line="276" w:lineRule="auto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 xml:space="preserve">формирования социально-нравственных норм и </w:t>
      </w:r>
      <w:r w:rsidR="00835E94">
        <w:rPr>
          <w:sz w:val="28"/>
          <w:szCs w:val="28"/>
        </w:rPr>
        <w:t>готовности к школьному обучению</w:t>
      </w:r>
    </w:p>
    <w:p w14:paraId="16F7037D" w14:textId="77777777" w:rsidR="00835E94" w:rsidRPr="00D43AFD" w:rsidRDefault="00821D56" w:rsidP="00835E94">
      <w:pPr>
        <w:spacing w:line="276" w:lineRule="auto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="00835E94" w:rsidRPr="00D43AFD">
        <w:rPr>
          <w:sz w:val="28"/>
          <w:szCs w:val="28"/>
        </w:rPr>
        <w:t>преодоления разноуровневой подготовки.</w:t>
      </w:r>
    </w:p>
    <w:p w14:paraId="1D4D9FF7" w14:textId="77777777" w:rsidR="00835E94" w:rsidRPr="00D43AFD" w:rsidRDefault="00835E94" w:rsidP="00835E94">
      <w:pPr>
        <w:spacing w:line="276" w:lineRule="auto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>Созданию единой системы диагностических методик за достигнутым уровнем развития детей и дальнейшего прогнозирования его развития.</w:t>
      </w:r>
    </w:p>
    <w:p w14:paraId="45FE7A22" w14:textId="77777777" w:rsidR="00835E94" w:rsidRPr="00D43AFD" w:rsidRDefault="00835E94" w:rsidP="00835E94">
      <w:pPr>
        <w:spacing w:line="276" w:lineRule="auto"/>
        <w:rPr>
          <w:sz w:val="28"/>
          <w:szCs w:val="28"/>
        </w:rPr>
      </w:pPr>
      <w:r w:rsidRPr="00D43AFD">
        <w:rPr>
          <w:sz w:val="28"/>
          <w:szCs w:val="28"/>
        </w:rPr>
        <w:t>•</w:t>
      </w:r>
      <w:r w:rsidRPr="00D43AFD">
        <w:rPr>
          <w:sz w:val="28"/>
          <w:szCs w:val="28"/>
        </w:rPr>
        <w:tab/>
        <w:t xml:space="preserve">Совершенствованию форм организации учебно-воспитательного процесса и методов обучения в ДОУ и начальной школе. </w:t>
      </w:r>
    </w:p>
    <w:bookmarkStart w:id="1" w:name="_MON_1661078929"/>
    <w:bookmarkEnd w:id="1"/>
    <w:p w14:paraId="4EA0350E" w14:textId="77777777" w:rsidR="00821D56" w:rsidRDefault="00E348E9" w:rsidP="00D72283">
      <w:pPr>
        <w:tabs>
          <w:tab w:val="left" w:pos="9072"/>
        </w:tabs>
        <w:spacing w:line="276" w:lineRule="auto"/>
        <w:jc w:val="right"/>
        <w:rPr>
          <w:b/>
          <w:sz w:val="28"/>
          <w:szCs w:val="28"/>
        </w:rPr>
      </w:pPr>
      <w:r w:rsidRPr="00D43AFD">
        <w:rPr>
          <w:b/>
          <w:sz w:val="28"/>
          <w:szCs w:val="28"/>
        </w:rPr>
        <w:object w:dxaOrig="9664" w:dyaOrig="14525" w14:anchorId="21336C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pt;height:726pt" o:ole="">
            <v:imagedata r:id="rId8" o:title=""/>
          </v:shape>
          <o:OLEObject Type="Embed" ProgID="Word.Document.12" ShapeID="_x0000_i1025" DrawAspect="Content" ObjectID="_1661542658" r:id="rId9">
            <o:FieldCodes>\s</o:FieldCodes>
          </o:OLEObject>
        </w:object>
      </w:r>
      <w:r w:rsidR="006407EC" w:rsidRPr="006407EC">
        <w:rPr>
          <w:b/>
          <w:sz w:val="28"/>
          <w:szCs w:val="28"/>
        </w:rPr>
        <w:t>Приложение 2</w:t>
      </w:r>
    </w:p>
    <w:p w14:paraId="73203798" w14:textId="77777777" w:rsidR="00972B7B" w:rsidRDefault="00972B7B" w:rsidP="006407EC">
      <w:pPr>
        <w:pStyle w:val="a3"/>
        <w:tabs>
          <w:tab w:val="left" w:pos="708"/>
          <w:tab w:val="left" w:pos="2977"/>
        </w:tabs>
        <w:suppressAutoHyphens/>
        <w:jc w:val="center"/>
        <w:rPr>
          <w:b/>
          <w:sz w:val="28"/>
          <w:szCs w:val="28"/>
        </w:rPr>
      </w:pPr>
    </w:p>
    <w:p w14:paraId="3601B66F" w14:textId="77777777" w:rsidR="00D72283" w:rsidRPr="008663B3" w:rsidRDefault="00D72283" w:rsidP="00D72283">
      <w:pPr>
        <w:jc w:val="center"/>
        <w:rPr>
          <w:b/>
          <w:color w:val="002060"/>
          <w:sz w:val="28"/>
          <w:szCs w:val="28"/>
        </w:rPr>
      </w:pPr>
      <w:r w:rsidRPr="008663B3">
        <w:rPr>
          <w:b/>
          <w:color w:val="002060"/>
          <w:sz w:val="28"/>
          <w:szCs w:val="28"/>
        </w:rPr>
        <w:t>Циклограмма деятельности зам. директора</w:t>
      </w:r>
    </w:p>
    <w:p w14:paraId="7AC08FAC" w14:textId="55382E9D" w:rsidR="00D72283" w:rsidRPr="008663B3" w:rsidRDefault="007E55B5" w:rsidP="00D72283">
      <w:pPr>
        <w:jc w:val="center"/>
        <w:rPr>
          <w:b/>
          <w:color w:val="002060"/>
          <w:sz w:val="28"/>
          <w:szCs w:val="28"/>
        </w:rPr>
      </w:pPr>
      <w:r w:rsidRPr="008663B3">
        <w:rPr>
          <w:b/>
          <w:color w:val="002060"/>
          <w:sz w:val="28"/>
          <w:szCs w:val="28"/>
        </w:rPr>
        <w:t>детского сада «</w:t>
      </w:r>
      <w:r w:rsidR="00421449">
        <w:rPr>
          <w:b/>
          <w:color w:val="002060"/>
          <w:sz w:val="28"/>
          <w:szCs w:val="28"/>
        </w:rPr>
        <w:t>Солнышко</w:t>
      </w:r>
      <w:r w:rsidR="00D72283" w:rsidRPr="008663B3">
        <w:rPr>
          <w:b/>
          <w:color w:val="002060"/>
          <w:sz w:val="28"/>
          <w:szCs w:val="28"/>
        </w:rPr>
        <w:t>»</w:t>
      </w:r>
    </w:p>
    <w:p w14:paraId="4854A109" w14:textId="77777777" w:rsidR="00D72283" w:rsidRPr="00FB3505" w:rsidRDefault="00D72283" w:rsidP="00D72283">
      <w:pPr>
        <w:jc w:val="center"/>
        <w:rPr>
          <w:b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2693"/>
        <w:gridCol w:w="2551"/>
        <w:gridCol w:w="2127"/>
      </w:tblGrid>
      <w:tr w:rsidR="00D72283" w:rsidRPr="00FB3505" w14:paraId="2368C7BA" w14:textId="77777777" w:rsidTr="00D72283">
        <w:trPr>
          <w:tblHeader/>
        </w:trPr>
        <w:tc>
          <w:tcPr>
            <w:tcW w:w="567" w:type="dxa"/>
            <w:shd w:val="clear" w:color="auto" w:fill="auto"/>
          </w:tcPr>
          <w:p w14:paraId="71B2B14E" w14:textId="77777777" w:rsidR="00D72283" w:rsidRPr="00FB3505" w:rsidRDefault="00D72283" w:rsidP="00B34F6B"/>
        </w:tc>
        <w:tc>
          <w:tcPr>
            <w:tcW w:w="2269" w:type="dxa"/>
            <w:shd w:val="clear" w:color="auto" w:fill="auto"/>
          </w:tcPr>
          <w:p w14:paraId="6F48F1C6" w14:textId="77777777" w:rsidR="00D72283" w:rsidRPr="00FB3505" w:rsidRDefault="00D72283" w:rsidP="00B34F6B">
            <w:pPr>
              <w:jc w:val="center"/>
              <w:rPr>
                <w:b/>
              </w:rPr>
            </w:pPr>
            <w:r w:rsidRPr="00FB3505">
              <w:rPr>
                <w:b/>
              </w:rPr>
              <w:t>1 неделя</w:t>
            </w:r>
          </w:p>
        </w:tc>
        <w:tc>
          <w:tcPr>
            <w:tcW w:w="2693" w:type="dxa"/>
            <w:shd w:val="clear" w:color="auto" w:fill="auto"/>
          </w:tcPr>
          <w:p w14:paraId="5C701D42" w14:textId="77777777" w:rsidR="00D72283" w:rsidRPr="00FB3505" w:rsidRDefault="00D72283" w:rsidP="00B34F6B">
            <w:pPr>
              <w:jc w:val="center"/>
              <w:rPr>
                <w:b/>
              </w:rPr>
            </w:pPr>
            <w:r w:rsidRPr="00FB3505">
              <w:rPr>
                <w:b/>
              </w:rPr>
              <w:t>2 неделя</w:t>
            </w:r>
          </w:p>
        </w:tc>
        <w:tc>
          <w:tcPr>
            <w:tcW w:w="2551" w:type="dxa"/>
            <w:shd w:val="clear" w:color="auto" w:fill="auto"/>
          </w:tcPr>
          <w:p w14:paraId="541F4F35" w14:textId="77777777" w:rsidR="00D72283" w:rsidRPr="00FB3505" w:rsidRDefault="00D72283" w:rsidP="00B34F6B">
            <w:pPr>
              <w:jc w:val="center"/>
              <w:rPr>
                <w:b/>
              </w:rPr>
            </w:pPr>
            <w:r w:rsidRPr="00FB3505">
              <w:rPr>
                <w:b/>
              </w:rPr>
              <w:t>3 неделя</w:t>
            </w:r>
          </w:p>
        </w:tc>
        <w:tc>
          <w:tcPr>
            <w:tcW w:w="2127" w:type="dxa"/>
            <w:shd w:val="clear" w:color="auto" w:fill="auto"/>
          </w:tcPr>
          <w:p w14:paraId="502E831D" w14:textId="77777777" w:rsidR="00D72283" w:rsidRPr="00FB3505" w:rsidRDefault="00D72283" w:rsidP="00B34F6B">
            <w:pPr>
              <w:jc w:val="center"/>
              <w:rPr>
                <w:b/>
              </w:rPr>
            </w:pPr>
            <w:r w:rsidRPr="00FB3505">
              <w:rPr>
                <w:b/>
              </w:rPr>
              <w:t>4 неделя</w:t>
            </w:r>
          </w:p>
        </w:tc>
      </w:tr>
      <w:tr w:rsidR="00D72283" w:rsidRPr="00FB3505" w14:paraId="28633559" w14:textId="77777777" w:rsidTr="00D72283">
        <w:trPr>
          <w:cantSplit/>
          <w:trHeight w:val="1134"/>
          <w:tblHeader/>
        </w:trPr>
        <w:tc>
          <w:tcPr>
            <w:tcW w:w="567" w:type="dxa"/>
            <w:shd w:val="clear" w:color="auto" w:fill="auto"/>
            <w:textDirection w:val="btLr"/>
          </w:tcPr>
          <w:p w14:paraId="05C2FC65" w14:textId="77777777" w:rsidR="00D72283" w:rsidRPr="00FB3505" w:rsidRDefault="00D72283" w:rsidP="00B34F6B">
            <w:pPr>
              <w:ind w:left="113" w:right="113"/>
              <w:jc w:val="center"/>
              <w:rPr>
                <w:b/>
              </w:rPr>
            </w:pPr>
            <w:r w:rsidRPr="00FB3505">
              <w:rPr>
                <w:b/>
              </w:rPr>
              <w:t xml:space="preserve">Понедельник </w:t>
            </w:r>
          </w:p>
        </w:tc>
        <w:tc>
          <w:tcPr>
            <w:tcW w:w="2269" w:type="dxa"/>
          </w:tcPr>
          <w:p w14:paraId="24596FA8" w14:textId="77777777" w:rsidR="00D72283" w:rsidRPr="00FB3505" w:rsidRDefault="00D72283" w:rsidP="00B34F6B"/>
          <w:p w14:paraId="161D4604" w14:textId="77777777" w:rsidR="00D72283" w:rsidRPr="00FB3505" w:rsidRDefault="00D72283" w:rsidP="00B34F6B">
            <w:r w:rsidRPr="00FB3505">
              <w:t>– Оперативный контроль по подготовке к занятиям</w:t>
            </w:r>
          </w:p>
          <w:p w14:paraId="7C13D3F4" w14:textId="77777777" w:rsidR="00D72283" w:rsidRPr="00FB3505" w:rsidRDefault="00D72283" w:rsidP="00B34F6B">
            <w:r w:rsidRPr="00FB3505">
              <w:t xml:space="preserve"> - Наблюдение за прогулкой.</w:t>
            </w:r>
          </w:p>
          <w:p w14:paraId="1FB722F1" w14:textId="77777777" w:rsidR="00D72283" w:rsidRPr="00FB3505" w:rsidRDefault="00D72283" w:rsidP="00B34F6B">
            <w:r w:rsidRPr="00FB3505">
              <w:t>- Собеседование с педагогами, рекомендации, методическая помощь по ФГОС.</w:t>
            </w:r>
          </w:p>
          <w:p w14:paraId="4FC42F39" w14:textId="77777777" w:rsidR="00D72283" w:rsidRPr="00FB3505" w:rsidRDefault="00D72283" w:rsidP="00B34F6B">
            <w:r w:rsidRPr="00FB3505">
              <w:t>- Работа по составлению и разработке рабочих методических рекомендаций в соответствии с ФГОС.</w:t>
            </w:r>
          </w:p>
          <w:p w14:paraId="345475F9" w14:textId="77777777" w:rsidR="00D72283" w:rsidRPr="00FB3505" w:rsidRDefault="00D72283" w:rsidP="00B34F6B">
            <w:r w:rsidRPr="00FB3505">
              <w:t>- Работа с родителями.</w:t>
            </w:r>
          </w:p>
          <w:p w14:paraId="273EAA40" w14:textId="77777777" w:rsidR="00D72283" w:rsidRPr="00FB3505" w:rsidRDefault="00D72283" w:rsidP="00B34F6B"/>
        </w:tc>
        <w:tc>
          <w:tcPr>
            <w:tcW w:w="2693" w:type="dxa"/>
          </w:tcPr>
          <w:p w14:paraId="2A161618" w14:textId="77777777" w:rsidR="00D72283" w:rsidRPr="00FB3505" w:rsidRDefault="00D72283" w:rsidP="00B34F6B">
            <w:r w:rsidRPr="00FB3505">
              <w:t>– Оперативный контроль по подготовке к занятиям</w:t>
            </w:r>
          </w:p>
          <w:p w14:paraId="2C5A5D14" w14:textId="77777777" w:rsidR="00D72283" w:rsidRPr="00FB3505" w:rsidRDefault="00D72283" w:rsidP="00B34F6B">
            <w:r w:rsidRPr="00FB3505">
              <w:t>Административный контроль.</w:t>
            </w:r>
          </w:p>
          <w:p w14:paraId="21B1913F" w14:textId="77777777" w:rsidR="00D72283" w:rsidRPr="00FB3505" w:rsidRDefault="00D72283" w:rsidP="00B34F6B">
            <w:r w:rsidRPr="00FB3505">
              <w:t>-Индивидуальные беседы с педагогами по итогам контроля. Методическая помощь.</w:t>
            </w:r>
          </w:p>
          <w:p w14:paraId="341DF494" w14:textId="77777777" w:rsidR="00D72283" w:rsidRPr="00FB3505" w:rsidRDefault="00D72283" w:rsidP="00B34F6B">
            <w:r w:rsidRPr="00FB3505">
              <w:rPr>
                <w:color w:val="000000"/>
                <w:spacing w:val="3"/>
              </w:rPr>
              <w:t xml:space="preserve"> - Работа по </w:t>
            </w:r>
            <w:r w:rsidRPr="00FB3505">
              <w:rPr>
                <w:color w:val="000000"/>
                <w:spacing w:val="-5"/>
              </w:rPr>
              <w:t xml:space="preserve">оформлению </w:t>
            </w:r>
            <w:r w:rsidRPr="00FB3505">
              <w:rPr>
                <w:color w:val="000000"/>
                <w:spacing w:val="-6"/>
              </w:rPr>
              <w:t xml:space="preserve">методических </w:t>
            </w:r>
            <w:r w:rsidRPr="00FB3505">
              <w:rPr>
                <w:color w:val="000000"/>
                <w:spacing w:val="-4"/>
              </w:rPr>
              <w:t xml:space="preserve">материалов, </w:t>
            </w:r>
            <w:r w:rsidRPr="00FB3505">
              <w:rPr>
                <w:color w:val="000000"/>
                <w:spacing w:val="-3"/>
              </w:rPr>
              <w:t xml:space="preserve">результатов </w:t>
            </w:r>
            <w:r w:rsidRPr="00FB3505">
              <w:rPr>
                <w:color w:val="000000"/>
                <w:spacing w:val="-5"/>
              </w:rPr>
              <w:t>наблюдений.</w:t>
            </w:r>
          </w:p>
          <w:p w14:paraId="7C3CB1AC" w14:textId="77777777" w:rsidR="00D72283" w:rsidRPr="00FB3505" w:rsidRDefault="00D72283" w:rsidP="00B34F6B">
            <w:r w:rsidRPr="00FB3505">
              <w:t xml:space="preserve"> - Работа по составлению и разработке рабочих методических рекомендаций.</w:t>
            </w:r>
          </w:p>
          <w:p w14:paraId="3F790081" w14:textId="77777777" w:rsidR="00D72283" w:rsidRPr="00FB3505" w:rsidRDefault="00D72283" w:rsidP="00B34F6B">
            <w:r w:rsidRPr="00FB3505">
              <w:t xml:space="preserve">- Оказание индивидуальной консультативной помощи педагогам </w:t>
            </w:r>
            <w:proofErr w:type="gramStart"/>
            <w:r w:rsidRPr="00FB3505">
              <w:t>ДОУ .</w:t>
            </w:r>
            <w:proofErr w:type="gramEnd"/>
          </w:p>
          <w:p w14:paraId="201539CB" w14:textId="77777777" w:rsidR="00D72283" w:rsidRPr="00FB3505" w:rsidRDefault="00D72283" w:rsidP="00B34F6B"/>
        </w:tc>
        <w:tc>
          <w:tcPr>
            <w:tcW w:w="2551" w:type="dxa"/>
          </w:tcPr>
          <w:p w14:paraId="6956EDEC" w14:textId="77777777" w:rsidR="00D72283" w:rsidRPr="00FB3505" w:rsidRDefault="00D72283" w:rsidP="00B34F6B"/>
          <w:p w14:paraId="46F25405" w14:textId="77777777" w:rsidR="00D72283" w:rsidRPr="00FB3505" w:rsidRDefault="00D72283" w:rsidP="00B34F6B">
            <w:r w:rsidRPr="00FB3505">
              <w:t xml:space="preserve"> – Оперативный контроль по подготовке к занятиям</w:t>
            </w:r>
          </w:p>
          <w:p w14:paraId="598E2320" w14:textId="77777777" w:rsidR="00D72283" w:rsidRPr="00FB3505" w:rsidRDefault="00D72283" w:rsidP="00B34F6B">
            <w:r w:rsidRPr="00FB3505">
              <w:t>- Наблюдение за прогулкой.</w:t>
            </w:r>
          </w:p>
          <w:p w14:paraId="3CE65E43" w14:textId="77777777" w:rsidR="00D72283" w:rsidRPr="00FB3505" w:rsidRDefault="00D72283" w:rsidP="00B34F6B">
            <w:r w:rsidRPr="00FB3505">
              <w:t xml:space="preserve"> - Собеседование с педагогами, рекомендации, методическая помощь.</w:t>
            </w:r>
          </w:p>
          <w:p w14:paraId="6CBB0FCC" w14:textId="77777777" w:rsidR="00D72283" w:rsidRPr="00FB3505" w:rsidRDefault="00D72283" w:rsidP="00B34F6B">
            <w:r w:rsidRPr="00FB3505">
              <w:t>- Работа по составлению и разработке рабочих методических рекомендаций.</w:t>
            </w:r>
          </w:p>
          <w:p w14:paraId="5F59EEAF" w14:textId="77777777" w:rsidR="00D72283" w:rsidRPr="00FB3505" w:rsidRDefault="00D72283" w:rsidP="00B34F6B">
            <w:r w:rsidRPr="00FB3505">
              <w:t xml:space="preserve"> - Работа с родителями.</w:t>
            </w:r>
          </w:p>
          <w:p w14:paraId="182686DE" w14:textId="77777777" w:rsidR="00D72283" w:rsidRPr="00FB3505" w:rsidRDefault="00D72283" w:rsidP="00B34F6B"/>
        </w:tc>
        <w:tc>
          <w:tcPr>
            <w:tcW w:w="2127" w:type="dxa"/>
          </w:tcPr>
          <w:p w14:paraId="1910BD94" w14:textId="77777777" w:rsidR="00D72283" w:rsidRPr="00FB3505" w:rsidRDefault="00D72283" w:rsidP="00B34F6B">
            <w:r w:rsidRPr="00FB3505">
              <w:t xml:space="preserve"> - Дежурство на кухне.</w:t>
            </w:r>
          </w:p>
          <w:p w14:paraId="3245A2D2" w14:textId="77777777" w:rsidR="00D72283" w:rsidRPr="00FB3505" w:rsidRDefault="00D72283" w:rsidP="00B34F6B">
            <w:r w:rsidRPr="00FB3505">
              <w:t xml:space="preserve"> – Оперативный контроль по подготовке к занятиям</w:t>
            </w:r>
          </w:p>
          <w:p w14:paraId="348413C7" w14:textId="77777777" w:rsidR="00D72283" w:rsidRPr="00FB3505" w:rsidRDefault="00D72283" w:rsidP="00B34F6B">
            <w:r w:rsidRPr="00FB3505">
              <w:t>-</w:t>
            </w:r>
            <w:r>
              <w:t>А</w:t>
            </w:r>
            <w:r w:rsidRPr="00FB3505">
              <w:t>дминистративный контроль.</w:t>
            </w:r>
          </w:p>
          <w:p w14:paraId="49F789B1" w14:textId="77777777" w:rsidR="00D72283" w:rsidRPr="00FB3505" w:rsidRDefault="00D72283" w:rsidP="00B34F6B">
            <w:r w:rsidRPr="00FB3505">
              <w:t xml:space="preserve"> - Индивидуальные беседы с педагогами по итогам контроля. Методическая </w:t>
            </w:r>
            <w:proofErr w:type="gramStart"/>
            <w:r w:rsidRPr="00FB3505">
              <w:t>помощь .</w:t>
            </w:r>
            <w:proofErr w:type="gramEnd"/>
          </w:p>
          <w:p w14:paraId="386A2152" w14:textId="77777777" w:rsidR="00D72283" w:rsidRPr="00FB3505" w:rsidRDefault="00D72283" w:rsidP="00B34F6B">
            <w:r w:rsidRPr="00FB3505">
              <w:rPr>
                <w:color w:val="000000"/>
                <w:spacing w:val="3"/>
              </w:rPr>
              <w:t xml:space="preserve"> - Работа по </w:t>
            </w:r>
            <w:r w:rsidRPr="00FB3505">
              <w:rPr>
                <w:color w:val="000000"/>
                <w:spacing w:val="-5"/>
              </w:rPr>
              <w:t xml:space="preserve">оформлению </w:t>
            </w:r>
            <w:r w:rsidRPr="00FB3505">
              <w:rPr>
                <w:color w:val="000000"/>
                <w:spacing w:val="-6"/>
              </w:rPr>
              <w:t xml:space="preserve">методических </w:t>
            </w:r>
            <w:r w:rsidRPr="00FB3505">
              <w:rPr>
                <w:color w:val="000000"/>
                <w:spacing w:val="-4"/>
              </w:rPr>
              <w:t xml:space="preserve">материалов, </w:t>
            </w:r>
            <w:r w:rsidRPr="00FB3505">
              <w:rPr>
                <w:color w:val="000000"/>
                <w:spacing w:val="-3"/>
              </w:rPr>
              <w:t xml:space="preserve">результатов </w:t>
            </w:r>
            <w:r w:rsidRPr="00FB3505">
              <w:rPr>
                <w:color w:val="000000"/>
                <w:spacing w:val="-5"/>
              </w:rPr>
              <w:t>наблюдений.</w:t>
            </w:r>
          </w:p>
          <w:p w14:paraId="5A8D0E58" w14:textId="77777777" w:rsidR="00D72283" w:rsidRPr="00FB3505" w:rsidRDefault="00D72283" w:rsidP="00B34F6B">
            <w:r w:rsidRPr="00FB3505">
              <w:t xml:space="preserve"> - Работа по составлению и разработке рабочих методических рекомендаций.</w:t>
            </w:r>
          </w:p>
          <w:p w14:paraId="706C31B7" w14:textId="77777777" w:rsidR="00D72283" w:rsidRPr="00FB3505" w:rsidRDefault="00D72283" w:rsidP="00B34F6B">
            <w:r w:rsidRPr="00FB3505">
              <w:t xml:space="preserve"> - Оказание индивидуальной консультативной помощи педагогам </w:t>
            </w:r>
            <w:proofErr w:type="gramStart"/>
            <w:r w:rsidRPr="00FB3505">
              <w:t>ДОУ .</w:t>
            </w:r>
            <w:proofErr w:type="gramEnd"/>
          </w:p>
          <w:p w14:paraId="01BC1AF7" w14:textId="77777777" w:rsidR="00D72283" w:rsidRPr="00FB3505" w:rsidRDefault="00D72283" w:rsidP="00B34F6B"/>
        </w:tc>
      </w:tr>
      <w:tr w:rsidR="00D72283" w:rsidRPr="00FB3505" w14:paraId="1509D25B" w14:textId="77777777" w:rsidTr="00D72283">
        <w:trPr>
          <w:cantSplit/>
          <w:trHeight w:val="1134"/>
          <w:tblHeader/>
        </w:trPr>
        <w:tc>
          <w:tcPr>
            <w:tcW w:w="567" w:type="dxa"/>
            <w:shd w:val="clear" w:color="auto" w:fill="auto"/>
            <w:textDirection w:val="btLr"/>
          </w:tcPr>
          <w:p w14:paraId="010252FB" w14:textId="77777777" w:rsidR="00D72283" w:rsidRPr="00FB3505" w:rsidRDefault="00D72283" w:rsidP="00B34F6B">
            <w:pPr>
              <w:ind w:left="113" w:right="113"/>
              <w:jc w:val="center"/>
              <w:rPr>
                <w:b/>
              </w:rPr>
            </w:pPr>
            <w:r w:rsidRPr="00FB3505">
              <w:rPr>
                <w:b/>
              </w:rPr>
              <w:lastRenderedPageBreak/>
              <w:t xml:space="preserve">Вторник </w:t>
            </w:r>
          </w:p>
        </w:tc>
        <w:tc>
          <w:tcPr>
            <w:tcW w:w="2269" w:type="dxa"/>
          </w:tcPr>
          <w:p w14:paraId="513621C7" w14:textId="77777777" w:rsidR="00D72283" w:rsidRPr="00FB3505" w:rsidRDefault="00D72283" w:rsidP="00B34F6B">
            <w:r w:rsidRPr="00FB3505">
              <w:t>- Наблюдение за качеством воспитательно-образовательного процесса.</w:t>
            </w:r>
          </w:p>
          <w:p w14:paraId="24BAAAC9" w14:textId="77777777" w:rsidR="00D72283" w:rsidRPr="00FB3505" w:rsidRDefault="00D72283" w:rsidP="00B34F6B">
            <w:r w:rsidRPr="00FB3505">
              <w:rPr>
                <w:b/>
                <w:u w:val="single"/>
              </w:rPr>
              <w:t>-</w:t>
            </w:r>
            <w:r w:rsidRPr="00FB3505">
              <w:t>Индивидуальные беседы с педагогами по итогам наблюдения. Рекомендации, методическая помощь.</w:t>
            </w:r>
          </w:p>
          <w:p w14:paraId="283697A5" w14:textId="77777777" w:rsidR="00D72283" w:rsidRPr="00FB3505" w:rsidRDefault="00D72283" w:rsidP="00B34F6B">
            <w:r w:rsidRPr="00FB3505">
              <w:t xml:space="preserve"> - Работа с методической литературой, периодическими изданиями. Формирование пакета материалов с передовым педагогическим </w:t>
            </w:r>
            <w:proofErr w:type="gramStart"/>
            <w:r w:rsidRPr="00FB3505">
              <w:t>опытом  города</w:t>
            </w:r>
            <w:proofErr w:type="gramEnd"/>
            <w:r w:rsidRPr="00FB3505">
              <w:t>.</w:t>
            </w:r>
          </w:p>
          <w:p w14:paraId="51645860" w14:textId="77777777" w:rsidR="00D72283" w:rsidRPr="00FB3505" w:rsidRDefault="00D72283" w:rsidP="00B34F6B">
            <w:r w:rsidRPr="00FB3505">
              <w:t xml:space="preserve"> - Работа творческой группы.</w:t>
            </w:r>
          </w:p>
          <w:p w14:paraId="119F4700" w14:textId="77777777" w:rsidR="00D72283" w:rsidRPr="00FB3505" w:rsidRDefault="00D72283" w:rsidP="00B34F6B">
            <w:r w:rsidRPr="00FB3505">
              <w:rPr>
                <w:b/>
                <w:u w:val="single"/>
              </w:rPr>
              <w:t>-</w:t>
            </w:r>
            <w:r w:rsidRPr="00FB3505">
              <w:t>Индивидуальные консультации для специалистов.</w:t>
            </w:r>
          </w:p>
          <w:p w14:paraId="26738299" w14:textId="77777777" w:rsidR="00D72283" w:rsidRPr="00FB3505" w:rsidRDefault="00D72283" w:rsidP="00B34F6B">
            <w:r w:rsidRPr="00FB3505">
              <w:t xml:space="preserve"> - работа с детьми.</w:t>
            </w:r>
          </w:p>
          <w:p w14:paraId="3865F8E1" w14:textId="77777777" w:rsidR="00D72283" w:rsidRPr="00FB3505" w:rsidRDefault="00D72283" w:rsidP="00B34F6B">
            <w:r w:rsidRPr="00FB3505">
              <w:t xml:space="preserve"> - работа в методкабинете.</w:t>
            </w:r>
          </w:p>
        </w:tc>
        <w:tc>
          <w:tcPr>
            <w:tcW w:w="2693" w:type="dxa"/>
          </w:tcPr>
          <w:p w14:paraId="3B09ACA6" w14:textId="77777777" w:rsidR="00D72283" w:rsidRPr="00FB3505" w:rsidRDefault="00D72283" w:rsidP="00B34F6B">
            <w:r w:rsidRPr="00FB3505">
              <w:t>- Наблюдение за качеством воспитательно-образовательного процесса в свете ФГТ.</w:t>
            </w:r>
          </w:p>
          <w:p w14:paraId="7D313F22" w14:textId="77777777" w:rsidR="00D72283" w:rsidRPr="00FB3505" w:rsidRDefault="00D72283" w:rsidP="00B34F6B">
            <w:r w:rsidRPr="00FB3505">
              <w:t xml:space="preserve"> -Индивидуальные беседы с педагогами по итогам наблюдения. Рекомендации, методическая помощь.</w:t>
            </w:r>
          </w:p>
          <w:p w14:paraId="654FEB98" w14:textId="77777777" w:rsidR="00D72283" w:rsidRPr="00FB3505" w:rsidRDefault="00D72283" w:rsidP="00B34F6B">
            <w:r w:rsidRPr="00FB3505">
              <w:t>- «Школа педагогического мастерства (по плану).</w:t>
            </w:r>
          </w:p>
          <w:p w14:paraId="460E03F4" w14:textId="77777777" w:rsidR="00D72283" w:rsidRPr="00FB3505" w:rsidRDefault="00D72283" w:rsidP="00B34F6B">
            <w:r w:rsidRPr="00FB3505">
              <w:t xml:space="preserve"> - Работа творческой группы.</w:t>
            </w:r>
          </w:p>
          <w:p w14:paraId="22BA8A66" w14:textId="77777777" w:rsidR="00D72283" w:rsidRPr="00FB3505" w:rsidRDefault="00D72283" w:rsidP="00B34F6B">
            <w:r w:rsidRPr="00FB3505">
              <w:t>- Индивидуальные консультации для специалистов.</w:t>
            </w:r>
          </w:p>
          <w:p w14:paraId="695C2DF7" w14:textId="77777777" w:rsidR="00D72283" w:rsidRPr="00FB3505" w:rsidRDefault="00D72283" w:rsidP="00B34F6B">
            <w:r w:rsidRPr="00FB3505">
              <w:t xml:space="preserve"> - работа в методкабинете.</w:t>
            </w:r>
          </w:p>
        </w:tc>
        <w:tc>
          <w:tcPr>
            <w:tcW w:w="2551" w:type="dxa"/>
          </w:tcPr>
          <w:p w14:paraId="105C3E71" w14:textId="77777777" w:rsidR="00D72283" w:rsidRPr="00FB3505" w:rsidRDefault="00D72283" w:rsidP="00B34F6B">
            <w:r w:rsidRPr="00FB3505">
              <w:t xml:space="preserve"> - Наблюдение за качеством воспитательно-образовательного процесса.</w:t>
            </w:r>
          </w:p>
          <w:p w14:paraId="3DD42322" w14:textId="77777777" w:rsidR="00D72283" w:rsidRPr="00FB3505" w:rsidRDefault="00D72283" w:rsidP="00B34F6B">
            <w:r w:rsidRPr="00FB3505">
              <w:t xml:space="preserve"> - Индивидуальные беседы с педагогами по итогам наблюдения. Рекомендации, методическая помощь.</w:t>
            </w:r>
          </w:p>
          <w:p w14:paraId="0E549E08" w14:textId="77777777" w:rsidR="00D72283" w:rsidRPr="00FB3505" w:rsidRDefault="00D72283" w:rsidP="00B34F6B">
            <w:r w:rsidRPr="00FB3505">
              <w:t>- Работа с методической литературой. Подготовка материалов к консультациям, семинарам.</w:t>
            </w:r>
          </w:p>
          <w:p w14:paraId="5F3F41BE" w14:textId="77777777" w:rsidR="00D72283" w:rsidRPr="00FB3505" w:rsidRDefault="00D72283" w:rsidP="00B34F6B">
            <w:r w:rsidRPr="00FB3505">
              <w:rPr>
                <w:b/>
                <w:u w:val="single"/>
              </w:rPr>
              <w:t>-</w:t>
            </w:r>
            <w:r w:rsidRPr="00FB3505">
              <w:t xml:space="preserve"> Просветительская работа с младшими воспитателями.</w:t>
            </w:r>
          </w:p>
          <w:p w14:paraId="18C9EFA4" w14:textId="77777777" w:rsidR="00D72283" w:rsidRPr="00FB3505" w:rsidRDefault="00D72283" w:rsidP="00B34F6B">
            <w:r w:rsidRPr="00FB3505">
              <w:t xml:space="preserve">- Работа творческой группы. </w:t>
            </w:r>
          </w:p>
          <w:p w14:paraId="15FB2359" w14:textId="77777777" w:rsidR="00D72283" w:rsidRPr="00FB3505" w:rsidRDefault="00D72283" w:rsidP="00B34F6B">
            <w:r w:rsidRPr="00FB3505">
              <w:t xml:space="preserve"> - Подготовка к педсовету, семинару, открытому занятию.</w:t>
            </w:r>
          </w:p>
          <w:p w14:paraId="5E87CCB8" w14:textId="77777777" w:rsidR="00D72283" w:rsidRPr="00FB3505" w:rsidRDefault="00D72283" w:rsidP="00B34F6B">
            <w:r w:rsidRPr="00FB3505">
              <w:t>- работа в методкабинете.</w:t>
            </w:r>
          </w:p>
        </w:tc>
        <w:tc>
          <w:tcPr>
            <w:tcW w:w="2127" w:type="dxa"/>
          </w:tcPr>
          <w:p w14:paraId="1AC5A250" w14:textId="77777777" w:rsidR="00D72283" w:rsidRPr="00FB3505" w:rsidRDefault="00D72283" w:rsidP="00B34F6B">
            <w:r w:rsidRPr="00FB3505">
              <w:t xml:space="preserve"> - Наблюдение за качеством воспитательно-образовательного процесса.</w:t>
            </w:r>
          </w:p>
          <w:p w14:paraId="2AF08705" w14:textId="77777777" w:rsidR="00D72283" w:rsidRPr="00FB3505" w:rsidRDefault="00D72283" w:rsidP="00B34F6B">
            <w:r w:rsidRPr="00FB3505">
              <w:t>- Индивидуальные беседы с педагогами по итогам наблюдения. Рекомендации, методическая помощь.</w:t>
            </w:r>
          </w:p>
          <w:p w14:paraId="687887E1" w14:textId="77777777" w:rsidR="00D72283" w:rsidRPr="00FB3505" w:rsidRDefault="00D72283" w:rsidP="00B34F6B">
            <w:r w:rsidRPr="00FB3505">
              <w:t xml:space="preserve"> - Работа с методической литературой. Подготовка материалов к консультациям, семинарам.</w:t>
            </w:r>
          </w:p>
          <w:p w14:paraId="7301C45D" w14:textId="77777777" w:rsidR="00D72283" w:rsidRPr="00FB3505" w:rsidRDefault="00D72283" w:rsidP="00B34F6B">
            <w:r w:rsidRPr="00FB3505">
              <w:t>- Просветительская работа с младшими воспитателями.</w:t>
            </w:r>
          </w:p>
          <w:p w14:paraId="25D706C4" w14:textId="77777777" w:rsidR="00D72283" w:rsidRPr="00FB3505" w:rsidRDefault="00D72283" w:rsidP="00B34F6B">
            <w:r w:rsidRPr="00FB3505">
              <w:t xml:space="preserve">- Работа творческой группы. </w:t>
            </w:r>
          </w:p>
          <w:p w14:paraId="452B6518" w14:textId="77777777" w:rsidR="00D72283" w:rsidRPr="00FB3505" w:rsidRDefault="00D72283" w:rsidP="00B34F6B">
            <w:r w:rsidRPr="00FB3505">
              <w:t xml:space="preserve"> - Подготовка к педсовету, семинару, открытому занятию.</w:t>
            </w:r>
          </w:p>
          <w:p w14:paraId="2CD22608" w14:textId="77777777" w:rsidR="00D72283" w:rsidRPr="00FB3505" w:rsidRDefault="00D72283" w:rsidP="00B34F6B">
            <w:r w:rsidRPr="00FB3505">
              <w:t xml:space="preserve"> - работа в методкабинете.</w:t>
            </w:r>
          </w:p>
        </w:tc>
      </w:tr>
      <w:tr w:rsidR="00D72283" w:rsidRPr="00FB3505" w14:paraId="7975F789" w14:textId="77777777" w:rsidTr="00D72283">
        <w:trPr>
          <w:cantSplit/>
          <w:trHeight w:val="1134"/>
          <w:tblHeader/>
        </w:trPr>
        <w:tc>
          <w:tcPr>
            <w:tcW w:w="567" w:type="dxa"/>
            <w:shd w:val="clear" w:color="auto" w:fill="auto"/>
            <w:textDirection w:val="btLr"/>
          </w:tcPr>
          <w:p w14:paraId="34D7B18B" w14:textId="77777777" w:rsidR="00D72283" w:rsidRPr="00FB3505" w:rsidRDefault="00D72283" w:rsidP="00B34F6B">
            <w:pPr>
              <w:ind w:left="113" w:right="113"/>
              <w:jc w:val="center"/>
              <w:rPr>
                <w:b/>
              </w:rPr>
            </w:pPr>
            <w:r w:rsidRPr="00FB3505">
              <w:rPr>
                <w:b/>
              </w:rPr>
              <w:lastRenderedPageBreak/>
              <w:t xml:space="preserve">Среда </w:t>
            </w:r>
          </w:p>
        </w:tc>
        <w:tc>
          <w:tcPr>
            <w:tcW w:w="2269" w:type="dxa"/>
          </w:tcPr>
          <w:p w14:paraId="51C2FC15" w14:textId="77777777" w:rsidR="00D72283" w:rsidRPr="00FB3505" w:rsidRDefault="00D72283" w:rsidP="00B34F6B">
            <w:r w:rsidRPr="00FB3505">
              <w:t xml:space="preserve"> - Оперативный контроль.</w:t>
            </w:r>
          </w:p>
          <w:p w14:paraId="404DA29F" w14:textId="77777777" w:rsidR="00D72283" w:rsidRPr="00FB3505" w:rsidRDefault="00D72283" w:rsidP="00B34F6B">
            <w:r w:rsidRPr="00FB3505">
              <w:rPr>
                <w:b/>
                <w:u w:val="single"/>
              </w:rPr>
              <w:t>-</w:t>
            </w:r>
            <w:r w:rsidRPr="00FB3505">
              <w:t>Индивидуальные беседы с педагогами по итогам контроля. Методическая помощь.</w:t>
            </w:r>
          </w:p>
          <w:p w14:paraId="7D64844D" w14:textId="77777777" w:rsidR="00D72283" w:rsidRPr="00FB3505" w:rsidRDefault="00D72283" w:rsidP="00B34F6B">
            <w:r w:rsidRPr="00FB3505">
              <w:t>- Оформление и заполнение текущей документации методического кабинета.</w:t>
            </w:r>
          </w:p>
          <w:p w14:paraId="1434764F" w14:textId="77777777" w:rsidR="00D72283" w:rsidRPr="00FB3505" w:rsidRDefault="00D72283" w:rsidP="00B34F6B">
            <w:r w:rsidRPr="00FB3505">
              <w:t>- Работа по составлению и разработке рабочих методических рекомендаций.</w:t>
            </w:r>
          </w:p>
          <w:p w14:paraId="3BAB83C0" w14:textId="77777777" w:rsidR="00D72283" w:rsidRPr="00FB3505" w:rsidRDefault="00D72283" w:rsidP="00B34F6B">
            <w:r w:rsidRPr="00FB3505">
              <w:t xml:space="preserve"> - Оказание индивидуальной консультативной помощи педагогам </w:t>
            </w:r>
            <w:proofErr w:type="gramStart"/>
            <w:r w:rsidRPr="00FB3505">
              <w:t>ДОУ .</w:t>
            </w:r>
            <w:proofErr w:type="gramEnd"/>
          </w:p>
          <w:p w14:paraId="3DEA286E" w14:textId="77777777" w:rsidR="00D72283" w:rsidRPr="00FB3505" w:rsidRDefault="00D72283" w:rsidP="00B34F6B">
            <w:r w:rsidRPr="00FB3505">
              <w:rPr>
                <w:color w:val="000000"/>
                <w:spacing w:val="-3"/>
              </w:rPr>
              <w:t xml:space="preserve"> - Работа в методическом кабинете по обобщению инструктивно-методических материалов по ФГОС.</w:t>
            </w:r>
          </w:p>
        </w:tc>
        <w:tc>
          <w:tcPr>
            <w:tcW w:w="2693" w:type="dxa"/>
          </w:tcPr>
          <w:p w14:paraId="5B1DC8F8" w14:textId="77777777" w:rsidR="00D72283" w:rsidRPr="00FB3505" w:rsidRDefault="00D72283" w:rsidP="00B34F6B">
            <w:r w:rsidRPr="00FB3505">
              <w:t xml:space="preserve"> - Тематический контроль; </w:t>
            </w:r>
          </w:p>
          <w:p w14:paraId="20B3B719" w14:textId="77777777" w:rsidR="00D72283" w:rsidRPr="00FB3505" w:rsidRDefault="00D72283" w:rsidP="00B34F6B">
            <w:r w:rsidRPr="00FB3505">
              <w:rPr>
                <w:b/>
                <w:u w:val="single"/>
              </w:rPr>
              <w:t>-</w:t>
            </w:r>
            <w:r w:rsidRPr="00FB3505">
              <w:t>Индивидуальные беседы с педагогами по итогам контроля. Методическая помощь.</w:t>
            </w:r>
          </w:p>
          <w:p w14:paraId="29840E3A" w14:textId="77777777" w:rsidR="00D72283" w:rsidRPr="00FB3505" w:rsidRDefault="00D72283" w:rsidP="00B34F6B">
            <w:r w:rsidRPr="00FB3505">
              <w:t xml:space="preserve"> - Анализ воспитательно-образовательной работы с детьми.</w:t>
            </w:r>
          </w:p>
          <w:p w14:paraId="4A22A03C" w14:textId="77777777" w:rsidR="00D72283" w:rsidRPr="00FB3505" w:rsidRDefault="00D72283" w:rsidP="00B34F6B">
            <w:r w:rsidRPr="00FB3505">
              <w:t xml:space="preserve">- Оказание помощи и контроль за самообразованием педагогов. </w:t>
            </w:r>
          </w:p>
          <w:p w14:paraId="2D69FD7B" w14:textId="77777777" w:rsidR="00D72283" w:rsidRPr="00FB3505" w:rsidRDefault="00D72283" w:rsidP="00B34F6B">
            <w:r w:rsidRPr="00FB3505">
              <w:t xml:space="preserve"> – Проведение семинаров; консультаций.</w:t>
            </w:r>
          </w:p>
          <w:p w14:paraId="562E2FCC" w14:textId="77777777" w:rsidR="00D72283" w:rsidRPr="00FB3505" w:rsidRDefault="00D72283" w:rsidP="00B34F6B">
            <w:r w:rsidRPr="00FB3505">
              <w:t xml:space="preserve"> - Оформление и систематизация материалов методических мероприятий (справки, протоколы и т.п.).</w:t>
            </w:r>
          </w:p>
          <w:p w14:paraId="44EC9653" w14:textId="77777777" w:rsidR="00D72283" w:rsidRPr="00FB3505" w:rsidRDefault="00D72283" w:rsidP="00B34F6B"/>
        </w:tc>
        <w:tc>
          <w:tcPr>
            <w:tcW w:w="2551" w:type="dxa"/>
          </w:tcPr>
          <w:p w14:paraId="434FD99A" w14:textId="77777777" w:rsidR="00D72283" w:rsidRPr="00FB3505" w:rsidRDefault="00D72283" w:rsidP="00B34F6B">
            <w:r w:rsidRPr="00FB3505">
              <w:t>- Оперативный контроль.</w:t>
            </w:r>
          </w:p>
          <w:p w14:paraId="695BAE8D" w14:textId="77777777" w:rsidR="00D72283" w:rsidRPr="00FB3505" w:rsidRDefault="00D72283" w:rsidP="00B34F6B">
            <w:r w:rsidRPr="00FB3505">
              <w:t>Индивидуальные беседы с педагогами по итогам контроля. Методическая помощь.</w:t>
            </w:r>
          </w:p>
          <w:p w14:paraId="7D444D9B" w14:textId="77777777" w:rsidR="00D72283" w:rsidRPr="00FB3505" w:rsidRDefault="00D72283" w:rsidP="00B34F6B">
            <w:r w:rsidRPr="00FB3505">
              <w:t>- Оформление и заполнение текущей документации методического кабинета.</w:t>
            </w:r>
          </w:p>
          <w:p w14:paraId="40623336" w14:textId="77777777" w:rsidR="00D72283" w:rsidRPr="00FB3505" w:rsidRDefault="00D72283" w:rsidP="00B34F6B">
            <w:r w:rsidRPr="00FB3505">
              <w:t xml:space="preserve"> - Работа по составлению и разработке рабочих методических рекомендаций </w:t>
            </w:r>
            <w:proofErr w:type="gramStart"/>
            <w:r w:rsidRPr="00FB3505">
              <w:t>по .</w:t>
            </w:r>
            <w:proofErr w:type="gramEnd"/>
          </w:p>
          <w:p w14:paraId="12537ADB" w14:textId="77777777" w:rsidR="00D72283" w:rsidRPr="00FB3505" w:rsidRDefault="00D72283" w:rsidP="00B34F6B">
            <w:r w:rsidRPr="00FB3505">
              <w:t xml:space="preserve"> - Оказание индивидуальной консультативной помощи педагогам ДОУ и города по ФГТ.</w:t>
            </w:r>
          </w:p>
          <w:p w14:paraId="279CEE0A" w14:textId="77777777" w:rsidR="00D72283" w:rsidRPr="00FB3505" w:rsidRDefault="00D72283" w:rsidP="00B34F6B">
            <w:r w:rsidRPr="00FB3505">
              <w:rPr>
                <w:color w:val="000000"/>
                <w:spacing w:val="-3"/>
              </w:rPr>
              <w:t xml:space="preserve"> - Работа в методическом кабинете по обобщению инструктивно-методических материалов</w:t>
            </w:r>
          </w:p>
        </w:tc>
        <w:tc>
          <w:tcPr>
            <w:tcW w:w="2127" w:type="dxa"/>
          </w:tcPr>
          <w:p w14:paraId="4A64BE3D" w14:textId="77777777" w:rsidR="00D72283" w:rsidRPr="00FB3505" w:rsidRDefault="00D72283" w:rsidP="00B34F6B">
            <w:r w:rsidRPr="00FB3505">
              <w:t xml:space="preserve"> - Медико-педагогический контроль.</w:t>
            </w:r>
          </w:p>
          <w:p w14:paraId="15E30460" w14:textId="77777777" w:rsidR="00D72283" w:rsidRPr="00FB3505" w:rsidRDefault="00D72283" w:rsidP="00B34F6B">
            <w:r w:rsidRPr="00FB3505">
              <w:t xml:space="preserve"> - Обсуждение результатов с руководителем и старшей медсестрой. Выработка рекомендаций для педагогов.</w:t>
            </w:r>
          </w:p>
          <w:p w14:paraId="412BA507" w14:textId="77777777" w:rsidR="00D72283" w:rsidRPr="00FB3505" w:rsidRDefault="00D72283" w:rsidP="00B34F6B">
            <w:r w:rsidRPr="00FB3505">
              <w:t xml:space="preserve"> - Анализ воспитательно-образовательной работы с детьми.</w:t>
            </w:r>
          </w:p>
          <w:p w14:paraId="4266C254" w14:textId="77777777" w:rsidR="00D72283" w:rsidRPr="00FB3505" w:rsidRDefault="00D72283" w:rsidP="00B34F6B">
            <w:r w:rsidRPr="00FB3505">
              <w:t xml:space="preserve"> - Оказание помощи и контроль за самообразованием педагогов. </w:t>
            </w:r>
          </w:p>
          <w:p w14:paraId="7B39E09C" w14:textId="77777777" w:rsidR="00D72283" w:rsidRPr="00FB3505" w:rsidRDefault="00D72283" w:rsidP="00B34F6B">
            <w:r w:rsidRPr="00FB3505">
              <w:t xml:space="preserve"> – Проведение семинаров; консультаций.</w:t>
            </w:r>
          </w:p>
          <w:p w14:paraId="766AC78A" w14:textId="77777777" w:rsidR="00D72283" w:rsidRPr="00FB3505" w:rsidRDefault="00D72283" w:rsidP="00B34F6B">
            <w:r w:rsidRPr="00FB3505">
              <w:t>- Оформление и систематизация материалов методических мероприятий (справки, протоколы и т.п.).</w:t>
            </w:r>
          </w:p>
        </w:tc>
      </w:tr>
      <w:tr w:rsidR="00D72283" w:rsidRPr="00FB3505" w14:paraId="6AE84DC1" w14:textId="77777777" w:rsidTr="00D72283">
        <w:trPr>
          <w:cantSplit/>
          <w:trHeight w:val="1134"/>
          <w:tblHeader/>
        </w:trPr>
        <w:tc>
          <w:tcPr>
            <w:tcW w:w="567" w:type="dxa"/>
            <w:shd w:val="clear" w:color="auto" w:fill="auto"/>
            <w:textDirection w:val="btLr"/>
          </w:tcPr>
          <w:p w14:paraId="3DA62D18" w14:textId="77777777" w:rsidR="00D72283" w:rsidRPr="00FB3505" w:rsidRDefault="00D72283" w:rsidP="00B34F6B">
            <w:pPr>
              <w:ind w:left="113" w:right="113"/>
              <w:jc w:val="center"/>
              <w:rPr>
                <w:b/>
              </w:rPr>
            </w:pPr>
            <w:r w:rsidRPr="00FB3505">
              <w:rPr>
                <w:b/>
              </w:rPr>
              <w:lastRenderedPageBreak/>
              <w:t xml:space="preserve">Четверг </w:t>
            </w:r>
          </w:p>
        </w:tc>
        <w:tc>
          <w:tcPr>
            <w:tcW w:w="2269" w:type="dxa"/>
          </w:tcPr>
          <w:p w14:paraId="2B1CC1F8" w14:textId="77777777" w:rsidR="00D72283" w:rsidRPr="00FB3505" w:rsidRDefault="00D72283" w:rsidP="00B34F6B">
            <w:r w:rsidRPr="00FB3505">
              <w:t>- Наблюдение за соблюдением режима дня.</w:t>
            </w:r>
          </w:p>
          <w:p w14:paraId="094A0F2E" w14:textId="77777777" w:rsidR="00D72283" w:rsidRPr="00FB3505" w:rsidRDefault="00D72283" w:rsidP="00B34F6B">
            <w:r w:rsidRPr="00FB3505">
              <w:rPr>
                <w:b/>
                <w:u w:val="single"/>
              </w:rPr>
              <w:t>-</w:t>
            </w:r>
            <w:r w:rsidRPr="00FB3505">
              <w:t>Индивидуальные беседы с педагогами по итогам наблюдения. Рекомендации, методическая помощь.</w:t>
            </w:r>
          </w:p>
          <w:p w14:paraId="79350125" w14:textId="77777777" w:rsidR="00D72283" w:rsidRPr="00FB3505" w:rsidRDefault="00D72283" w:rsidP="00B34F6B">
            <w:r w:rsidRPr="00FB3505">
              <w:t>- Верстка материалов в «Уголок для родителей».</w:t>
            </w:r>
          </w:p>
          <w:p w14:paraId="0179D371" w14:textId="77777777" w:rsidR="00D72283" w:rsidRPr="00FB3505" w:rsidRDefault="00D72283" w:rsidP="00B34F6B">
            <w:r w:rsidRPr="00FB3505">
              <w:t xml:space="preserve"> - Индивидуальная помощь педагогам по подготовке к аттестации.</w:t>
            </w:r>
          </w:p>
          <w:p w14:paraId="39B15837" w14:textId="77777777" w:rsidR="00D72283" w:rsidRPr="00FB3505" w:rsidRDefault="00D72283" w:rsidP="00B34F6B">
            <w:r w:rsidRPr="00FB3505">
              <w:t xml:space="preserve">– </w:t>
            </w:r>
            <w:r w:rsidRPr="00FB3505">
              <w:rPr>
                <w:color w:val="000000"/>
                <w:spacing w:val="-3"/>
              </w:rPr>
              <w:t xml:space="preserve">Проверка календарно-тематического планирования </w:t>
            </w:r>
            <w:proofErr w:type="gramStart"/>
            <w:r w:rsidRPr="00FB3505">
              <w:rPr>
                <w:color w:val="000000"/>
                <w:spacing w:val="-3"/>
              </w:rPr>
              <w:t>воспитателей .</w:t>
            </w:r>
            <w:proofErr w:type="gramEnd"/>
          </w:p>
          <w:p w14:paraId="6391F85E" w14:textId="77777777" w:rsidR="00D72283" w:rsidRPr="00FB3505" w:rsidRDefault="00D72283" w:rsidP="00B34F6B">
            <w:r w:rsidRPr="00FB3505">
              <w:t xml:space="preserve"> - Оформление и заполнение текущей документации методического кабинета.</w:t>
            </w:r>
          </w:p>
        </w:tc>
        <w:tc>
          <w:tcPr>
            <w:tcW w:w="2693" w:type="dxa"/>
          </w:tcPr>
          <w:p w14:paraId="71F210E7" w14:textId="77777777" w:rsidR="00D72283" w:rsidRPr="00FB3505" w:rsidRDefault="00D72283" w:rsidP="00B34F6B">
            <w:r w:rsidRPr="00FB3505">
              <w:t>– Предупредительный контроль.</w:t>
            </w:r>
          </w:p>
          <w:p w14:paraId="6E7F5731" w14:textId="77777777" w:rsidR="00D72283" w:rsidRPr="00FB3505" w:rsidRDefault="00D72283" w:rsidP="00B34F6B">
            <w:r w:rsidRPr="00FB3505">
              <w:t xml:space="preserve"> - Индивидуальные беседы с педагогами по итогам наблюдения. Рекомендации, методическая помощь.</w:t>
            </w:r>
          </w:p>
          <w:p w14:paraId="2640D496" w14:textId="77777777" w:rsidR="00D72283" w:rsidRPr="00FB3505" w:rsidRDefault="00D72283" w:rsidP="00B34F6B">
            <w:r w:rsidRPr="00FB3505">
              <w:t>- Работа по созданию</w:t>
            </w:r>
          </w:p>
          <w:p w14:paraId="2028339E" w14:textId="77777777" w:rsidR="00D72283" w:rsidRPr="00FB3505" w:rsidRDefault="00D72283" w:rsidP="00B34F6B">
            <w:r w:rsidRPr="00FB3505">
              <w:t>условий для работы с детьми (подбор игрушек, литературы, пособий)</w:t>
            </w:r>
          </w:p>
          <w:p w14:paraId="415105EC" w14:textId="77777777" w:rsidR="00D72283" w:rsidRPr="00FB3505" w:rsidRDefault="00D72283" w:rsidP="00B34F6B">
            <w:r w:rsidRPr="00FB3505">
              <w:t>- Индивидуальная помощь педагогам.</w:t>
            </w:r>
          </w:p>
          <w:p w14:paraId="5C5CFA30" w14:textId="77777777" w:rsidR="00D72283" w:rsidRPr="00FB3505" w:rsidRDefault="00D72283" w:rsidP="00B34F6B">
            <w:r w:rsidRPr="00FB3505">
              <w:t xml:space="preserve"> – </w:t>
            </w:r>
            <w:r w:rsidRPr="00FB3505">
              <w:rPr>
                <w:color w:val="000000"/>
                <w:spacing w:val="-3"/>
              </w:rPr>
              <w:t>Проверка календарных планов воспитателей.</w:t>
            </w:r>
          </w:p>
          <w:p w14:paraId="75F6D9E7" w14:textId="77777777" w:rsidR="00D72283" w:rsidRPr="00FB3505" w:rsidRDefault="00D72283" w:rsidP="00B34F6B">
            <w:r w:rsidRPr="00FB3505">
              <w:t xml:space="preserve"> - Индивидуальные беседы с педагогами по итогам проверки. </w:t>
            </w:r>
          </w:p>
        </w:tc>
        <w:tc>
          <w:tcPr>
            <w:tcW w:w="2551" w:type="dxa"/>
          </w:tcPr>
          <w:p w14:paraId="1A12644A" w14:textId="77777777" w:rsidR="00D72283" w:rsidRPr="00FB3505" w:rsidRDefault="00D72283" w:rsidP="00B34F6B">
            <w:r w:rsidRPr="00FB3505">
              <w:t xml:space="preserve"> - Наблюдение за качеством воспитательно-образовательного процесса.</w:t>
            </w:r>
          </w:p>
          <w:p w14:paraId="4E9E179D" w14:textId="77777777" w:rsidR="00D72283" w:rsidRPr="00FB3505" w:rsidRDefault="00D72283" w:rsidP="00B34F6B">
            <w:r w:rsidRPr="00FB3505">
              <w:t>- Индивидуальные беседы с педагогами по итогам наблюдения. Рекомендации, методическая помощь.</w:t>
            </w:r>
          </w:p>
          <w:p w14:paraId="21FCCCBC" w14:textId="77777777" w:rsidR="00D72283" w:rsidRPr="00FB3505" w:rsidRDefault="00D72283" w:rsidP="00B34F6B">
            <w:r w:rsidRPr="00FB3505">
              <w:t xml:space="preserve"> - Верстка материалов на сайт ДОУ;</w:t>
            </w:r>
          </w:p>
          <w:p w14:paraId="7A4714F2" w14:textId="77777777" w:rsidR="00D72283" w:rsidRPr="00FB3505" w:rsidRDefault="00D72283" w:rsidP="00B34F6B">
            <w:r w:rsidRPr="00FB3505">
              <w:t xml:space="preserve">- Посещение методического </w:t>
            </w:r>
            <w:proofErr w:type="gramStart"/>
            <w:r w:rsidRPr="00FB3505">
              <w:t>кабинета  УО</w:t>
            </w:r>
            <w:proofErr w:type="gramEnd"/>
            <w:r w:rsidRPr="00FB3505">
              <w:t xml:space="preserve"> и др.</w:t>
            </w:r>
          </w:p>
          <w:p w14:paraId="13FB8127" w14:textId="77777777" w:rsidR="00D72283" w:rsidRPr="00FB3505" w:rsidRDefault="00D72283" w:rsidP="00B34F6B">
            <w:r w:rsidRPr="00FB3505">
              <w:t xml:space="preserve"> – </w:t>
            </w:r>
            <w:r w:rsidRPr="00FB3505">
              <w:rPr>
                <w:color w:val="000000"/>
                <w:spacing w:val="-3"/>
              </w:rPr>
              <w:t xml:space="preserve">Планирование методической работы на месяц. </w:t>
            </w:r>
          </w:p>
          <w:p w14:paraId="329664C0" w14:textId="77777777" w:rsidR="00D72283" w:rsidRPr="00FB3505" w:rsidRDefault="00D72283" w:rsidP="00B34F6B">
            <w:r w:rsidRPr="00FB3505">
              <w:t xml:space="preserve"> - Оформление и заполнение текущей документации методического кабинета.</w:t>
            </w:r>
          </w:p>
        </w:tc>
        <w:tc>
          <w:tcPr>
            <w:tcW w:w="2127" w:type="dxa"/>
          </w:tcPr>
          <w:p w14:paraId="4EA3DA56" w14:textId="77777777" w:rsidR="00D72283" w:rsidRPr="00FB3505" w:rsidRDefault="00D72283" w:rsidP="00B34F6B">
            <w:r w:rsidRPr="00FB3505">
              <w:t xml:space="preserve"> - Наблюдение за качеством воспитательно-образовательного процесса.</w:t>
            </w:r>
          </w:p>
          <w:p w14:paraId="7EFC051B" w14:textId="77777777" w:rsidR="00D72283" w:rsidRPr="00FB3505" w:rsidRDefault="00D72283" w:rsidP="00B34F6B">
            <w:r w:rsidRPr="00FB3505">
              <w:t xml:space="preserve"> - Индивидуальные беседы с педагогами по итогам наблюдения. Рекомендации, методическая помощь.</w:t>
            </w:r>
          </w:p>
          <w:p w14:paraId="255CE448" w14:textId="77777777" w:rsidR="00D72283" w:rsidRPr="00FB3505" w:rsidRDefault="00D72283" w:rsidP="00B34F6B">
            <w:r w:rsidRPr="00FB3505">
              <w:t xml:space="preserve">- Работа по созданию условий для работы с детьми (подбор игрушек, литературы, пособий, предметно- пространственной, </w:t>
            </w:r>
            <w:proofErr w:type="spellStart"/>
            <w:r w:rsidRPr="00FB3505">
              <w:t>развиваюшей</w:t>
            </w:r>
            <w:proofErr w:type="spellEnd"/>
            <w:r w:rsidRPr="00FB3505">
              <w:t xml:space="preserve"> среды)</w:t>
            </w:r>
          </w:p>
          <w:p w14:paraId="77AE6137" w14:textId="77777777" w:rsidR="00D72283" w:rsidRPr="00FB3505" w:rsidRDefault="00D72283" w:rsidP="00B34F6B">
            <w:r w:rsidRPr="00FB3505">
              <w:t>– Индивидуальная помощь педагогам.</w:t>
            </w:r>
          </w:p>
          <w:p w14:paraId="77D46A9F" w14:textId="77777777" w:rsidR="00D72283" w:rsidRPr="00FB3505" w:rsidRDefault="00D72283" w:rsidP="00B34F6B">
            <w:r w:rsidRPr="00FB3505">
              <w:t xml:space="preserve"> – </w:t>
            </w:r>
            <w:r w:rsidRPr="00FB3505">
              <w:rPr>
                <w:color w:val="000000"/>
                <w:spacing w:val="-3"/>
              </w:rPr>
              <w:t>Проверка календарных планов воспитателей.</w:t>
            </w:r>
          </w:p>
          <w:p w14:paraId="2B0B487B" w14:textId="77777777" w:rsidR="00D72283" w:rsidRPr="00FB3505" w:rsidRDefault="00D72283" w:rsidP="00B34F6B">
            <w:r w:rsidRPr="00FB3505">
              <w:t>- Индивидуальные беседы с педагогами по календарно-тематическому планированию.</w:t>
            </w:r>
          </w:p>
        </w:tc>
      </w:tr>
      <w:tr w:rsidR="00D72283" w:rsidRPr="00FB3505" w14:paraId="32CD5576" w14:textId="77777777" w:rsidTr="00D72283">
        <w:trPr>
          <w:cantSplit/>
          <w:trHeight w:val="1134"/>
          <w:tblHeader/>
        </w:trPr>
        <w:tc>
          <w:tcPr>
            <w:tcW w:w="567" w:type="dxa"/>
            <w:shd w:val="clear" w:color="auto" w:fill="auto"/>
            <w:textDirection w:val="btLr"/>
          </w:tcPr>
          <w:p w14:paraId="6CFBD25B" w14:textId="77777777" w:rsidR="00D72283" w:rsidRPr="00FB3505" w:rsidRDefault="00D72283" w:rsidP="00B34F6B">
            <w:pPr>
              <w:ind w:left="113" w:right="113"/>
              <w:jc w:val="center"/>
              <w:rPr>
                <w:b/>
              </w:rPr>
            </w:pPr>
            <w:r w:rsidRPr="00FB3505">
              <w:rPr>
                <w:b/>
              </w:rPr>
              <w:lastRenderedPageBreak/>
              <w:t xml:space="preserve">Пятница </w:t>
            </w:r>
          </w:p>
        </w:tc>
        <w:tc>
          <w:tcPr>
            <w:tcW w:w="2269" w:type="dxa"/>
          </w:tcPr>
          <w:p w14:paraId="13C1E6F8" w14:textId="77777777" w:rsidR="00D72283" w:rsidRPr="00FB3505" w:rsidRDefault="00D72283" w:rsidP="00B34F6B">
            <w:r w:rsidRPr="00FB3505">
              <w:t>- Наблюдение за качеством воспитательно-образовательного процесса. - Индивидуальные беседы с педагогами по итогам наблюдения. Рекомендации, методическая помощь.</w:t>
            </w:r>
          </w:p>
          <w:p w14:paraId="10C67FF4" w14:textId="77777777" w:rsidR="00D72283" w:rsidRPr="00FB3505" w:rsidRDefault="00D72283" w:rsidP="00B34F6B">
            <w:r w:rsidRPr="00FB3505">
              <w:t xml:space="preserve"> - Оформление и заполнение текущей документации методического кабинета</w:t>
            </w:r>
          </w:p>
          <w:p w14:paraId="2A276E89" w14:textId="77777777" w:rsidR="00D72283" w:rsidRPr="00FB3505" w:rsidRDefault="00D72283" w:rsidP="00B34F6B">
            <w:r w:rsidRPr="00FB3505">
              <w:t xml:space="preserve"> - Индивидуальная помощь педагогам ДОУ, ознакомление с новыми методическими разработками по ФГОС.</w:t>
            </w:r>
          </w:p>
        </w:tc>
        <w:tc>
          <w:tcPr>
            <w:tcW w:w="2693" w:type="dxa"/>
          </w:tcPr>
          <w:p w14:paraId="45C84EC4" w14:textId="77777777" w:rsidR="00D72283" w:rsidRPr="00FB3505" w:rsidRDefault="00D72283" w:rsidP="00B34F6B">
            <w:r w:rsidRPr="00FB3505">
              <w:t xml:space="preserve"> - Наблюдение за качеством воспитательно-образовательного процесса.</w:t>
            </w:r>
          </w:p>
          <w:p w14:paraId="30829C9B" w14:textId="77777777" w:rsidR="00D72283" w:rsidRPr="00FB3505" w:rsidRDefault="00D72283" w:rsidP="00B34F6B">
            <w:r w:rsidRPr="00FB3505">
              <w:t xml:space="preserve"> - Индивидуальные беседы с педагогами по итогам наблюдения. Рекомендации, методическая </w:t>
            </w:r>
            <w:proofErr w:type="gramStart"/>
            <w:r w:rsidRPr="00FB3505">
              <w:t>помощь .</w:t>
            </w:r>
            <w:proofErr w:type="gramEnd"/>
          </w:p>
          <w:p w14:paraId="1DBEB343" w14:textId="77777777" w:rsidR="00D72283" w:rsidRPr="00FB3505" w:rsidRDefault="00D72283" w:rsidP="00B34F6B">
            <w:r w:rsidRPr="00FB3505">
              <w:t xml:space="preserve"> - Работа по оформлению выставок, стендов.</w:t>
            </w:r>
          </w:p>
          <w:p w14:paraId="37EFD9B9" w14:textId="77777777" w:rsidR="00D72283" w:rsidRPr="00FB3505" w:rsidRDefault="00D72283" w:rsidP="00B34F6B">
            <w:r w:rsidRPr="00FB3505">
              <w:t xml:space="preserve"> - Оказание воспитателям помощи в подготовке родительских собраний, оформлении наглядной информации, консультаций и рекомендаций.</w:t>
            </w:r>
          </w:p>
        </w:tc>
        <w:tc>
          <w:tcPr>
            <w:tcW w:w="2551" w:type="dxa"/>
          </w:tcPr>
          <w:p w14:paraId="07805385" w14:textId="77777777" w:rsidR="00D72283" w:rsidRPr="00FB3505" w:rsidRDefault="00D72283" w:rsidP="00B34F6B">
            <w:r w:rsidRPr="00FB3505">
              <w:t xml:space="preserve"> - Наблюдение за качеством воспитательно-образовательного процесса.</w:t>
            </w:r>
          </w:p>
          <w:p w14:paraId="6110C977" w14:textId="77777777" w:rsidR="00D72283" w:rsidRPr="00FB3505" w:rsidRDefault="00D72283" w:rsidP="00B34F6B">
            <w:r w:rsidRPr="00FB3505">
              <w:t xml:space="preserve"> - Индивидуальные беседы с педагогами по итогам наблюдения. Рекомендации, методическая помощь.</w:t>
            </w:r>
          </w:p>
          <w:p w14:paraId="5C0DC441" w14:textId="77777777" w:rsidR="00D72283" w:rsidRPr="00FB3505" w:rsidRDefault="00D72283" w:rsidP="00B34F6B">
            <w:r w:rsidRPr="00FB3505">
              <w:t>- Оформление и заполнение текущей документации методического кабинета</w:t>
            </w:r>
          </w:p>
          <w:p w14:paraId="172ECC48" w14:textId="77777777" w:rsidR="00D72283" w:rsidRPr="00FB3505" w:rsidRDefault="00D72283" w:rsidP="00B34F6B">
            <w:r w:rsidRPr="00FB3505">
              <w:t xml:space="preserve"> - Индивидуальная помощь педагогам ДОУ, ознакомление с новыми методическими разработками.</w:t>
            </w:r>
          </w:p>
        </w:tc>
        <w:tc>
          <w:tcPr>
            <w:tcW w:w="2127" w:type="dxa"/>
          </w:tcPr>
          <w:p w14:paraId="795F9163" w14:textId="77777777" w:rsidR="00D72283" w:rsidRPr="00FB3505" w:rsidRDefault="00D72283" w:rsidP="00B34F6B">
            <w:r w:rsidRPr="00FB3505">
              <w:t>- Наблюдение за качеством воспитательно-образовательного процесса - Индивидуальные беседы с педагогами по итогам наблюдения. Рекомендации, методическая помощь.</w:t>
            </w:r>
          </w:p>
          <w:p w14:paraId="62597BBF" w14:textId="77777777" w:rsidR="00D72283" w:rsidRPr="00FB3505" w:rsidRDefault="00D72283" w:rsidP="00B34F6B">
            <w:r w:rsidRPr="00FB3505">
              <w:t xml:space="preserve"> - Оформление наглядной информации для методического кабинета.</w:t>
            </w:r>
          </w:p>
          <w:p w14:paraId="1DED4719" w14:textId="77777777" w:rsidR="00D72283" w:rsidRPr="00FB3505" w:rsidRDefault="00D72283" w:rsidP="00B34F6B"/>
        </w:tc>
      </w:tr>
    </w:tbl>
    <w:p w14:paraId="0A545F5F" w14:textId="77777777" w:rsidR="00D72283" w:rsidRPr="00FB3505" w:rsidRDefault="00D72283" w:rsidP="00D72283"/>
    <w:p w14:paraId="61DB6845" w14:textId="77777777" w:rsidR="00D72283" w:rsidRPr="00FB3505" w:rsidRDefault="00D72283" w:rsidP="00D72283"/>
    <w:p w14:paraId="393C1814" w14:textId="77777777" w:rsidR="00972B7B" w:rsidRDefault="00972B7B" w:rsidP="006407EC">
      <w:pPr>
        <w:pStyle w:val="a3"/>
        <w:tabs>
          <w:tab w:val="left" w:pos="708"/>
          <w:tab w:val="left" w:pos="2977"/>
        </w:tabs>
        <w:suppressAutoHyphens/>
        <w:jc w:val="center"/>
        <w:rPr>
          <w:b/>
          <w:sz w:val="28"/>
          <w:szCs w:val="28"/>
        </w:rPr>
      </w:pPr>
    </w:p>
    <w:p w14:paraId="51747827" w14:textId="77777777" w:rsidR="00972B7B" w:rsidRDefault="00972B7B" w:rsidP="006407EC">
      <w:pPr>
        <w:pStyle w:val="a3"/>
        <w:tabs>
          <w:tab w:val="left" w:pos="708"/>
          <w:tab w:val="left" w:pos="2977"/>
        </w:tabs>
        <w:suppressAutoHyphens/>
        <w:jc w:val="center"/>
        <w:rPr>
          <w:b/>
          <w:sz w:val="28"/>
          <w:szCs w:val="28"/>
        </w:rPr>
      </w:pPr>
    </w:p>
    <w:p w14:paraId="7C32558B" w14:textId="77777777" w:rsidR="00972B7B" w:rsidRDefault="00972B7B" w:rsidP="006407EC">
      <w:pPr>
        <w:pStyle w:val="a3"/>
        <w:tabs>
          <w:tab w:val="left" w:pos="708"/>
          <w:tab w:val="left" w:pos="2977"/>
        </w:tabs>
        <w:suppressAutoHyphens/>
        <w:jc w:val="center"/>
        <w:rPr>
          <w:b/>
          <w:sz w:val="28"/>
          <w:szCs w:val="28"/>
        </w:rPr>
      </w:pPr>
    </w:p>
    <w:p w14:paraId="3208AC7C" w14:textId="77777777" w:rsidR="006C1582" w:rsidRDefault="006C1582" w:rsidP="00972B7B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11CDD59C" w14:textId="77777777" w:rsidR="006C1582" w:rsidRDefault="006C1582" w:rsidP="00972B7B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20887CDE" w14:textId="77777777" w:rsidR="006C1582" w:rsidRDefault="006C1582" w:rsidP="00972B7B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2F2B1728" w14:textId="77777777" w:rsidR="006C1582" w:rsidRDefault="006C1582" w:rsidP="00972B7B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23243073" w14:textId="77777777" w:rsidR="006C1582" w:rsidRDefault="006C1582" w:rsidP="00972B7B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3E637A3A" w14:textId="77777777" w:rsidR="006C1582" w:rsidRDefault="006C1582" w:rsidP="00972B7B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0954E3BB" w14:textId="77777777" w:rsidR="006C1582" w:rsidRDefault="006C1582" w:rsidP="00972B7B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18B13C8D" w14:textId="77777777" w:rsidR="006C1582" w:rsidRDefault="006C1582" w:rsidP="00972B7B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626CA8DD" w14:textId="77777777" w:rsidR="006C1582" w:rsidRDefault="006C1582" w:rsidP="00972B7B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7D971699" w14:textId="77777777" w:rsidR="006C1582" w:rsidRDefault="006C1582" w:rsidP="00972B7B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284AF680" w14:textId="77777777" w:rsidR="006C1582" w:rsidRDefault="006C1582" w:rsidP="00972B7B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5EDF5D59" w14:textId="77777777" w:rsidR="006C1582" w:rsidRDefault="006C1582" w:rsidP="00972B7B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3A0CF8CC" w14:textId="77777777" w:rsidR="00C42968" w:rsidRDefault="00C42968" w:rsidP="00972B7B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1EB17F4E" w14:textId="77777777" w:rsidR="00C42968" w:rsidRDefault="00C42968" w:rsidP="00972B7B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1A6D9AF8" w14:textId="77777777" w:rsidR="00C42968" w:rsidRDefault="00C42968" w:rsidP="00972B7B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79DEE871" w14:textId="77777777" w:rsidR="00C42968" w:rsidRDefault="00C42968" w:rsidP="00972B7B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77883AC6" w14:textId="77777777" w:rsidR="00C42968" w:rsidRDefault="00C42968" w:rsidP="00972B7B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  <w:r w:rsidRPr="00C42968">
        <w:rPr>
          <w:b/>
          <w:sz w:val="28"/>
          <w:szCs w:val="28"/>
        </w:rPr>
        <w:lastRenderedPageBreak/>
        <w:t>Приложение 3</w:t>
      </w:r>
    </w:p>
    <w:p w14:paraId="4043A45B" w14:textId="77777777" w:rsidR="00C42968" w:rsidRPr="008663B3" w:rsidRDefault="00C42968" w:rsidP="00C42968">
      <w:pPr>
        <w:shd w:val="clear" w:color="auto" w:fill="FFFFFF"/>
        <w:spacing w:before="120" w:line="312" w:lineRule="atLeast"/>
        <w:jc w:val="center"/>
        <w:textAlignment w:val="baseline"/>
        <w:outlineLvl w:val="0"/>
        <w:rPr>
          <w:b/>
          <w:caps/>
          <w:color w:val="002060"/>
          <w:kern w:val="36"/>
        </w:rPr>
      </w:pPr>
      <w:r w:rsidRPr="008663B3">
        <w:rPr>
          <w:b/>
          <w:caps/>
          <w:color w:val="002060"/>
          <w:kern w:val="36"/>
        </w:rPr>
        <w:t xml:space="preserve">ПЛАН РАБОТЫ </w:t>
      </w:r>
    </w:p>
    <w:p w14:paraId="7E051C95" w14:textId="024CB96D" w:rsidR="00C42968" w:rsidRPr="008663B3" w:rsidRDefault="00C42968" w:rsidP="00C42968">
      <w:pPr>
        <w:shd w:val="clear" w:color="auto" w:fill="FFFFFF"/>
        <w:spacing w:before="120" w:line="312" w:lineRule="atLeast"/>
        <w:jc w:val="center"/>
        <w:textAlignment w:val="baseline"/>
        <w:outlineLvl w:val="0"/>
        <w:rPr>
          <w:b/>
          <w:caps/>
          <w:color w:val="002060"/>
          <w:kern w:val="36"/>
          <w:sz w:val="28"/>
          <w:szCs w:val="28"/>
        </w:rPr>
      </w:pPr>
      <w:r w:rsidRPr="008663B3">
        <w:rPr>
          <w:b/>
          <w:caps/>
          <w:color w:val="002060"/>
          <w:kern w:val="36"/>
        </w:rPr>
        <w:t xml:space="preserve">зам.директора С МОЛОДЫМИ СПЕЦИАЛИСТАМИ </w:t>
      </w:r>
      <w:proofErr w:type="gramStart"/>
      <w:r w:rsidRPr="008663B3">
        <w:rPr>
          <w:b/>
          <w:caps/>
          <w:color w:val="002060"/>
          <w:kern w:val="36"/>
        </w:rPr>
        <w:t>МбДОУ  «</w:t>
      </w:r>
      <w:proofErr w:type="gramEnd"/>
      <w:r w:rsidRPr="008663B3">
        <w:rPr>
          <w:b/>
          <w:caps/>
          <w:color w:val="002060"/>
          <w:kern w:val="36"/>
        </w:rPr>
        <w:t xml:space="preserve">ДЕТСКИЙ САД  </w:t>
      </w:r>
      <w:r w:rsidR="007E55B5" w:rsidRPr="008663B3">
        <w:rPr>
          <w:b/>
          <w:caps/>
          <w:color w:val="002060"/>
          <w:kern w:val="36"/>
        </w:rPr>
        <w:t>«</w:t>
      </w:r>
      <w:r w:rsidR="00421449">
        <w:rPr>
          <w:b/>
          <w:caps/>
          <w:color w:val="002060"/>
          <w:kern w:val="36"/>
        </w:rPr>
        <w:t>Солнышко</w:t>
      </w:r>
      <w:r w:rsidRPr="008663B3">
        <w:rPr>
          <w:b/>
          <w:caps/>
          <w:color w:val="002060"/>
          <w:kern w:val="36"/>
        </w:rPr>
        <w:t>»  </w:t>
      </w:r>
    </w:p>
    <w:p w14:paraId="2526850E" w14:textId="77777777" w:rsidR="00127932" w:rsidRPr="008663B3" w:rsidRDefault="00127932" w:rsidP="00C42968">
      <w:pPr>
        <w:shd w:val="clear" w:color="auto" w:fill="FFFFFF"/>
        <w:spacing w:before="120" w:line="312" w:lineRule="atLeast"/>
        <w:jc w:val="center"/>
        <w:textAlignment w:val="baseline"/>
        <w:outlineLvl w:val="0"/>
        <w:rPr>
          <w:b/>
          <w:caps/>
          <w:color w:val="002060"/>
          <w:kern w:val="36"/>
          <w:sz w:val="28"/>
          <w:szCs w:val="28"/>
        </w:rPr>
      </w:pPr>
    </w:p>
    <w:p w14:paraId="51CB268D" w14:textId="77777777" w:rsidR="00C42968" w:rsidRPr="00A44EC2" w:rsidRDefault="00C42968" w:rsidP="00C42968">
      <w:pPr>
        <w:spacing w:line="276" w:lineRule="auto"/>
        <w:jc w:val="both"/>
        <w:textAlignment w:val="baseline"/>
        <w:rPr>
          <w:color w:val="373737"/>
          <w:sz w:val="28"/>
          <w:szCs w:val="28"/>
        </w:rPr>
      </w:pPr>
      <w:r w:rsidRPr="00A44EC2">
        <w:rPr>
          <w:b/>
          <w:bCs/>
          <w:color w:val="373737"/>
          <w:sz w:val="28"/>
          <w:szCs w:val="28"/>
        </w:rPr>
        <w:t>Цель:</w:t>
      </w:r>
      <w:r w:rsidRPr="00A44EC2">
        <w:rPr>
          <w:color w:val="373737"/>
          <w:sz w:val="28"/>
          <w:szCs w:val="28"/>
        </w:rPr>
        <w:t> развитие профессиональных умений и навыков молодого специалиста.</w:t>
      </w:r>
    </w:p>
    <w:p w14:paraId="7992DF76" w14:textId="77777777" w:rsidR="00C42968" w:rsidRPr="00A44EC2" w:rsidRDefault="00C42968" w:rsidP="00C42968">
      <w:pPr>
        <w:spacing w:line="276" w:lineRule="auto"/>
        <w:jc w:val="both"/>
        <w:textAlignment w:val="baseline"/>
        <w:rPr>
          <w:color w:val="373737"/>
          <w:sz w:val="28"/>
          <w:szCs w:val="28"/>
        </w:rPr>
      </w:pPr>
      <w:r w:rsidRPr="00A44EC2">
        <w:rPr>
          <w:b/>
          <w:bCs/>
          <w:color w:val="373737"/>
          <w:sz w:val="28"/>
          <w:szCs w:val="28"/>
        </w:rPr>
        <w:t>Задачи:</w:t>
      </w:r>
    </w:p>
    <w:p w14:paraId="1293B5D2" w14:textId="77777777" w:rsidR="00C42968" w:rsidRPr="00A44EC2" w:rsidRDefault="00C42968" w:rsidP="00C42968">
      <w:pPr>
        <w:numPr>
          <w:ilvl w:val="0"/>
          <w:numId w:val="4"/>
        </w:numPr>
        <w:spacing w:line="276" w:lineRule="auto"/>
        <w:ind w:left="840"/>
        <w:jc w:val="both"/>
        <w:textAlignment w:val="baseline"/>
        <w:rPr>
          <w:color w:val="373737"/>
          <w:sz w:val="28"/>
          <w:szCs w:val="28"/>
        </w:rPr>
      </w:pPr>
      <w:r w:rsidRPr="00A44EC2">
        <w:rPr>
          <w:color w:val="373737"/>
          <w:sz w:val="28"/>
          <w:szCs w:val="28"/>
        </w:rPr>
        <w:t>Продолжать изучение нормативно-правовой документации ДОУ;</w:t>
      </w:r>
    </w:p>
    <w:p w14:paraId="47B2E7D2" w14:textId="77777777" w:rsidR="00C42968" w:rsidRPr="00A44EC2" w:rsidRDefault="00C42968" w:rsidP="00C42968">
      <w:pPr>
        <w:numPr>
          <w:ilvl w:val="0"/>
          <w:numId w:val="4"/>
        </w:numPr>
        <w:spacing w:line="276" w:lineRule="auto"/>
        <w:ind w:left="840"/>
        <w:jc w:val="both"/>
        <w:textAlignment w:val="baseline"/>
        <w:rPr>
          <w:color w:val="373737"/>
          <w:sz w:val="28"/>
          <w:szCs w:val="28"/>
        </w:rPr>
      </w:pPr>
      <w:r w:rsidRPr="00A44EC2">
        <w:rPr>
          <w:color w:val="373737"/>
          <w:sz w:val="28"/>
          <w:szCs w:val="28"/>
        </w:rPr>
        <w:t>Формы и методы работы воспитателя ДОУ;</w:t>
      </w:r>
    </w:p>
    <w:p w14:paraId="35743569" w14:textId="77777777" w:rsidR="00C42968" w:rsidRPr="00A44EC2" w:rsidRDefault="00C42968" w:rsidP="00C42968">
      <w:pPr>
        <w:numPr>
          <w:ilvl w:val="0"/>
          <w:numId w:val="4"/>
        </w:numPr>
        <w:spacing w:line="276" w:lineRule="auto"/>
        <w:ind w:left="840"/>
        <w:jc w:val="both"/>
        <w:textAlignment w:val="baseline"/>
        <w:rPr>
          <w:color w:val="373737"/>
          <w:sz w:val="28"/>
          <w:szCs w:val="28"/>
        </w:rPr>
      </w:pPr>
      <w:r w:rsidRPr="00A44EC2">
        <w:rPr>
          <w:color w:val="373737"/>
          <w:sz w:val="28"/>
          <w:szCs w:val="28"/>
        </w:rPr>
        <w:t>Механизм использования дидактического и наглядного материалов;</w:t>
      </w:r>
    </w:p>
    <w:p w14:paraId="4631D9FB" w14:textId="77777777" w:rsidR="00C42968" w:rsidRPr="00A44EC2" w:rsidRDefault="00C42968" w:rsidP="00C42968">
      <w:pPr>
        <w:numPr>
          <w:ilvl w:val="0"/>
          <w:numId w:val="4"/>
        </w:numPr>
        <w:spacing w:line="276" w:lineRule="auto"/>
        <w:ind w:left="840"/>
        <w:jc w:val="both"/>
        <w:textAlignment w:val="baseline"/>
        <w:rPr>
          <w:color w:val="373737"/>
          <w:sz w:val="28"/>
          <w:szCs w:val="28"/>
        </w:rPr>
      </w:pPr>
      <w:r w:rsidRPr="00A44EC2">
        <w:rPr>
          <w:color w:val="373737"/>
          <w:sz w:val="28"/>
          <w:szCs w:val="28"/>
        </w:rPr>
        <w:t>Помощь в постановке целей и задач непосредственно образовательной деятельности;</w:t>
      </w:r>
    </w:p>
    <w:p w14:paraId="01844E0D" w14:textId="77777777" w:rsidR="00C42968" w:rsidRPr="00A44EC2" w:rsidRDefault="00C42968" w:rsidP="00C42968">
      <w:pPr>
        <w:numPr>
          <w:ilvl w:val="0"/>
          <w:numId w:val="4"/>
        </w:numPr>
        <w:spacing w:line="276" w:lineRule="auto"/>
        <w:ind w:left="840"/>
        <w:jc w:val="both"/>
        <w:textAlignment w:val="baseline"/>
        <w:rPr>
          <w:color w:val="373737"/>
          <w:sz w:val="28"/>
          <w:szCs w:val="28"/>
        </w:rPr>
      </w:pPr>
      <w:r w:rsidRPr="00A44EC2">
        <w:rPr>
          <w:color w:val="373737"/>
          <w:sz w:val="28"/>
          <w:szCs w:val="28"/>
        </w:rPr>
        <w:t xml:space="preserve">Использование </w:t>
      </w:r>
      <w:proofErr w:type="spellStart"/>
      <w:r w:rsidRPr="00A44EC2">
        <w:rPr>
          <w:color w:val="373737"/>
          <w:sz w:val="28"/>
          <w:szCs w:val="28"/>
        </w:rPr>
        <w:t>здоровьесберегающих</w:t>
      </w:r>
      <w:proofErr w:type="spellEnd"/>
      <w:r w:rsidRPr="00A44EC2">
        <w:rPr>
          <w:color w:val="373737"/>
          <w:sz w:val="28"/>
          <w:szCs w:val="28"/>
        </w:rPr>
        <w:t xml:space="preserve"> технологий во время непосредственно образовательной деятельности;</w:t>
      </w:r>
    </w:p>
    <w:p w14:paraId="4BB2F05C" w14:textId="77777777" w:rsidR="00C42968" w:rsidRPr="00A44EC2" w:rsidRDefault="00C42968" w:rsidP="00C42968">
      <w:pPr>
        <w:numPr>
          <w:ilvl w:val="0"/>
          <w:numId w:val="4"/>
        </w:numPr>
        <w:spacing w:line="276" w:lineRule="auto"/>
        <w:ind w:left="840"/>
        <w:jc w:val="both"/>
        <w:textAlignment w:val="baseline"/>
        <w:rPr>
          <w:color w:val="373737"/>
          <w:sz w:val="28"/>
          <w:szCs w:val="28"/>
        </w:rPr>
      </w:pPr>
      <w:r w:rsidRPr="00A44EC2">
        <w:rPr>
          <w:color w:val="373737"/>
          <w:sz w:val="28"/>
          <w:szCs w:val="28"/>
        </w:rPr>
        <w:t>Общие вопросы организации работы с родителями (планирование по работе с родителями, проведение родительских собраний и пр.).</w:t>
      </w:r>
    </w:p>
    <w:p w14:paraId="2ABBD6A3" w14:textId="77777777" w:rsidR="00C42968" w:rsidRPr="00A44EC2" w:rsidRDefault="00C42968" w:rsidP="00C42968">
      <w:pPr>
        <w:spacing w:after="240" w:line="276" w:lineRule="auto"/>
        <w:jc w:val="both"/>
        <w:textAlignment w:val="baseline"/>
        <w:rPr>
          <w:color w:val="373737"/>
          <w:sz w:val="28"/>
          <w:szCs w:val="28"/>
        </w:rPr>
      </w:pPr>
      <w:r w:rsidRPr="00A44EC2">
        <w:rPr>
          <w:color w:val="373737"/>
          <w:sz w:val="28"/>
          <w:szCs w:val="28"/>
        </w:rPr>
        <w:t> </w:t>
      </w:r>
    </w:p>
    <w:tbl>
      <w:tblPr>
        <w:tblW w:w="85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9"/>
        <w:gridCol w:w="4305"/>
        <w:gridCol w:w="3012"/>
      </w:tblGrid>
      <w:tr w:rsidR="00C42968" w:rsidRPr="00A44EC2" w14:paraId="0A6D9F08" w14:textId="77777777" w:rsidTr="00B34F6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325E8A9" w14:textId="77777777" w:rsidR="00C42968" w:rsidRPr="00C42968" w:rsidRDefault="00C42968" w:rsidP="00B34F6B">
            <w:pPr>
              <w:spacing w:after="240"/>
              <w:jc w:val="center"/>
              <w:textAlignment w:val="baseline"/>
              <w:rPr>
                <w:b/>
                <w:i/>
              </w:rPr>
            </w:pPr>
            <w:r w:rsidRPr="00C42968">
              <w:rPr>
                <w:b/>
                <w:i/>
              </w:rPr>
              <w:t>Месяц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05B4CC5" w14:textId="77777777" w:rsidR="00C42968" w:rsidRPr="00C42968" w:rsidRDefault="00C42968" w:rsidP="00B34F6B">
            <w:pPr>
              <w:spacing w:after="240"/>
              <w:jc w:val="center"/>
              <w:textAlignment w:val="baseline"/>
              <w:rPr>
                <w:b/>
                <w:i/>
              </w:rPr>
            </w:pPr>
            <w:r w:rsidRPr="00C42968">
              <w:rPr>
                <w:b/>
                <w:i/>
              </w:rPr>
              <w:t>Содержание работы</w:t>
            </w:r>
          </w:p>
        </w:tc>
        <w:tc>
          <w:tcPr>
            <w:tcW w:w="30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99D164F" w14:textId="77777777" w:rsidR="00C42968" w:rsidRPr="00C42968" w:rsidRDefault="00C42968" w:rsidP="00B34F6B">
            <w:pPr>
              <w:spacing w:after="240"/>
              <w:jc w:val="center"/>
              <w:textAlignment w:val="baseline"/>
              <w:rPr>
                <w:b/>
                <w:i/>
              </w:rPr>
            </w:pPr>
            <w:r w:rsidRPr="00C42968">
              <w:rPr>
                <w:b/>
                <w:i/>
              </w:rPr>
              <w:t>Формы и методы работы</w:t>
            </w:r>
          </w:p>
        </w:tc>
      </w:tr>
      <w:tr w:rsidR="00C42968" w:rsidRPr="00A44EC2" w14:paraId="094561FA" w14:textId="77777777" w:rsidTr="00B34F6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A7AB094" w14:textId="77777777" w:rsidR="00C42968" w:rsidRPr="00C42968" w:rsidRDefault="00C42968" w:rsidP="00B34F6B">
            <w:pPr>
              <w:spacing w:after="240"/>
              <w:textAlignment w:val="baseline"/>
              <w:rPr>
                <w:b/>
              </w:rPr>
            </w:pPr>
            <w:r w:rsidRPr="00C42968">
              <w:rPr>
                <w:b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FD4D9DC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 xml:space="preserve">1. Знакомство с </w:t>
            </w:r>
            <w:proofErr w:type="spellStart"/>
            <w:r w:rsidRPr="00C42968">
              <w:t>норматино</w:t>
            </w:r>
            <w:proofErr w:type="spellEnd"/>
            <w:r w:rsidRPr="00C42968">
              <w:t xml:space="preserve"> – правовой базой учреждения</w:t>
            </w:r>
          </w:p>
          <w:p w14:paraId="63B69A52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2. Мониторинг детского развития</w:t>
            </w:r>
          </w:p>
          <w:p w14:paraId="6F4B2DFA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3.Помощь в планировании воспитательно – образовательного процесса в детском саду</w:t>
            </w:r>
          </w:p>
          <w:p w14:paraId="322FC921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 </w:t>
            </w:r>
          </w:p>
        </w:tc>
        <w:tc>
          <w:tcPr>
            <w:tcW w:w="30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E43D3D2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1.Изучение документов:</w:t>
            </w:r>
          </w:p>
          <w:p w14:paraId="3B222184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- Закон об образовании</w:t>
            </w:r>
          </w:p>
          <w:p w14:paraId="276C931B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- ФГОС ДО</w:t>
            </w:r>
          </w:p>
          <w:p w14:paraId="0B543799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- Конвенция о правах ребенка</w:t>
            </w:r>
          </w:p>
          <w:p w14:paraId="38E59251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- Устав ДОУ</w:t>
            </w:r>
          </w:p>
          <w:p w14:paraId="5A2B0DEF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-Санитарно-эпидемиологические правила</w:t>
            </w:r>
          </w:p>
          <w:p w14:paraId="40C261DE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2. Изучение видов мониторинга, форм его проведения, подбор диагностического материала.</w:t>
            </w:r>
          </w:p>
          <w:p w14:paraId="7C314588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 xml:space="preserve">3. Изучение всех видов планирования (перспективного, ежедневного, </w:t>
            </w:r>
            <w:r w:rsidRPr="00C42968">
              <w:lastRenderedPageBreak/>
              <w:t>календарного, подбор педагогической литературы.</w:t>
            </w:r>
          </w:p>
        </w:tc>
      </w:tr>
      <w:tr w:rsidR="00C42968" w:rsidRPr="00A44EC2" w14:paraId="4227DE57" w14:textId="77777777" w:rsidTr="00B34F6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5CC7921" w14:textId="77777777" w:rsidR="00C42968" w:rsidRPr="00C42968" w:rsidRDefault="00C42968" w:rsidP="00B34F6B">
            <w:pPr>
              <w:spacing w:after="240"/>
              <w:textAlignment w:val="baseline"/>
              <w:rPr>
                <w:b/>
              </w:rPr>
            </w:pPr>
            <w:r w:rsidRPr="00C42968">
              <w:rPr>
                <w:b/>
              </w:rPr>
              <w:lastRenderedPageBreak/>
              <w:t>Октябрь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04FC180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1. Оформление и ведение документации в группе</w:t>
            </w:r>
          </w:p>
          <w:p w14:paraId="1EBF3587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2. Проведение родительского собрания</w:t>
            </w:r>
          </w:p>
          <w:p w14:paraId="28753058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3. Виды и организация режимных моментов в детском саду</w:t>
            </w:r>
          </w:p>
        </w:tc>
        <w:tc>
          <w:tcPr>
            <w:tcW w:w="30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2CC7191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1. Проверить ведение документации, обсудить, дать рекомендации по ведению</w:t>
            </w:r>
          </w:p>
          <w:p w14:paraId="682D9A18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2. Обсуждение возможных тем родительского собрания на начало учебного года</w:t>
            </w:r>
          </w:p>
          <w:p w14:paraId="387D836E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3. Просмотр молодым специалистом режимных моментов, ответы на вопросы молодого специалиста</w:t>
            </w:r>
          </w:p>
        </w:tc>
      </w:tr>
      <w:tr w:rsidR="00C42968" w:rsidRPr="00A44EC2" w14:paraId="3DFB5EEF" w14:textId="77777777" w:rsidTr="00B34F6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E897F1C" w14:textId="77777777" w:rsidR="00C42968" w:rsidRPr="00C42968" w:rsidRDefault="00C42968" w:rsidP="00B34F6B">
            <w:pPr>
              <w:spacing w:after="240"/>
              <w:textAlignment w:val="baseline"/>
              <w:rPr>
                <w:b/>
              </w:rPr>
            </w:pPr>
            <w:r w:rsidRPr="00C42968">
              <w:rPr>
                <w:b/>
              </w:rPr>
              <w:t>Ноябрь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BDDFDEF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 xml:space="preserve">1. Методика проведения праздников в детском </w:t>
            </w:r>
            <w:proofErr w:type="gramStart"/>
            <w:r w:rsidRPr="00C42968">
              <w:t>саду .</w:t>
            </w:r>
            <w:proofErr w:type="gramEnd"/>
          </w:p>
          <w:p w14:paraId="1E638C79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 xml:space="preserve">2. Изучение и внедрение </w:t>
            </w:r>
            <w:proofErr w:type="spellStart"/>
            <w:proofErr w:type="gramStart"/>
            <w:r w:rsidRPr="00C42968">
              <w:t>здоровьесберегающихтехнологий</w:t>
            </w:r>
            <w:proofErr w:type="spellEnd"/>
            <w:r w:rsidRPr="00C42968">
              <w:t xml:space="preserve">  (</w:t>
            </w:r>
            <w:proofErr w:type="gramEnd"/>
            <w:r w:rsidRPr="00C42968">
              <w:t xml:space="preserve"> по Кудрявцеву) -консультация, подбор литературы</w:t>
            </w:r>
          </w:p>
          <w:p w14:paraId="6C10BED8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 </w:t>
            </w:r>
          </w:p>
        </w:tc>
        <w:tc>
          <w:tcPr>
            <w:tcW w:w="30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97649D8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1.Участие в подготовке к осеннему празднику, просмотр мероприятия, обсуждения праздника</w:t>
            </w:r>
          </w:p>
          <w:p w14:paraId="29FBDA88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 xml:space="preserve">2. Консультация на тему: «Система </w:t>
            </w:r>
            <w:proofErr w:type="spellStart"/>
            <w:r w:rsidRPr="00C42968">
              <w:t>здоровьесберегающих</w:t>
            </w:r>
            <w:proofErr w:type="spellEnd"/>
            <w:r w:rsidRPr="00C42968">
              <w:t xml:space="preserve"> технологий в </w:t>
            </w:r>
            <w:proofErr w:type="gramStart"/>
            <w:r w:rsidRPr="00C42968">
              <w:t>МДОУ»   </w:t>
            </w:r>
            <w:proofErr w:type="gramEnd"/>
            <w:r w:rsidRPr="00C42968">
              <w:t>«Подвижные игры для детей младшего дошкольного возраста», «Физкультминутки», «Игры по ЗОЖ», «Пальчиковые игры».</w:t>
            </w:r>
          </w:p>
        </w:tc>
      </w:tr>
      <w:tr w:rsidR="00C42968" w:rsidRPr="00A44EC2" w14:paraId="24DC6ED6" w14:textId="77777777" w:rsidTr="00B34F6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F75D442" w14:textId="77777777" w:rsidR="00C42968" w:rsidRPr="00C42968" w:rsidRDefault="00C42968" w:rsidP="00B34F6B">
            <w:pPr>
              <w:spacing w:after="240"/>
              <w:textAlignment w:val="baseline"/>
              <w:rPr>
                <w:b/>
              </w:rPr>
            </w:pPr>
            <w:r w:rsidRPr="00C42968">
              <w:rPr>
                <w:b/>
              </w:rPr>
              <w:t>Декабрь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65CD53A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1. Организация образовательной деятельности</w:t>
            </w:r>
          </w:p>
          <w:p w14:paraId="026CBF42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2.Формы взаимодействия с семьей, (консультации «Здоровый образ жизни в семье» «Нравственное воспитание дошкольника»</w:t>
            </w:r>
          </w:p>
          <w:p w14:paraId="20F1E866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3. Организация подготовки детей к празднику и педагогическая позиция при проведении праздника «Новый год».</w:t>
            </w:r>
          </w:p>
        </w:tc>
        <w:tc>
          <w:tcPr>
            <w:tcW w:w="30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B6D44FB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1.Просмотр молодым специалистом организованной деятельности, обсуждение задач, технологий и результативности;</w:t>
            </w:r>
          </w:p>
          <w:p w14:paraId="29FC3D4F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2. Консультация, подбор литературы для изучения, совместное планирование работы с родителями</w:t>
            </w:r>
          </w:p>
          <w:p w14:paraId="4CC8B75F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 xml:space="preserve">3. Познакомить с различными инструкциями </w:t>
            </w:r>
            <w:r w:rsidRPr="00C42968">
              <w:lastRenderedPageBreak/>
              <w:t>в детском саду, помочь осознать серьезность их исполнения.</w:t>
            </w:r>
          </w:p>
          <w:p w14:paraId="4B2F8FC7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 </w:t>
            </w:r>
          </w:p>
          <w:p w14:paraId="7AAB9E14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 </w:t>
            </w:r>
          </w:p>
        </w:tc>
      </w:tr>
      <w:tr w:rsidR="00C42968" w:rsidRPr="00A44EC2" w14:paraId="4658099F" w14:textId="77777777" w:rsidTr="00B34F6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794CE1A" w14:textId="77777777" w:rsidR="00C42968" w:rsidRPr="00C42968" w:rsidRDefault="00C42968" w:rsidP="00B34F6B">
            <w:pPr>
              <w:spacing w:after="240"/>
              <w:textAlignment w:val="baseline"/>
              <w:rPr>
                <w:b/>
              </w:rPr>
            </w:pPr>
            <w:r w:rsidRPr="00C42968">
              <w:rPr>
                <w:b/>
              </w:rPr>
              <w:lastRenderedPageBreak/>
              <w:t>Январь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2B3846C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1. Просмотр ОД с целью выявления профессиональных затруднений.</w:t>
            </w:r>
          </w:p>
          <w:p w14:paraId="1BEC204B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2. Использование различных технологий в образовательной деятельности детей</w:t>
            </w:r>
          </w:p>
          <w:p w14:paraId="4C9F96CA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3. Проведение родительского собрания в форме викторины.</w:t>
            </w:r>
          </w:p>
        </w:tc>
        <w:tc>
          <w:tcPr>
            <w:tcW w:w="30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168B068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1. Консультация, просмотр, обсуждение образовательной деятельности (ОД)</w:t>
            </w:r>
          </w:p>
          <w:p w14:paraId="48444445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2. Консультации, советы по целесообразности их использования</w:t>
            </w:r>
          </w:p>
          <w:p w14:paraId="7DFBF7A2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3. Обсуждения темы, составления плана, помощь в подготовке и проведении молодым специалистом </w:t>
            </w:r>
          </w:p>
        </w:tc>
      </w:tr>
      <w:tr w:rsidR="00C42968" w:rsidRPr="00A44EC2" w14:paraId="72A488CF" w14:textId="77777777" w:rsidTr="00B34F6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A75F7B2" w14:textId="77777777" w:rsidR="00C42968" w:rsidRPr="00C42968" w:rsidRDefault="00C42968" w:rsidP="00B34F6B">
            <w:pPr>
              <w:spacing w:after="240"/>
              <w:textAlignment w:val="baseline"/>
              <w:rPr>
                <w:b/>
              </w:rPr>
            </w:pPr>
            <w:r w:rsidRPr="00C42968">
              <w:rPr>
                <w:b/>
              </w:rPr>
              <w:t>Февраль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AAC46D2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1. Основные проблемы в педагогической деятельности молодого специалиста</w:t>
            </w:r>
          </w:p>
          <w:p w14:paraId="1E25DA5B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2.Использование педагогических проектов для развития детей</w:t>
            </w:r>
          </w:p>
          <w:p w14:paraId="2D369666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3.Развивающая предметно пространственная среда ДОУ</w:t>
            </w:r>
          </w:p>
        </w:tc>
        <w:tc>
          <w:tcPr>
            <w:tcW w:w="30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2348985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1. Консультация и ответы на интересующие вопросы</w:t>
            </w:r>
          </w:p>
          <w:p w14:paraId="548C6B36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2. Совместное планирование проекта, помощь его в осуществлении</w:t>
            </w:r>
          </w:p>
          <w:p w14:paraId="29F9E3CA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3. Обсуждение (принципы построения, наличие игровых зон, их оснащение, смена материала)</w:t>
            </w:r>
          </w:p>
        </w:tc>
      </w:tr>
      <w:tr w:rsidR="00C42968" w:rsidRPr="00A44EC2" w14:paraId="630CEB22" w14:textId="77777777" w:rsidTr="00B34F6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D215188" w14:textId="77777777" w:rsidR="00C42968" w:rsidRPr="00C42968" w:rsidRDefault="00C42968" w:rsidP="00B34F6B">
            <w:pPr>
              <w:spacing w:after="240"/>
              <w:textAlignment w:val="baseline"/>
              <w:rPr>
                <w:b/>
              </w:rPr>
            </w:pPr>
            <w:r w:rsidRPr="00C42968">
              <w:rPr>
                <w:b/>
              </w:rPr>
              <w:t>Март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2418A45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1. Информирование родителей о жизни детей в детском саду</w:t>
            </w:r>
          </w:p>
          <w:p w14:paraId="57627E4A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2. Итоговый мониторинг</w:t>
            </w:r>
          </w:p>
          <w:p w14:paraId="7893B538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3.Современные образовательные технологии</w:t>
            </w:r>
          </w:p>
        </w:tc>
        <w:tc>
          <w:tcPr>
            <w:tcW w:w="30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59C2B77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1. Консультация о правилах оформления родительских уголков, наличие материала, формах их оформления</w:t>
            </w:r>
          </w:p>
          <w:p w14:paraId="633C5376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 xml:space="preserve">2. Изучение особенностей </w:t>
            </w:r>
            <w:proofErr w:type="gramStart"/>
            <w:r w:rsidRPr="00C42968">
              <w:t>проведения  мониторинга</w:t>
            </w:r>
            <w:proofErr w:type="gramEnd"/>
          </w:p>
          <w:p w14:paraId="1C5AD0E7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 xml:space="preserve">3. </w:t>
            </w:r>
            <w:proofErr w:type="gramStart"/>
            <w:r w:rsidRPr="00C42968">
              <w:t>Изучение  анализ</w:t>
            </w:r>
            <w:proofErr w:type="gramEnd"/>
            <w:r w:rsidRPr="00C42968">
              <w:t xml:space="preserve"> использования в работе</w:t>
            </w:r>
          </w:p>
        </w:tc>
      </w:tr>
      <w:tr w:rsidR="00C42968" w:rsidRPr="00C42968" w14:paraId="640F2D7B" w14:textId="77777777" w:rsidTr="00B34F6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1A5608E" w14:textId="77777777" w:rsidR="00C42968" w:rsidRPr="00C42968" w:rsidRDefault="00C42968" w:rsidP="00B34F6B">
            <w:pPr>
              <w:spacing w:after="240"/>
              <w:textAlignment w:val="baseline"/>
              <w:rPr>
                <w:b/>
              </w:rPr>
            </w:pPr>
            <w:r w:rsidRPr="00C42968">
              <w:rPr>
                <w:b/>
              </w:rPr>
              <w:lastRenderedPageBreak/>
              <w:t>Апрель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075DBF6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1. Использование ИКТ в деятельности воспитателя</w:t>
            </w:r>
          </w:p>
          <w:p w14:paraId="048444F0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2. Проведение мониторинга</w:t>
            </w:r>
          </w:p>
          <w:p w14:paraId="61555E96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3. Использование авторских пособий и технологий в развитии детей</w:t>
            </w:r>
          </w:p>
        </w:tc>
        <w:tc>
          <w:tcPr>
            <w:tcW w:w="30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31A9190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1. Консультация, приемы использования в работе</w:t>
            </w:r>
          </w:p>
          <w:p w14:paraId="4D4EF876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2. Контроль за проведением.</w:t>
            </w:r>
          </w:p>
          <w:p w14:paraId="699E94B7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3. Консультация, приемы использования в работе</w:t>
            </w:r>
          </w:p>
          <w:p w14:paraId="03BC261F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 </w:t>
            </w:r>
          </w:p>
        </w:tc>
      </w:tr>
      <w:tr w:rsidR="00C42968" w:rsidRPr="00C42968" w14:paraId="1ED0C263" w14:textId="77777777" w:rsidTr="00B34F6B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550A6B2" w14:textId="77777777" w:rsidR="00C42968" w:rsidRPr="00C42968" w:rsidRDefault="00C42968" w:rsidP="00B34F6B">
            <w:pPr>
              <w:spacing w:after="240"/>
              <w:textAlignment w:val="baseline"/>
              <w:rPr>
                <w:b/>
              </w:rPr>
            </w:pPr>
            <w:r w:rsidRPr="00C42968">
              <w:rPr>
                <w:b/>
              </w:rPr>
              <w:t>Май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217BA6D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1.Подготовка к летней – оздоровительной кампании</w:t>
            </w:r>
          </w:p>
          <w:p w14:paraId="1357D78B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 </w:t>
            </w:r>
          </w:p>
        </w:tc>
        <w:tc>
          <w:tcPr>
            <w:tcW w:w="30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BF4B15C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1. Консультация, документация, закаливание, оформление родительского уголка</w:t>
            </w:r>
          </w:p>
          <w:p w14:paraId="6544E34C" w14:textId="77777777" w:rsidR="00C42968" w:rsidRPr="00C42968" w:rsidRDefault="00C42968" w:rsidP="00B34F6B">
            <w:pPr>
              <w:spacing w:after="240"/>
              <w:textAlignment w:val="baseline"/>
            </w:pPr>
            <w:r w:rsidRPr="00C42968">
              <w:t> </w:t>
            </w:r>
          </w:p>
        </w:tc>
      </w:tr>
    </w:tbl>
    <w:p w14:paraId="49BE1965" w14:textId="77777777" w:rsidR="00C42968" w:rsidRPr="00C42968" w:rsidRDefault="00C42968" w:rsidP="00C42968">
      <w:pPr>
        <w:spacing w:after="240" w:line="250" w:lineRule="atLeast"/>
        <w:textAlignment w:val="baseline"/>
        <w:rPr>
          <w:color w:val="373737"/>
        </w:rPr>
      </w:pPr>
      <w:r w:rsidRPr="00C42968">
        <w:rPr>
          <w:color w:val="373737"/>
        </w:rPr>
        <w:t> </w:t>
      </w:r>
    </w:p>
    <w:p w14:paraId="1CE111D5" w14:textId="77777777" w:rsidR="00C42968" w:rsidRPr="00C42968" w:rsidRDefault="00C42968" w:rsidP="00C42968"/>
    <w:p w14:paraId="0175DF91" w14:textId="77777777" w:rsidR="00C42968" w:rsidRDefault="00C42968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220E6038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1C8E1412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11A4BFB6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785B57AF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633FBD5C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1F50607E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69929517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376E92F6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2808A7A8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6F14AC06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071853C6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4B52947E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3A177D24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32289FFA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5B8E01C0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71E60AF9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213FE5B3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2B5BC597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7AB80938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0146A19C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0DB27F51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13CB0F43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70152B3B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77286D3B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64F35D27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67499096" w14:textId="77777777" w:rsidR="008C5AEC" w:rsidRDefault="008C5AEC" w:rsidP="00C42968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0C3CA828" w14:textId="77777777" w:rsidR="008C5AEC" w:rsidRDefault="008C5AEC" w:rsidP="008C5AEC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4</w:t>
      </w:r>
    </w:p>
    <w:p w14:paraId="0E0BBBF5" w14:textId="77777777" w:rsidR="008C5AEC" w:rsidRDefault="008C5AEC" w:rsidP="00B34F6B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73366D08" w14:textId="751D724A" w:rsidR="00B34F6B" w:rsidRPr="008663B3" w:rsidRDefault="00B34F6B" w:rsidP="00B34F6B">
      <w:pPr>
        <w:shd w:val="clear" w:color="auto" w:fill="FFFFFF"/>
        <w:spacing w:before="180"/>
        <w:jc w:val="center"/>
        <w:textAlignment w:val="top"/>
        <w:rPr>
          <w:b/>
          <w:bCs/>
          <w:color w:val="002060"/>
          <w:sz w:val="28"/>
        </w:rPr>
      </w:pPr>
      <w:r w:rsidRPr="008663B3">
        <w:rPr>
          <w:b/>
          <w:bCs/>
          <w:color w:val="002060"/>
          <w:sz w:val="28"/>
        </w:rPr>
        <w:t xml:space="preserve">План работы </w:t>
      </w:r>
      <w:r w:rsidR="000A26E4" w:rsidRPr="008663B3">
        <w:rPr>
          <w:b/>
          <w:bCs/>
          <w:color w:val="002060"/>
          <w:sz w:val="28"/>
        </w:rPr>
        <w:t>ДОУ «</w:t>
      </w:r>
      <w:r w:rsidR="00421449">
        <w:rPr>
          <w:b/>
          <w:bCs/>
          <w:color w:val="002060"/>
          <w:sz w:val="28"/>
        </w:rPr>
        <w:t>Солнышко</w:t>
      </w:r>
      <w:r w:rsidRPr="008663B3">
        <w:rPr>
          <w:b/>
          <w:bCs/>
          <w:color w:val="002060"/>
          <w:sz w:val="28"/>
        </w:rPr>
        <w:t>» с детьми по антитеррористической безопасности</w:t>
      </w:r>
    </w:p>
    <w:p w14:paraId="0A01D39B" w14:textId="77777777" w:rsidR="000A26E4" w:rsidRPr="00E14EB4" w:rsidRDefault="000A26E4" w:rsidP="00B34F6B">
      <w:pPr>
        <w:shd w:val="clear" w:color="auto" w:fill="FFFFFF"/>
        <w:spacing w:before="180"/>
        <w:jc w:val="center"/>
        <w:textAlignment w:val="top"/>
        <w:rPr>
          <w:color w:val="292929"/>
          <w:sz w:val="20"/>
        </w:rPr>
      </w:pPr>
    </w:p>
    <w:tbl>
      <w:tblPr>
        <w:tblW w:w="9214" w:type="dxa"/>
        <w:tblInd w:w="1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"/>
        <w:gridCol w:w="5822"/>
        <w:gridCol w:w="1276"/>
        <w:gridCol w:w="1701"/>
      </w:tblGrid>
      <w:tr w:rsidR="00B34F6B" w:rsidRPr="00E14EB4" w14:paraId="6D56B7CB" w14:textId="77777777" w:rsidTr="00B34F6B">
        <w:tc>
          <w:tcPr>
            <w:tcW w:w="92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31F92FD" w14:textId="77777777" w:rsidR="00B34F6B" w:rsidRPr="00E14EB4" w:rsidRDefault="00B34F6B" w:rsidP="00B34F6B">
            <w:pPr>
              <w:spacing w:before="15" w:after="15"/>
              <w:rPr>
                <w:sz w:val="20"/>
              </w:rPr>
            </w:pPr>
            <w:r w:rsidRPr="00E14EB4">
              <w:rPr>
                <w:b/>
                <w:bCs/>
                <w:color w:val="000000"/>
                <w:sz w:val="28"/>
              </w:rPr>
              <w:t>1.Работа с детьми</w:t>
            </w:r>
          </w:p>
        </w:tc>
      </w:tr>
      <w:tr w:rsidR="00B34F6B" w:rsidRPr="00E14EB4" w14:paraId="05CB0A6C" w14:textId="77777777" w:rsidTr="00B34F6B">
        <w:trPr>
          <w:trHeight w:val="600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D5D651" w14:textId="77777777" w:rsidR="00B34F6B" w:rsidRPr="00E14EB4" w:rsidRDefault="00B34F6B" w:rsidP="00B34F6B">
            <w:pPr>
              <w:spacing w:before="15" w:after="15"/>
              <w:rPr>
                <w:sz w:val="20"/>
              </w:rPr>
            </w:pPr>
            <w:r w:rsidRPr="00E14EB4">
              <w:rPr>
                <w:b/>
                <w:bCs/>
                <w:color w:val="000000"/>
              </w:rPr>
              <w:t>№ п\п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8BBDA9" w14:textId="77777777" w:rsidR="00B34F6B" w:rsidRPr="00E14EB4" w:rsidRDefault="00B34F6B" w:rsidP="00B34F6B">
            <w:pPr>
              <w:spacing w:before="15" w:after="15"/>
              <w:jc w:val="center"/>
              <w:rPr>
                <w:sz w:val="20"/>
              </w:rPr>
            </w:pPr>
            <w:r w:rsidRPr="00E14EB4">
              <w:rPr>
                <w:b/>
                <w:bCs/>
                <w:color w:val="000000"/>
                <w:sz w:val="28"/>
              </w:rPr>
              <w:t>Содержание работы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F7ED3D" w14:textId="77777777" w:rsidR="00B34F6B" w:rsidRPr="00E14EB4" w:rsidRDefault="00B34F6B" w:rsidP="00B34F6B">
            <w:pPr>
              <w:spacing w:before="15" w:after="15"/>
              <w:rPr>
                <w:sz w:val="20"/>
              </w:rPr>
            </w:pPr>
            <w:r w:rsidRPr="00E14EB4">
              <w:rPr>
                <w:b/>
                <w:bCs/>
                <w:color w:val="000000"/>
                <w:sz w:val="28"/>
              </w:rPr>
              <w:t>Сроки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5505C5" w14:textId="77777777" w:rsidR="00B34F6B" w:rsidRPr="00E14EB4" w:rsidRDefault="00B34F6B" w:rsidP="00B34F6B">
            <w:pPr>
              <w:spacing w:before="15" w:after="15"/>
              <w:rPr>
                <w:sz w:val="20"/>
              </w:rPr>
            </w:pPr>
            <w:proofErr w:type="gramStart"/>
            <w:r w:rsidRPr="00E14EB4">
              <w:rPr>
                <w:b/>
                <w:bCs/>
                <w:color w:val="000000"/>
                <w:sz w:val="28"/>
              </w:rPr>
              <w:t>Ответствен-</w:t>
            </w:r>
            <w:proofErr w:type="spellStart"/>
            <w:r w:rsidRPr="00E14EB4">
              <w:rPr>
                <w:b/>
                <w:bCs/>
                <w:color w:val="000000"/>
                <w:sz w:val="28"/>
              </w:rPr>
              <w:t>ный</w:t>
            </w:r>
            <w:proofErr w:type="spellEnd"/>
            <w:proofErr w:type="gramEnd"/>
          </w:p>
        </w:tc>
      </w:tr>
      <w:tr w:rsidR="00B34F6B" w:rsidRPr="00E14EB4" w14:paraId="3B82A5CC" w14:textId="77777777" w:rsidTr="00B34F6B">
        <w:trPr>
          <w:trHeight w:val="1789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5B7905" w14:textId="77777777" w:rsidR="00B34F6B" w:rsidRPr="00E14EB4" w:rsidRDefault="00B34F6B" w:rsidP="00B34F6B">
            <w:pPr>
              <w:spacing w:before="15" w:after="15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3E9FF7" w14:textId="77777777" w:rsidR="00B34F6B" w:rsidRPr="00E14EB4" w:rsidRDefault="00B34F6B" w:rsidP="00B34F6B">
            <w:pPr>
              <w:rPr>
                <w:sz w:val="20"/>
              </w:rPr>
            </w:pPr>
            <w:r>
              <w:rPr>
                <w:b/>
                <w:bCs/>
                <w:color w:val="000000"/>
                <w:sz w:val="28"/>
              </w:rPr>
              <w:t>О</w:t>
            </w:r>
            <w:r w:rsidRPr="00E14EB4">
              <w:rPr>
                <w:b/>
                <w:bCs/>
                <w:color w:val="000000"/>
                <w:sz w:val="28"/>
              </w:rPr>
              <w:t>ОД</w:t>
            </w:r>
            <w:r w:rsidRPr="00E14EB4">
              <w:rPr>
                <w:color w:val="000000"/>
                <w:sz w:val="28"/>
                <w:szCs w:val="28"/>
              </w:rPr>
              <w:t>: «Что такое опасность?»</w:t>
            </w:r>
          </w:p>
          <w:p w14:paraId="6E8B96D4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b/>
                <w:bCs/>
                <w:color w:val="000000"/>
                <w:sz w:val="28"/>
              </w:rPr>
              <w:t>Цель</w:t>
            </w:r>
            <w:proofErr w:type="gramStart"/>
            <w:r w:rsidRPr="00E14EB4">
              <w:rPr>
                <w:b/>
                <w:bCs/>
                <w:color w:val="000000"/>
                <w:sz w:val="28"/>
              </w:rPr>
              <w:t>:</w:t>
            </w:r>
            <w:r w:rsidRPr="00E14EB4">
              <w:rPr>
                <w:color w:val="000000"/>
                <w:sz w:val="28"/>
                <w:szCs w:val="28"/>
              </w:rPr>
              <w:t> Познакомить</w:t>
            </w:r>
            <w:proofErr w:type="gramEnd"/>
            <w:r w:rsidRPr="00E14EB4">
              <w:rPr>
                <w:color w:val="000000"/>
                <w:sz w:val="28"/>
                <w:szCs w:val="28"/>
              </w:rPr>
              <w:t xml:space="preserve"> детей с опасными сторонами жизни нашего общества.</w:t>
            </w:r>
          </w:p>
          <w:p w14:paraId="7C262385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Особое внимание обратить на объявления в электропоездах, метро, автобусах о нахождении бесхозных вещей, пакетов. Знать меры предосторожности.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2DA3B8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EEB42B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воспитатели</w:t>
            </w:r>
          </w:p>
        </w:tc>
      </w:tr>
      <w:tr w:rsidR="00B34F6B" w:rsidRPr="00E14EB4" w14:paraId="54FF36D8" w14:textId="77777777" w:rsidTr="00B34F6B"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1F4439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8912A1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b/>
                <w:bCs/>
                <w:color w:val="000000"/>
                <w:sz w:val="28"/>
              </w:rPr>
              <w:t>Деловая игра:</w:t>
            </w:r>
            <w:r w:rsidRPr="00E14EB4">
              <w:rPr>
                <w:color w:val="000000"/>
                <w:sz w:val="28"/>
                <w:szCs w:val="28"/>
              </w:rPr>
              <w:t> «Кто может представлять опасность для тебя и других?»</w:t>
            </w:r>
          </w:p>
          <w:p w14:paraId="159C6EC0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b/>
                <w:bCs/>
                <w:color w:val="000000"/>
                <w:sz w:val="28"/>
              </w:rPr>
              <w:t>Цель:</w:t>
            </w:r>
            <w:r w:rsidRPr="00E14EB4">
              <w:rPr>
                <w:color w:val="000000"/>
                <w:sz w:val="28"/>
                <w:szCs w:val="28"/>
              </w:rPr>
              <w:t> учить детей по модели определять (моделировать) доброго и злого человека.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51816F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DF5651" w14:textId="77777777" w:rsidR="00B34F6B" w:rsidRPr="00E14EB4" w:rsidRDefault="00B34F6B" w:rsidP="00B34F6B">
            <w:pPr>
              <w:spacing w:before="99" w:after="99"/>
              <w:jc w:val="center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воспитатели</w:t>
            </w:r>
          </w:p>
        </w:tc>
      </w:tr>
      <w:tr w:rsidR="00B34F6B" w:rsidRPr="00E14EB4" w14:paraId="59D2577A" w14:textId="77777777" w:rsidTr="00B34F6B"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E7D901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7CE1B8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b/>
                <w:bCs/>
                <w:color w:val="000000"/>
                <w:sz w:val="28"/>
              </w:rPr>
              <w:t>Час досуга:</w:t>
            </w:r>
            <w:r w:rsidRPr="00E14EB4">
              <w:rPr>
                <w:color w:val="000000"/>
                <w:sz w:val="28"/>
                <w:szCs w:val="28"/>
              </w:rPr>
              <w:t> «Будьте внимательны: не все «тёти» и «дяди» - добрые». Разбор ситуаций, возможных во время прогулки около дома.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EC07F7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FA6A72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воспитатели</w:t>
            </w:r>
          </w:p>
        </w:tc>
      </w:tr>
      <w:tr w:rsidR="00B34F6B" w:rsidRPr="00E14EB4" w14:paraId="30650C42" w14:textId="77777777" w:rsidTr="00B34F6B"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72C8C5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8D2B85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b/>
                <w:bCs/>
                <w:color w:val="000000"/>
                <w:sz w:val="28"/>
              </w:rPr>
              <w:t>Беседа с детьми:</w:t>
            </w:r>
            <w:r w:rsidRPr="00E14EB4">
              <w:rPr>
                <w:color w:val="000000"/>
                <w:sz w:val="28"/>
                <w:szCs w:val="28"/>
              </w:rPr>
              <w:t> «Террор – это война». Познакомить с наглядным материалом. Просмотр обучающих мультфильмов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B7431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3564B4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воспитатели</w:t>
            </w:r>
          </w:p>
        </w:tc>
      </w:tr>
      <w:tr w:rsidR="00B34F6B" w:rsidRPr="00E14EB4" w14:paraId="660C9567" w14:textId="77777777" w:rsidTr="00B34F6B"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9402AA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37008F" w14:textId="77777777" w:rsidR="00B34F6B" w:rsidRPr="00E14EB4" w:rsidRDefault="00B34F6B" w:rsidP="00B34F6B">
            <w:pPr>
              <w:spacing w:before="99" w:after="99"/>
              <w:rPr>
                <w:sz w:val="20"/>
              </w:rPr>
            </w:pPr>
            <w:r w:rsidRPr="00E14EB4">
              <w:rPr>
                <w:b/>
                <w:bCs/>
                <w:color w:val="000000"/>
                <w:sz w:val="28"/>
              </w:rPr>
              <w:t>Конкурс рисунков:</w:t>
            </w:r>
            <w:r w:rsidRPr="00E14EB4">
              <w:rPr>
                <w:color w:val="000000"/>
                <w:sz w:val="28"/>
                <w:szCs w:val="28"/>
              </w:rPr>
              <w:t> «Осторожно – опасность».</w:t>
            </w:r>
          </w:p>
          <w:p w14:paraId="451D4EC2" w14:textId="77777777" w:rsidR="00B34F6B" w:rsidRPr="00E14EB4" w:rsidRDefault="00B34F6B" w:rsidP="00B34F6B">
            <w:pPr>
              <w:spacing w:before="99" w:after="99"/>
              <w:rPr>
                <w:sz w:val="20"/>
              </w:rPr>
            </w:pPr>
            <w:r w:rsidRPr="00E14EB4">
              <w:rPr>
                <w:b/>
                <w:bCs/>
                <w:color w:val="000000"/>
                <w:sz w:val="28"/>
              </w:rPr>
              <w:t>Цель:</w:t>
            </w:r>
            <w:r w:rsidRPr="00E14EB4">
              <w:rPr>
                <w:color w:val="000000"/>
                <w:sz w:val="28"/>
                <w:szCs w:val="28"/>
              </w:rPr>
              <w:t> закрепить правила поведения детей на улице и в общественных местах.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633608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1C844F" w14:textId="77777777" w:rsidR="00B34F6B" w:rsidRPr="00E14EB4" w:rsidRDefault="00B34F6B" w:rsidP="00B34F6B">
            <w:pPr>
              <w:spacing w:before="99" w:after="99"/>
              <w:jc w:val="center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воспитатели</w:t>
            </w:r>
          </w:p>
        </w:tc>
      </w:tr>
      <w:tr w:rsidR="00B34F6B" w:rsidRPr="00E14EB4" w14:paraId="3E119A86" w14:textId="77777777" w:rsidTr="00B34F6B"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CC6DEF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A21150" w14:textId="77777777" w:rsidR="00B34F6B" w:rsidRPr="00E14EB4" w:rsidRDefault="00B34F6B" w:rsidP="00B34F6B">
            <w:pPr>
              <w:spacing w:before="99" w:after="99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Разбор возможных сложных ситуаций в жизни и поведении детей.</w:t>
            </w:r>
          </w:p>
          <w:p w14:paraId="307EF957" w14:textId="77777777" w:rsidR="00B34F6B" w:rsidRPr="00E14EB4" w:rsidRDefault="00B34F6B" w:rsidP="00B34F6B">
            <w:pPr>
              <w:spacing w:before="99" w:after="99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Цель: дать понятие о милиции, как о защитнике детей и взрослых от злых людей.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3038D4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00D5A9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воспитатели</w:t>
            </w:r>
          </w:p>
        </w:tc>
      </w:tr>
      <w:tr w:rsidR="00B34F6B" w:rsidRPr="00E14EB4" w14:paraId="0D94A54F" w14:textId="77777777" w:rsidTr="00B34F6B"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61D042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7F5C0D" w14:textId="77777777" w:rsidR="00B34F6B" w:rsidRPr="00E14EB4" w:rsidRDefault="00B34F6B" w:rsidP="00B34F6B">
            <w:pPr>
              <w:spacing w:before="99" w:after="99"/>
              <w:rPr>
                <w:sz w:val="20"/>
              </w:rPr>
            </w:pPr>
            <w:r w:rsidRPr="00E14EB4">
              <w:rPr>
                <w:b/>
                <w:bCs/>
                <w:color w:val="000000"/>
                <w:sz w:val="28"/>
              </w:rPr>
              <w:t xml:space="preserve">Вечер вопросов и ответов, разбор жизненных </w:t>
            </w:r>
            <w:proofErr w:type="spellStart"/>
            <w:proofErr w:type="gramStart"/>
            <w:r w:rsidRPr="00E14EB4">
              <w:rPr>
                <w:b/>
                <w:bCs/>
                <w:color w:val="000000"/>
                <w:sz w:val="28"/>
              </w:rPr>
              <w:t>ситуаций:</w:t>
            </w:r>
            <w:r w:rsidRPr="00E14EB4">
              <w:rPr>
                <w:color w:val="000000"/>
                <w:sz w:val="28"/>
                <w:szCs w:val="28"/>
              </w:rPr>
              <w:t>«</w:t>
            </w:r>
            <w:proofErr w:type="gramEnd"/>
            <w:r w:rsidRPr="00E14EB4">
              <w:rPr>
                <w:color w:val="000000"/>
                <w:sz w:val="28"/>
                <w:szCs w:val="28"/>
              </w:rPr>
              <w:t>Что</w:t>
            </w:r>
            <w:proofErr w:type="spellEnd"/>
            <w:r w:rsidRPr="00E14EB4">
              <w:rPr>
                <w:color w:val="000000"/>
                <w:sz w:val="28"/>
                <w:szCs w:val="28"/>
              </w:rPr>
              <w:t xml:space="preserve"> может быть, если…».</w:t>
            </w:r>
          </w:p>
          <w:p w14:paraId="6BFB4406" w14:textId="77777777" w:rsidR="00B34F6B" w:rsidRPr="00E14EB4" w:rsidRDefault="00B34F6B" w:rsidP="00B34F6B">
            <w:pPr>
              <w:spacing w:before="99" w:after="99"/>
              <w:rPr>
                <w:sz w:val="20"/>
              </w:rPr>
            </w:pPr>
            <w:r w:rsidRPr="00E14EB4">
              <w:rPr>
                <w:b/>
                <w:bCs/>
                <w:color w:val="000000"/>
                <w:sz w:val="28"/>
              </w:rPr>
              <w:t>Цель:</w:t>
            </w:r>
            <w:r w:rsidRPr="00E14EB4">
              <w:rPr>
                <w:color w:val="000000"/>
                <w:sz w:val="28"/>
                <w:szCs w:val="28"/>
              </w:rPr>
              <w:t> закрепить и расширить знания детей об опасных ситуациях в их жизни, о террористических актах в общественных местах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6D8A33" w14:textId="77777777" w:rsidR="00B34F6B" w:rsidRPr="00E14EB4" w:rsidRDefault="00B34F6B" w:rsidP="00B34F6B">
            <w:pPr>
              <w:spacing w:before="99" w:after="99"/>
              <w:jc w:val="center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5B8F49" w14:textId="77777777" w:rsidR="00B34F6B" w:rsidRPr="00E14EB4" w:rsidRDefault="00B34F6B" w:rsidP="00B34F6B">
            <w:pPr>
              <w:spacing w:before="99" w:after="99"/>
              <w:jc w:val="center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Воспитатели</w:t>
            </w:r>
          </w:p>
        </w:tc>
      </w:tr>
      <w:tr w:rsidR="00B34F6B" w:rsidRPr="00E14EB4" w14:paraId="67F11C75" w14:textId="77777777" w:rsidTr="00B34F6B"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968D9D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C37636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Беседа «Как вести себя с незнакомыми людьми, можно ли уходить из детского сада с незнакомыми?»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9AB59C" w14:textId="77777777" w:rsidR="00B34F6B" w:rsidRPr="00E14EB4" w:rsidRDefault="00B34F6B" w:rsidP="00B34F6B">
            <w:pPr>
              <w:spacing w:before="99" w:after="99"/>
              <w:jc w:val="center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35D9CA" w14:textId="77777777" w:rsidR="00B34F6B" w:rsidRPr="00E14EB4" w:rsidRDefault="00B34F6B" w:rsidP="00B34F6B">
            <w:pPr>
              <w:spacing w:before="99" w:after="99"/>
              <w:jc w:val="center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Воспитатели</w:t>
            </w:r>
          </w:p>
        </w:tc>
      </w:tr>
      <w:tr w:rsidR="00B34F6B" w:rsidRPr="00E14EB4" w14:paraId="7B8D81E9" w14:textId="77777777" w:rsidTr="00B34F6B">
        <w:tc>
          <w:tcPr>
            <w:tcW w:w="921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DD9AEF" w14:textId="77777777" w:rsidR="00B34F6B" w:rsidRPr="00E14EB4" w:rsidRDefault="00B34F6B" w:rsidP="00B34F6B">
            <w:pPr>
              <w:numPr>
                <w:ilvl w:val="0"/>
                <w:numId w:val="13"/>
              </w:numPr>
              <w:ind w:left="390"/>
              <w:rPr>
                <w:color w:val="545454"/>
                <w:sz w:val="20"/>
              </w:rPr>
            </w:pPr>
            <w:r w:rsidRPr="00E14EB4">
              <w:rPr>
                <w:b/>
                <w:bCs/>
                <w:color w:val="000000"/>
                <w:sz w:val="28"/>
              </w:rPr>
              <w:t>С сотрудниками</w:t>
            </w:r>
          </w:p>
        </w:tc>
      </w:tr>
      <w:tr w:rsidR="00B34F6B" w:rsidRPr="00E14EB4" w14:paraId="61118914" w14:textId="77777777" w:rsidTr="00B34F6B">
        <w:trPr>
          <w:trHeight w:val="1757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BDC598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526575" w14:textId="77777777" w:rsidR="00B34F6B" w:rsidRPr="00E14EB4" w:rsidRDefault="00B34F6B" w:rsidP="00B34F6B">
            <w:pPr>
              <w:spacing w:before="99" w:after="99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Познакомить с приказом по предупреждению террористических актов в ДОУ на производственном совещании. Провести инструктаж.</w:t>
            </w:r>
          </w:p>
          <w:p w14:paraId="610B227A" w14:textId="77777777" w:rsidR="00B34F6B" w:rsidRPr="00E14EB4" w:rsidRDefault="00B34F6B" w:rsidP="00B34F6B">
            <w:pPr>
              <w:spacing w:before="99" w:after="99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- оповещение сотрудников</w:t>
            </w:r>
          </w:p>
          <w:p w14:paraId="03368E85" w14:textId="77777777" w:rsidR="00B34F6B" w:rsidRPr="00E14EB4" w:rsidRDefault="00B34F6B" w:rsidP="00B34F6B">
            <w:pPr>
              <w:spacing w:before="99" w:after="99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- распределение обязанностей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0642E1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40A549" w14:textId="77777777" w:rsidR="00B34F6B" w:rsidRPr="00E14EB4" w:rsidRDefault="00B34F6B" w:rsidP="00B34F6B">
            <w:pPr>
              <w:spacing w:before="99" w:after="99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 заведующий ДОУ</w:t>
            </w:r>
          </w:p>
        </w:tc>
      </w:tr>
      <w:tr w:rsidR="00B34F6B" w:rsidRPr="00E14EB4" w14:paraId="0D696EBD" w14:textId="77777777" w:rsidTr="00B34F6B"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8C4C0DE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280779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Сторожам сдавать дежурства с занесением записи в тетрадь о ходе дежурства и его окончании.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B38C7E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 </w:t>
            </w:r>
            <w:proofErr w:type="spellStart"/>
            <w:r w:rsidRPr="00E14EB4">
              <w:rPr>
                <w:color w:val="000000"/>
                <w:sz w:val="28"/>
                <w:szCs w:val="28"/>
              </w:rPr>
              <w:t>Ежеднев</w:t>
            </w:r>
            <w:r>
              <w:rPr>
                <w:color w:val="000000"/>
                <w:sz w:val="28"/>
                <w:szCs w:val="28"/>
              </w:rPr>
              <w:t>н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2187F3" w14:textId="77777777" w:rsidR="00B34F6B" w:rsidRPr="00E14EB4" w:rsidRDefault="00B34F6B" w:rsidP="00B34F6B">
            <w:pPr>
              <w:spacing w:before="99" w:after="99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 сторожа, дворники</w:t>
            </w:r>
          </w:p>
        </w:tc>
      </w:tr>
      <w:tr w:rsidR="00B34F6B" w:rsidRPr="00E14EB4" w14:paraId="75A15BA6" w14:textId="77777777" w:rsidTr="00B34F6B"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CA0CFF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615F4B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Ежедневно осматривать помещение ДОУ и участки.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916CC0" w14:textId="77777777" w:rsidR="00B34F6B" w:rsidRPr="00E14EB4" w:rsidRDefault="00B34F6B" w:rsidP="00B34F6B">
            <w:pPr>
              <w:rPr>
                <w:sz w:val="20"/>
              </w:rPr>
            </w:pPr>
            <w:proofErr w:type="spellStart"/>
            <w:r w:rsidRPr="00E14EB4">
              <w:rPr>
                <w:color w:val="000000"/>
                <w:sz w:val="28"/>
                <w:szCs w:val="28"/>
              </w:rPr>
              <w:t>Ежеднев</w:t>
            </w:r>
            <w:r>
              <w:rPr>
                <w:color w:val="000000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05FDE9" w14:textId="77777777" w:rsidR="00B34F6B" w:rsidRPr="00E14EB4" w:rsidRDefault="00B34F6B" w:rsidP="00B34F6B">
            <w:pPr>
              <w:spacing w:before="99" w:after="99"/>
              <w:jc w:val="center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сторожа, дворники</w:t>
            </w:r>
          </w:p>
          <w:p w14:paraId="5AEA9D4C" w14:textId="77777777" w:rsidR="00B34F6B" w:rsidRPr="00E14EB4" w:rsidRDefault="00B34F6B" w:rsidP="00B34F6B">
            <w:pPr>
              <w:spacing w:before="99" w:after="99"/>
              <w:jc w:val="center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воспитатели</w:t>
            </w:r>
          </w:p>
        </w:tc>
      </w:tr>
      <w:tr w:rsidR="00B34F6B" w:rsidRPr="00E14EB4" w14:paraId="06209C8F" w14:textId="77777777" w:rsidTr="00B34F6B">
        <w:trPr>
          <w:trHeight w:val="13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45F6DA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1BD34C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Своевременно и незамедлительно сообщать заведующему ДОУ об обнаружении посторонних предметов и других чрезвычайных происшествиях.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85FD1A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4B96E7" w14:textId="77777777" w:rsidR="00B34F6B" w:rsidRPr="00E14EB4" w:rsidRDefault="00B34F6B" w:rsidP="00B34F6B">
            <w:pPr>
              <w:spacing w:before="99" w:after="99"/>
              <w:jc w:val="center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все сотрудники</w:t>
            </w:r>
          </w:p>
          <w:p w14:paraId="54E8E832" w14:textId="77777777" w:rsidR="00B34F6B" w:rsidRPr="00E14EB4" w:rsidRDefault="00B34F6B" w:rsidP="00B34F6B">
            <w:pPr>
              <w:spacing w:before="99" w:after="99"/>
              <w:jc w:val="center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ДОУ</w:t>
            </w:r>
          </w:p>
        </w:tc>
      </w:tr>
      <w:tr w:rsidR="00B34F6B" w:rsidRPr="00E14EB4" w14:paraId="7E5ECC3B" w14:textId="77777777" w:rsidTr="00B34F6B"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22DDFC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AAE3B0" w14:textId="77777777" w:rsidR="00B34F6B" w:rsidRPr="00E14EB4" w:rsidRDefault="00B34F6B" w:rsidP="00B34F6B">
            <w:pPr>
              <w:spacing w:before="99" w:after="99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Категорически запретить доступ в дошкольное учреждение и на его территорию посторонних лиц.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EDBA4B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10A38B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все сотрудники</w:t>
            </w:r>
          </w:p>
        </w:tc>
      </w:tr>
      <w:tr w:rsidR="00B34F6B" w:rsidRPr="00E14EB4" w14:paraId="4194B145" w14:textId="77777777" w:rsidTr="00B34F6B">
        <w:trPr>
          <w:trHeight w:val="1534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5CDF13E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AC8A1A" w14:textId="77777777" w:rsidR="00B34F6B" w:rsidRPr="00E14EB4" w:rsidRDefault="00B34F6B" w:rsidP="00B34F6B">
            <w:pPr>
              <w:spacing w:before="99" w:after="99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Консультации, дополнительные сообщения, разъяснения по мерам предупреждения террористических актов.</w:t>
            </w:r>
          </w:p>
          <w:p w14:paraId="2E3AD23A" w14:textId="77777777" w:rsidR="00B34F6B" w:rsidRPr="00E14EB4" w:rsidRDefault="00B34F6B" w:rsidP="00B34F6B">
            <w:pPr>
              <w:spacing w:before="99" w:after="99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Проведение учебных тренировок.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9FB930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по плану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90302C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ответствен-й за безопасность</w:t>
            </w:r>
          </w:p>
        </w:tc>
      </w:tr>
      <w:tr w:rsidR="00B34F6B" w:rsidRPr="00E14EB4" w14:paraId="39C08524" w14:textId="77777777" w:rsidTr="00B34F6B">
        <w:trPr>
          <w:trHeight w:val="967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618122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A39965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 xml:space="preserve">Всем воспитателям в конце смены сделать обход групповых </w:t>
            </w:r>
            <w:proofErr w:type="gramStart"/>
            <w:r w:rsidRPr="00E14EB4">
              <w:rPr>
                <w:color w:val="000000"/>
                <w:sz w:val="28"/>
                <w:szCs w:val="28"/>
              </w:rPr>
              <w:t>помещений .</w:t>
            </w:r>
            <w:proofErr w:type="gramEnd"/>
            <w:r w:rsidRPr="00E14EB4">
              <w:rPr>
                <w:color w:val="000000"/>
                <w:sz w:val="28"/>
                <w:szCs w:val="28"/>
              </w:rPr>
              <w:t xml:space="preserve"> Закрывать окна и двери, проверять отключение воды и электричества.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407955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ежедневно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7B783D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воспитатели</w:t>
            </w:r>
          </w:p>
        </w:tc>
      </w:tr>
      <w:tr w:rsidR="00B34F6B" w:rsidRPr="00E14EB4" w14:paraId="14EE050F" w14:textId="77777777" w:rsidTr="00B34F6B"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C08CC6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E54179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 xml:space="preserve">Об организации мероприятий на территории МБДОУ в обязательном порядке сообщать администрации. Разрешением является предварительный осмотр площадки, места проведения мероприятия. Запретить выход за территорию ДОУ без специального разрешения </w:t>
            </w:r>
            <w:proofErr w:type="gramStart"/>
            <w:r w:rsidRPr="00E14EB4">
              <w:rPr>
                <w:color w:val="000000"/>
                <w:sz w:val="28"/>
                <w:szCs w:val="28"/>
              </w:rPr>
              <w:t>администрации 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0DABFB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8B7AAD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заведующий ДОУ</w:t>
            </w:r>
          </w:p>
        </w:tc>
      </w:tr>
      <w:tr w:rsidR="00B34F6B" w:rsidRPr="00E14EB4" w14:paraId="4758A8D6" w14:textId="77777777" w:rsidTr="00B34F6B"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44CB7F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3F7FB6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 xml:space="preserve">Строгое обеспечение контроля за чердачным </w:t>
            </w:r>
            <w:r w:rsidRPr="00E14EB4">
              <w:rPr>
                <w:color w:val="000000"/>
                <w:sz w:val="28"/>
                <w:szCs w:val="28"/>
              </w:rPr>
              <w:lastRenderedPageBreak/>
              <w:t>помещением. Ежеквартально проводить рейды-проверки по обеспечению безопасности в ДОУ и на его территории. Строгое соблюдение пропускного режима ДОУ. Пропускать на территорию ДОУ только разрешенный автотранспорт.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1321E9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808DBB6" w14:textId="77777777" w:rsidR="00B34F6B" w:rsidRPr="00E14EB4" w:rsidRDefault="00B34F6B" w:rsidP="00B34F6B">
            <w:pPr>
              <w:spacing w:before="99" w:after="99"/>
              <w:jc w:val="center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 xml:space="preserve">заведующий </w:t>
            </w:r>
            <w:r w:rsidRPr="00E14EB4">
              <w:rPr>
                <w:color w:val="000000"/>
                <w:sz w:val="28"/>
                <w:szCs w:val="28"/>
              </w:rPr>
              <w:lastRenderedPageBreak/>
              <w:t>хозяйством,</w:t>
            </w:r>
          </w:p>
          <w:p w14:paraId="76E19687" w14:textId="77777777" w:rsidR="00B34F6B" w:rsidRPr="00E14EB4" w:rsidRDefault="00B34F6B" w:rsidP="00B34F6B">
            <w:pPr>
              <w:spacing w:before="99" w:after="99"/>
              <w:jc w:val="center"/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все сотрудники ДОУ</w:t>
            </w:r>
          </w:p>
        </w:tc>
      </w:tr>
      <w:tr w:rsidR="00B34F6B" w:rsidRPr="00E14EB4" w14:paraId="7605EC48" w14:textId="77777777" w:rsidTr="00B34F6B">
        <w:tc>
          <w:tcPr>
            <w:tcW w:w="921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51F3E2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b/>
                <w:bCs/>
                <w:color w:val="000000"/>
                <w:sz w:val="28"/>
              </w:rPr>
              <w:lastRenderedPageBreak/>
              <w:t>3.С родителями</w:t>
            </w:r>
          </w:p>
        </w:tc>
      </w:tr>
      <w:tr w:rsidR="00B34F6B" w:rsidRPr="00E14EB4" w14:paraId="18C5329F" w14:textId="77777777" w:rsidTr="00B34F6B"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46756C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13A666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На родительских собраниях включить тему о мерах по предупреждению террористических актов и мерах предосторожности.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E35BB1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на род. собраниях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415776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воспитатели</w:t>
            </w:r>
          </w:p>
        </w:tc>
      </w:tr>
      <w:tr w:rsidR="00B34F6B" w:rsidRPr="00E14EB4" w14:paraId="139AF1F5" w14:textId="77777777" w:rsidTr="00B34F6B"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33AEB0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C1873B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Довести до каждого родителя сведения об ответственности за жизнь и здоровье детей взрослыми людьми – приём и сдача детей осуществляется только из рук в руки родителям (или лицам их заменяющим только по доверенности).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6DAE7C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CBB2E6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воспитатели</w:t>
            </w:r>
          </w:p>
        </w:tc>
      </w:tr>
      <w:tr w:rsidR="00B34F6B" w:rsidRPr="00E14EB4" w14:paraId="35C5EF4C" w14:textId="77777777" w:rsidTr="00B34F6B">
        <w:tc>
          <w:tcPr>
            <w:tcW w:w="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40F3A9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D061F3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Периодически через наглядную агитацию доводить до сведения родителей о возможных проявлениях терроризма.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4A9307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F72EA9" w14:textId="77777777" w:rsidR="00B34F6B" w:rsidRPr="00E14EB4" w:rsidRDefault="00B34F6B" w:rsidP="00B34F6B">
            <w:pPr>
              <w:rPr>
                <w:sz w:val="20"/>
              </w:rPr>
            </w:pPr>
            <w:r w:rsidRPr="00E14EB4">
              <w:rPr>
                <w:color w:val="000000"/>
                <w:sz w:val="28"/>
                <w:szCs w:val="28"/>
              </w:rPr>
              <w:t xml:space="preserve">Ответствен-й по </w:t>
            </w:r>
            <w:proofErr w:type="spellStart"/>
            <w:r w:rsidRPr="00E14EB4">
              <w:rPr>
                <w:color w:val="000000"/>
                <w:sz w:val="28"/>
                <w:szCs w:val="28"/>
              </w:rPr>
              <w:t>безопаснос</w:t>
            </w:r>
            <w:r>
              <w:rPr>
                <w:color w:val="000000"/>
                <w:sz w:val="28"/>
                <w:szCs w:val="28"/>
              </w:rPr>
              <w:t>н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</w:tr>
    </w:tbl>
    <w:p w14:paraId="057A11A7" w14:textId="77777777" w:rsidR="00B34F6B" w:rsidRPr="00E14EB4" w:rsidRDefault="00B34F6B" w:rsidP="00B34F6B"/>
    <w:p w14:paraId="3703DB61" w14:textId="77777777" w:rsidR="00B34F6B" w:rsidRDefault="00B34F6B" w:rsidP="008C5AEC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2A03FC6B" w14:textId="77777777" w:rsidR="00B34F6B" w:rsidRDefault="00B34F6B" w:rsidP="008C5AEC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75F76916" w14:textId="77777777" w:rsidR="00B34F6B" w:rsidRDefault="00B34F6B" w:rsidP="008C5AEC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2F87777D" w14:textId="77777777" w:rsidR="00B34F6B" w:rsidRDefault="00B34F6B" w:rsidP="008C5AEC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7AFFD20B" w14:textId="77777777" w:rsidR="004F1779" w:rsidRDefault="004F1779" w:rsidP="008C5AEC">
      <w:pPr>
        <w:pStyle w:val="a3"/>
        <w:tabs>
          <w:tab w:val="left" w:pos="708"/>
          <w:tab w:val="left" w:pos="2977"/>
        </w:tabs>
        <w:suppressAutoHyphens/>
        <w:jc w:val="center"/>
        <w:rPr>
          <w:b/>
          <w:sz w:val="28"/>
          <w:szCs w:val="28"/>
        </w:rPr>
      </w:pPr>
    </w:p>
    <w:p w14:paraId="4329F5D1" w14:textId="77777777" w:rsidR="004F1779" w:rsidRDefault="004F1779" w:rsidP="008C5AEC">
      <w:pPr>
        <w:pStyle w:val="a3"/>
        <w:tabs>
          <w:tab w:val="left" w:pos="708"/>
          <w:tab w:val="left" w:pos="2977"/>
        </w:tabs>
        <w:suppressAutoHyphens/>
        <w:jc w:val="center"/>
        <w:rPr>
          <w:b/>
          <w:sz w:val="28"/>
          <w:szCs w:val="28"/>
        </w:rPr>
      </w:pPr>
    </w:p>
    <w:p w14:paraId="3BC83CA6" w14:textId="77777777" w:rsidR="004F1779" w:rsidRDefault="004F1779" w:rsidP="008C5AEC">
      <w:pPr>
        <w:pStyle w:val="a3"/>
        <w:tabs>
          <w:tab w:val="left" w:pos="708"/>
          <w:tab w:val="left" w:pos="2977"/>
        </w:tabs>
        <w:suppressAutoHyphens/>
        <w:jc w:val="center"/>
        <w:rPr>
          <w:b/>
          <w:sz w:val="28"/>
          <w:szCs w:val="28"/>
        </w:rPr>
      </w:pPr>
    </w:p>
    <w:p w14:paraId="0BCB9176" w14:textId="77777777" w:rsidR="004F1779" w:rsidRDefault="004F1779" w:rsidP="008C5AEC">
      <w:pPr>
        <w:pStyle w:val="a3"/>
        <w:tabs>
          <w:tab w:val="left" w:pos="708"/>
          <w:tab w:val="left" w:pos="2977"/>
        </w:tabs>
        <w:suppressAutoHyphens/>
        <w:jc w:val="center"/>
        <w:rPr>
          <w:b/>
          <w:sz w:val="28"/>
          <w:szCs w:val="28"/>
        </w:rPr>
      </w:pPr>
    </w:p>
    <w:p w14:paraId="1B981796" w14:textId="77777777" w:rsidR="00F677D1" w:rsidRDefault="00F677D1" w:rsidP="008C5AEC">
      <w:pPr>
        <w:pStyle w:val="a3"/>
        <w:tabs>
          <w:tab w:val="left" w:pos="708"/>
          <w:tab w:val="left" w:pos="2977"/>
        </w:tabs>
        <w:suppressAutoHyphens/>
        <w:jc w:val="center"/>
        <w:rPr>
          <w:b/>
          <w:sz w:val="28"/>
          <w:szCs w:val="28"/>
        </w:rPr>
      </w:pPr>
    </w:p>
    <w:p w14:paraId="34CDA66A" w14:textId="77777777" w:rsidR="00F677D1" w:rsidRDefault="00F677D1" w:rsidP="008C5AEC">
      <w:pPr>
        <w:pStyle w:val="a3"/>
        <w:tabs>
          <w:tab w:val="left" w:pos="708"/>
          <w:tab w:val="left" w:pos="2977"/>
        </w:tabs>
        <w:suppressAutoHyphens/>
        <w:jc w:val="center"/>
        <w:rPr>
          <w:b/>
          <w:sz w:val="28"/>
          <w:szCs w:val="28"/>
        </w:rPr>
      </w:pPr>
    </w:p>
    <w:p w14:paraId="507610F1" w14:textId="77777777" w:rsidR="00F677D1" w:rsidRDefault="00F677D1" w:rsidP="008C5AEC">
      <w:pPr>
        <w:pStyle w:val="a3"/>
        <w:tabs>
          <w:tab w:val="left" w:pos="708"/>
          <w:tab w:val="left" w:pos="2977"/>
        </w:tabs>
        <w:suppressAutoHyphens/>
        <w:jc w:val="center"/>
        <w:rPr>
          <w:b/>
          <w:sz w:val="28"/>
          <w:szCs w:val="28"/>
        </w:rPr>
      </w:pPr>
    </w:p>
    <w:p w14:paraId="5C74BE9F" w14:textId="77777777" w:rsidR="00B34F6B" w:rsidRDefault="00B34F6B" w:rsidP="00F677D1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05C1C823" w14:textId="77777777" w:rsidR="00B34F6B" w:rsidRDefault="00B34F6B" w:rsidP="00F677D1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7627892E" w14:textId="77777777" w:rsidR="00B34F6B" w:rsidRDefault="00B34F6B" w:rsidP="00F677D1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65C698D4" w14:textId="77777777" w:rsidR="00B34F6B" w:rsidRDefault="00B34F6B" w:rsidP="00F677D1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0EE1E53F" w14:textId="77777777" w:rsidR="00B34F6B" w:rsidRDefault="00B34F6B" w:rsidP="00F677D1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0B244867" w14:textId="77777777" w:rsidR="00B34F6B" w:rsidRDefault="00B34F6B" w:rsidP="00F677D1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09FA58D6" w14:textId="77777777" w:rsidR="00B34F6B" w:rsidRDefault="00B34F6B" w:rsidP="00F677D1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642EACCF" w14:textId="77777777" w:rsidR="00B34F6B" w:rsidRDefault="00B34F6B" w:rsidP="00F677D1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6DA85B56" w14:textId="77777777" w:rsidR="00B34F6B" w:rsidRDefault="00B34F6B" w:rsidP="00F677D1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6EC4DFC9" w14:textId="77777777" w:rsidR="00B34F6B" w:rsidRDefault="00B34F6B" w:rsidP="00F677D1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11CA1171" w14:textId="77777777" w:rsidR="00B34F6B" w:rsidRDefault="00B34F6B" w:rsidP="00F677D1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100BD36D" w14:textId="77777777" w:rsidR="000A26E4" w:rsidRDefault="000A26E4" w:rsidP="00F677D1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30BAB8FE" w14:textId="77777777" w:rsidR="000A26E4" w:rsidRDefault="000A26E4" w:rsidP="00F677D1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</w:p>
    <w:p w14:paraId="0657AB30" w14:textId="77777777" w:rsidR="00F677D1" w:rsidRDefault="00F677D1" w:rsidP="00F677D1">
      <w:pPr>
        <w:pStyle w:val="a3"/>
        <w:tabs>
          <w:tab w:val="left" w:pos="708"/>
          <w:tab w:val="left" w:pos="2977"/>
        </w:tabs>
        <w:suppressAutoHyphens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5</w:t>
      </w:r>
    </w:p>
    <w:p w14:paraId="6C4F0BC7" w14:textId="77777777" w:rsidR="00B34F6B" w:rsidRDefault="00B34F6B" w:rsidP="00B34F6B">
      <w:pPr>
        <w:pStyle w:val="a3"/>
        <w:tabs>
          <w:tab w:val="left" w:pos="708"/>
          <w:tab w:val="left" w:pos="2977"/>
        </w:tabs>
        <w:suppressAutoHyphens/>
        <w:rPr>
          <w:b/>
          <w:sz w:val="28"/>
          <w:szCs w:val="28"/>
        </w:rPr>
      </w:pPr>
    </w:p>
    <w:p w14:paraId="2F83CC1A" w14:textId="77777777" w:rsidR="000A26E4" w:rsidRPr="008663B3" w:rsidRDefault="00B34F6B" w:rsidP="000A26E4">
      <w:pPr>
        <w:shd w:val="clear" w:color="auto" w:fill="FFFFFF"/>
        <w:jc w:val="center"/>
        <w:textAlignment w:val="top"/>
        <w:rPr>
          <w:b/>
          <w:bCs/>
          <w:color w:val="002060"/>
          <w:sz w:val="28"/>
        </w:rPr>
      </w:pPr>
      <w:r w:rsidRPr="008663B3">
        <w:rPr>
          <w:b/>
          <w:bCs/>
          <w:color w:val="002060"/>
          <w:sz w:val="28"/>
        </w:rPr>
        <w:t>ПЛАН МЕРОПРИЯТИЯ ПО ПОЖАРНОЙ БЕЗОПАСНОСТИ</w:t>
      </w:r>
    </w:p>
    <w:p w14:paraId="6E39D031" w14:textId="6668C1A5" w:rsidR="00B34F6B" w:rsidRPr="008663B3" w:rsidRDefault="000A26E4" w:rsidP="000A26E4">
      <w:pPr>
        <w:shd w:val="clear" w:color="auto" w:fill="FFFFFF"/>
        <w:jc w:val="center"/>
        <w:textAlignment w:val="top"/>
        <w:rPr>
          <w:b/>
          <w:bCs/>
          <w:color w:val="002060"/>
          <w:sz w:val="28"/>
        </w:rPr>
      </w:pPr>
      <w:r w:rsidRPr="008663B3">
        <w:rPr>
          <w:b/>
          <w:bCs/>
          <w:color w:val="002060"/>
          <w:sz w:val="28"/>
        </w:rPr>
        <w:t>в МБ</w:t>
      </w:r>
      <w:r w:rsidR="00B34F6B" w:rsidRPr="008663B3">
        <w:rPr>
          <w:b/>
          <w:bCs/>
          <w:color w:val="002060"/>
          <w:sz w:val="28"/>
        </w:rPr>
        <w:t>ДОУ «</w:t>
      </w:r>
      <w:r w:rsidRPr="008663B3">
        <w:rPr>
          <w:b/>
          <w:bCs/>
          <w:color w:val="002060"/>
          <w:sz w:val="28"/>
        </w:rPr>
        <w:t>Детский сад «</w:t>
      </w:r>
      <w:r w:rsidR="00421449">
        <w:rPr>
          <w:b/>
          <w:bCs/>
          <w:color w:val="002060"/>
          <w:sz w:val="28"/>
        </w:rPr>
        <w:t>Солнышко</w:t>
      </w:r>
      <w:r w:rsidRPr="008663B3">
        <w:rPr>
          <w:b/>
          <w:bCs/>
          <w:color w:val="002060"/>
          <w:sz w:val="28"/>
        </w:rPr>
        <w:t>» на 2020/2021</w:t>
      </w:r>
      <w:r w:rsidR="00B34F6B" w:rsidRPr="008663B3">
        <w:rPr>
          <w:b/>
          <w:bCs/>
          <w:color w:val="002060"/>
          <w:sz w:val="28"/>
        </w:rPr>
        <w:t xml:space="preserve"> учебный год</w:t>
      </w:r>
    </w:p>
    <w:p w14:paraId="3AF4E455" w14:textId="77777777" w:rsidR="000A26E4" w:rsidRPr="00186668" w:rsidRDefault="000A26E4" w:rsidP="00B34F6B">
      <w:pPr>
        <w:shd w:val="clear" w:color="auto" w:fill="FFFFFF"/>
        <w:spacing w:before="180"/>
        <w:jc w:val="center"/>
        <w:textAlignment w:val="top"/>
        <w:rPr>
          <w:color w:val="292929"/>
          <w:sz w:val="20"/>
        </w:rPr>
      </w:pPr>
    </w:p>
    <w:tbl>
      <w:tblPr>
        <w:tblW w:w="10348" w:type="dxa"/>
        <w:tblInd w:w="-6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3667"/>
        <w:gridCol w:w="1720"/>
        <w:gridCol w:w="2268"/>
        <w:gridCol w:w="1842"/>
      </w:tblGrid>
      <w:tr w:rsidR="00B34F6B" w:rsidRPr="00186668" w14:paraId="60259A0B" w14:textId="77777777" w:rsidTr="00B34F6B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86685" w14:textId="77777777" w:rsidR="00B34F6B" w:rsidRPr="00186668" w:rsidRDefault="00B34F6B" w:rsidP="00B34F6B">
            <w:pPr>
              <w:spacing w:before="180"/>
              <w:jc w:val="center"/>
              <w:rPr>
                <w:sz w:val="20"/>
              </w:rPr>
            </w:pPr>
            <w:r w:rsidRPr="00186668">
              <w:rPr>
                <w:b/>
                <w:bCs/>
                <w:sz w:val="28"/>
              </w:rPr>
              <w:t>№</w:t>
            </w:r>
          </w:p>
          <w:p w14:paraId="71B1EDC1" w14:textId="77777777" w:rsidR="00B34F6B" w:rsidRPr="00186668" w:rsidRDefault="00B34F6B" w:rsidP="00B34F6B">
            <w:pPr>
              <w:spacing w:before="180"/>
              <w:jc w:val="center"/>
              <w:rPr>
                <w:sz w:val="20"/>
              </w:rPr>
            </w:pPr>
            <w:r w:rsidRPr="00186668">
              <w:rPr>
                <w:b/>
                <w:bCs/>
                <w:sz w:val="28"/>
              </w:rPr>
              <w:t>п/п</w:t>
            </w:r>
          </w:p>
        </w:tc>
        <w:tc>
          <w:tcPr>
            <w:tcW w:w="3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B0577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b/>
                <w:bCs/>
                <w:sz w:val="28"/>
              </w:rPr>
              <w:t>Содержание работы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D85EA" w14:textId="77777777" w:rsidR="00B34F6B" w:rsidRPr="00186668" w:rsidRDefault="00B34F6B" w:rsidP="00B34F6B">
            <w:pPr>
              <w:spacing w:before="180"/>
              <w:jc w:val="center"/>
              <w:rPr>
                <w:sz w:val="20"/>
              </w:rPr>
            </w:pPr>
            <w:r w:rsidRPr="00186668">
              <w:rPr>
                <w:b/>
                <w:bCs/>
                <w:sz w:val="28"/>
              </w:rPr>
              <w:t>Срок</w:t>
            </w:r>
          </w:p>
          <w:p w14:paraId="6FD73A1F" w14:textId="77777777" w:rsidR="00B34F6B" w:rsidRPr="00186668" w:rsidRDefault="00B34F6B" w:rsidP="00B34F6B">
            <w:pPr>
              <w:spacing w:before="180"/>
              <w:jc w:val="center"/>
              <w:rPr>
                <w:sz w:val="20"/>
              </w:rPr>
            </w:pPr>
            <w:r w:rsidRPr="00186668">
              <w:rPr>
                <w:b/>
                <w:bCs/>
                <w:sz w:val="28"/>
              </w:rPr>
              <w:t>исполнения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87B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b/>
                <w:bCs/>
                <w:sz w:val="28"/>
              </w:rPr>
              <w:t>Ответственный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53BD9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b/>
                <w:bCs/>
                <w:sz w:val="28"/>
              </w:rPr>
              <w:t>Примечание</w:t>
            </w:r>
          </w:p>
        </w:tc>
      </w:tr>
      <w:tr w:rsidR="00B34F6B" w:rsidRPr="00186668" w14:paraId="402C0641" w14:textId="77777777" w:rsidTr="00B34F6B">
        <w:tc>
          <w:tcPr>
            <w:tcW w:w="1034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38A44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1.</w:t>
            </w:r>
            <w:r w:rsidRPr="00186668">
              <w:rPr>
                <w:b/>
                <w:bCs/>
                <w:sz w:val="28"/>
              </w:rPr>
              <w:t>Работа с сотрудниками</w:t>
            </w:r>
          </w:p>
        </w:tc>
      </w:tr>
      <w:tr w:rsidR="00B34F6B" w:rsidRPr="00186668" w14:paraId="00C91CB7" w14:textId="77777777" w:rsidTr="00B34F6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8C440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1.1.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DC6E2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Проведение инструктажей с сотрудниками,</w:t>
            </w:r>
          </w:p>
          <w:p w14:paraId="3F139ADA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 с членами ДПД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8735C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E8C48" w14:textId="77777777" w:rsidR="00B34F6B" w:rsidRPr="00186668" w:rsidRDefault="00B34F6B" w:rsidP="00B34F6B">
            <w:pPr>
              <w:spacing w:before="180"/>
              <w:jc w:val="center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заведующий ДОУ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86360" w14:textId="77777777" w:rsidR="00B34F6B" w:rsidRPr="00186668" w:rsidRDefault="00B34F6B" w:rsidP="00B34F6B">
            <w:pPr>
              <w:rPr>
                <w:sz w:val="20"/>
              </w:rPr>
            </w:pPr>
          </w:p>
        </w:tc>
      </w:tr>
      <w:tr w:rsidR="00B34F6B" w:rsidRPr="00186668" w14:paraId="1E3B3C7C" w14:textId="77777777" w:rsidTr="00B34F6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F4CDB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1.2.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4461F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Практические занятия по эвакуации детей в случае возникновения пожара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31364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1 раз в 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BAE08" w14:textId="77777777" w:rsidR="00B34F6B" w:rsidRPr="00186668" w:rsidRDefault="00B34F6B" w:rsidP="00B34F6B">
            <w:pPr>
              <w:spacing w:before="180"/>
              <w:jc w:val="center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заведующий ДОУ,</w:t>
            </w:r>
          </w:p>
          <w:p w14:paraId="0C70466C" w14:textId="77777777" w:rsidR="00B34F6B" w:rsidRPr="00186668" w:rsidRDefault="00B34F6B" w:rsidP="00B34F6B">
            <w:pPr>
              <w:spacing w:before="180"/>
              <w:jc w:val="center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зав. хозяйством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A44B9" w14:textId="77777777" w:rsidR="00B34F6B" w:rsidRPr="00186668" w:rsidRDefault="00B34F6B" w:rsidP="00B34F6B">
            <w:pPr>
              <w:rPr>
                <w:sz w:val="20"/>
              </w:rPr>
            </w:pPr>
          </w:p>
        </w:tc>
      </w:tr>
      <w:tr w:rsidR="00B34F6B" w:rsidRPr="00186668" w14:paraId="218236C9" w14:textId="77777777" w:rsidTr="00B34F6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C1B44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1.3.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EDEB6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Консультации:</w:t>
            </w:r>
          </w:p>
          <w:p w14:paraId="0AB2D23F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Основы пожарной безопасности</w:t>
            </w:r>
          </w:p>
          <w:p w14:paraId="09388478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Эвакуация детей из загоревшегося здания</w:t>
            </w:r>
          </w:p>
          <w:p w14:paraId="583EB14E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Средства пожаротушения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4E2A3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1 раз в 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7773C" w14:textId="77777777" w:rsidR="00B34F6B" w:rsidRPr="00186668" w:rsidRDefault="00B34F6B" w:rsidP="00B34F6B">
            <w:pPr>
              <w:spacing w:before="180"/>
              <w:jc w:val="center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комиссия по ПБ,</w:t>
            </w:r>
          </w:p>
          <w:p w14:paraId="3146018E" w14:textId="77777777" w:rsidR="00B34F6B" w:rsidRPr="00186668" w:rsidRDefault="00B34F6B" w:rsidP="00B34F6B">
            <w:pPr>
              <w:spacing w:before="180"/>
              <w:jc w:val="center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воспитатели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6665F" w14:textId="77777777" w:rsidR="00B34F6B" w:rsidRPr="00186668" w:rsidRDefault="00B34F6B" w:rsidP="00B34F6B">
            <w:pPr>
              <w:rPr>
                <w:sz w:val="20"/>
              </w:rPr>
            </w:pPr>
          </w:p>
        </w:tc>
      </w:tr>
      <w:tr w:rsidR="00B34F6B" w:rsidRPr="00186668" w14:paraId="12A94AA5" w14:textId="77777777" w:rsidTr="00B34F6B">
        <w:tc>
          <w:tcPr>
            <w:tcW w:w="1034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C828E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b/>
                <w:bCs/>
                <w:sz w:val="28"/>
              </w:rPr>
              <w:t>2.Работа с детьми</w:t>
            </w:r>
          </w:p>
        </w:tc>
      </w:tr>
      <w:tr w:rsidR="00B34F6B" w:rsidRPr="00186668" w14:paraId="04B32DD3" w14:textId="77777777" w:rsidTr="00B34F6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1533E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2.1.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326F2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Беседы:</w:t>
            </w:r>
          </w:p>
          <w:p w14:paraId="16F9FF50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Назови причины пожара.</w:t>
            </w:r>
          </w:p>
          <w:p w14:paraId="0FC45B09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Пожарный профессия - героическая</w:t>
            </w:r>
          </w:p>
          <w:p w14:paraId="7AE519DE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Огонь – друг, огонь – враг.</w:t>
            </w:r>
          </w:p>
          <w:p w14:paraId="421E634B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Скоро, скоро новый год, к детям ёлочка придёт</w:t>
            </w:r>
          </w:p>
          <w:p w14:paraId="22D401A6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Если в доме случился пожар.</w:t>
            </w:r>
          </w:p>
          <w:p w14:paraId="3A500922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Пожароопасные предметы</w:t>
            </w:r>
          </w:p>
          <w:p w14:paraId="2B7B304C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Как Мишутка решил стать пожарным</w:t>
            </w:r>
          </w:p>
          <w:p w14:paraId="2FF8B05F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lastRenderedPageBreak/>
              <w:t>• Пожар в городе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30167" w14:textId="77777777" w:rsidR="00B34F6B" w:rsidRPr="00186668" w:rsidRDefault="00B34F6B" w:rsidP="00B34F6B">
            <w:pPr>
              <w:spacing w:before="180"/>
              <w:jc w:val="center"/>
              <w:rPr>
                <w:sz w:val="20"/>
              </w:rPr>
            </w:pPr>
            <w:r w:rsidRPr="00186668">
              <w:rPr>
                <w:sz w:val="28"/>
                <w:szCs w:val="28"/>
              </w:rPr>
              <w:lastRenderedPageBreak/>
              <w:t>в течение года</w:t>
            </w:r>
          </w:p>
          <w:p w14:paraId="0CA9C4E8" w14:textId="77777777" w:rsidR="00B34F6B" w:rsidRPr="00186668" w:rsidRDefault="00B34F6B" w:rsidP="00B34F6B">
            <w:pPr>
              <w:spacing w:before="180"/>
              <w:jc w:val="center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ежемесячно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3AEC1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воспитатели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3FDFB" w14:textId="77777777" w:rsidR="00B34F6B" w:rsidRPr="00186668" w:rsidRDefault="00B34F6B" w:rsidP="00B34F6B">
            <w:pPr>
              <w:rPr>
                <w:sz w:val="20"/>
              </w:rPr>
            </w:pPr>
          </w:p>
        </w:tc>
      </w:tr>
      <w:tr w:rsidR="00B34F6B" w:rsidRPr="00186668" w14:paraId="14D3CBA8" w14:textId="77777777" w:rsidTr="00B34F6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1AE7F" w14:textId="77777777" w:rsidR="00B34F6B" w:rsidRPr="00186668" w:rsidRDefault="00B34F6B" w:rsidP="00B34F6B">
            <w:pPr>
              <w:spacing w:before="180"/>
              <w:jc w:val="center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2.2.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03CD8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Подвижные игры:</w:t>
            </w:r>
          </w:p>
          <w:p w14:paraId="5BEAE3DD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Тушение пожара</w:t>
            </w:r>
          </w:p>
          <w:p w14:paraId="5D34745E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Пожарные учения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1273F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B6158" w14:textId="77777777" w:rsidR="00B34F6B" w:rsidRPr="00186668" w:rsidRDefault="00B34F6B" w:rsidP="00B34F6B">
            <w:pPr>
              <w:spacing w:before="180"/>
              <w:jc w:val="center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воспитатели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2556C" w14:textId="77777777" w:rsidR="00B34F6B" w:rsidRPr="00186668" w:rsidRDefault="00B34F6B" w:rsidP="00B34F6B">
            <w:pPr>
              <w:rPr>
                <w:sz w:val="20"/>
              </w:rPr>
            </w:pPr>
          </w:p>
        </w:tc>
      </w:tr>
      <w:tr w:rsidR="00B34F6B" w:rsidRPr="00186668" w14:paraId="5026E0CA" w14:textId="77777777" w:rsidTr="00B34F6B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8A115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2.3.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86D2F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Сюжетные игры:</w:t>
            </w:r>
          </w:p>
          <w:p w14:paraId="63D173A5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Мы пожарные</w:t>
            </w:r>
          </w:p>
          <w:p w14:paraId="754E7D65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Мы помощники пожарных</w:t>
            </w:r>
          </w:p>
          <w:p w14:paraId="5F2D8094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Спасатели</w:t>
            </w:r>
          </w:p>
          <w:p w14:paraId="6FAA9564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Пожарная часть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1FF2E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7909A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воспитатели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35EC1" w14:textId="77777777" w:rsidR="00B34F6B" w:rsidRPr="00186668" w:rsidRDefault="00B34F6B" w:rsidP="00B34F6B">
            <w:pPr>
              <w:rPr>
                <w:sz w:val="20"/>
              </w:rPr>
            </w:pPr>
          </w:p>
        </w:tc>
      </w:tr>
    </w:tbl>
    <w:p w14:paraId="7E8A7494" w14:textId="77777777" w:rsidR="00B34F6B" w:rsidRPr="00186668" w:rsidRDefault="00B34F6B" w:rsidP="00B34F6B">
      <w:pPr>
        <w:shd w:val="clear" w:color="auto" w:fill="FFFFFF"/>
        <w:textAlignment w:val="top"/>
        <w:rPr>
          <w:vanish/>
          <w:color w:val="292929"/>
          <w:sz w:val="20"/>
        </w:rPr>
      </w:pPr>
    </w:p>
    <w:tbl>
      <w:tblPr>
        <w:tblW w:w="8506" w:type="dxa"/>
        <w:tblInd w:w="-6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3686"/>
        <w:gridCol w:w="1694"/>
        <w:gridCol w:w="2275"/>
      </w:tblGrid>
      <w:tr w:rsidR="00B34F6B" w:rsidRPr="00186668" w14:paraId="030231DB" w14:textId="77777777" w:rsidTr="003A4F3F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751BF" w14:textId="77777777" w:rsidR="00B34F6B" w:rsidRPr="00186668" w:rsidRDefault="00B34F6B" w:rsidP="00B34F6B">
            <w:pPr>
              <w:spacing w:before="15" w:after="15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2.4.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7C927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Художественная литература:</w:t>
            </w:r>
          </w:p>
          <w:p w14:paraId="35ECC2EC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С. Маршак «Рассказ о неизвестном герое»</w:t>
            </w:r>
          </w:p>
          <w:p w14:paraId="56FEA4D6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 xml:space="preserve">• И. </w:t>
            </w:r>
            <w:proofErr w:type="spellStart"/>
            <w:r w:rsidRPr="00186668">
              <w:rPr>
                <w:sz w:val="28"/>
                <w:szCs w:val="28"/>
              </w:rPr>
              <w:t>Тверабукина</w:t>
            </w:r>
            <w:proofErr w:type="spellEnd"/>
            <w:r w:rsidRPr="00186668">
              <w:rPr>
                <w:sz w:val="28"/>
                <w:szCs w:val="28"/>
              </w:rPr>
              <w:t xml:space="preserve"> «Андрейкино дежурство.</w:t>
            </w:r>
          </w:p>
          <w:p w14:paraId="02067C10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В. Маяковский «Кем быть?»</w:t>
            </w:r>
          </w:p>
          <w:p w14:paraId="4DD22EE1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Б. Житков «Пожар в море»</w:t>
            </w:r>
          </w:p>
          <w:p w14:paraId="135D4902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Загадки, пословицы, поговорки.</w:t>
            </w:r>
          </w:p>
        </w:tc>
        <w:tc>
          <w:tcPr>
            <w:tcW w:w="1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67EFB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2584B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воспитатели</w:t>
            </w:r>
          </w:p>
        </w:tc>
      </w:tr>
      <w:tr w:rsidR="00B34F6B" w:rsidRPr="00186668" w14:paraId="7C9EAE9C" w14:textId="77777777" w:rsidTr="003A4F3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F54A9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2.5.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F906B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Дидактические игры:</w:t>
            </w:r>
          </w:p>
          <w:p w14:paraId="72742C1B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Что необходимо пожарному?</w:t>
            </w:r>
          </w:p>
          <w:p w14:paraId="6DCCF128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Предметы источники пожара</w:t>
            </w:r>
          </w:p>
          <w:p w14:paraId="6A4C745B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Служба спасения: 101, 102, 103</w:t>
            </w:r>
          </w:p>
          <w:p w14:paraId="1218A565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Что для чего?</w:t>
            </w:r>
          </w:p>
          <w:p w14:paraId="568DE177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Бывает – не бывает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F80E7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0DC43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воспитатели</w:t>
            </w:r>
          </w:p>
        </w:tc>
      </w:tr>
      <w:tr w:rsidR="00B34F6B" w:rsidRPr="00186668" w14:paraId="4C726BCD" w14:textId="77777777" w:rsidTr="003A4F3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D8051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2.6.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0A820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Оформление выставки детских рисунков «Чтобы не случилась беда».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EA17A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ноябрь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59497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воспитатели</w:t>
            </w:r>
          </w:p>
        </w:tc>
      </w:tr>
      <w:tr w:rsidR="00B34F6B" w:rsidRPr="00186668" w14:paraId="1797E799" w14:textId="77777777" w:rsidTr="003A4F3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E768E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lastRenderedPageBreak/>
              <w:t>2.7.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712AE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Практические занятия с детьми по формированию навыков поведения в</w:t>
            </w:r>
          </w:p>
          <w:p w14:paraId="49D48908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пожароопасной ситуации.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9E05A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1 раз в квартал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0E4D8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воспитатели</w:t>
            </w:r>
          </w:p>
        </w:tc>
      </w:tr>
      <w:tr w:rsidR="00B34F6B" w:rsidRPr="00186668" w14:paraId="45B4512C" w14:textId="77777777" w:rsidTr="003A4F3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C83BE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2.8.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6DB7A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Тематический досуг:</w:t>
            </w:r>
          </w:p>
          <w:p w14:paraId="1ECEADCA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«Готовность 101»</w:t>
            </w:r>
          </w:p>
          <w:p w14:paraId="79EDE962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«От чего может произойти пожар»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1F4DFC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FA047" w14:textId="77777777" w:rsidR="00B34F6B" w:rsidRPr="00186668" w:rsidRDefault="00B34F6B" w:rsidP="00B34F6B">
            <w:pPr>
              <w:spacing w:before="180"/>
              <w:jc w:val="center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воспитатели,</w:t>
            </w:r>
          </w:p>
          <w:p w14:paraId="57B49491" w14:textId="77777777" w:rsidR="00B34F6B" w:rsidRPr="00186668" w:rsidRDefault="00B34F6B" w:rsidP="00B34F6B">
            <w:pPr>
              <w:spacing w:before="180"/>
              <w:jc w:val="center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музыкальный руководитель</w:t>
            </w:r>
          </w:p>
        </w:tc>
      </w:tr>
      <w:tr w:rsidR="00B34F6B" w:rsidRPr="00186668" w14:paraId="60C62774" w14:textId="77777777" w:rsidTr="003A4F3F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ADE4D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2.9.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EF73B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Экскурсии и целевые прогулки:</w:t>
            </w:r>
          </w:p>
          <w:p w14:paraId="796F624E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В пожарную часть (виртуальная)</w:t>
            </w:r>
          </w:p>
          <w:p w14:paraId="411B3C4D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В прачечную – знакомство с электроприборами</w:t>
            </w:r>
          </w:p>
          <w:p w14:paraId="4CE53A73" w14:textId="77777777" w:rsidR="00B34F6B" w:rsidRPr="00186668" w:rsidRDefault="00B34F6B" w:rsidP="00B34F6B">
            <w:pPr>
              <w:spacing w:before="180"/>
              <w:rPr>
                <w:sz w:val="20"/>
              </w:rPr>
            </w:pPr>
            <w:r w:rsidRPr="00186668">
              <w:rPr>
                <w:sz w:val="28"/>
                <w:szCs w:val="28"/>
              </w:rPr>
              <w:t>• По детскому саду (пожарные выходы – эвакуация, пожарный щит)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03DE0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1 раз в квартал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263A9" w14:textId="77777777" w:rsidR="00B34F6B" w:rsidRPr="00186668" w:rsidRDefault="00B34F6B" w:rsidP="00B34F6B">
            <w:pPr>
              <w:rPr>
                <w:sz w:val="20"/>
              </w:rPr>
            </w:pPr>
            <w:r w:rsidRPr="00186668">
              <w:rPr>
                <w:sz w:val="28"/>
                <w:szCs w:val="28"/>
              </w:rPr>
              <w:t>воспитатели</w:t>
            </w:r>
          </w:p>
        </w:tc>
      </w:tr>
    </w:tbl>
    <w:p w14:paraId="2CE47DE9" w14:textId="77777777" w:rsidR="00C67A73" w:rsidRDefault="00C67A73" w:rsidP="00B34F6B">
      <w:pPr>
        <w:shd w:val="clear" w:color="auto" w:fill="FFFFFF"/>
        <w:spacing w:before="180" w:after="180"/>
        <w:textAlignment w:val="top"/>
        <w:rPr>
          <w:color w:val="292929"/>
          <w:sz w:val="28"/>
          <w:szCs w:val="28"/>
        </w:rPr>
      </w:pPr>
    </w:p>
    <w:p w14:paraId="54BF1548" w14:textId="77777777" w:rsidR="00C67A73" w:rsidRDefault="00C67A73" w:rsidP="00B34F6B">
      <w:pPr>
        <w:shd w:val="clear" w:color="auto" w:fill="FFFFFF"/>
        <w:spacing w:before="180" w:after="180"/>
        <w:textAlignment w:val="top"/>
        <w:rPr>
          <w:color w:val="292929"/>
          <w:sz w:val="28"/>
          <w:szCs w:val="28"/>
        </w:rPr>
      </w:pPr>
    </w:p>
    <w:p w14:paraId="41A0497E" w14:textId="77777777" w:rsidR="00C67A73" w:rsidRDefault="00C67A73" w:rsidP="00B34F6B">
      <w:pPr>
        <w:shd w:val="clear" w:color="auto" w:fill="FFFFFF"/>
        <w:spacing w:before="180" w:after="180"/>
        <w:textAlignment w:val="top"/>
        <w:rPr>
          <w:color w:val="292929"/>
          <w:sz w:val="28"/>
          <w:szCs w:val="28"/>
        </w:rPr>
      </w:pPr>
    </w:p>
    <w:p w14:paraId="3D30348D" w14:textId="77777777" w:rsidR="00C67A73" w:rsidRDefault="00C67A73" w:rsidP="00B34F6B">
      <w:pPr>
        <w:shd w:val="clear" w:color="auto" w:fill="FFFFFF"/>
        <w:spacing w:before="180" w:after="180"/>
        <w:textAlignment w:val="top"/>
        <w:rPr>
          <w:color w:val="292929"/>
          <w:sz w:val="28"/>
          <w:szCs w:val="28"/>
        </w:rPr>
      </w:pPr>
    </w:p>
    <w:p w14:paraId="7D5CCD86" w14:textId="77777777" w:rsidR="00C67A73" w:rsidRDefault="00C67A73" w:rsidP="00B34F6B">
      <w:pPr>
        <w:shd w:val="clear" w:color="auto" w:fill="FFFFFF"/>
        <w:spacing w:before="180" w:after="180"/>
        <w:textAlignment w:val="top"/>
        <w:rPr>
          <w:color w:val="292929"/>
          <w:sz w:val="28"/>
          <w:szCs w:val="28"/>
        </w:rPr>
      </w:pPr>
    </w:p>
    <w:p w14:paraId="6C4598BF" w14:textId="77777777" w:rsidR="00C67A73" w:rsidRDefault="00C67A73" w:rsidP="00B34F6B">
      <w:pPr>
        <w:shd w:val="clear" w:color="auto" w:fill="FFFFFF"/>
        <w:spacing w:before="180" w:after="180"/>
        <w:textAlignment w:val="top"/>
        <w:rPr>
          <w:color w:val="292929"/>
          <w:sz w:val="28"/>
          <w:szCs w:val="28"/>
        </w:rPr>
      </w:pPr>
    </w:p>
    <w:p w14:paraId="4501B605" w14:textId="77777777" w:rsidR="00C67A73" w:rsidRDefault="00C67A73" w:rsidP="00B34F6B">
      <w:pPr>
        <w:shd w:val="clear" w:color="auto" w:fill="FFFFFF"/>
        <w:spacing w:before="180" w:after="180"/>
        <w:textAlignment w:val="top"/>
        <w:rPr>
          <w:color w:val="292929"/>
          <w:sz w:val="28"/>
          <w:szCs w:val="28"/>
        </w:rPr>
      </w:pPr>
    </w:p>
    <w:p w14:paraId="6DB0C78A" w14:textId="77777777" w:rsidR="00C67A73" w:rsidRDefault="00C67A73" w:rsidP="00B34F6B">
      <w:pPr>
        <w:shd w:val="clear" w:color="auto" w:fill="FFFFFF"/>
        <w:spacing w:before="180" w:after="180"/>
        <w:textAlignment w:val="top"/>
        <w:rPr>
          <w:color w:val="292929"/>
          <w:sz w:val="28"/>
          <w:szCs w:val="28"/>
        </w:rPr>
      </w:pPr>
    </w:p>
    <w:p w14:paraId="31E3DE4A" w14:textId="77777777" w:rsidR="00C67A73" w:rsidRDefault="00C67A73" w:rsidP="00B34F6B">
      <w:pPr>
        <w:shd w:val="clear" w:color="auto" w:fill="FFFFFF"/>
        <w:spacing w:before="180" w:after="180"/>
        <w:textAlignment w:val="top"/>
        <w:rPr>
          <w:color w:val="292929"/>
          <w:sz w:val="28"/>
          <w:szCs w:val="28"/>
        </w:rPr>
      </w:pPr>
    </w:p>
    <w:p w14:paraId="0DD378C1" w14:textId="77777777" w:rsidR="003A4F3F" w:rsidRDefault="003A4F3F" w:rsidP="00B34F6B">
      <w:pPr>
        <w:shd w:val="clear" w:color="auto" w:fill="FFFFFF"/>
        <w:spacing w:before="180" w:after="180"/>
        <w:textAlignment w:val="top"/>
        <w:rPr>
          <w:color w:val="292929"/>
          <w:sz w:val="28"/>
          <w:szCs w:val="28"/>
        </w:rPr>
      </w:pPr>
    </w:p>
    <w:p w14:paraId="04CC3C9D" w14:textId="77777777" w:rsidR="003A4F3F" w:rsidRDefault="003A4F3F" w:rsidP="00B34F6B">
      <w:pPr>
        <w:shd w:val="clear" w:color="auto" w:fill="FFFFFF"/>
        <w:spacing w:before="180" w:after="180"/>
        <w:textAlignment w:val="top"/>
        <w:rPr>
          <w:color w:val="292929"/>
          <w:sz w:val="28"/>
          <w:szCs w:val="28"/>
        </w:rPr>
      </w:pPr>
    </w:p>
    <w:p w14:paraId="2A3E04DD" w14:textId="77777777" w:rsidR="003A4F3F" w:rsidRDefault="003A4F3F" w:rsidP="00B34F6B">
      <w:pPr>
        <w:shd w:val="clear" w:color="auto" w:fill="FFFFFF"/>
        <w:spacing w:before="180" w:after="180"/>
        <w:textAlignment w:val="top"/>
        <w:rPr>
          <w:color w:val="292929"/>
          <w:sz w:val="28"/>
          <w:szCs w:val="28"/>
        </w:rPr>
      </w:pPr>
    </w:p>
    <w:p w14:paraId="284D641C" w14:textId="77777777" w:rsidR="003A4F3F" w:rsidRDefault="003A4F3F" w:rsidP="00B34F6B">
      <w:pPr>
        <w:shd w:val="clear" w:color="auto" w:fill="FFFFFF"/>
        <w:spacing w:before="180" w:after="180"/>
        <w:textAlignment w:val="top"/>
        <w:rPr>
          <w:color w:val="292929"/>
          <w:sz w:val="28"/>
          <w:szCs w:val="28"/>
        </w:rPr>
      </w:pPr>
    </w:p>
    <w:p w14:paraId="3C064723" w14:textId="77777777" w:rsidR="003A4F3F" w:rsidRDefault="003A4F3F" w:rsidP="00B34F6B">
      <w:pPr>
        <w:shd w:val="clear" w:color="auto" w:fill="FFFFFF"/>
        <w:spacing w:before="180" w:after="180"/>
        <w:textAlignment w:val="top"/>
        <w:rPr>
          <w:color w:val="292929"/>
          <w:sz w:val="28"/>
          <w:szCs w:val="28"/>
        </w:rPr>
      </w:pPr>
    </w:p>
    <w:p w14:paraId="57E3CFB2" w14:textId="77777777" w:rsidR="00C67A73" w:rsidRPr="00C67A73" w:rsidRDefault="00C67A73" w:rsidP="00C67A73">
      <w:pPr>
        <w:shd w:val="clear" w:color="auto" w:fill="FFFFFF"/>
        <w:spacing w:before="180" w:after="180"/>
        <w:jc w:val="right"/>
        <w:textAlignment w:val="top"/>
        <w:rPr>
          <w:b/>
          <w:color w:val="292929"/>
          <w:sz w:val="28"/>
          <w:szCs w:val="28"/>
        </w:rPr>
      </w:pPr>
      <w:r w:rsidRPr="00C67A73">
        <w:rPr>
          <w:b/>
          <w:color w:val="292929"/>
          <w:sz w:val="28"/>
          <w:szCs w:val="28"/>
        </w:rPr>
        <w:lastRenderedPageBreak/>
        <w:t>Приложение 6</w:t>
      </w:r>
    </w:p>
    <w:p w14:paraId="59A3D287" w14:textId="27527461" w:rsidR="00C67A73" w:rsidRPr="008663B3" w:rsidRDefault="00C67A73" w:rsidP="00C67A73">
      <w:pPr>
        <w:pStyle w:val="ac"/>
        <w:shd w:val="clear" w:color="auto" w:fill="FFFFFF"/>
        <w:spacing w:before="0" w:after="0"/>
        <w:jc w:val="center"/>
        <w:rPr>
          <w:rStyle w:val="ab"/>
          <w:color w:val="002060"/>
          <w:sz w:val="32"/>
          <w:szCs w:val="32"/>
        </w:rPr>
      </w:pPr>
      <w:r w:rsidRPr="008663B3">
        <w:rPr>
          <w:rStyle w:val="ab"/>
          <w:color w:val="002060"/>
          <w:sz w:val="32"/>
          <w:szCs w:val="32"/>
        </w:rPr>
        <w:t>План работы родительского комитета МБДОУ «Детский сад «</w:t>
      </w:r>
      <w:r w:rsidR="00421449">
        <w:rPr>
          <w:rStyle w:val="ab"/>
          <w:color w:val="002060"/>
          <w:sz w:val="32"/>
          <w:szCs w:val="32"/>
        </w:rPr>
        <w:t>Солнышко</w:t>
      </w:r>
      <w:r w:rsidRPr="008663B3">
        <w:rPr>
          <w:rStyle w:val="ab"/>
          <w:color w:val="002060"/>
          <w:sz w:val="32"/>
          <w:szCs w:val="32"/>
        </w:rPr>
        <w:t>»</w:t>
      </w:r>
    </w:p>
    <w:p w14:paraId="7CD07056" w14:textId="77777777" w:rsidR="00C67A73" w:rsidRPr="008663B3" w:rsidRDefault="003A4F3F" w:rsidP="00C67A73">
      <w:pPr>
        <w:pStyle w:val="ac"/>
        <w:shd w:val="clear" w:color="auto" w:fill="FFFFFF"/>
        <w:spacing w:before="0" w:after="0"/>
        <w:jc w:val="center"/>
        <w:rPr>
          <w:rStyle w:val="ab"/>
          <w:color w:val="002060"/>
          <w:sz w:val="32"/>
          <w:szCs w:val="32"/>
        </w:rPr>
      </w:pPr>
      <w:r w:rsidRPr="008663B3">
        <w:rPr>
          <w:rStyle w:val="ab"/>
          <w:color w:val="002060"/>
          <w:sz w:val="32"/>
          <w:szCs w:val="32"/>
        </w:rPr>
        <w:t>н</w:t>
      </w:r>
      <w:r w:rsidR="00C67A73" w:rsidRPr="008663B3">
        <w:rPr>
          <w:rStyle w:val="ab"/>
          <w:color w:val="002060"/>
          <w:sz w:val="32"/>
          <w:szCs w:val="32"/>
        </w:rPr>
        <w:t xml:space="preserve">а 2020 – 2021 </w:t>
      </w:r>
      <w:proofErr w:type="spellStart"/>
      <w:proofErr w:type="gramStart"/>
      <w:r w:rsidR="00C67A73" w:rsidRPr="008663B3">
        <w:rPr>
          <w:rStyle w:val="ab"/>
          <w:color w:val="002060"/>
          <w:sz w:val="32"/>
          <w:szCs w:val="32"/>
        </w:rPr>
        <w:t>уч.год</w:t>
      </w:r>
      <w:proofErr w:type="spellEnd"/>
      <w:proofErr w:type="gramEnd"/>
    </w:p>
    <w:p w14:paraId="637297A3" w14:textId="77777777" w:rsidR="00C67A73" w:rsidRDefault="00C67A73" w:rsidP="00C67A73">
      <w:pPr>
        <w:pStyle w:val="ac"/>
        <w:shd w:val="clear" w:color="auto" w:fill="FFFFFF"/>
        <w:spacing w:before="0" w:after="0"/>
        <w:jc w:val="center"/>
        <w:rPr>
          <w:color w:val="292929"/>
          <w:sz w:val="20"/>
          <w:szCs w:val="20"/>
        </w:rPr>
      </w:pPr>
    </w:p>
    <w:p w14:paraId="3E3046EB" w14:textId="77777777" w:rsidR="00C67A73" w:rsidRDefault="00C67A73" w:rsidP="00C67A73">
      <w:pPr>
        <w:pStyle w:val="ac"/>
        <w:shd w:val="clear" w:color="auto" w:fill="FFFFFF"/>
        <w:spacing w:before="0" w:after="0"/>
        <w:rPr>
          <w:color w:val="292929"/>
          <w:sz w:val="20"/>
          <w:szCs w:val="20"/>
        </w:rPr>
      </w:pPr>
      <w:r>
        <w:rPr>
          <w:rStyle w:val="ab"/>
          <w:color w:val="292929"/>
          <w:sz w:val="28"/>
          <w:szCs w:val="28"/>
        </w:rPr>
        <w:t>Цель:</w:t>
      </w:r>
    </w:p>
    <w:p w14:paraId="5D1D8521" w14:textId="77777777" w:rsidR="00C67A73" w:rsidRDefault="00C67A73" w:rsidP="00C67A73">
      <w:pPr>
        <w:pStyle w:val="ac"/>
        <w:shd w:val="clear" w:color="auto" w:fill="FFFFFF"/>
        <w:spacing w:after="0"/>
        <w:jc w:val="both"/>
        <w:rPr>
          <w:color w:val="292929"/>
          <w:sz w:val="20"/>
          <w:szCs w:val="20"/>
        </w:rPr>
      </w:pPr>
      <w:r>
        <w:rPr>
          <w:color w:val="292929"/>
          <w:sz w:val="28"/>
          <w:szCs w:val="28"/>
        </w:rPr>
        <w:t xml:space="preserve">Активизация деятельности органа государственно-общественного управления – родительского комитета </w:t>
      </w:r>
      <w:proofErr w:type="gramStart"/>
      <w:r>
        <w:rPr>
          <w:color w:val="292929"/>
          <w:sz w:val="28"/>
          <w:szCs w:val="28"/>
        </w:rPr>
        <w:t>-  к</w:t>
      </w:r>
      <w:proofErr w:type="gramEnd"/>
      <w:r>
        <w:rPr>
          <w:color w:val="292929"/>
          <w:sz w:val="28"/>
          <w:szCs w:val="28"/>
        </w:rPr>
        <w:t xml:space="preserve"> решению проблем воспитания и развития воспитанников МБДОУ.</w:t>
      </w:r>
    </w:p>
    <w:p w14:paraId="50892212" w14:textId="77777777" w:rsidR="00C67A73" w:rsidRDefault="00C67A73" w:rsidP="00C67A73">
      <w:pPr>
        <w:pStyle w:val="ac"/>
        <w:shd w:val="clear" w:color="auto" w:fill="FFFFFF"/>
        <w:spacing w:after="0"/>
        <w:jc w:val="both"/>
        <w:rPr>
          <w:color w:val="292929"/>
          <w:sz w:val="20"/>
          <w:szCs w:val="20"/>
        </w:rPr>
      </w:pPr>
      <w:r>
        <w:rPr>
          <w:rStyle w:val="ab"/>
          <w:color w:val="292929"/>
          <w:sz w:val="28"/>
          <w:szCs w:val="28"/>
        </w:rPr>
        <w:t> Задачи:</w:t>
      </w:r>
    </w:p>
    <w:p w14:paraId="37ECF9A3" w14:textId="77777777" w:rsidR="00C67A73" w:rsidRDefault="00C67A73" w:rsidP="00C67A73">
      <w:pPr>
        <w:pStyle w:val="ac"/>
        <w:shd w:val="clear" w:color="auto" w:fill="FFFFFF"/>
        <w:spacing w:after="0"/>
        <w:jc w:val="both"/>
        <w:rPr>
          <w:color w:val="292929"/>
          <w:sz w:val="20"/>
          <w:szCs w:val="20"/>
        </w:rPr>
      </w:pPr>
      <w:r>
        <w:rPr>
          <w:color w:val="292929"/>
          <w:sz w:val="28"/>
          <w:szCs w:val="28"/>
        </w:rPr>
        <w:t xml:space="preserve">1. Определение направлений развития дошкольного образовательного учреждения на </w:t>
      </w:r>
      <w:proofErr w:type="gramStart"/>
      <w:r>
        <w:rPr>
          <w:color w:val="292929"/>
          <w:sz w:val="28"/>
          <w:szCs w:val="28"/>
        </w:rPr>
        <w:t>календарный  год</w:t>
      </w:r>
      <w:proofErr w:type="gramEnd"/>
      <w:r>
        <w:rPr>
          <w:color w:val="292929"/>
          <w:sz w:val="28"/>
          <w:szCs w:val="28"/>
        </w:rPr>
        <w:t>.</w:t>
      </w:r>
    </w:p>
    <w:p w14:paraId="1931A7AD" w14:textId="77777777" w:rsidR="00C67A73" w:rsidRDefault="00C67A73" w:rsidP="00C67A73">
      <w:pPr>
        <w:pStyle w:val="ac"/>
        <w:shd w:val="clear" w:color="auto" w:fill="FFFFFF"/>
        <w:spacing w:after="0"/>
        <w:jc w:val="both"/>
        <w:rPr>
          <w:color w:val="292929"/>
          <w:sz w:val="20"/>
          <w:szCs w:val="20"/>
        </w:rPr>
      </w:pPr>
      <w:r>
        <w:rPr>
          <w:color w:val="292929"/>
          <w:sz w:val="28"/>
          <w:szCs w:val="28"/>
        </w:rPr>
        <w:t>2. Содействие созданию условий воспитания, оздоровления и развития воспитанников.</w:t>
      </w:r>
    </w:p>
    <w:p w14:paraId="20FA59F0" w14:textId="77777777" w:rsidR="00C67A73" w:rsidRDefault="00C67A73" w:rsidP="00C67A73">
      <w:pPr>
        <w:pStyle w:val="ac"/>
        <w:shd w:val="clear" w:color="auto" w:fill="FFFFFF"/>
        <w:spacing w:after="0"/>
        <w:jc w:val="both"/>
        <w:rPr>
          <w:color w:val="292929"/>
          <w:sz w:val="20"/>
          <w:szCs w:val="20"/>
        </w:rPr>
      </w:pPr>
      <w:r>
        <w:rPr>
          <w:color w:val="292929"/>
          <w:sz w:val="28"/>
          <w:szCs w:val="28"/>
        </w:rPr>
        <w:t>3. Повышение эффективности финансово-экономической деятельности учреждения;</w:t>
      </w:r>
    </w:p>
    <w:p w14:paraId="3F59079B" w14:textId="77777777" w:rsidR="00C67A73" w:rsidRDefault="00C67A73" w:rsidP="00C67A73">
      <w:pPr>
        <w:pStyle w:val="ac"/>
        <w:shd w:val="clear" w:color="auto" w:fill="FFFFFF"/>
        <w:spacing w:after="0"/>
        <w:jc w:val="both"/>
        <w:rPr>
          <w:color w:val="292929"/>
          <w:sz w:val="20"/>
          <w:szCs w:val="20"/>
        </w:rPr>
      </w:pPr>
      <w:r>
        <w:rPr>
          <w:color w:val="292929"/>
          <w:sz w:val="28"/>
          <w:szCs w:val="28"/>
        </w:rPr>
        <w:t>4. Контроль соблюдения здоровых и безопасных условий воспитания и обучения.</w:t>
      </w:r>
    </w:p>
    <w:tbl>
      <w:tblPr>
        <w:tblW w:w="900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4138"/>
        <w:gridCol w:w="1864"/>
        <w:gridCol w:w="2432"/>
      </w:tblGrid>
      <w:tr w:rsidR="00C67A73" w14:paraId="709A2884" w14:textId="77777777" w:rsidTr="00C67A73">
        <w:trPr>
          <w:trHeight w:val="245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5A0B8" w14:textId="77777777" w:rsidR="00C67A73" w:rsidRDefault="00C67A73">
            <w:pPr>
              <w:spacing w:before="15" w:after="15" w:line="276" w:lineRule="auto"/>
              <w:rPr>
                <w:color w:val="292929"/>
                <w:sz w:val="20"/>
              </w:rPr>
            </w:pPr>
            <w:r>
              <w:rPr>
                <w:rStyle w:val="ab"/>
                <w:color w:val="292929"/>
                <w:sz w:val="28"/>
                <w:szCs w:val="28"/>
              </w:rPr>
              <w:t>№</w:t>
            </w:r>
          </w:p>
        </w:tc>
        <w:tc>
          <w:tcPr>
            <w:tcW w:w="90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3A3C4" w14:textId="77777777" w:rsidR="00C67A73" w:rsidRDefault="00C67A73">
            <w:pPr>
              <w:spacing w:before="15" w:after="15" w:line="276" w:lineRule="auto"/>
              <w:rPr>
                <w:color w:val="292929"/>
                <w:sz w:val="20"/>
              </w:rPr>
            </w:pPr>
            <w:r>
              <w:rPr>
                <w:rStyle w:val="ab"/>
                <w:color w:val="292929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E3F6A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rStyle w:val="ab"/>
                <w:color w:val="292929"/>
                <w:sz w:val="28"/>
                <w:szCs w:val="28"/>
              </w:rPr>
              <w:t>Сроки</w:t>
            </w:r>
          </w:p>
          <w:p w14:paraId="1FB39B9B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rStyle w:val="ab"/>
                <w:color w:val="292929"/>
                <w:sz w:val="28"/>
                <w:szCs w:val="28"/>
              </w:rPr>
              <w:t>проведения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54879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rStyle w:val="ab"/>
                <w:color w:val="292929"/>
                <w:sz w:val="28"/>
                <w:szCs w:val="28"/>
              </w:rPr>
              <w:t>Ответственный</w:t>
            </w:r>
          </w:p>
        </w:tc>
      </w:tr>
      <w:tr w:rsidR="00C67A73" w14:paraId="4FB106FC" w14:textId="77777777" w:rsidTr="00C67A73">
        <w:trPr>
          <w:trHeight w:val="70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132A2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1.</w:t>
            </w:r>
          </w:p>
        </w:tc>
        <w:tc>
          <w:tcPr>
            <w:tcW w:w="9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0533B" w14:textId="77777777" w:rsidR="00C67A73" w:rsidRDefault="00C67A73">
            <w:pPr>
              <w:pStyle w:val="ac"/>
              <w:spacing w:after="0" w:line="276" w:lineRule="auto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Распределение обязанностей членов родительского комитета. Определение основных направлений деятельности РК.</w:t>
            </w:r>
          </w:p>
          <w:p w14:paraId="5615EB3A" w14:textId="77777777" w:rsidR="00C67A73" w:rsidRDefault="00C67A73">
            <w:pPr>
              <w:pStyle w:val="ac"/>
              <w:spacing w:after="0" w:line="276" w:lineRule="auto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Составление плана работы на новый учебный год.</w:t>
            </w:r>
          </w:p>
          <w:p w14:paraId="21EE0662" w14:textId="77777777" w:rsidR="00C67A73" w:rsidRDefault="00C67A73">
            <w:pPr>
              <w:pStyle w:val="ac"/>
              <w:spacing w:after="0" w:line="276" w:lineRule="auto"/>
              <w:jc w:val="both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Анализ анкетирования родителей «Ваше мнение»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7B02C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октябрь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E6844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proofErr w:type="spellStart"/>
            <w:r>
              <w:rPr>
                <w:color w:val="292929"/>
                <w:sz w:val="28"/>
                <w:szCs w:val="28"/>
              </w:rPr>
              <w:t>директорДОУ</w:t>
            </w:r>
            <w:proofErr w:type="spellEnd"/>
            <w:r>
              <w:rPr>
                <w:color w:val="292929"/>
                <w:sz w:val="28"/>
                <w:szCs w:val="28"/>
              </w:rPr>
              <w:t>,</w:t>
            </w:r>
          </w:p>
          <w:p w14:paraId="7AE2E233" w14:textId="77777777" w:rsidR="00E348E9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292929"/>
                <w:sz w:val="28"/>
                <w:szCs w:val="28"/>
              </w:rPr>
              <w:t>зам.рук</w:t>
            </w:r>
            <w:proofErr w:type="spellEnd"/>
            <w:proofErr w:type="gramEnd"/>
            <w:r>
              <w:rPr>
                <w:color w:val="292929"/>
                <w:sz w:val="28"/>
                <w:szCs w:val="28"/>
              </w:rPr>
              <w:t>.</w:t>
            </w:r>
          </w:p>
          <w:p w14:paraId="6D0CB523" w14:textId="77777777" w:rsidR="00E348E9" w:rsidRPr="00E348E9" w:rsidRDefault="00E348E9" w:rsidP="00E348E9"/>
          <w:p w14:paraId="1B8DEE3D" w14:textId="77777777" w:rsidR="00E348E9" w:rsidRPr="00E348E9" w:rsidRDefault="00E348E9" w:rsidP="00E348E9"/>
          <w:p w14:paraId="2EF94AA4" w14:textId="77777777" w:rsidR="00E348E9" w:rsidRPr="00E348E9" w:rsidRDefault="00E348E9" w:rsidP="00E348E9"/>
          <w:p w14:paraId="2CB13D10" w14:textId="77777777" w:rsidR="00E348E9" w:rsidRPr="00E348E9" w:rsidRDefault="00E348E9" w:rsidP="00E348E9"/>
          <w:p w14:paraId="26804D3B" w14:textId="77777777" w:rsidR="00E348E9" w:rsidRPr="00E348E9" w:rsidRDefault="00E348E9" w:rsidP="00E348E9"/>
          <w:p w14:paraId="231F8FAD" w14:textId="77777777" w:rsidR="00E348E9" w:rsidRPr="00E348E9" w:rsidRDefault="00E348E9" w:rsidP="00E348E9"/>
          <w:p w14:paraId="0CD79F04" w14:textId="77777777" w:rsidR="00E348E9" w:rsidRDefault="00E348E9" w:rsidP="00E348E9"/>
          <w:p w14:paraId="46FC14A6" w14:textId="77777777" w:rsidR="00C67A73" w:rsidRPr="00E348E9" w:rsidRDefault="00E348E9" w:rsidP="00E348E9">
            <w:r w:rsidRPr="00E348E9">
              <w:rPr>
                <w:sz w:val="28"/>
              </w:rPr>
              <w:t>Методист</w:t>
            </w:r>
          </w:p>
        </w:tc>
      </w:tr>
      <w:tr w:rsidR="00C67A73" w14:paraId="1A9C265F" w14:textId="77777777" w:rsidTr="00C67A73">
        <w:trPr>
          <w:trHeight w:val="70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5D3DA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2.</w:t>
            </w:r>
          </w:p>
        </w:tc>
        <w:tc>
          <w:tcPr>
            <w:tcW w:w="9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D3806" w14:textId="77777777" w:rsidR="00C67A73" w:rsidRDefault="00C67A73">
            <w:pPr>
              <w:pStyle w:val="ac"/>
              <w:spacing w:after="0" w:line="276" w:lineRule="auto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Обсуждение результативности работы и проблем, требующих участия и поддержки родительской общественности</w:t>
            </w:r>
          </w:p>
          <w:p w14:paraId="64DB123F" w14:textId="77777777" w:rsidR="00C67A73" w:rsidRDefault="00C67A73">
            <w:pPr>
              <w:pStyle w:val="ac"/>
              <w:spacing w:after="0" w:line="276" w:lineRule="auto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 xml:space="preserve">Изучение плана работы по   сохранению и укреплению </w:t>
            </w:r>
            <w:r>
              <w:rPr>
                <w:color w:val="292929"/>
                <w:sz w:val="28"/>
                <w:szCs w:val="28"/>
              </w:rPr>
              <w:lastRenderedPageBreak/>
              <w:t>здоровья детей на 2018/2019 учебный год.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7F372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34039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proofErr w:type="spellStart"/>
            <w:r>
              <w:rPr>
                <w:color w:val="292929"/>
                <w:sz w:val="28"/>
                <w:szCs w:val="28"/>
              </w:rPr>
              <w:t>директорДОУ</w:t>
            </w:r>
            <w:proofErr w:type="spellEnd"/>
            <w:r>
              <w:rPr>
                <w:color w:val="292929"/>
                <w:sz w:val="28"/>
                <w:szCs w:val="28"/>
              </w:rPr>
              <w:t>,</w:t>
            </w:r>
          </w:p>
          <w:p w14:paraId="03637C17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родительский комитет</w:t>
            </w:r>
          </w:p>
        </w:tc>
      </w:tr>
      <w:tr w:rsidR="00C67A73" w14:paraId="63396674" w14:textId="77777777" w:rsidTr="00C67A73">
        <w:trPr>
          <w:trHeight w:val="60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8BDD6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3.</w:t>
            </w:r>
          </w:p>
        </w:tc>
        <w:tc>
          <w:tcPr>
            <w:tcW w:w="9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7A4D6" w14:textId="77777777" w:rsidR="00C67A73" w:rsidRDefault="00C67A73">
            <w:pPr>
              <w:pStyle w:val="ac"/>
              <w:spacing w:before="0" w:after="0" w:line="276" w:lineRule="auto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Организация творческих выставок совместных работ родителей и детей.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BADBC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в течение года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4F936" w14:textId="77777777" w:rsidR="00C67A73" w:rsidRDefault="00E348E9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Методист</w:t>
            </w:r>
          </w:p>
        </w:tc>
      </w:tr>
      <w:tr w:rsidR="00C67A73" w14:paraId="767619AB" w14:textId="77777777" w:rsidTr="00C67A73">
        <w:trPr>
          <w:trHeight w:val="55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C682D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4.</w:t>
            </w:r>
          </w:p>
        </w:tc>
        <w:tc>
          <w:tcPr>
            <w:tcW w:w="9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55FBC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Совместная организация праздников и развлечений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6A3E4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в течение года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A0738" w14:textId="77777777" w:rsidR="00C67A73" w:rsidRDefault="008663B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Методист</w:t>
            </w:r>
          </w:p>
          <w:p w14:paraId="3943BB52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292929"/>
                <w:sz w:val="28"/>
                <w:szCs w:val="28"/>
              </w:rPr>
              <w:t>муз.руководитель</w:t>
            </w:r>
            <w:proofErr w:type="spellEnd"/>
            <w:proofErr w:type="gramEnd"/>
          </w:p>
        </w:tc>
      </w:tr>
      <w:tr w:rsidR="00C67A73" w14:paraId="29C0CFEC" w14:textId="77777777" w:rsidTr="00C67A73">
        <w:trPr>
          <w:trHeight w:val="7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3B001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5.</w:t>
            </w:r>
          </w:p>
        </w:tc>
        <w:tc>
          <w:tcPr>
            <w:tcW w:w="9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3EC02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Административный контроль   детского питания в ДОУ с привлечением родительского комитета.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1D3CF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в течение года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75FD4" w14:textId="77777777" w:rsidR="00C67A73" w:rsidRDefault="008663B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Д</w:t>
            </w:r>
            <w:r w:rsidR="00C67A73">
              <w:rPr>
                <w:color w:val="292929"/>
                <w:sz w:val="28"/>
                <w:szCs w:val="28"/>
              </w:rPr>
              <w:t>иректор</w:t>
            </w:r>
          </w:p>
          <w:p w14:paraId="5E540143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ДОУ,</w:t>
            </w:r>
          </w:p>
          <w:p w14:paraId="57C14F7B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292929"/>
                <w:sz w:val="28"/>
                <w:szCs w:val="28"/>
              </w:rPr>
              <w:t>ст</w:t>
            </w:r>
            <w:proofErr w:type="spellEnd"/>
            <w:r>
              <w:rPr>
                <w:color w:val="292929"/>
                <w:sz w:val="28"/>
                <w:szCs w:val="28"/>
              </w:rPr>
              <w:t xml:space="preserve"> .медсестра</w:t>
            </w:r>
            <w:proofErr w:type="gramEnd"/>
            <w:r>
              <w:rPr>
                <w:color w:val="292929"/>
                <w:sz w:val="28"/>
                <w:szCs w:val="28"/>
              </w:rPr>
              <w:t>,</w:t>
            </w:r>
          </w:p>
          <w:p w14:paraId="2E12FEAC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зав. хозяйством</w:t>
            </w:r>
          </w:p>
        </w:tc>
      </w:tr>
      <w:tr w:rsidR="00C67A73" w14:paraId="3E0FFED2" w14:textId="77777777" w:rsidTr="00C67A73">
        <w:trPr>
          <w:trHeight w:val="82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5567E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6.</w:t>
            </w:r>
          </w:p>
        </w:tc>
        <w:tc>
          <w:tcPr>
            <w:tcW w:w="9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3FDBC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Проведение новогодних развлекательных мероприятий в ДОУ. Обеспечение дошкольников подарками.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9E698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декабрь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03221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Родит. комитет</w:t>
            </w:r>
          </w:p>
        </w:tc>
      </w:tr>
      <w:tr w:rsidR="00C67A73" w14:paraId="64B1970B" w14:textId="77777777" w:rsidTr="00C67A73">
        <w:trPr>
          <w:trHeight w:val="7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F882C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7.</w:t>
            </w:r>
          </w:p>
        </w:tc>
        <w:tc>
          <w:tcPr>
            <w:tcW w:w="9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7B736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Зимние спортивные развлечения совместно с родителями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C4113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январь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9410E" w14:textId="77777777" w:rsidR="00C67A73" w:rsidRDefault="00C67A73">
            <w:pPr>
              <w:pStyle w:val="ac"/>
              <w:spacing w:after="0" w:line="276" w:lineRule="auto"/>
              <w:rPr>
                <w:color w:val="292929"/>
                <w:sz w:val="20"/>
                <w:szCs w:val="20"/>
              </w:rPr>
            </w:pPr>
            <w:proofErr w:type="spellStart"/>
            <w:r>
              <w:rPr>
                <w:color w:val="292929"/>
                <w:sz w:val="28"/>
                <w:szCs w:val="28"/>
              </w:rPr>
              <w:t>Род.комитет</w:t>
            </w:r>
            <w:proofErr w:type="spellEnd"/>
            <w:r>
              <w:rPr>
                <w:color w:val="292929"/>
                <w:sz w:val="28"/>
                <w:szCs w:val="28"/>
              </w:rPr>
              <w:t xml:space="preserve">, инструктор по </w:t>
            </w:r>
            <w:proofErr w:type="gramStart"/>
            <w:r>
              <w:rPr>
                <w:color w:val="292929"/>
                <w:sz w:val="28"/>
                <w:szCs w:val="28"/>
              </w:rPr>
              <w:t>ф-ре</w:t>
            </w:r>
            <w:proofErr w:type="gramEnd"/>
          </w:p>
        </w:tc>
      </w:tr>
      <w:tr w:rsidR="00C67A73" w14:paraId="49CD65D7" w14:textId="77777777" w:rsidTr="00C67A73">
        <w:trPr>
          <w:trHeight w:val="7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C5C7D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8.</w:t>
            </w:r>
          </w:p>
        </w:tc>
        <w:tc>
          <w:tcPr>
            <w:tcW w:w="9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4D291" w14:textId="77777777" w:rsidR="00C67A73" w:rsidRDefault="00C67A73">
            <w:pPr>
              <w:pStyle w:val="ac"/>
              <w:spacing w:after="0" w:line="276" w:lineRule="auto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Организация праздника ко Дню защитника Отечества.</w:t>
            </w:r>
          </w:p>
          <w:p w14:paraId="7BBEF67D" w14:textId="77777777" w:rsidR="00C67A73" w:rsidRDefault="00C67A73">
            <w:pPr>
              <w:pStyle w:val="ac"/>
              <w:spacing w:after="0" w:line="276" w:lineRule="auto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 (Веселые старты для пап).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31650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февраль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BF379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Зам. Рук.,</w:t>
            </w:r>
          </w:p>
          <w:p w14:paraId="03383ED4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воспитатели,</w:t>
            </w:r>
          </w:p>
          <w:p w14:paraId="1FCF04A3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муз. руководитель,</w:t>
            </w:r>
          </w:p>
          <w:p w14:paraId="63F1AED7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председатель р/к</w:t>
            </w:r>
          </w:p>
        </w:tc>
      </w:tr>
      <w:tr w:rsidR="00C67A73" w14:paraId="7D19D677" w14:textId="77777777" w:rsidTr="00C67A73">
        <w:trPr>
          <w:trHeight w:val="77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8CCFC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9.</w:t>
            </w:r>
          </w:p>
        </w:tc>
        <w:tc>
          <w:tcPr>
            <w:tcW w:w="9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CBE42" w14:textId="77777777" w:rsidR="00C67A73" w:rsidRDefault="00C67A73">
            <w:pPr>
              <w:pStyle w:val="ac"/>
              <w:spacing w:after="0" w:line="276" w:lineRule="auto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Подготовка к празднованию 8 Марта.</w:t>
            </w:r>
          </w:p>
          <w:p w14:paraId="6FCBB43A" w14:textId="77777777" w:rsidR="00C67A73" w:rsidRDefault="00C67A73">
            <w:pPr>
              <w:pStyle w:val="ac"/>
              <w:spacing w:after="0" w:line="276" w:lineRule="auto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Участие родителей в утренниках ДОУ.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E157F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март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B8FDE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ст. воспитатель,</w:t>
            </w:r>
          </w:p>
          <w:p w14:paraId="396AEC53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воспитатели,</w:t>
            </w:r>
          </w:p>
          <w:p w14:paraId="55F8FA3A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муз. руководитель,</w:t>
            </w:r>
          </w:p>
          <w:p w14:paraId="4BA46740" w14:textId="77777777" w:rsidR="00C67A73" w:rsidRDefault="00C67A73">
            <w:pPr>
              <w:pStyle w:val="ac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председатель р/к</w:t>
            </w:r>
          </w:p>
        </w:tc>
      </w:tr>
      <w:tr w:rsidR="00C67A73" w14:paraId="67E65EFA" w14:textId="77777777" w:rsidTr="00C67A73">
        <w:trPr>
          <w:trHeight w:val="7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599BA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10.</w:t>
            </w:r>
          </w:p>
        </w:tc>
        <w:tc>
          <w:tcPr>
            <w:tcW w:w="9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75036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Организация благотворительной акции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CE0B6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апрель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58FB1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proofErr w:type="spellStart"/>
            <w:r>
              <w:rPr>
                <w:color w:val="292929"/>
                <w:sz w:val="28"/>
                <w:szCs w:val="28"/>
              </w:rPr>
              <w:t>Зам.рук</w:t>
            </w:r>
            <w:proofErr w:type="spellEnd"/>
            <w:r>
              <w:rPr>
                <w:color w:val="292929"/>
                <w:sz w:val="28"/>
                <w:szCs w:val="28"/>
              </w:rPr>
              <w:t xml:space="preserve">., родительский </w:t>
            </w:r>
            <w:r>
              <w:rPr>
                <w:color w:val="292929"/>
                <w:sz w:val="28"/>
                <w:szCs w:val="28"/>
              </w:rPr>
              <w:lastRenderedPageBreak/>
              <w:t>комитет</w:t>
            </w:r>
          </w:p>
        </w:tc>
      </w:tr>
      <w:tr w:rsidR="00C67A73" w14:paraId="3E26805F" w14:textId="77777777" w:rsidTr="00C67A73">
        <w:trPr>
          <w:trHeight w:val="55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68952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11.</w:t>
            </w:r>
          </w:p>
        </w:tc>
        <w:tc>
          <w:tcPr>
            <w:tcW w:w="9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EC2DD" w14:textId="77777777" w:rsidR="00C67A73" w:rsidRDefault="00C67A73">
            <w:pPr>
              <w:pStyle w:val="ac"/>
              <w:shd w:val="clear" w:color="auto" w:fill="FFFFFF"/>
              <w:spacing w:after="0" w:line="276" w:lineRule="auto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Посещение ООД и других мероприятий</w:t>
            </w:r>
          </w:p>
          <w:p w14:paraId="0E667B58" w14:textId="77777777" w:rsidR="00C67A73" w:rsidRDefault="00C67A73">
            <w:pPr>
              <w:pStyle w:val="ac"/>
              <w:shd w:val="clear" w:color="auto" w:fill="FFFFFF"/>
              <w:spacing w:after="0" w:line="276" w:lineRule="auto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(дни открытых дверей, родительские конференции, собрания)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69765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в течение года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AA88E" w14:textId="77777777" w:rsidR="00C67A73" w:rsidRDefault="00E348E9">
            <w:pPr>
              <w:pStyle w:val="ac"/>
              <w:shd w:val="clear" w:color="auto" w:fill="FFFFFF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proofErr w:type="spellStart"/>
            <w:r>
              <w:rPr>
                <w:color w:val="292929"/>
                <w:sz w:val="28"/>
                <w:szCs w:val="28"/>
              </w:rPr>
              <w:t>Д</w:t>
            </w:r>
            <w:r w:rsidR="00C67A73">
              <w:rPr>
                <w:color w:val="292929"/>
                <w:sz w:val="28"/>
                <w:szCs w:val="28"/>
              </w:rPr>
              <w:t>иректорДОУ</w:t>
            </w:r>
            <w:proofErr w:type="spellEnd"/>
            <w:r w:rsidR="00C67A73">
              <w:rPr>
                <w:color w:val="292929"/>
                <w:sz w:val="28"/>
                <w:szCs w:val="28"/>
              </w:rPr>
              <w:t>,</w:t>
            </w:r>
          </w:p>
          <w:p w14:paraId="4D60FF2A" w14:textId="77777777" w:rsidR="00C67A73" w:rsidRDefault="00C67A73">
            <w:pPr>
              <w:pStyle w:val="ac"/>
              <w:shd w:val="clear" w:color="auto" w:fill="FFFFFF"/>
              <w:spacing w:after="0" w:line="276" w:lineRule="auto"/>
              <w:rPr>
                <w:color w:val="292929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292929"/>
                <w:sz w:val="28"/>
                <w:szCs w:val="28"/>
              </w:rPr>
              <w:t>зам.рук</w:t>
            </w:r>
            <w:proofErr w:type="spellEnd"/>
            <w:proofErr w:type="gramEnd"/>
            <w:r>
              <w:rPr>
                <w:color w:val="292929"/>
                <w:sz w:val="28"/>
                <w:szCs w:val="28"/>
              </w:rPr>
              <w:t xml:space="preserve">. </w:t>
            </w:r>
            <w:proofErr w:type="spellStart"/>
            <w:r>
              <w:rPr>
                <w:color w:val="292929"/>
                <w:sz w:val="28"/>
                <w:szCs w:val="28"/>
              </w:rPr>
              <w:t>род.ком</w:t>
            </w:r>
            <w:proofErr w:type="spellEnd"/>
            <w:r>
              <w:rPr>
                <w:color w:val="292929"/>
                <w:sz w:val="28"/>
                <w:szCs w:val="28"/>
              </w:rPr>
              <w:t>.,</w:t>
            </w:r>
          </w:p>
          <w:p w14:paraId="1D29D536" w14:textId="77777777" w:rsidR="00E348E9" w:rsidRDefault="00E348E9">
            <w:pPr>
              <w:pStyle w:val="ac"/>
              <w:shd w:val="clear" w:color="auto" w:fill="FFFFFF"/>
              <w:spacing w:after="0" w:line="276" w:lineRule="auto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 xml:space="preserve">методист </w:t>
            </w:r>
          </w:p>
          <w:p w14:paraId="68E5421F" w14:textId="77777777" w:rsidR="00C67A73" w:rsidRDefault="00C67A73">
            <w:pPr>
              <w:pStyle w:val="ac"/>
              <w:shd w:val="clear" w:color="auto" w:fill="FFFFFF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воспитатели</w:t>
            </w:r>
          </w:p>
        </w:tc>
      </w:tr>
      <w:tr w:rsidR="00C67A73" w14:paraId="00548401" w14:textId="77777777" w:rsidTr="00C67A73">
        <w:trPr>
          <w:trHeight w:val="59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77F92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12.</w:t>
            </w:r>
          </w:p>
        </w:tc>
        <w:tc>
          <w:tcPr>
            <w:tcW w:w="9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5F3AF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 xml:space="preserve">Участие в родительских </w:t>
            </w:r>
            <w:proofErr w:type="gramStart"/>
            <w:r>
              <w:rPr>
                <w:color w:val="292929"/>
                <w:sz w:val="28"/>
                <w:szCs w:val="28"/>
              </w:rPr>
              <w:t xml:space="preserve">собраниях,   </w:t>
            </w:r>
            <w:proofErr w:type="gramEnd"/>
            <w:r>
              <w:rPr>
                <w:color w:val="292929"/>
                <w:sz w:val="28"/>
                <w:szCs w:val="28"/>
              </w:rPr>
              <w:t>в педагогических советах ДОУ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24CC6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в течение года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83DB7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родительский комитет</w:t>
            </w:r>
          </w:p>
        </w:tc>
      </w:tr>
      <w:tr w:rsidR="00C67A73" w14:paraId="72B68057" w14:textId="77777777" w:rsidTr="00C67A73">
        <w:trPr>
          <w:trHeight w:val="42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8CAD8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13</w:t>
            </w:r>
          </w:p>
        </w:tc>
        <w:tc>
          <w:tcPr>
            <w:tcW w:w="9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A87F3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Отчет родительского комитета о проделанной работе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E6871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май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997EF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 xml:space="preserve">родительский комитет, председатель </w:t>
            </w:r>
            <w:proofErr w:type="spellStart"/>
            <w:r>
              <w:rPr>
                <w:color w:val="292929"/>
                <w:sz w:val="28"/>
                <w:szCs w:val="28"/>
              </w:rPr>
              <w:t>р.к</w:t>
            </w:r>
            <w:proofErr w:type="spellEnd"/>
            <w:r>
              <w:rPr>
                <w:color w:val="292929"/>
                <w:sz w:val="28"/>
                <w:szCs w:val="28"/>
              </w:rPr>
              <w:t>.</w:t>
            </w:r>
          </w:p>
        </w:tc>
      </w:tr>
      <w:tr w:rsidR="00C67A73" w14:paraId="5B0748FF" w14:textId="77777777" w:rsidTr="00C67A73">
        <w:trPr>
          <w:trHeight w:val="7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6859C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14</w:t>
            </w:r>
          </w:p>
        </w:tc>
        <w:tc>
          <w:tcPr>
            <w:tcW w:w="9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0A331" w14:textId="77777777" w:rsidR="00C67A73" w:rsidRDefault="00C67A73">
            <w:pPr>
              <w:pStyle w:val="ac"/>
              <w:shd w:val="clear" w:color="auto" w:fill="FFFFFF"/>
              <w:spacing w:after="0" w:line="276" w:lineRule="auto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Подготовка к общему родительскому собранию «Итоги   работы   ДОУ в 2018/2019 учебном году». Обсуждение вопросов дальнейшего взаимодействия ДОУ и родителей в 2019 /2020 учебном году.</w:t>
            </w:r>
          </w:p>
          <w:p w14:paraId="65214965" w14:textId="77777777" w:rsidR="00C67A73" w:rsidRDefault="00C67A73">
            <w:pPr>
              <w:pStyle w:val="ac"/>
              <w:shd w:val="clear" w:color="auto" w:fill="FFFFFF"/>
              <w:spacing w:after="0" w:line="276" w:lineRule="auto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Участие родителей в развлекательных мероприятиях для детей в летний период.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9832E" w14:textId="77777777" w:rsidR="00C67A73" w:rsidRDefault="00C67A73">
            <w:pPr>
              <w:spacing w:after="200" w:line="276" w:lineRule="auto"/>
              <w:rPr>
                <w:color w:val="292929"/>
                <w:sz w:val="20"/>
              </w:rPr>
            </w:pPr>
            <w:r>
              <w:rPr>
                <w:color w:val="292929"/>
                <w:sz w:val="28"/>
                <w:szCs w:val="28"/>
              </w:rPr>
              <w:t>май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A4D3D" w14:textId="77777777" w:rsidR="00C67A73" w:rsidRDefault="00C67A73">
            <w:pPr>
              <w:pStyle w:val="ac"/>
              <w:shd w:val="clear" w:color="auto" w:fill="FFFFFF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proofErr w:type="spellStart"/>
            <w:r>
              <w:rPr>
                <w:color w:val="292929"/>
                <w:sz w:val="28"/>
                <w:szCs w:val="28"/>
              </w:rPr>
              <w:t>директорДОУ</w:t>
            </w:r>
            <w:proofErr w:type="spellEnd"/>
            <w:r>
              <w:rPr>
                <w:color w:val="292929"/>
                <w:sz w:val="28"/>
                <w:szCs w:val="28"/>
              </w:rPr>
              <w:t>,</w:t>
            </w:r>
          </w:p>
          <w:p w14:paraId="7971C23F" w14:textId="77777777" w:rsidR="00C67A73" w:rsidRDefault="00C67A73">
            <w:pPr>
              <w:pStyle w:val="ac"/>
              <w:shd w:val="clear" w:color="auto" w:fill="FFFFFF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292929"/>
                <w:sz w:val="28"/>
                <w:szCs w:val="28"/>
              </w:rPr>
              <w:t>зам.рук</w:t>
            </w:r>
            <w:proofErr w:type="spellEnd"/>
            <w:proofErr w:type="gramEnd"/>
            <w:r>
              <w:rPr>
                <w:color w:val="292929"/>
                <w:sz w:val="28"/>
                <w:szCs w:val="28"/>
              </w:rPr>
              <w:t>.,</w:t>
            </w:r>
          </w:p>
          <w:p w14:paraId="1C35E7B8" w14:textId="77777777" w:rsidR="00C67A73" w:rsidRDefault="00C67A73">
            <w:pPr>
              <w:pStyle w:val="ac"/>
              <w:shd w:val="clear" w:color="auto" w:fill="FFFFFF"/>
              <w:spacing w:after="0" w:line="276" w:lineRule="auto"/>
              <w:jc w:val="center"/>
              <w:rPr>
                <w:color w:val="292929"/>
                <w:sz w:val="20"/>
                <w:szCs w:val="20"/>
              </w:rPr>
            </w:pPr>
            <w:r>
              <w:rPr>
                <w:color w:val="292929"/>
                <w:sz w:val="28"/>
                <w:szCs w:val="28"/>
              </w:rPr>
              <w:t>воспитатели</w:t>
            </w:r>
          </w:p>
        </w:tc>
      </w:tr>
    </w:tbl>
    <w:p w14:paraId="41883F98" w14:textId="77777777" w:rsidR="00C67A73" w:rsidRDefault="00C67A73" w:rsidP="00C67A73">
      <w:pPr>
        <w:rPr>
          <w:sz w:val="22"/>
          <w:szCs w:val="22"/>
        </w:rPr>
      </w:pPr>
    </w:p>
    <w:p w14:paraId="22FC85B5" w14:textId="77777777" w:rsidR="00B34F6B" w:rsidRPr="00186668" w:rsidRDefault="00B34F6B" w:rsidP="00B34F6B">
      <w:pPr>
        <w:shd w:val="clear" w:color="auto" w:fill="FFFFFF"/>
        <w:spacing w:before="180" w:after="180"/>
        <w:textAlignment w:val="top"/>
        <w:rPr>
          <w:color w:val="292929"/>
          <w:sz w:val="20"/>
        </w:rPr>
      </w:pPr>
      <w:r w:rsidRPr="00186668">
        <w:rPr>
          <w:color w:val="292929"/>
          <w:sz w:val="28"/>
          <w:szCs w:val="28"/>
        </w:rPr>
        <w:br w:type="textWrapping" w:clear="all"/>
      </w:r>
    </w:p>
    <w:p w14:paraId="4CA24247" w14:textId="77777777" w:rsidR="00B34F6B" w:rsidRPr="00186668" w:rsidRDefault="00B34F6B" w:rsidP="00B34F6B"/>
    <w:p w14:paraId="07D56940" w14:textId="77777777" w:rsidR="004F1779" w:rsidRDefault="004F1779" w:rsidP="008C5AEC">
      <w:pPr>
        <w:pStyle w:val="a3"/>
        <w:tabs>
          <w:tab w:val="left" w:pos="708"/>
          <w:tab w:val="left" w:pos="2977"/>
        </w:tabs>
        <w:suppressAutoHyphens/>
        <w:jc w:val="center"/>
        <w:rPr>
          <w:b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603332450510203670830559428146817986133868575830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Кочкарева  Эминеханум Солтановна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xmlns:r="http://schemas.openxmlformats.org/officeDocument/2006/relationships" w:rsidR="004F1779" w:rsidSect="00E348E9">
      <w:footerReference w:type="default" r:id="rId10"/>
      <w:pgSz w:w="11906" w:h="16838"/>
      <w:pgMar w:top="1134" w:right="850" w:bottom="1134" w:left="1701" w:header="708" w:footer="708" w:gutter="0"/>
      <w:pgBorders w:offsetFrom="page">
        <w:top w:val="threeDEmboss" w:sz="24" w:space="24" w:color="0070C0"/>
        <w:left w:val="threeDEmboss" w:sz="24" w:space="24" w:color="0070C0"/>
        <w:bottom w:val="threeDEngrave" w:sz="24" w:space="24" w:color="0070C0"/>
        <w:right w:val="threeDEngrave" w:sz="24" w:space="24" w:color="0070C0"/>
      </w:pgBorders>
      <w:cols w:space="708"/>
      <w:titlePg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A2C43" w14:textId="77777777" w:rsidR="00EA178D" w:rsidRDefault="00EA178D" w:rsidP="00DB55BF">
      <w:r>
        <w:separator/>
      </w:r>
    </w:p>
  </w:endnote>
  <w:endnote w:type="continuationSeparator" w:id="0">
    <w:p w14:paraId="0423F685" w14:textId="77777777" w:rsidR="00EA178D" w:rsidRDefault="00EA178D" w:rsidP="00DB5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lgerian">
    <w:altName w:val="Gabriola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63035"/>
      <w:docPartObj>
        <w:docPartGallery w:val="Page Numbers (Bottom of Page)"/>
        <w:docPartUnique/>
      </w:docPartObj>
    </w:sdtPr>
    <w:sdtContent>
      <w:p w14:paraId="6BD3A415" w14:textId="77777777" w:rsidR="0088591E" w:rsidRDefault="0088591E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314AA6E0" w14:textId="77777777" w:rsidR="0088591E" w:rsidRDefault="008859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26065" w14:textId="77777777" w:rsidR="00EA178D" w:rsidRDefault="00EA178D" w:rsidP="00DB55BF">
      <w:r>
        <w:separator/>
      </w:r>
    </w:p>
  </w:footnote>
  <w:footnote w:type="continuationSeparator" w:id="0">
    <w:p w14:paraId="15FAC801" w14:textId="77777777" w:rsidR="00EA178D" w:rsidRDefault="00EA178D" w:rsidP="00DB5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7431">
    <w:multiLevelType w:val="hybridMultilevel"/>
    <w:lvl w:ilvl="0" w:tplc="17599084">
      <w:start w:val="1"/>
      <w:numFmt w:val="decimal"/>
      <w:lvlText w:val="%1."/>
      <w:lvlJc w:val="left"/>
      <w:pPr>
        <w:ind w:left="720" w:hanging="360"/>
      </w:pPr>
    </w:lvl>
    <w:lvl w:ilvl="1" w:tplc="17599084" w:tentative="1">
      <w:start w:val="1"/>
      <w:numFmt w:val="lowerLetter"/>
      <w:lvlText w:val="%2."/>
      <w:lvlJc w:val="left"/>
      <w:pPr>
        <w:ind w:left="1440" w:hanging="360"/>
      </w:pPr>
    </w:lvl>
    <w:lvl w:ilvl="2" w:tplc="17599084" w:tentative="1">
      <w:start w:val="1"/>
      <w:numFmt w:val="lowerRoman"/>
      <w:lvlText w:val="%3."/>
      <w:lvlJc w:val="right"/>
      <w:pPr>
        <w:ind w:left="2160" w:hanging="180"/>
      </w:pPr>
    </w:lvl>
    <w:lvl w:ilvl="3" w:tplc="17599084" w:tentative="1">
      <w:start w:val="1"/>
      <w:numFmt w:val="decimal"/>
      <w:lvlText w:val="%4."/>
      <w:lvlJc w:val="left"/>
      <w:pPr>
        <w:ind w:left="2880" w:hanging="360"/>
      </w:pPr>
    </w:lvl>
    <w:lvl w:ilvl="4" w:tplc="17599084" w:tentative="1">
      <w:start w:val="1"/>
      <w:numFmt w:val="lowerLetter"/>
      <w:lvlText w:val="%5."/>
      <w:lvlJc w:val="left"/>
      <w:pPr>
        <w:ind w:left="3600" w:hanging="360"/>
      </w:pPr>
    </w:lvl>
    <w:lvl w:ilvl="5" w:tplc="17599084" w:tentative="1">
      <w:start w:val="1"/>
      <w:numFmt w:val="lowerRoman"/>
      <w:lvlText w:val="%6."/>
      <w:lvlJc w:val="right"/>
      <w:pPr>
        <w:ind w:left="4320" w:hanging="180"/>
      </w:pPr>
    </w:lvl>
    <w:lvl w:ilvl="6" w:tplc="17599084" w:tentative="1">
      <w:start w:val="1"/>
      <w:numFmt w:val="decimal"/>
      <w:lvlText w:val="%7."/>
      <w:lvlJc w:val="left"/>
      <w:pPr>
        <w:ind w:left="5040" w:hanging="360"/>
      </w:pPr>
    </w:lvl>
    <w:lvl w:ilvl="7" w:tplc="17599084" w:tentative="1">
      <w:start w:val="1"/>
      <w:numFmt w:val="lowerLetter"/>
      <w:lvlText w:val="%8."/>
      <w:lvlJc w:val="left"/>
      <w:pPr>
        <w:ind w:left="5760" w:hanging="360"/>
      </w:pPr>
    </w:lvl>
    <w:lvl w:ilvl="8" w:tplc="175990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0">
    <w:multiLevelType w:val="hybridMultilevel"/>
    <w:lvl w:ilvl="0" w:tplc="7304234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4045"/>
        </w:tabs>
        <w:ind w:left="4045" w:hanging="360"/>
      </w:pPr>
    </w:lvl>
    <w:lvl w:ilvl="1">
      <w:start w:val="1"/>
      <w:numFmt w:val="lowerLetter"/>
      <w:lvlText w:val="%2."/>
      <w:lvlJc w:val="left"/>
      <w:pPr>
        <w:tabs>
          <w:tab w:val="num" w:pos="4765"/>
        </w:tabs>
        <w:ind w:left="4765" w:hanging="360"/>
      </w:pPr>
    </w:lvl>
    <w:lvl w:ilvl="2">
      <w:start w:val="1"/>
      <w:numFmt w:val="lowerRoman"/>
      <w:lvlText w:val="%3."/>
      <w:lvlJc w:val="right"/>
      <w:pPr>
        <w:tabs>
          <w:tab w:val="num" w:pos="5485"/>
        </w:tabs>
        <w:ind w:left="5485" w:hanging="180"/>
      </w:pPr>
    </w:lvl>
    <w:lvl w:ilvl="3">
      <w:start w:val="1"/>
      <w:numFmt w:val="decimal"/>
      <w:lvlText w:val="%4."/>
      <w:lvlJc w:val="left"/>
      <w:pPr>
        <w:tabs>
          <w:tab w:val="num" w:pos="6205"/>
        </w:tabs>
        <w:ind w:left="6205" w:hanging="360"/>
      </w:pPr>
    </w:lvl>
    <w:lvl w:ilvl="4">
      <w:start w:val="1"/>
      <w:numFmt w:val="lowerLetter"/>
      <w:lvlText w:val="%5."/>
      <w:lvlJc w:val="left"/>
      <w:pPr>
        <w:tabs>
          <w:tab w:val="num" w:pos="6925"/>
        </w:tabs>
        <w:ind w:left="6925" w:hanging="360"/>
      </w:pPr>
    </w:lvl>
    <w:lvl w:ilvl="5">
      <w:start w:val="1"/>
      <w:numFmt w:val="lowerRoman"/>
      <w:lvlText w:val="%6."/>
      <w:lvlJc w:val="right"/>
      <w:pPr>
        <w:tabs>
          <w:tab w:val="num" w:pos="7645"/>
        </w:tabs>
        <w:ind w:left="7645" w:hanging="180"/>
      </w:pPr>
    </w:lvl>
    <w:lvl w:ilvl="6">
      <w:start w:val="1"/>
      <w:numFmt w:val="decimal"/>
      <w:lvlText w:val="%7."/>
      <w:lvlJc w:val="left"/>
      <w:pPr>
        <w:tabs>
          <w:tab w:val="num" w:pos="8365"/>
        </w:tabs>
        <w:ind w:left="8365" w:hanging="360"/>
      </w:pPr>
    </w:lvl>
    <w:lvl w:ilvl="7">
      <w:start w:val="1"/>
      <w:numFmt w:val="lowerLetter"/>
      <w:lvlText w:val="%8."/>
      <w:lvlJc w:val="left"/>
      <w:pPr>
        <w:tabs>
          <w:tab w:val="num" w:pos="9085"/>
        </w:tabs>
        <w:ind w:left="9085" w:hanging="360"/>
      </w:pPr>
    </w:lvl>
    <w:lvl w:ilvl="8">
      <w:start w:val="1"/>
      <w:numFmt w:val="lowerRoman"/>
      <w:lvlText w:val="%9."/>
      <w:lvlJc w:val="right"/>
      <w:pPr>
        <w:tabs>
          <w:tab w:val="num" w:pos="9805"/>
        </w:tabs>
        <w:ind w:left="9805" w:hanging="180"/>
      </w:pPr>
    </w:lvl>
  </w:abstractNum>
  <w:abstractNum w:abstractNumId="2" w15:restartNumberingAfterBreak="0">
    <w:nsid w:val="1EFA128F"/>
    <w:multiLevelType w:val="multilevel"/>
    <w:tmpl w:val="57CEF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2792D7B"/>
    <w:multiLevelType w:val="multilevel"/>
    <w:tmpl w:val="14BCD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A40B14"/>
    <w:multiLevelType w:val="multilevel"/>
    <w:tmpl w:val="60FAB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BF6D33"/>
    <w:multiLevelType w:val="multilevel"/>
    <w:tmpl w:val="2C2CE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CE82C15"/>
    <w:multiLevelType w:val="multilevel"/>
    <w:tmpl w:val="D7183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8DD350E"/>
    <w:multiLevelType w:val="multilevel"/>
    <w:tmpl w:val="183E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6607DC"/>
    <w:multiLevelType w:val="multilevel"/>
    <w:tmpl w:val="7E864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17A19E0"/>
    <w:multiLevelType w:val="multilevel"/>
    <w:tmpl w:val="A7560E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79414C"/>
    <w:multiLevelType w:val="multilevel"/>
    <w:tmpl w:val="047A1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1436EB"/>
    <w:multiLevelType w:val="multilevel"/>
    <w:tmpl w:val="39BAF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A07742"/>
    <w:multiLevelType w:val="multilevel"/>
    <w:tmpl w:val="47CCB8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0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8"/>
  </w:num>
  <w:num w:numId="10">
    <w:abstractNumId w:val="4"/>
  </w:num>
  <w:num w:numId="11">
    <w:abstractNumId w:val="9"/>
  </w:num>
  <w:num w:numId="12">
    <w:abstractNumId w:val="2"/>
  </w:num>
  <w:num w:numId="13">
    <w:abstractNumId w:val="11"/>
  </w:num>
  <w:num w:numId="7430">
    <w:abstractNumId w:val="7430"/>
  </w:num>
  <w:num w:numId="7431">
    <w:abstractNumId w:val="743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57FA"/>
    <w:rsid w:val="00016656"/>
    <w:rsid w:val="00054304"/>
    <w:rsid w:val="00076AB3"/>
    <w:rsid w:val="00085B52"/>
    <w:rsid w:val="00092048"/>
    <w:rsid w:val="000A26E4"/>
    <w:rsid w:val="000C4D9A"/>
    <w:rsid w:val="000D632E"/>
    <w:rsid w:val="000F1F35"/>
    <w:rsid w:val="00114A80"/>
    <w:rsid w:val="00117EE1"/>
    <w:rsid w:val="00120E94"/>
    <w:rsid w:val="00124D9F"/>
    <w:rsid w:val="00127932"/>
    <w:rsid w:val="00144803"/>
    <w:rsid w:val="001575D3"/>
    <w:rsid w:val="00195F9C"/>
    <w:rsid w:val="001A5C05"/>
    <w:rsid w:val="001B0103"/>
    <w:rsid w:val="001B189F"/>
    <w:rsid w:val="001D2F52"/>
    <w:rsid w:val="001E1136"/>
    <w:rsid w:val="001E1A5D"/>
    <w:rsid w:val="001F77DB"/>
    <w:rsid w:val="002030FC"/>
    <w:rsid w:val="00230DB4"/>
    <w:rsid w:val="00244BEA"/>
    <w:rsid w:val="00250AD2"/>
    <w:rsid w:val="0025137F"/>
    <w:rsid w:val="00263858"/>
    <w:rsid w:val="002D5102"/>
    <w:rsid w:val="002E20B8"/>
    <w:rsid w:val="002E45EB"/>
    <w:rsid w:val="002E594A"/>
    <w:rsid w:val="0030300C"/>
    <w:rsid w:val="00364E48"/>
    <w:rsid w:val="00387D02"/>
    <w:rsid w:val="003A4F3F"/>
    <w:rsid w:val="003B3EC2"/>
    <w:rsid w:val="003D66A2"/>
    <w:rsid w:val="003E3001"/>
    <w:rsid w:val="0041161F"/>
    <w:rsid w:val="00421449"/>
    <w:rsid w:val="00431A44"/>
    <w:rsid w:val="00446F43"/>
    <w:rsid w:val="0049493E"/>
    <w:rsid w:val="004A321C"/>
    <w:rsid w:val="004B4356"/>
    <w:rsid w:val="004B48C9"/>
    <w:rsid w:val="004B714F"/>
    <w:rsid w:val="004C3E75"/>
    <w:rsid w:val="004D3471"/>
    <w:rsid w:val="004D417B"/>
    <w:rsid w:val="004E13CE"/>
    <w:rsid w:val="004E306D"/>
    <w:rsid w:val="004E3520"/>
    <w:rsid w:val="004F1779"/>
    <w:rsid w:val="00500B10"/>
    <w:rsid w:val="00505269"/>
    <w:rsid w:val="00545DC8"/>
    <w:rsid w:val="00560EF4"/>
    <w:rsid w:val="00571ACB"/>
    <w:rsid w:val="00573F29"/>
    <w:rsid w:val="00575D03"/>
    <w:rsid w:val="00592558"/>
    <w:rsid w:val="005969B5"/>
    <w:rsid w:val="005A1396"/>
    <w:rsid w:val="00602772"/>
    <w:rsid w:val="006263FB"/>
    <w:rsid w:val="00627554"/>
    <w:rsid w:val="006301B9"/>
    <w:rsid w:val="006407EC"/>
    <w:rsid w:val="00642253"/>
    <w:rsid w:val="0064645E"/>
    <w:rsid w:val="00655337"/>
    <w:rsid w:val="00673727"/>
    <w:rsid w:val="00684A72"/>
    <w:rsid w:val="00693A5A"/>
    <w:rsid w:val="006A2F71"/>
    <w:rsid w:val="006C1582"/>
    <w:rsid w:val="006E7482"/>
    <w:rsid w:val="007036C0"/>
    <w:rsid w:val="00720190"/>
    <w:rsid w:val="00723441"/>
    <w:rsid w:val="0075166B"/>
    <w:rsid w:val="00761D5E"/>
    <w:rsid w:val="0077206F"/>
    <w:rsid w:val="007A4571"/>
    <w:rsid w:val="007E55B5"/>
    <w:rsid w:val="007F0884"/>
    <w:rsid w:val="007F2A97"/>
    <w:rsid w:val="00800FF8"/>
    <w:rsid w:val="00821D56"/>
    <w:rsid w:val="008241DE"/>
    <w:rsid w:val="008257FA"/>
    <w:rsid w:val="00835E94"/>
    <w:rsid w:val="00841DD9"/>
    <w:rsid w:val="008663B3"/>
    <w:rsid w:val="0088591E"/>
    <w:rsid w:val="008C5AEC"/>
    <w:rsid w:val="008D5844"/>
    <w:rsid w:val="008E39C3"/>
    <w:rsid w:val="008E5A39"/>
    <w:rsid w:val="008E5A99"/>
    <w:rsid w:val="008F5C76"/>
    <w:rsid w:val="008F7266"/>
    <w:rsid w:val="009011FA"/>
    <w:rsid w:val="00921C9D"/>
    <w:rsid w:val="0092421B"/>
    <w:rsid w:val="009431EE"/>
    <w:rsid w:val="00955D42"/>
    <w:rsid w:val="00966B28"/>
    <w:rsid w:val="00972B7B"/>
    <w:rsid w:val="009A0698"/>
    <w:rsid w:val="009A100F"/>
    <w:rsid w:val="009A52E9"/>
    <w:rsid w:val="009C284B"/>
    <w:rsid w:val="009C5D26"/>
    <w:rsid w:val="009E6C0C"/>
    <w:rsid w:val="009F0B3E"/>
    <w:rsid w:val="009F4D53"/>
    <w:rsid w:val="00A03171"/>
    <w:rsid w:val="00A219D0"/>
    <w:rsid w:val="00A44565"/>
    <w:rsid w:val="00A5458F"/>
    <w:rsid w:val="00A57CCD"/>
    <w:rsid w:val="00A94663"/>
    <w:rsid w:val="00AA1DB4"/>
    <w:rsid w:val="00AA6EB0"/>
    <w:rsid w:val="00AC5009"/>
    <w:rsid w:val="00AF29E7"/>
    <w:rsid w:val="00AF5AC3"/>
    <w:rsid w:val="00AF5C94"/>
    <w:rsid w:val="00B00FBC"/>
    <w:rsid w:val="00B23FD6"/>
    <w:rsid w:val="00B34F6B"/>
    <w:rsid w:val="00B366E3"/>
    <w:rsid w:val="00B40933"/>
    <w:rsid w:val="00B43B2A"/>
    <w:rsid w:val="00B875F1"/>
    <w:rsid w:val="00B90041"/>
    <w:rsid w:val="00B9287C"/>
    <w:rsid w:val="00B94925"/>
    <w:rsid w:val="00BB5D86"/>
    <w:rsid w:val="00BC0D53"/>
    <w:rsid w:val="00BC0EF4"/>
    <w:rsid w:val="00BC1E68"/>
    <w:rsid w:val="00BD1864"/>
    <w:rsid w:val="00BD3E3F"/>
    <w:rsid w:val="00BF3389"/>
    <w:rsid w:val="00BF63FD"/>
    <w:rsid w:val="00C126FD"/>
    <w:rsid w:val="00C13F37"/>
    <w:rsid w:val="00C42968"/>
    <w:rsid w:val="00C67A73"/>
    <w:rsid w:val="00C818B5"/>
    <w:rsid w:val="00C875FA"/>
    <w:rsid w:val="00C93964"/>
    <w:rsid w:val="00C97BDC"/>
    <w:rsid w:val="00CA5AA5"/>
    <w:rsid w:val="00D0066B"/>
    <w:rsid w:val="00D23988"/>
    <w:rsid w:val="00D300EE"/>
    <w:rsid w:val="00D31ECD"/>
    <w:rsid w:val="00D42225"/>
    <w:rsid w:val="00D43AFD"/>
    <w:rsid w:val="00D47A40"/>
    <w:rsid w:val="00D540C9"/>
    <w:rsid w:val="00D556B6"/>
    <w:rsid w:val="00D66BCD"/>
    <w:rsid w:val="00D72283"/>
    <w:rsid w:val="00D826F2"/>
    <w:rsid w:val="00D926D8"/>
    <w:rsid w:val="00D93B52"/>
    <w:rsid w:val="00DB067B"/>
    <w:rsid w:val="00DB55BF"/>
    <w:rsid w:val="00DD2A6E"/>
    <w:rsid w:val="00DE7F29"/>
    <w:rsid w:val="00DF6311"/>
    <w:rsid w:val="00E04314"/>
    <w:rsid w:val="00E179AA"/>
    <w:rsid w:val="00E348E9"/>
    <w:rsid w:val="00E36C0F"/>
    <w:rsid w:val="00E74387"/>
    <w:rsid w:val="00E81699"/>
    <w:rsid w:val="00E864D7"/>
    <w:rsid w:val="00EA178D"/>
    <w:rsid w:val="00EB0D74"/>
    <w:rsid w:val="00EB73A0"/>
    <w:rsid w:val="00EE3BCE"/>
    <w:rsid w:val="00EF2D8A"/>
    <w:rsid w:val="00F044C8"/>
    <w:rsid w:val="00F411C9"/>
    <w:rsid w:val="00F63569"/>
    <w:rsid w:val="00F677D1"/>
    <w:rsid w:val="00F77C58"/>
    <w:rsid w:val="00F9277E"/>
    <w:rsid w:val="00FB505B"/>
    <w:rsid w:val="00FD2DBF"/>
    <w:rsid w:val="00FE2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E80A5"/>
  <w15:docId w15:val="{9CECEE37-0C31-414F-8434-24C905E3F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F17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57FA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8257F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Название объекта1"/>
    <w:basedOn w:val="a"/>
    <w:next w:val="a"/>
    <w:rsid w:val="008257FA"/>
    <w:pPr>
      <w:tabs>
        <w:tab w:val="left" w:pos="0"/>
      </w:tabs>
      <w:jc w:val="center"/>
    </w:pPr>
    <w:rPr>
      <w:b/>
      <w:sz w:val="32"/>
      <w:szCs w:val="20"/>
      <w:lang w:eastAsia="ar-SA"/>
    </w:rPr>
  </w:style>
  <w:style w:type="paragraph" w:customStyle="1" w:styleId="21">
    <w:name w:val="Основной текст с отступом 21"/>
    <w:basedOn w:val="a"/>
    <w:rsid w:val="008257FA"/>
    <w:pPr>
      <w:tabs>
        <w:tab w:val="left" w:pos="523"/>
      </w:tabs>
      <w:ind w:left="523" w:hanging="142"/>
    </w:pPr>
    <w:rPr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DB55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55B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640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rsid w:val="001E1A5D"/>
    <w:pPr>
      <w:spacing w:before="100" w:beforeAutospacing="1" w:after="100" w:afterAutospacing="1"/>
    </w:pPr>
  </w:style>
  <w:style w:type="character" w:customStyle="1" w:styleId="s1">
    <w:name w:val="s1"/>
    <w:basedOn w:val="a0"/>
    <w:rsid w:val="001E1A5D"/>
  </w:style>
  <w:style w:type="paragraph" w:customStyle="1" w:styleId="p3">
    <w:name w:val="p3"/>
    <w:basedOn w:val="a"/>
    <w:rsid w:val="001E1A5D"/>
    <w:pPr>
      <w:spacing w:before="100" w:beforeAutospacing="1" w:after="100" w:afterAutospacing="1"/>
    </w:pPr>
  </w:style>
  <w:style w:type="character" w:customStyle="1" w:styleId="s2">
    <w:name w:val="s2"/>
    <w:basedOn w:val="a0"/>
    <w:rsid w:val="001E1A5D"/>
  </w:style>
  <w:style w:type="paragraph" w:customStyle="1" w:styleId="p4">
    <w:name w:val="p4"/>
    <w:basedOn w:val="a"/>
    <w:rsid w:val="001E1A5D"/>
    <w:pPr>
      <w:spacing w:before="100" w:beforeAutospacing="1" w:after="100" w:afterAutospacing="1"/>
    </w:pPr>
  </w:style>
  <w:style w:type="character" w:customStyle="1" w:styleId="s3">
    <w:name w:val="s3"/>
    <w:basedOn w:val="a0"/>
    <w:rsid w:val="001E1A5D"/>
  </w:style>
  <w:style w:type="paragraph" w:customStyle="1" w:styleId="p1">
    <w:name w:val="p1"/>
    <w:basedOn w:val="a"/>
    <w:rsid w:val="001E1A5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1F77DB"/>
    <w:pPr>
      <w:ind w:left="720"/>
      <w:contextualSpacing/>
    </w:pPr>
    <w:rPr>
      <w:sz w:val="20"/>
      <w:szCs w:val="20"/>
    </w:rPr>
  </w:style>
  <w:style w:type="paragraph" w:styleId="a9">
    <w:name w:val="Body Text Indent"/>
    <w:basedOn w:val="a"/>
    <w:link w:val="aa"/>
    <w:rsid w:val="007A4571"/>
    <w:pPr>
      <w:ind w:left="74"/>
    </w:pPr>
  </w:style>
  <w:style w:type="character" w:customStyle="1" w:styleId="aa">
    <w:name w:val="Основной текст с отступом Знак"/>
    <w:basedOn w:val="a0"/>
    <w:link w:val="a9"/>
    <w:rsid w:val="007A45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uiPriority w:val="22"/>
    <w:qFormat/>
    <w:rsid w:val="007A457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F17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Normal (Web)"/>
    <w:basedOn w:val="a"/>
    <w:uiPriority w:val="99"/>
    <w:unhideWhenUsed/>
    <w:rsid w:val="00C67A73"/>
    <w:pPr>
      <w:spacing w:before="180" w:after="180"/>
    </w:pPr>
  </w:style>
  <w:style w:type="paragraph" w:styleId="ad">
    <w:name w:val="Balloon Text"/>
    <w:basedOn w:val="a"/>
    <w:link w:val="ae"/>
    <w:uiPriority w:val="99"/>
    <w:semiHidden/>
    <w:unhideWhenUsed/>
    <w:rsid w:val="008E5A9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E5A99"/>
    <w:rPr>
      <w:rFonts w:ascii="Segoe UI" w:eastAsia="Times New Roman" w:hAnsi="Segoe UI" w:cs="Segoe UI"/>
      <w:sz w:val="18"/>
      <w:szCs w:val="18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8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8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6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5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44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440054935" Type="http://schemas.openxmlformats.org/officeDocument/2006/relationships/comments" Target="comments.xml"/><Relationship Id="rId487397927" Type="http://schemas.microsoft.com/office/2011/relationships/commentsExtended" Target="commentsExtended.xml"/><Relationship Id="rId650486280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lNvac5XXuQCcnXZ3NqxaT0yRy8s=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</SignatureValue>
  <KeyInfo>
    <X509Data>
      <X509Certificate>MIIFlzCCA38CFGmuXN4bNSDagNvjEsKHZo/19nxWMA0GCSqGSIb3DQEBCwUAMIGQ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440054935"/>
            <mdssi:RelationshipReference SourceId="rId487397927"/>
            <mdssi:RelationshipReference SourceId="rId650486280"/>
          </Transform>
          <Transform Algorithm="http://www.w3.org/TR/2001/REC-xml-c14n-20010315"/>
        </Transforms>
        <DigestMethod Algorithm="http://www.w3.org/2000/09/xmldsig#sha1"/>
        <DigestValue>20sbY8ubFQs4cf8DTYOrXShWRfs=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377mtg/tccVzdnw4eqdT/eyuwzo=</DigestValue>
      </Reference>
      <Reference URI="/word/embeddings/Microsoft_Word_Document.docx?ContentType=application/vnd.openxmlformats-officedocument.wordprocessingml.document">
        <DigestMethod Algorithm="http://www.w3.org/2000/09/xmldsig#sha1"/>
        <DigestValue>263zcUHpORa4zhl1/pcRjKMUeI4=</DigestValue>
      </Reference>
      <Reference URI="/word/endnotes.xml?ContentType=application/vnd.openxmlformats-officedocument.wordprocessingml.endnotes+xml">
        <DigestMethod Algorithm="http://www.w3.org/2000/09/xmldsig#sha1"/>
        <DigestValue>vRoe9f6RoJvP/m+ozr2UUxbCZ+c=</DigestValue>
      </Reference>
      <Reference URI="/word/fontTable.xml?ContentType=application/vnd.openxmlformats-officedocument.wordprocessingml.fontTable+xml">
        <DigestMethod Algorithm="http://www.w3.org/2000/09/xmldsig#sha1"/>
        <DigestValue>yGvlcAaGgy3i+njt1pqQ2OzHE0w=</DigestValue>
      </Reference>
      <Reference URI="/word/footer1.xml?ContentType=application/vnd.openxmlformats-officedocument.wordprocessingml.footer+xml">
        <DigestMethod Algorithm="http://www.w3.org/2000/09/xmldsig#sha1"/>
        <DigestValue>YclVyH8RgFaNETUOqh3Zn+vxVBo=</DigestValue>
      </Reference>
      <Reference URI="/word/footnotes.xml?ContentType=application/vnd.openxmlformats-officedocument.wordprocessingml.footnotes+xml">
        <DigestMethod Algorithm="http://www.w3.org/2000/09/xmldsig#sha1"/>
        <DigestValue>LbHD2h2sHglU2w68vRurzqM7SZ0=</DigestValue>
      </Reference>
      <Reference URI="/word/media/image1.emf?ContentType=image/x-emf">
        <DigestMethod Algorithm="http://www.w3.org/2000/09/xmldsig#sha1"/>
        <DigestValue>IBlkUBWK/2AKKRWtv8EH1j1ob24=</DigestValue>
      </Reference>
      <Reference URI="/word/numbering.xml?ContentType=application/vnd.openxmlformats-officedocument.wordprocessingml.numbering+xml">
        <DigestMethod Algorithm="http://www.w3.org/2000/09/xmldsig#sha1"/>
        <DigestValue>2czj2DbQLMPOfBjBAKnwgKi0Bcc=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KM35rONgolj8nofpKU56iQJVS2A=</DigestValue>
      </Reference>
      <Reference URI="/word/styles.xml?ContentType=application/vnd.openxmlformats-officedocument.wordprocessingml.styles+xml">
        <DigestMethod Algorithm="http://www.w3.org/2000/09/xmldsig#sha1"/>
        <DigestValue>PvxwiKgxsgu/X3HVDC0llB1soiE=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hYR22kv+3d8dtLjYAJlfifWSBPU=</DigestValue>
      </Reference>
    </Manifest>
    <SignatureProperties>
      <SignatureProperty Id="idSignatureTime" Target="#idPackageSignature">
        <mdssi:SignatureTime>
          <mdssi:Format>YYYY-MM-DDThh:mm:ssTZD</mdssi:Format>
          <mdssi:Value>2021-07-14T09:53:16Z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00B1B-EEF6-4C99-A21A-36CFC2F93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5869</Words>
  <Characters>33459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F1000</cp:lastModifiedBy>
  <cp:revision>153</cp:revision>
  <cp:lastPrinted>2020-09-08T11:11:00Z</cp:lastPrinted>
  <dcterms:created xsi:type="dcterms:W3CDTF">2013-09-11T19:21:00Z</dcterms:created>
  <dcterms:modified xsi:type="dcterms:W3CDTF">2020-09-13T19:51:00Z</dcterms:modified>
</cp:coreProperties>
</file>