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793" w:rsidRDefault="00FF5793" w:rsidP="0013528B">
      <w:pPr>
        <w:pStyle w:val="Default"/>
        <w:jc w:val="center"/>
        <w:rPr>
          <w:sz w:val="28"/>
          <w:szCs w:val="28"/>
        </w:rPr>
      </w:pPr>
    </w:p>
    <w:p w:rsidR="00FF5793" w:rsidRDefault="00FF5793" w:rsidP="0013528B">
      <w:pPr>
        <w:pStyle w:val="Default"/>
        <w:jc w:val="center"/>
        <w:rPr>
          <w:sz w:val="28"/>
          <w:szCs w:val="28"/>
        </w:rPr>
      </w:pPr>
    </w:p>
    <w:p w:rsidR="00FF5793" w:rsidRDefault="00FF5793" w:rsidP="0013528B">
      <w:pPr>
        <w:pStyle w:val="Default"/>
        <w:jc w:val="center"/>
        <w:rPr>
          <w:sz w:val="28"/>
          <w:szCs w:val="28"/>
        </w:rPr>
      </w:pPr>
    </w:p>
    <w:p w:rsidR="00FF5793" w:rsidRDefault="00FF5793" w:rsidP="0013528B">
      <w:pPr>
        <w:pStyle w:val="Default"/>
        <w:jc w:val="center"/>
        <w:rPr>
          <w:sz w:val="28"/>
          <w:szCs w:val="28"/>
        </w:rPr>
      </w:pPr>
    </w:p>
    <w:p w:rsidR="00887922" w:rsidRDefault="00887922" w:rsidP="0013528B">
      <w:pPr>
        <w:pStyle w:val="Default"/>
        <w:jc w:val="center"/>
        <w:rPr>
          <w:sz w:val="28"/>
          <w:szCs w:val="28"/>
        </w:rPr>
      </w:pPr>
    </w:p>
    <w:p w:rsidR="00887922" w:rsidRDefault="00887922" w:rsidP="0013528B">
      <w:pPr>
        <w:pStyle w:val="Default"/>
        <w:jc w:val="center"/>
        <w:rPr>
          <w:sz w:val="28"/>
          <w:szCs w:val="28"/>
        </w:rPr>
      </w:pPr>
    </w:p>
    <w:p w:rsidR="00887922" w:rsidRPr="0013528B" w:rsidRDefault="00887922" w:rsidP="0013528B">
      <w:pPr>
        <w:pStyle w:val="Default"/>
        <w:jc w:val="center"/>
        <w:rPr>
          <w:sz w:val="28"/>
          <w:szCs w:val="28"/>
        </w:rPr>
      </w:pPr>
    </w:p>
    <w:p w:rsidR="00FF5793" w:rsidRPr="00FF5793" w:rsidRDefault="0013528B" w:rsidP="0013528B">
      <w:pPr>
        <w:pStyle w:val="Default"/>
        <w:jc w:val="center"/>
        <w:rPr>
          <w:b/>
          <w:bCs/>
          <w:sz w:val="40"/>
          <w:szCs w:val="40"/>
        </w:rPr>
      </w:pPr>
      <w:r w:rsidRPr="00FF5793">
        <w:rPr>
          <w:b/>
          <w:bCs/>
          <w:sz w:val="40"/>
          <w:szCs w:val="40"/>
        </w:rPr>
        <w:t xml:space="preserve">Рабочая программа педагога ДОУ </w:t>
      </w:r>
    </w:p>
    <w:p w:rsidR="0013528B" w:rsidRPr="00FF5793" w:rsidRDefault="00721FC1" w:rsidP="00FF5793">
      <w:pPr>
        <w:pStyle w:val="Default"/>
        <w:jc w:val="center"/>
        <w:rPr>
          <w:b/>
          <w:bCs/>
          <w:sz w:val="40"/>
          <w:szCs w:val="40"/>
        </w:rPr>
      </w:pPr>
      <w:r>
        <w:rPr>
          <w:b/>
          <w:bCs/>
          <w:sz w:val="40"/>
          <w:szCs w:val="40"/>
        </w:rPr>
        <w:t>с детьми первой младшей  группы (2-3года</w:t>
      </w:r>
      <w:r w:rsidR="00FF5793" w:rsidRPr="00FF5793">
        <w:rPr>
          <w:b/>
          <w:bCs/>
          <w:sz w:val="40"/>
          <w:szCs w:val="40"/>
        </w:rPr>
        <w:t>)</w:t>
      </w:r>
    </w:p>
    <w:p w:rsidR="00FF5793" w:rsidRPr="00FF5793" w:rsidRDefault="005F3231" w:rsidP="00FF5793">
      <w:pPr>
        <w:pStyle w:val="Default"/>
        <w:jc w:val="center"/>
        <w:rPr>
          <w:sz w:val="40"/>
          <w:szCs w:val="40"/>
        </w:rPr>
      </w:pPr>
      <w:r>
        <w:rPr>
          <w:b/>
          <w:bCs/>
          <w:sz w:val="40"/>
          <w:szCs w:val="40"/>
        </w:rPr>
        <w:t>на 2020</w:t>
      </w:r>
      <w:r w:rsidR="00CB66BE">
        <w:rPr>
          <w:b/>
          <w:bCs/>
          <w:sz w:val="40"/>
          <w:szCs w:val="40"/>
        </w:rPr>
        <w:t xml:space="preserve">- </w:t>
      </w:r>
      <w:r>
        <w:rPr>
          <w:b/>
          <w:bCs/>
          <w:sz w:val="40"/>
          <w:szCs w:val="40"/>
        </w:rPr>
        <w:t>2021</w:t>
      </w:r>
      <w:r w:rsidR="00FF5793" w:rsidRPr="00FF5793">
        <w:rPr>
          <w:b/>
          <w:bCs/>
          <w:sz w:val="40"/>
          <w:szCs w:val="40"/>
        </w:rPr>
        <w:t xml:space="preserve"> учебный год</w:t>
      </w:r>
    </w:p>
    <w:p w:rsidR="001215E3" w:rsidRDefault="001215E3" w:rsidP="00FF5793">
      <w:pPr>
        <w:pStyle w:val="Default"/>
        <w:jc w:val="center"/>
        <w:rPr>
          <w:b/>
          <w:bCs/>
          <w:sz w:val="40"/>
          <w:szCs w:val="40"/>
        </w:rPr>
      </w:pPr>
      <w:proofErr w:type="gramStart"/>
      <w:r>
        <w:rPr>
          <w:b/>
          <w:bCs/>
          <w:sz w:val="40"/>
          <w:szCs w:val="40"/>
        </w:rPr>
        <w:t>(разработана с учётом</w:t>
      </w:r>
      <w:r w:rsidR="00617075">
        <w:rPr>
          <w:b/>
          <w:bCs/>
          <w:sz w:val="40"/>
          <w:szCs w:val="40"/>
        </w:rPr>
        <w:t xml:space="preserve"> основной </w:t>
      </w:r>
      <w:r w:rsidR="0013528B" w:rsidRPr="00FF5793">
        <w:rPr>
          <w:b/>
          <w:bCs/>
          <w:sz w:val="40"/>
          <w:szCs w:val="40"/>
        </w:rPr>
        <w:t xml:space="preserve">образовательной программы дошкольного образования </w:t>
      </w:r>
      <w:proofErr w:type="gramEnd"/>
    </w:p>
    <w:p w:rsidR="0013528B" w:rsidRPr="00FF5793" w:rsidRDefault="005F3231" w:rsidP="00FF5793">
      <w:pPr>
        <w:pStyle w:val="Default"/>
        <w:jc w:val="center"/>
        <w:rPr>
          <w:b/>
          <w:bCs/>
          <w:sz w:val="40"/>
          <w:szCs w:val="40"/>
        </w:rPr>
      </w:pPr>
      <w:proofErr w:type="gramStart"/>
      <w:r>
        <w:rPr>
          <w:b/>
          <w:bCs/>
          <w:sz w:val="40"/>
          <w:szCs w:val="40"/>
        </w:rPr>
        <w:t>МБДОУ «Детский сад Солнышко</w:t>
      </w:r>
      <w:r w:rsidR="0013528B" w:rsidRPr="00FF5793">
        <w:rPr>
          <w:b/>
          <w:bCs/>
          <w:sz w:val="40"/>
          <w:szCs w:val="40"/>
        </w:rPr>
        <w:t>»</w:t>
      </w:r>
      <w:r w:rsidR="001215E3">
        <w:rPr>
          <w:b/>
          <w:bCs/>
          <w:sz w:val="40"/>
          <w:szCs w:val="40"/>
        </w:rPr>
        <w:t>)</w:t>
      </w:r>
      <w:proofErr w:type="gramEnd"/>
    </w:p>
    <w:p w:rsidR="0013528B" w:rsidRPr="00FF5793" w:rsidRDefault="0013528B" w:rsidP="0013528B">
      <w:pPr>
        <w:pStyle w:val="Default"/>
        <w:rPr>
          <w:sz w:val="40"/>
          <w:szCs w:val="40"/>
        </w:rPr>
      </w:pPr>
    </w:p>
    <w:p w:rsidR="0013528B" w:rsidRPr="00FF5793" w:rsidRDefault="0013528B" w:rsidP="0013528B">
      <w:pPr>
        <w:pStyle w:val="Default"/>
        <w:rPr>
          <w:sz w:val="40"/>
          <w:szCs w:val="40"/>
        </w:rPr>
      </w:pPr>
    </w:p>
    <w:p w:rsidR="0013528B" w:rsidRPr="00FF5793" w:rsidRDefault="0013528B" w:rsidP="0013528B">
      <w:pPr>
        <w:pStyle w:val="Default"/>
        <w:rPr>
          <w:sz w:val="40"/>
          <w:szCs w:val="40"/>
        </w:rPr>
      </w:pPr>
    </w:p>
    <w:p w:rsidR="0013528B" w:rsidRPr="00FF5793" w:rsidRDefault="0013528B" w:rsidP="0013528B">
      <w:pPr>
        <w:pStyle w:val="Default"/>
        <w:rPr>
          <w:sz w:val="40"/>
          <w:szCs w:val="40"/>
        </w:rPr>
      </w:pPr>
    </w:p>
    <w:p w:rsidR="0013528B" w:rsidRPr="00FF5793" w:rsidRDefault="0013528B" w:rsidP="0013528B">
      <w:pPr>
        <w:pStyle w:val="Default"/>
        <w:rPr>
          <w:sz w:val="40"/>
          <w:szCs w:val="40"/>
        </w:rPr>
      </w:pPr>
    </w:p>
    <w:p w:rsidR="0013528B" w:rsidRDefault="0013528B" w:rsidP="0013528B">
      <w:pPr>
        <w:pStyle w:val="Default"/>
        <w:rPr>
          <w:sz w:val="28"/>
          <w:szCs w:val="28"/>
        </w:rPr>
      </w:pPr>
    </w:p>
    <w:p w:rsidR="0013528B" w:rsidRDefault="0013528B" w:rsidP="0013528B">
      <w:pPr>
        <w:pStyle w:val="Default"/>
        <w:rPr>
          <w:sz w:val="28"/>
          <w:szCs w:val="28"/>
        </w:rPr>
      </w:pPr>
    </w:p>
    <w:p w:rsidR="00887922" w:rsidRDefault="00887922" w:rsidP="0013528B">
      <w:pPr>
        <w:pStyle w:val="Default"/>
        <w:rPr>
          <w:sz w:val="28"/>
          <w:szCs w:val="28"/>
        </w:rPr>
      </w:pPr>
    </w:p>
    <w:p w:rsidR="00887922" w:rsidRDefault="00887922" w:rsidP="0013528B">
      <w:pPr>
        <w:pStyle w:val="Default"/>
        <w:rPr>
          <w:sz w:val="28"/>
          <w:szCs w:val="28"/>
        </w:rPr>
      </w:pPr>
    </w:p>
    <w:p w:rsidR="00887922" w:rsidRDefault="00887922" w:rsidP="0013528B">
      <w:pPr>
        <w:pStyle w:val="Default"/>
        <w:rPr>
          <w:sz w:val="28"/>
          <w:szCs w:val="28"/>
        </w:rPr>
      </w:pPr>
    </w:p>
    <w:p w:rsidR="00887922" w:rsidRDefault="00887922" w:rsidP="0013528B">
      <w:pPr>
        <w:pStyle w:val="Default"/>
        <w:rPr>
          <w:sz w:val="28"/>
          <w:szCs w:val="28"/>
        </w:rPr>
      </w:pPr>
    </w:p>
    <w:p w:rsidR="0013528B" w:rsidRDefault="0013528B" w:rsidP="0013528B">
      <w:pPr>
        <w:pStyle w:val="Default"/>
        <w:rPr>
          <w:sz w:val="28"/>
          <w:szCs w:val="28"/>
        </w:rPr>
      </w:pPr>
    </w:p>
    <w:p w:rsidR="0013528B" w:rsidRDefault="0013528B" w:rsidP="0013528B">
      <w:pPr>
        <w:pStyle w:val="Default"/>
        <w:rPr>
          <w:sz w:val="28"/>
          <w:szCs w:val="28"/>
        </w:rPr>
      </w:pPr>
    </w:p>
    <w:p w:rsidR="0013528B" w:rsidRDefault="0013528B" w:rsidP="0013528B">
      <w:pPr>
        <w:pStyle w:val="Default"/>
        <w:rPr>
          <w:sz w:val="28"/>
          <w:szCs w:val="28"/>
        </w:rPr>
      </w:pPr>
    </w:p>
    <w:p w:rsidR="0013528B" w:rsidRDefault="00887922" w:rsidP="00CB66BE">
      <w:pPr>
        <w:pStyle w:val="Default"/>
        <w:jc w:val="center"/>
        <w:rPr>
          <w:sz w:val="28"/>
          <w:szCs w:val="28"/>
        </w:rPr>
      </w:pPr>
      <w:r>
        <w:rPr>
          <w:sz w:val="28"/>
          <w:szCs w:val="28"/>
        </w:rPr>
        <w:t xml:space="preserve">                                                                                            </w:t>
      </w:r>
      <w:bookmarkStart w:id="0" w:name="_GoBack"/>
      <w:bookmarkEnd w:id="0"/>
    </w:p>
    <w:p w:rsidR="00FF5793" w:rsidRDefault="00FF5793" w:rsidP="0013528B">
      <w:pPr>
        <w:pStyle w:val="aa"/>
        <w:rPr>
          <w:rFonts w:ascii="Times New Roman" w:hAnsi="Times New Roman" w:cs="Times New Roman"/>
          <w:sz w:val="28"/>
          <w:szCs w:val="28"/>
          <w:lang w:eastAsia="ru-RU"/>
        </w:rPr>
      </w:pPr>
    </w:p>
    <w:p w:rsidR="00FF5793" w:rsidRDefault="00FF5793" w:rsidP="0013528B">
      <w:pPr>
        <w:pStyle w:val="aa"/>
        <w:rPr>
          <w:rFonts w:ascii="Times New Roman" w:hAnsi="Times New Roman" w:cs="Times New Roman"/>
          <w:sz w:val="28"/>
          <w:szCs w:val="28"/>
          <w:lang w:eastAsia="ru-RU"/>
        </w:rPr>
      </w:pPr>
    </w:p>
    <w:p w:rsidR="00FF5793" w:rsidRDefault="00FF5793" w:rsidP="0013528B">
      <w:pPr>
        <w:pStyle w:val="aa"/>
        <w:rPr>
          <w:rFonts w:ascii="Times New Roman" w:hAnsi="Times New Roman" w:cs="Times New Roman"/>
          <w:sz w:val="28"/>
          <w:szCs w:val="28"/>
          <w:lang w:eastAsia="ru-RU"/>
        </w:rPr>
      </w:pPr>
    </w:p>
    <w:p w:rsidR="00FF5793" w:rsidRDefault="00FF5793" w:rsidP="0013528B">
      <w:pPr>
        <w:pStyle w:val="aa"/>
        <w:rPr>
          <w:rFonts w:ascii="Times New Roman" w:hAnsi="Times New Roman" w:cs="Times New Roman"/>
          <w:sz w:val="28"/>
          <w:szCs w:val="28"/>
          <w:lang w:eastAsia="ru-RU"/>
        </w:rPr>
      </w:pPr>
    </w:p>
    <w:p w:rsidR="00FF5793" w:rsidRDefault="00FF5793" w:rsidP="0013528B">
      <w:pPr>
        <w:pStyle w:val="aa"/>
        <w:rPr>
          <w:rFonts w:ascii="Times New Roman" w:hAnsi="Times New Roman" w:cs="Times New Roman"/>
          <w:sz w:val="28"/>
          <w:szCs w:val="28"/>
          <w:lang w:eastAsia="ru-RU"/>
        </w:rPr>
      </w:pPr>
    </w:p>
    <w:p w:rsidR="00FF5793" w:rsidRDefault="00FF5793" w:rsidP="0013528B">
      <w:pPr>
        <w:pStyle w:val="aa"/>
        <w:rPr>
          <w:rFonts w:ascii="Times New Roman" w:hAnsi="Times New Roman" w:cs="Times New Roman"/>
          <w:sz w:val="28"/>
          <w:szCs w:val="28"/>
          <w:lang w:eastAsia="ru-RU"/>
        </w:rPr>
      </w:pPr>
    </w:p>
    <w:p w:rsidR="00FF5793" w:rsidRDefault="00FF5793" w:rsidP="005F3231">
      <w:pPr>
        <w:pStyle w:val="aa"/>
        <w:jc w:val="center"/>
        <w:rPr>
          <w:rFonts w:ascii="Times New Roman" w:hAnsi="Times New Roman" w:cs="Times New Roman"/>
          <w:sz w:val="28"/>
          <w:szCs w:val="28"/>
          <w:lang w:eastAsia="ru-RU"/>
        </w:rPr>
      </w:pPr>
    </w:p>
    <w:p w:rsidR="00B878EB" w:rsidRDefault="00B878EB" w:rsidP="00FF5793">
      <w:pPr>
        <w:pStyle w:val="aa"/>
        <w:jc w:val="center"/>
        <w:rPr>
          <w:rFonts w:ascii="Times New Roman" w:hAnsi="Times New Roman" w:cs="Times New Roman"/>
          <w:sz w:val="28"/>
          <w:szCs w:val="28"/>
          <w:lang w:eastAsia="ru-RU"/>
        </w:rPr>
      </w:pPr>
    </w:p>
    <w:p w:rsidR="005F3231" w:rsidRDefault="005F3231" w:rsidP="00BF65E7">
      <w:pPr>
        <w:pStyle w:val="aa"/>
        <w:jc w:val="center"/>
        <w:rPr>
          <w:rFonts w:ascii="Times New Roman" w:hAnsi="Times New Roman" w:cs="Times New Roman"/>
          <w:b/>
          <w:i/>
          <w:iCs/>
          <w:sz w:val="28"/>
          <w:szCs w:val="28"/>
          <w:lang w:eastAsia="ru-RU"/>
        </w:rPr>
      </w:pPr>
    </w:p>
    <w:p w:rsidR="005F3231" w:rsidRDefault="005F3231" w:rsidP="00BF65E7">
      <w:pPr>
        <w:pStyle w:val="aa"/>
        <w:jc w:val="center"/>
        <w:rPr>
          <w:rFonts w:ascii="Times New Roman" w:hAnsi="Times New Roman" w:cs="Times New Roman"/>
          <w:b/>
          <w:i/>
          <w:iCs/>
          <w:sz w:val="28"/>
          <w:szCs w:val="28"/>
          <w:lang w:eastAsia="ru-RU"/>
        </w:rPr>
      </w:pPr>
    </w:p>
    <w:p w:rsidR="005F3231" w:rsidRDefault="005F3231" w:rsidP="00BF65E7">
      <w:pPr>
        <w:pStyle w:val="aa"/>
        <w:jc w:val="center"/>
        <w:rPr>
          <w:rFonts w:ascii="Times New Roman" w:hAnsi="Times New Roman" w:cs="Times New Roman"/>
          <w:b/>
          <w:i/>
          <w:iCs/>
          <w:sz w:val="28"/>
          <w:szCs w:val="28"/>
          <w:lang w:eastAsia="ru-RU"/>
        </w:rPr>
      </w:pPr>
    </w:p>
    <w:p w:rsidR="005F3231" w:rsidRDefault="005F3231" w:rsidP="00BF65E7">
      <w:pPr>
        <w:pStyle w:val="aa"/>
        <w:jc w:val="center"/>
        <w:rPr>
          <w:rFonts w:ascii="Times New Roman" w:hAnsi="Times New Roman" w:cs="Times New Roman"/>
          <w:b/>
          <w:i/>
          <w:iCs/>
          <w:sz w:val="28"/>
          <w:szCs w:val="28"/>
          <w:lang w:eastAsia="ru-RU"/>
        </w:rPr>
      </w:pPr>
    </w:p>
    <w:p w:rsidR="005F3231" w:rsidRDefault="005F3231" w:rsidP="00BF65E7">
      <w:pPr>
        <w:pStyle w:val="aa"/>
        <w:jc w:val="center"/>
        <w:rPr>
          <w:rFonts w:ascii="Times New Roman" w:hAnsi="Times New Roman" w:cs="Times New Roman"/>
          <w:b/>
          <w:i/>
          <w:iCs/>
          <w:sz w:val="28"/>
          <w:szCs w:val="28"/>
          <w:lang w:eastAsia="ru-RU"/>
        </w:rPr>
      </w:pPr>
    </w:p>
    <w:p w:rsidR="005F3231" w:rsidRDefault="005F3231" w:rsidP="00BF65E7">
      <w:pPr>
        <w:pStyle w:val="aa"/>
        <w:jc w:val="center"/>
        <w:rPr>
          <w:rFonts w:ascii="Times New Roman" w:hAnsi="Times New Roman" w:cs="Times New Roman"/>
          <w:b/>
          <w:i/>
          <w:iCs/>
          <w:sz w:val="28"/>
          <w:szCs w:val="28"/>
          <w:lang w:eastAsia="ru-RU"/>
        </w:rPr>
      </w:pPr>
    </w:p>
    <w:p w:rsidR="005F3231" w:rsidRDefault="005F3231" w:rsidP="00BF65E7">
      <w:pPr>
        <w:pStyle w:val="aa"/>
        <w:jc w:val="center"/>
        <w:rPr>
          <w:rFonts w:ascii="Times New Roman" w:hAnsi="Times New Roman" w:cs="Times New Roman"/>
          <w:b/>
          <w:i/>
          <w:iCs/>
          <w:sz w:val="28"/>
          <w:szCs w:val="28"/>
          <w:lang w:eastAsia="ru-RU"/>
        </w:rPr>
      </w:pPr>
    </w:p>
    <w:p w:rsidR="005F3231" w:rsidRDefault="005F3231" w:rsidP="00BF65E7">
      <w:pPr>
        <w:pStyle w:val="aa"/>
        <w:jc w:val="center"/>
        <w:rPr>
          <w:rFonts w:ascii="Times New Roman" w:hAnsi="Times New Roman" w:cs="Times New Roman"/>
          <w:b/>
          <w:i/>
          <w:iCs/>
          <w:sz w:val="28"/>
          <w:szCs w:val="28"/>
          <w:lang w:eastAsia="ru-RU"/>
        </w:rPr>
      </w:pPr>
    </w:p>
    <w:p w:rsidR="005F3231" w:rsidRDefault="005F3231" w:rsidP="00BF65E7">
      <w:pPr>
        <w:pStyle w:val="aa"/>
        <w:jc w:val="center"/>
        <w:rPr>
          <w:rFonts w:ascii="Times New Roman" w:hAnsi="Times New Roman" w:cs="Times New Roman"/>
          <w:b/>
          <w:i/>
          <w:iCs/>
          <w:sz w:val="28"/>
          <w:szCs w:val="28"/>
          <w:lang w:eastAsia="ru-RU"/>
        </w:rPr>
      </w:pPr>
    </w:p>
    <w:p w:rsidR="00CD18DB" w:rsidRPr="00BF7A6B" w:rsidRDefault="00CD18DB" w:rsidP="00BF65E7">
      <w:pPr>
        <w:pStyle w:val="aa"/>
        <w:jc w:val="center"/>
        <w:rPr>
          <w:rFonts w:ascii="Times New Roman" w:hAnsi="Times New Roman" w:cs="Times New Roman"/>
          <w:b/>
          <w:sz w:val="28"/>
          <w:szCs w:val="28"/>
          <w:lang w:eastAsia="ru-RU"/>
        </w:rPr>
      </w:pPr>
      <w:r w:rsidRPr="00BF7A6B">
        <w:rPr>
          <w:rFonts w:ascii="Times New Roman" w:hAnsi="Times New Roman" w:cs="Times New Roman"/>
          <w:b/>
          <w:i/>
          <w:iCs/>
          <w:sz w:val="28"/>
          <w:szCs w:val="28"/>
          <w:lang w:eastAsia="ru-RU"/>
        </w:rPr>
        <w:t>Содержание</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i/>
          <w:iCs/>
          <w:sz w:val="28"/>
          <w:szCs w:val="28"/>
          <w:lang w:eastAsia="ru-RU"/>
        </w:rPr>
        <w:t> </w:t>
      </w:r>
      <w:r w:rsidRPr="0013528B">
        <w:rPr>
          <w:rFonts w:ascii="Times New Roman" w:hAnsi="Times New Roman" w:cs="Times New Roman"/>
          <w:i/>
          <w:iCs/>
          <w:sz w:val="28"/>
          <w:szCs w:val="28"/>
          <w:u w:val="single"/>
          <w:lang w:eastAsia="ru-RU"/>
        </w:rPr>
        <w:t>1.Целевой раздел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1.1. Пояснительная записка</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1.1.1. Цели и задачи реализации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1.1.2. Принципы и подходы к формированию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1.1.3. Основания разработки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1.1.4. Возрастные особенности детей  группы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1.1.5. Социальный портрет группы</w:t>
      </w:r>
    </w:p>
    <w:p w:rsidR="001215E3"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xml:space="preserve">1.2. Целевые ориентиры </w:t>
      </w:r>
      <w:r w:rsidR="00617075">
        <w:rPr>
          <w:rFonts w:ascii="Times New Roman" w:hAnsi="Times New Roman" w:cs="Times New Roman"/>
          <w:sz w:val="28"/>
          <w:szCs w:val="28"/>
          <w:lang w:eastAsia="ru-RU"/>
        </w:rPr>
        <w:t xml:space="preserve">в раннем возрасте </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1.3. Оценка результатов освоения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1.4. Срок реализации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i/>
          <w:iCs/>
          <w:sz w:val="28"/>
          <w:szCs w:val="28"/>
          <w:u w:val="single"/>
          <w:lang w:eastAsia="ru-RU"/>
        </w:rPr>
        <w:t>2. Содержательный раздел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2.1. Содержание совместной деятельности воспитателя с детьми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2.1.1. Комплексно-тематическое планирование</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2.1.2. Содержание образовательной деятельности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2.2. Организация и формы взаимодействия с родителям</w:t>
      </w:r>
      <w:r w:rsidR="00BF7A6B">
        <w:rPr>
          <w:rFonts w:ascii="Times New Roman" w:hAnsi="Times New Roman" w:cs="Times New Roman"/>
          <w:sz w:val="28"/>
          <w:szCs w:val="28"/>
          <w:lang w:eastAsia="ru-RU"/>
        </w:rPr>
        <w:t>и</w:t>
      </w:r>
      <w:r w:rsidRPr="0013528B">
        <w:rPr>
          <w:rFonts w:ascii="Times New Roman" w:hAnsi="Times New Roman" w:cs="Times New Roman"/>
          <w:sz w:val="28"/>
          <w:szCs w:val="28"/>
          <w:lang w:eastAsia="ru-RU"/>
        </w:rPr>
        <w:t>  (законными представителями)</w:t>
      </w:r>
    </w:p>
    <w:p w:rsidR="00CD18DB" w:rsidRPr="0013528B" w:rsidRDefault="00CD18DB" w:rsidP="0013528B">
      <w:pPr>
        <w:pStyle w:val="aa"/>
        <w:rPr>
          <w:rFonts w:ascii="Times New Roman" w:hAnsi="Times New Roman" w:cs="Times New Roman"/>
          <w:i/>
          <w:iCs/>
          <w:sz w:val="28"/>
          <w:szCs w:val="28"/>
          <w:lang w:eastAsia="ru-RU"/>
        </w:rPr>
      </w:pPr>
      <w:r w:rsidRPr="0013528B">
        <w:rPr>
          <w:rFonts w:ascii="Times New Roman" w:hAnsi="Times New Roman" w:cs="Times New Roman"/>
          <w:i/>
          <w:iCs/>
          <w:sz w:val="28"/>
          <w:szCs w:val="28"/>
          <w:u w:val="single"/>
          <w:lang w:eastAsia="ru-RU"/>
        </w:rPr>
        <w:t>3. Организационный раздел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3.1. Режим пребывания детей в группе</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3.1.1. Распорядок дня в холодное время года</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3.1.2. Распорядок дня в тёплое время года</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3.2. Условия реализации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3.2.1. Особенности организации  РППС     </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3.3. Максимально допустимая образовательная нагрузка</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3.3.1. Планирование  ОД при пятидневной неделе</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3.3.2. Организация  ОД при пятидневной неделе</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3.4. Методическое обеспечение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xml:space="preserve">                                                                           </w:t>
      </w:r>
    </w:p>
    <w:p w:rsidR="00CD18DB" w:rsidRPr="0013528B" w:rsidRDefault="00CD18DB" w:rsidP="0013528B">
      <w:pPr>
        <w:pStyle w:val="aa"/>
        <w:rPr>
          <w:rFonts w:ascii="Times New Roman" w:hAnsi="Times New Roman" w:cs="Times New Roman"/>
          <w:i/>
          <w:iCs/>
          <w:sz w:val="28"/>
          <w:szCs w:val="28"/>
          <w:u w:val="single"/>
          <w:lang w:eastAsia="ru-RU"/>
        </w:rPr>
      </w:pPr>
      <w:r w:rsidRPr="0013528B">
        <w:rPr>
          <w:rFonts w:ascii="Times New Roman" w:hAnsi="Times New Roman" w:cs="Times New Roman"/>
          <w:i/>
          <w:iCs/>
          <w:sz w:val="28"/>
          <w:szCs w:val="28"/>
          <w:lang w:eastAsia="ru-RU"/>
        </w:rPr>
        <w:t>                                                            </w:t>
      </w:r>
    </w:p>
    <w:p w:rsidR="00CD18DB" w:rsidRDefault="00CD18DB" w:rsidP="00BF65E7">
      <w:pPr>
        <w:pStyle w:val="aa"/>
        <w:tabs>
          <w:tab w:val="left" w:pos="3435"/>
        </w:tabs>
        <w:rPr>
          <w:rFonts w:ascii="Times New Roman" w:hAnsi="Times New Roman" w:cs="Times New Roman"/>
          <w:sz w:val="28"/>
          <w:szCs w:val="28"/>
          <w:lang w:eastAsia="ru-RU"/>
        </w:rPr>
      </w:pPr>
      <w:r w:rsidRPr="0013528B">
        <w:rPr>
          <w:rFonts w:ascii="Times New Roman" w:hAnsi="Times New Roman" w:cs="Times New Roman"/>
          <w:sz w:val="28"/>
          <w:szCs w:val="28"/>
          <w:lang w:eastAsia="ru-RU"/>
        </w:rPr>
        <w:t> </w:t>
      </w:r>
      <w:r w:rsidR="00BF65E7">
        <w:rPr>
          <w:rFonts w:ascii="Times New Roman" w:hAnsi="Times New Roman" w:cs="Times New Roman"/>
          <w:sz w:val="28"/>
          <w:szCs w:val="28"/>
          <w:lang w:eastAsia="ru-RU"/>
        </w:rPr>
        <w:tab/>
      </w: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1215E3" w:rsidRPr="0013528B" w:rsidRDefault="001215E3" w:rsidP="00BF65E7">
      <w:pPr>
        <w:pStyle w:val="aa"/>
        <w:tabs>
          <w:tab w:val="left" w:pos="3435"/>
        </w:tabs>
        <w:rPr>
          <w:rFonts w:ascii="Times New Roman" w:hAnsi="Times New Roman" w:cs="Times New Roman"/>
          <w:sz w:val="28"/>
          <w:szCs w:val="28"/>
          <w:lang w:eastAsia="ru-RU"/>
        </w:rPr>
      </w:pPr>
    </w:p>
    <w:p w:rsidR="00CD18DB" w:rsidRPr="00BF65E7" w:rsidRDefault="00CD18DB" w:rsidP="00BF65E7">
      <w:pPr>
        <w:pStyle w:val="aa"/>
        <w:jc w:val="center"/>
        <w:rPr>
          <w:rFonts w:ascii="Times New Roman" w:hAnsi="Times New Roman" w:cs="Times New Roman"/>
          <w:b/>
          <w:sz w:val="28"/>
          <w:szCs w:val="28"/>
          <w:lang w:eastAsia="ru-RU"/>
        </w:rPr>
      </w:pPr>
      <w:r w:rsidRPr="00BF65E7">
        <w:rPr>
          <w:rFonts w:ascii="Times New Roman" w:hAnsi="Times New Roman" w:cs="Times New Roman"/>
          <w:b/>
          <w:i/>
          <w:iCs/>
          <w:sz w:val="28"/>
          <w:szCs w:val="28"/>
          <w:u w:val="single"/>
          <w:lang w:eastAsia="ru-RU"/>
        </w:rPr>
        <w:t>1. ЦЕЛЕВОЙ РАЗДЕЛ РАБОЧЕЙ ПРОГРАММЫ</w:t>
      </w:r>
    </w:p>
    <w:p w:rsidR="00CD18DB" w:rsidRPr="00BF65E7" w:rsidRDefault="00CD18DB" w:rsidP="00BF65E7">
      <w:pPr>
        <w:pStyle w:val="aa"/>
        <w:jc w:val="center"/>
        <w:rPr>
          <w:rFonts w:ascii="Times New Roman" w:hAnsi="Times New Roman" w:cs="Times New Roman"/>
          <w:b/>
          <w:sz w:val="28"/>
          <w:szCs w:val="28"/>
          <w:lang w:eastAsia="ru-RU"/>
        </w:rPr>
      </w:pPr>
      <w:r w:rsidRPr="00BF65E7">
        <w:rPr>
          <w:rFonts w:ascii="Times New Roman" w:hAnsi="Times New Roman" w:cs="Times New Roman"/>
          <w:b/>
          <w:i/>
          <w:iCs/>
          <w:sz w:val="28"/>
          <w:szCs w:val="28"/>
          <w:lang w:eastAsia="ru-RU"/>
        </w:rPr>
        <w:t>1.1.Пояснительная записка</w:t>
      </w:r>
    </w:p>
    <w:p w:rsidR="00CD18DB" w:rsidRPr="00BF65E7" w:rsidRDefault="00CD18DB" w:rsidP="00BF65E7">
      <w:pPr>
        <w:pStyle w:val="aa"/>
        <w:jc w:val="center"/>
        <w:rPr>
          <w:rFonts w:ascii="Times New Roman" w:hAnsi="Times New Roman" w:cs="Times New Roman"/>
          <w:b/>
          <w:sz w:val="28"/>
          <w:szCs w:val="28"/>
          <w:lang w:eastAsia="ru-RU"/>
        </w:rPr>
      </w:pPr>
      <w:r w:rsidRPr="00BF65E7">
        <w:rPr>
          <w:rFonts w:ascii="Times New Roman" w:hAnsi="Times New Roman" w:cs="Times New Roman"/>
          <w:b/>
          <w:i/>
          <w:iCs/>
          <w:sz w:val="28"/>
          <w:szCs w:val="28"/>
          <w:u w:val="single"/>
          <w:lang w:eastAsia="ru-RU"/>
        </w:rPr>
        <w:t>1.1.1 Цели и задачи реализации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Настоящая рабочая программа разработ</w:t>
      </w:r>
      <w:r w:rsidR="00656595">
        <w:rPr>
          <w:rFonts w:ascii="Times New Roman" w:hAnsi="Times New Roman" w:cs="Times New Roman"/>
          <w:sz w:val="28"/>
          <w:szCs w:val="28"/>
          <w:lang w:eastAsia="ru-RU"/>
        </w:rPr>
        <w:t>ана для первой младшей</w:t>
      </w:r>
      <w:r w:rsidRPr="0013528B">
        <w:rPr>
          <w:rFonts w:ascii="Times New Roman" w:hAnsi="Times New Roman" w:cs="Times New Roman"/>
          <w:sz w:val="28"/>
          <w:szCs w:val="28"/>
          <w:lang w:eastAsia="ru-RU"/>
        </w:rPr>
        <w:t xml:space="preserve"> группы детского сада на основе ОП ДОО   в соответствии с Федеральным государственным образовательным стандартом дошкольного образования.</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i/>
          <w:iCs/>
          <w:sz w:val="28"/>
          <w:szCs w:val="28"/>
          <w:lang w:eastAsia="ru-RU"/>
        </w:rPr>
        <w:t>           Целью  Рабочей программы является:</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создание благоприятных условий для полноценного проживания каждым ребенком дошкольного детства</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создание условий для формирования у детей основ базовой культуры личности, всестороннего развития психических и физических качеств каждого ребёнка в соответствии с возрастными и индивидуальными особенностями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подготовка дошкольников к жизни в современном обществе</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обеспечение безопасности жизнедеятельности дошкольника</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Цели Рабочей программы реализуются в процессе разнообразных видов детской деятельности:</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00CD18DB" w:rsidRPr="0013528B">
        <w:rPr>
          <w:rFonts w:ascii="Times New Roman" w:hAnsi="Times New Roman" w:cs="Times New Roman"/>
          <w:sz w:val="28"/>
          <w:szCs w:val="28"/>
          <w:lang w:eastAsia="ru-RU"/>
        </w:rPr>
        <w:t>Образовательная деятельность, которая   осуществляется  в процессе организации различных видов детской деятельности  - игровой, коммуникативной, трудовой, познавательно-исследовательской, продуктивной, музыкально-художественной, чтения художественной литературы.</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00CD18DB" w:rsidRPr="0013528B">
        <w:rPr>
          <w:rFonts w:ascii="Times New Roman" w:hAnsi="Times New Roman" w:cs="Times New Roman"/>
          <w:sz w:val="28"/>
          <w:szCs w:val="28"/>
          <w:lang w:eastAsia="ru-RU"/>
        </w:rPr>
        <w:t>Образовательная деятельность, осуществляемая в ходе режимных моментов.</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00CD18DB" w:rsidRPr="0013528B">
        <w:rPr>
          <w:rFonts w:ascii="Times New Roman" w:hAnsi="Times New Roman" w:cs="Times New Roman"/>
          <w:sz w:val="28"/>
          <w:szCs w:val="28"/>
          <w:lang w:eastAsia="ru-RU"/>
        </w:rPr>
        <w:t>Самостоятельная деятельность детей.</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00CD18DB" w:rsidRPr="0013528B">
        <w:rPr>
          <w:rFonts w:ascii="Times New Roman" w:hAnsi="Times New Roman" w:cs="Times New Roman"/>
          <w:sz w:val="28"/>
          <w:szCs w:val="28"/>
          <w:lang w:eastAsia="ru-RU"/>
        </w:rPr>
        <w:t>Взаимодействие с семьями детей по реализации образовательной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Для достижения целей программы первостепенное значение имеют:</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забота о здоровье, эмоциональном благополучии и своевременном всестороннем развитии каждого ребенка;</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00CD18DB" w:rsidRPr="0013528B">
        <w:rPr>
          <w:rFonts w:ascii="Times New Roman" w:hAnsi="Times New Roman" w:cs="Times New Roman"/>
          <w:sz w:val="28"/>
          <w:szCs w:val="28"/>
          <w:lang w:eastAsia="ru-RU"/>
        </w:rPr>
        <w:t>создание в группах атмосферы гуманного и доброжелательного отношения ко всем воспи</w:t>
      </w:r>
      <w:r w:rsidR="00CD18DB" w:rsidRPr="0013528B">
        <w:rPr>
          <w:rFonts w:ascii="Times New Roman" w:hAnsi="Times New Roman" w:cs="Times New Roman"/>
          <w:sz w:val="28"/>
          <w:szCs w:val="28"/>
          <w:lang w:eastAsia="ru-RU"/>
        </w:rPr>
        <w:softHyphen/>
        <w:t xml:space="preserve">танникам, что позволит растить их </w:t>
      </w:r>
      <w:proofErr w:type="gramStart"/>
      <w:r w:rsidR="00CD18DB" w:rsidRPr="0013528B">
        <w:rPr>
          <w:rFonts w:ascii="Times New Roman" w:hAnsi="Times New Roman" w:cs="Times New Roman"/>
          <w:sz w:val="28"/>
          <w:szCs w:val="28"/>
          <w:lang w:eastAsia="ru-RU"/>
        </w:rPr>
        <w:t>общительными</w:t>
      </w:r>
      <w:proofErr w:type="gramEnd"/>
      <w:r w:rsidR="00CD18DB" w:rsidRPr="0013528B">
        <w:rPr>
          <w:rFonts w:ascii="Times New Roman" w:hAnsi="Times New Roman" w:cs="Times New Roman"/>
          <w:sz w:val="28"/>
          <w:szCs w:val="28"/>
          <w:lang w:eastAsia="ru-RU"/>
        </w:rPr>
        <w:t>, добрыми, любознательными, инициативны</w:t>
      </w:r>
      <w:r w:rsidR="00CD18DB" w:rsidRPr="0013528B">
        <w:rPr>
          <w:rFonts w:ascii="Times New Roman" w:hAnsi="Times New Roman" w:cs="Times New Roman"/>
          <w:sz w:val="28"/>
          <w:szCs w:val="28"/>
          <w:lang w:eastAsia="ru-RU"/>
        </w:rPr>
        <w:softHyphen/>
        <w:t>ми, стремящимися к самостоятельности и творчеству;</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00CD18DB" w:rsidRPr="0013528B">
        <w:rPr>
          <w:rFonts w:ascii="Times New Roman" w:hAnsi="Times New Roman" w:cs="Times New Roman"/>
          <w:sz w:val="28"/>
          <w:szCs w:val="28"/>
          <w:lang w:eastAsia="ru-RU"/>
        </w:rPr>
        <w:t>максимальное использование разнообразных видов детской деятельности; их интеграции в целях повышения эффективности образовательного процесса;</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00CD18DB" w:rsidRPr="0013528B">
        <w:rPr>
          <w:rFonts w:ascii="Times New Roman" w:hAnsi="Times New Roman" w:cs="Times New Roman"/>
          <w:sz w:val="28"/>
          <w:szCs w:val="28"/>
          <w:lang w:eastAsia="ru-RU"/>
        </w:rPr>
        <w:t>творческая организация процесса воспитания и обучения;</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00CD18DB" w:rsidRPr="0013528B">
        <w:rPr>
          <w:rFonts w:ascii="Times New Roman" w:hAnsi="Times New Roman" w:cs="Times New Roman"/>
          <w:sz w:val="28"/>
          <w:szCs w:val="28"/>
          <w:lang w:eastAsia="ru-RU"/>
        </w:rPr>
        <w:t>вариативность использования образовательного материала, позволяющая развивать твор</w:t>
      </w:r>
      <w:r w:rsidR="00CD18DB" w:rsidRPr="0013528B">
        <w:rPr>
          <w:rFonts w:ascii="Times New Roman" w:hAnsi="Times New Roman" w:cs="Times New Roman"/>
          <w:sz w:val="28"/>
          <w:szCs w:val="28"/>
          <w:lang w:eastAsia="ru-RU"/>
        </w:rPr>
        <w:softHyphen/>
        <w:t>чество в соответствии с интересами и наклонностями каждого ребенка;</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00CD18DB" w:rsidRPr="0013528B">
        <w:rPr>
          <w:rFonts w:ascii="Times New Roman" w:hAnsi="Times New Roman" w:cs="Times New Roman"/>
          <w:sz w:val="28"/>
          <w:szCs w:val="28"/>
          <w:lang w:eastAsia="ru-RU"/>
        </w:rPr>
        <w:t>уважительное отношение к результатам детского творчества;</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00CD18DB" w:rsidRPr="0013528B">
        <w:rPr>
          <w:rFonts w:ascii="Times New Roman" w:hAnsi="Times New Roman" w:cs="Times New Roman"/>
          <w:sz w:val="28"/>
          <w:szCs w:val="28"/>
          <w:lang w:eastAsia="ru-RU"/>
        </w:rPr>
        <w:t>единство подходов к воспитанию детей в условиях ДОУ и семьи;</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00CD18DB" w:rsidRPr="0013528B">
        <w:rPr>
          <w:rFonts w:ascii="Times New Roman" w:hAnsi="Times New Roman" w:cs="Times New Roman"/>
          <w:sz w:val="28"/>
          <w:szCs w:val="28"/>
          <w:lang w:eastAsia="ru-RU"/>
        </w:rPr>
        <w:t>соблюдение в работе детского сада и начальной школы преемственности, исключающей умственные и физические перегрузки в содержании образования детей дошкольного возраста, обеспечивающей отсутствие давления предметного обучения.</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i/>
          <w:iCs/>
          <w:sz w:val="28"/>
          <w:szCs w:val="28"/>
          <w:lang w:eastAsia="ru-RU"/>
        </w:rPr>
        <w:t>         Исходя из поставленных  целей Рабочей программы, формируются следующие задачи:</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 </w:t>
      </w:r>
      <w:r w:rsidR="00CD18DB" w:rsidRPr="0013528B">
        <w:rPr>
          <w:rFonts w:ascii="Times New Roman" w:hAnsi="Times New Roman" w:cs="Times New Roman"/>
          <w:sz w:val="28"/>
          <w:szCs w:val="28"/>
          <w:lang w:eastAsia="ru-RU"/>
        </w:rPr>
        <w:t>Способствовать природному процессу умственного и физического развития детей через организацию игровой, коммуникативной, познавательно-исследовательской, трудовой, двигательной, чтению художественной литературы, музыкально-художественной, продуктивной деятельности;</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 </w:t>
      </w:r>
      <w:r w:rsidR="00CD18DB" w:rsidRPr="0013528B">
        <w:rPr>
          <w:rFonts w:ascii="Times New Roman" w:hAnsi="Times New Roman" w:cs="Times New Roman"/>
          <w:sz w:val="28"/>
          <w:szCs w:val="28"/>
          <w:lang w:eastAsia="ru-RU"/>
        </w:rPr>
        <w:t>Укреплять здоровье воспитанников, приобщать их к здоровому образу жизни, развивать двигательную и гигиеническую культуру детей.</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w:t>
      </w:r>
      <w:r w:rsidR="00CD18DB" w:rsidRPr="0013528B">
        <w:rPr>
          <w:rFonts w:ascii="Times New Roman" w:hAnsi="Times New Roman" w:cs="Times New Roman"/>
          <w:sz w:val="28"/>
          <w:szCs w:val="28"/>
          <w:lang w:eastAsia="ru-RU"/>
        </w:rPr>
        <w:t>Обеспечить психолого-педагогическое сопровождение работы по освоению образовательных областей;</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 </w:t>
      </w:r>
      <w:r w:rsidR="00CD18DB" w:rsidRPr="0013528B">
        <w:rPr>
          <w:rFonts w:ascii="Times New Roman" w:hAnsi="Times New Roman" w:cs="Times New Roman"/>
          <w:sz w:val="28"/>
          <w:szCs w:val="28"/>
          <w:lang w:eastAsia="ru-RU"/>
        </w:rPr>
        <w:t>Реализовать формы организации совместной взросло-детской (партнерской деятельности) в ходе непосредственной образовательной деятельности,  в самостоятельной деятельности, в режимных моментах, в работе с родителями. </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00CD18DB" w:rsidRPr="0013528B">
        <w:rPr>
          <w:rFonts w:ascii="Times New Roman" w:hAnsi="Times New Roman" w:cs="Times New Roman"/>
          <w:sz w:val="28"/>
          <w:szCs w:val="28"/>
          <w:lang w:eastAsia="ru-RU"/>
        </w:rPr>
        <w:t>Развивать гуманистическую направленность отношения детей к миру, воспитывать  у детей культуру общения, эмоциональную отзывчивость и доброжелательность к людям.</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00CD18DB" w:rsidRPr="0013528B">
        <w:rPr>
          <w:rFonts w:ascii="Times New Roman" w:hAnsi="Times New Roman" w:cs="Times New Roman"/>
          <w:sz w:val="28"/>
          <w:szCs w:val="28"/>
          <w:lang w:eastAsia="ru-RU"/>
        </w:rPr>
        <w:t>Развивать у детей познавательную активность, познавательные интересы, интеллектуальные способности, самостоятельность и инициативу, стремление к активной деятельности и творчеству. </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 </w:t>
      </w:r>
      <w:r w:rsidR="00CD18DB" w:rsidRPr="0013528B">
        <w:rPr>
          <w:rFonts w:ascii="Times New Roman" w:hAnsi="Times New Roman" w:cs="Times New Roman"/>
          <w:sz w:val="28"/>
          <w:szCs w:val="28"/>
          <w:lang w:eastAsia="ru-RU"/>
        </w:rPr>
        <w:t>Развивать эстетические чувства детей, творческие способности, эмоционально-ценностные ориентации, приобщать воспитанников к искусству и художественной литературе.</w:t>
      </w:r>
    </w:p>
    <w:p w:rsidR="00CD18DB" w:rsidRPr="001215E3" w:rsidRDefault="00CD18DB" w:rsidP="00BF65E7">
      <w:pPr>
        <w:pStyle w:val="aa"/>
        <w:jc w:val="center"/>
        <w:rPr>
          <w:rFonts w:ascii="Times New Roman" w:hAnsi="Times New Roman" w:cs="Times New Roman"/>
          <w:b/>
          <w:sz w:val="28"/>
          <w:szCs w:val="28"/>
          <w:lang w:eastAsia="ru-RU"/>
        </w:rPr>
      </w:pPr>
      <w:r w:rsidRPr="001215E3">
        <w:rPr>
          <w:rFonts w:ascii="Times New Roman" w:hAnsi="Times New Roman" w:cs="Times New Roman"/>
          <w:b/>
          <w:i/>
          <w:iCs/>
          <w:sz w:val="28"/>
          <w:szCs w:val="28"/>
          <w:u w:val="single"/>
          <w:lang w:eastAsia="ru-RU"/>
        </w:rPr>
        <w:t>1.1.2 Принципы и подходы к формированию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i/>
          <w:iCs/>
          <w:sz w:val="28"/>
          <w:szCs w:val="28"/>
          <w:lang w:eastAsia="ru-RU"/>
        </w:rPr>
        <w:t xml:space="preserve">      Рабочая программа базируется на основных принципах дошкольного образования  (см. п.1.4.ФГОС </w:t>
      </w:r>
      <w:proofErr w:type="gramStart"/>
      <w:r w:rsidRPr="0013528B">
        <w:rPr>
          <w:rFonts w:ascii="Times New Roman" w:hAnsi="Times New Roman" w:cs="Times New Roman"/>
          <w:i/>
          <w:iCs/>
          <w:sz w:val="28"/>
          <w:szCs w:val="28"/>
          <w:lang w:eastAsia="ru-RU"/>
        </w:rPr>
        <w:t>ДО</w:t>
      </w:r>
      <w:proofErr w:type="gramEnd"/>
      <w:r w:rsidRPr="0013528B">
        <w:rPr>
          <w:rFonts w:ascii="Times New Roman" w:hAnsi="Times New Roman" w:cs="Times New Roman"/>
          <w:i/>
          <w:iCs/>
          <w:sz w:val="28"/>
          <w:szCs w:val="28"/>
          <w:lang w:eastAsia="ru-RU"/>
        </w:rPr>
        <w:t>): </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1) полноценное проживание ребенком всех этапов детства (младенческого, раннего и дошкольного возраста), обогащение (амплификация) детского развития;</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2) 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(далее - индивидуализация дошкольного образования);</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3) содействие и сотрудничество детей и взрослых, признание ребенка полноценным участником (субъектом) образовательных отношений;</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4) поддержка инициативы детей в различных видах деятельности;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5) сотрудничество Организации с семьей;</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xml:space="preserve">  6) приобщение детей к </w:t>
      </w:r>
      <w:proofErr w:type="spellStart"/>
      <w:r w:rsidRPr="0013528B">
        <w:rPr>
          <w:rFonts w:ascii="Times New Roman" w:hAnsi="Times New Roman" w:cs="Times New Roman"/>
          <w:sz w:val="28"/>
          <w:szCs w:val="28"/>
          <w:lang w:eastAsia="ru-RU"/>
        </w:rPr>
        <w:t>социокультурным</w:t>
      </w:r>
      <w:proofErr w:type="spellEnd"/>
      <w:r w:rsidRPr="0013528B">
        <w:rPr>
          <w:rFonts w:ascii="Times New Roman" w:hAnsi="Times New Roman" w:cs="Times New Roman"/>
          <w:sz w:val="28"/>
          <w:szCs w:val="28"/>
          <w:lang w:eastAsia="ru-RU"/>
        </w:rPr>
        <w:t xml:space="preserve"> нормам, традициям семьи, общества и государства;</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7) формирование познавательных интересов и познавательных действий ребенка в различных видах деятельности;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8) возрастная адекватность дошкольного образования (соответствие условий, требований, методов возрасту и особенностям развития);</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9) учет этнокультурной ситуации развития детей.</w:t>
      </w:r>
    </w:p>
    <w:p w:rsidR="00CD18DB" w:rsidRPr="0013528B" w:rsidRDefault="00043AD3" w:rsidP="00043AD3">
      <w:pPr>
        <w:pStyle w:val="aa"/>
        <w:rPr>
          <w:rFonts w:ascii="Times New Roman" w:hAnsi="Times New Roman" w:cs="Times New Roman"/>
          <w:sz w:val="28"/>
          <w:szCs w:val="28"/>
          <w:lang w:eastAsia="ru-RU"/>
        </w:rPr>
      </w:pPr>
      <w:r>
        <w:rPr>
          <w:rFonts w:ascii="Times New Roman" w:hAnsi="Times New Roman" w:cs="Times New Roman"/>
          <w:i/>
          <w:iCs/>
          <w:sz w:val="28"/>
          <w:szCs w:val="28"/>
          <w:lang w:eastAsia="ru-RU"/>
        </w:rPr>
        <w:t>     </w:t>
      </w:r>
    </w:p>
    <w:p w:rsidR="00CD18DB" w:rsidRPr="001215E3" w:rsidRDefault="00CD18DB" w:rsidP="00043AD3">
      <w:pPr>
        <w:pStyle w:val="aa"/>
        <w:jc w:val="center"/>
        <w:rPr>
          <w:rFonts w:ascii="Times New Roman" w:hAnsi="Times New Roman" w:cs="Times New Roman"/>
          <w:b/>
          <w:sz w:val="28"/>
          <w:szCs w:val="28"/>
          <w:lang w:eastAsia="ru-RU"/>
        </w:rPr>
      </w:pPr>
      <w:r w:rsidRPr="001215E3">
        <w:rPr>
          <w:rFonts w:ascii="Times New Roman" w:hAnsi="Times New Roman" w:cs="Times New Roman"/>
          <w:b/>
          <w:i/>
          <w:iCs/>
          <w:sz w:val="28"/>
          <w:szCs w:val="28"/>
          <w:u w:val="single"/>
          <w:lang w:eastAsia="ru-RU"/>
        </w:rPr>
        <w:t>1.1.3. Основания разработки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Рабочая программа разработана в соответствии со следующими нормативными документами:</w:t>
      </w:r>
    </w:p>
    <w:p w:rsidR="001215E3" w:rsidRPr="0013528B" w:rsidRDefault="001215E3" w:rsidP="001215E3">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3528B">
        <w:rPr>
          <w:rFonts w:ascii="Times New Roman" w:hAnsi="Times New Roman" w:cs="Times New Roman"/>
          <w:sz w:val="28"/>
          <w:szCs w:val="28"/>
          <w:lang w:eastAsia="ru-RU"/>
        </w:rPr>
        <w:t>Федеральным законом «Об образовании в Российской Федерации» от 29.12.2012 № 273 -ФЗ.</w:t>
      </w:r>
    </w:p>
    <w:p w:rsidR="001215E3" w:rsidRPr="0013528B" w:rsidRDefault="001215E3" w:rsidP="001215E3">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3528B">
        <w:rPr>
          <w:rFonts w:ascii="Times New Roman" w:hAnsi="Times New Roman" w:cs="Times New Roman"/>
          <w:sz w:val="28"/>
          <w:szCs w:val="28"/>
          <w:lang w:eastAsia="ru-RU"/>
        </w:rPr>
        <w:t xml:space="preserve">«Санитарно-эпидемиологическими требованиями к устройству, содержанию и организации режима работы дошкольных организациях». Санитарно-эпидемиологические правила и нормативы </w:t>
      </w:r>
      <w:proofErr w:type="spellStart"/>
      <w:r w:rsidRPr="0013528B">
        <w:rPr>
          <w:rFonts w:ascii="Times New Roman" w:hAnsi="Times New Roman" w:cs="Times New Roman"/>
          <w:sz w:val="28"/>
          <w:szCs w:val="28"/>
          <w:lang w:eastAsia="ru-RU"/>
        </w:rPr>
        <w:t>СанПиН</w:t>
      </w:r>
      <w:proofErr w:type="spellEnd"/>
      <w:r w:rsidRPr="0013528B">
        <w:rPr>
          <w:rFonts w:ascii="Times New Roman" w:hAnsi="Times New Roman" w:cs="Times New Roman"/>
          <w:sz w:val="28"/>
          <w:szCs w:val="28"/>
          <w:lang w:eastAsia="ru-RU"/>
        </w:rPr>
        <w:t xml:space="preserve"> 2.4.1.3049-13, утвержденные постановлением Главного государственного санитарного врача Российской Федерации от 15 мая 2013 года № 26.</w:t>
      </w:r>
    </w:p>
    <w:p w:rsidR="001215E3" w:rsidRPr="002719E4" w:rsidRDefault="001215E3" w:rsidP="001215E3">
      <w:pPr>
        <w:spacing w:after="0" w:line="240" w:lineRule="auto"/>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w:t>
      </w:r>
      <w:r w:rsidRPr="002719E4">
        <w:rPr>
          <w:rFonts w:ascii="Times New Roman" w:eastAsia="Times New Roman" w:hAnsi="Times New Roman" w:cs="Times New Roman"/>
          <w:sz w:val="28"/>
          <w:szCs w:val="28"/>
          <w:lang w:eastAsia="ru-RU"/>
        </w:rPr>
        <w:t>Федеральный государственный образовательный стандарт дошкольного образования (Утвержден приказом Министерства образования и науки Российской Федерации от 17 октября 2013 г</w:t>
      </w:r>
      <w:r>
        <w:rPr>
          <w:rFonts w:ascii="Times New Roman" w:eastAsia="Times New Roman" w:hAnsi="Times New Roman" w:cs="Times New Roman"/>
          <w:sz w:val="28"/>
          <w:szCs w:val="28"/>
          <w:lang w:eastAsia="ru-RU"/>
        </w:rPr>
        <w:t>. N 1155)</w:t>
      </w:r>
    </w:p>
    <w:p w:rsidR="001215E3" w:rsidRPr="002719E4" w:rsidRDefault="001215E3" w:rsidP="001215E3">
      <w:pPr>
        <w:spacing w:after="0" w:line="240" w:lineRule="auto"/>
        <w:rPr>
          <w:rFonts w:ascii="Times New Roman" w:eastAsia="Times New Roman" w:hAnsi="Times New Roman" w:cs="Times New Roman"/>
          <w:sz w:val="28"/>
          <w:szCs w:val="28"/>
          <w:lang w:eastAsia="ru-RU"/>
        </w:rPr>
      </w:pPr>
      <w:r w:rsidRPr="002719E4">
        <w:rPr>
          <w:rFonts w:ascii="Times New Roman" w:eastAsia="Times New Roman" w:hAnsi="Times New Roman" w:cs="Times New Roman"/>
          <w:sz w:val="28"/>
          <w:szCs w:val="28"/>
          <w:lang w:eastAsia="ru-RU"/>
        </w:rPr>
        <w:t xml:space="preserve">-«Порядок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w:t>
      </w:r>
      <w:r w:rsidRPr="002719E4">
        <w:rPr>
          <w:rFonts w:ascii="Times New Roman" w:eastAsia="Times New Roman" w:hAnsi="Times New Roman" w:cs="Times New Roman"/>
          <w:sz w:val="28"/>
          <w:szCs w:val="28"/>
          <w:lang w:eastAsia="ru-RU"/>
        </w:rPr>
        <w:lastRenderedPageBreak/>
        <w:t>образования» (приказ Министерства образования и науки РФ от 30 авгу</w:t>
      </w:r>
      <w:r>
        <w:rPr>
          <w:rFonts w:ascii="Times New Roman" w:eastAsia="Times New Roman" w:hAnsi="Times New Roman" w:cs="Times New Roman"/>
          <w:sz w:val="28"/>
          <w:szCs w:val="28"/>
          <w:lang w:eastAsia="ru-RU"/>
        </w:rPr>
        <w:t>ста 2013 года №1014 г. Москва)</w:t>
      </w:r>
    </w:p>
    <w:p w:rsidR="001215E3" w:rsidRPr="002719E4" w:rsidRDefault="001215E3" w:rsidP="001215E3">
      <w:pPr>
        <w:spacing w:after="0" w:line="240" w:lineRule="auto"/>
        <w:rPr>
          <w:rFonts w:ascii="Times New Roman" w:eastAsia="Calibri" w:hAnsi="Times New Roman" w:cs="Times New Roman"/>
          <w:sz w:val="28"/>
          <w:szCs w:val="28"/>
        </w:rPr>
      </w:pPr>
      <w:r w:rsidRPr="002719E4">
        <w:rPr>
          <w:rFonts w:ascii="Times New Roman" w:eastAsia="Calibri" w:hAnsi="Times New Roman" w:cs="Times New Roman"/>
          <w:sz w:val="28"/>
          <w:szCs w:val="28"/>
        </w:rPr>
        <w:t>-Примерной основной образовательной программы дошкольного образования (протокол от 20 мая 2015 г. № 2/15)</w:t>
      </w:r>
    </w:p>
    <w:p w:rsidR="001215E3" w:rsidRDefault="001215E3" w:rsidP="001215E3">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3528B">
        <w:rPr>
          <w:rFonts w:ascii="Times New Roman" w:hAnsi="Times New Roman" w:cs="Times New Roman"/>
          <w:sz w:val="28"/>
          <w:szCs w:val="28"/>
          <w:lang w:eastAsia="ru-RU"/>
        </w:rPr>
        <w:t xml:space="preserve">Уставом </w:t>
      </w:r>
      <w:r>
        <w:rPr>
          <w:rFonts w:ascii="Times New Roman" w:hAnsi="Times New Roman" w:cs="Times New Roman"/>
          <w:sz w:val="28"/>
          <w:szCs w:val="28"/>
          <w:lang w:eastAsia="ru-RU"/>
        </w:rPr>
        <w:t xml:space="preserve">МБДОУ «Детский сад № 23» </w:t>
      </w:r>
    </w:p>
    <w:p w:rsidR="001215E3" w:rsidRDefault="001215E3" w:rsidP="001215E3">
      <w:pPr>
        <w:pStyle w:val="aa"/>
        <w:rPr>
          <w:rFonts w:ascii="Times New Roman" w:hAnsi="Times New Roman" w:cs="Times New Roman"/>
          <w:sz w:val="28"/>
          <w:szCs w:val="28"/>
        </w:rPr>
      </w:pPr>
      <w:r>
        <w:rPr>
          <w:rFonts w:ascii="Times New Roman" w:hAnsi="Times New Roman" w:cs="Times New Roman"/>
          <w:sz w:val="28"/>
          <w:szCs w:val="28"/>
        </w:rPr>
        <w:t xml:space="preserve">-Основной  образовательной  программой  дошкольного образования </w:t>
      </w:r>
      <w:r w:rsidRPr="002719E4">
        <w:rPr>
          <w:rFonts w:ascii="Times New Roman" w:hAnsi="Times New Roman" w:cs="Times New Roman"/>
          <w:sz w:val="28"/>
          <w:szCs w:val="28"/>
        </w:rPr>
        <w:t>Муниципального бюджетного дошкольного образовательного учреждения</w:t>
      </w:r>
      <w:proofErr w:type="gramStart"/>
      <w:r w:rsidRPr="002719E4">
        <w:rPr>
          <w:rFonts w:ascii="Times New Roman" w:hAnsi="Times New Roman" w:cs="Times New Roman"/>
          <w:sz w:val="28"/>
          <w:szCs w:val="28"/>
        </w:rPr>
        <w:t>«Д</w:t>
      </w:r>
      <w:proofErr w:type="gramEnd"/>
      <w:r w:rsidRPr="002719E4">
        <w:rPr>
          <w:rFonts w:ascii="Times New Roman" w:hAnsi="Times New Roman" w:cs="Times New Roman"/>
          <w:sz w:val="28"/>
          <w:szCs w:val="28"/>
        </w:rPr>
        <w:t>етский сад № 23»</w:t>
      </w:r>
    </w:p>
    <w:p w:rsidR="001215E3" w:rsidRDefault="001215E3" w:rsidP="00043AD3">
      <w:pPr>
        <w:pStyle w:val="aa"/>
        <w:jc w:val="center"/>
        <w:rPr>
          <w:rFonts w:ascii="Times New Roman" w:hAnsi="Times New Roman" w:cs="Times New Roman"/>
          <w:sz w:val="28"/>
          <w:szCs w:val="28"/>
          <w:lang w:eastAsia="ru-RU"/>
        </w:rPr>
      </w:pPr>
    </w:p>
    <w:p w:rsidR="00CD18DB" w:rsidRPr="001215E3" w:rsidRDefault="00CD18DB" w:rsidP="00043AD3">
      <w:pPr>
        <w:pStyle w:val="aa"/>
        <w:jc w:val="center"/>
        <w:rPr>
          <w:rFonts w:ascii="Times New Roman" w:hAnsi="Times New Roman" w:cs="Times New Roman"/>
          <w:b/>
          <w:sz w:val="28"/>
          <w:szCs w:val="28"/>
          <w:lang w:eastAsia="ru-RU"/>
        </w:rPr>
      </w:pPr>
      <w:r w:rsidRPr="001215E3">
        <w:rPr>
          <w:rFonts w:ascii="Times New Roman" w:hAnsi="Times New Roman" w:cs="Times New Roman"/>
          <w:b/>
          <w:i/>
          <w:iCs/>
          <w:sz w:val="28"/>
          <w:szCs w:val="28"/>
          <w:u w:val="single"/>
          <w:lang w:eastAsia="ru-RU"/>
        </w:rPr>
        <w:t>1.1.4. Возрастные особенности детей  группы</w:t>
      </w:r>
    </w:p>
    <w:p w:rsidR="00B53A29" w:rsidRPr="00B53A29" w:rsidRDefault="00887922" w:rsidP="00B53A29">
      <w:pPr>
        <w:pStyle w:val="Style9"/>
        <w:widowControl/>
        <w:tabs>
          <w:tab w:val="left" w:pos="-3828"/>
        </w:tabs>
        <w:spacing w:line="240" w:lineRule="auto"/>
        <w:ind w:firstLine="0"/>
        <w:jc w:val="left"/>
        <w:rPr>
          <w:rStyle w:val="FontStyle31"/>
          <w:sz w:val="28"/>
          <w:szCs w:val="28"/>
        </w:rPr>
      </w:pPr>
      <w:r>
        <w:rPr>
          <w:rStyle w:val="FontStyle31"/>
          <w:sz w:val="28"/>
          <w:szCs w:val="28"/>
        </w:rPr>
        <w:t xml:space="preserve">         </w:t>
      </w:r>
      <w:r w:rsidR="00B53A29" w:rsidRPr="00B53A29">
        <w:rPr>
          <w:rStyle w:val="FontStyle31"/>
          <w:sz w:val="28"/>
          <w:szCs w:val="28"/>
        </w:rPr>
        <w:t>На третьем году жизни дети становятся самостоятельнее. Развитие предметной деятельности связано с усвоением культурных способов действия с различными предметами. Развиваются действия соотносящие и орудийные.</w:t>
      </w:r>
    </w:p>
    <w:p w:rsidR="00B53A29" w:rsidRPr="00B53A29" w:rsidRDefault="00B53A29" w:rsidP="00B53A29">
      <w:pPr>
        <w:pStyle w:val="Style9"/>
        <w:widowControl/>
        <w:tabs>
          <w:tab w:val="left" w:pos="648"/>
        </w:tabs>
        <w:spacing w:line="240" w:lineRule="auto"/>
        <w:ind w:firstLine="0"/>
        <w:jc w:val="left"/>
        <w:rPr>
          <w:rStyle w:val="FontStyle31"/>
          <w:sz w:val="28"/>
          <w:szCs w:val="28"/>
        </w:rPr>
      </w:pPr>
      <w:r w:rsidRPr="00B53A29">
        <w:rPr>
          <w:rStyle w:val="FontStyle31"/>
          <w:sz w:val="28"/>
          <w:szCs w:val="28"/>
        </w:rPr>
        <w:t>К 3 годам дети осваивают основные грамматические структуры. Активный словарь достигает примерно 1000 – 1500 слов.</w:t>
      </w:r>
    </w:p>
    <w:p w:rsidR="00B53A29" w:rsidRPr="00B53A29" w:rsidRDefault="00B53A29" w:rsidP="00B53A29">
      <w:pPr>
        <w:pStyle w:val="Style9"/>
        <w:widowControl/>
        <w:tabs>
          <w:tab w:val="left" w:pos="648"/>
        </w:tabs>
        <w:spacing w:line="240" w:lineRule="auto"/>
        <w:ind w:firstLine="0"/>
        <w:jc w:val="left"/>
        <w:rPr>
          <w:rStyle w:val="FontStyle31"/>
          <w:sz w:val="28"/>
          <w:szCs w:val="28"/>
        </w:rPr>
      </w:pPr>
      <w:r w:rsidRPr="00B53A29">
        <w:rPr>
          <w:rStyle w:val="FontStyle31"/>
          <w:sz w:val="28"/>
          <w:szCs w:val="28"/>
        </w:rPr>
        <w:t xml:space="preserve">         Игра носит процессуальный характер, главное в ней – действия. В середине третьего года жизни появляются действия с предметами-заместителями</w:t>
      </w:r>
      <w:r w:rsidRPr="00B53A29">
        <w:rPr>
          <w:rStyle w:val="FontStyle31"/>
          <w:i/>
          <w:iCs/>
          <w:sz w:val="28"/>
          <w:szCs w:val="28"/>
        </w:rPr>
        <w:t>.</w:t>
      </w:r>
    </w:p>
    <w:p w:rsidR="00B53A29" w:rsidRPr="00B53A29" w:rsidRDefault="00B53A29" w:rsidP="00B53A29">
      <w:pPr>
        <w:pStyle w:val="Style9"/>
        <w:widowControl/>
        <w:tabs>
          <w:tab w:val="left" w:pos="648"/>
        </w:tabs>
        <w:spacing w:line="240" w:lineRule="auto"/>
        <w:ind w:firstLine="0"/>
        <w:jc w:val="left"/>
        <w:rPr>
          <w:rStyle w:val="FontStyle31"/>
          <w:sz w:val="28"/>
          <w:szCs w:val="28"/>
        </w:rPr>
      </w:pPr>
      <w:r w:rsidRPr="00B53A29">
        <w:rPr>
          <w:rStyle w:val="FontStyle31"/>
          <w:sz w:val="28"/>
          <w:szCs w:val="28"/>
        </w:rPr>
        <w:t xml:space="preserve">         Появление собственно изобразительной деятельности обусловлено тем, что ребёнок уже способен сформулировать намерение изобразить какой-либо предмет</w:t>
      </w:r>
      <w:r w:rsidRPr="00B53A29">
        <w:rPr>
          <w:rStyle w:val="FontStyle31"/>
          <w:i/>
          <w:iCs/>
          <w:sz w:val="28"/>
          <w:szCs w:val="28"/>
        </w:rPr>
        <w:t>.</w:t>
      </w:r>
    </w:p>
    <w:p w:rsidR="00B53A29" w:rsidRPr="00B53A29" w:rsidRDefault="00B53A29" w:rsidP="00B53A29">
      <w:pPr>
        <w:pStyle w:val="Style9"/>
        <w:widowControl/>
        <w:tabs>
          <w:tab w:val="left" w:pos="648"/>
        </w:tabs>
        <w:spacing w:line="240" w:lineRule="auto"/>
        <w:ind w:firstLine="0"/>
        <w:jc w:val="left"/>
        <w:rPr>
          <w:rStyle w:val="FontStyle31"/>
          <w:sz w:val="28"/>
          <w:szCs w:val="28"/>
        </w:rPr>
      </w:pPr>
      <w:r w:rsidRPr="00B53A29">
        <w:rPr>
          <w:rStyle w:val="FontStyle31"/>
          <w:sz w:val="28"/>
          <w:szCs w:val="28"/>
        </w:rPr>
        <w:t xml:space="preserve">         Совершенствуются зрительные и слуховые ориентировки, что позволяет детям безошибочно выполнять ряд заданий: осуществлять выбор из 2-3 предметов по форме, величине и цвету; различать мелодии; петь. </w:t>
      </w:r>
      <w:proofErr w:type="spellStart"/>
      <w:r w:rsidRPr="00B53A29">
        <w:rPr>
          <w:rStyle w:val="FontStyle31"/>
          <w:sz w:val="28"/>
          <w:szCs w:val="28"/>
        </w:rPr>
        <w:t>Совершенствуетсяслуховое</w:t>
      </w:r>
      <w:proofErr w:type="spellEnd"/>
      <w:r w:rsidRPr="00B53A29">
        <w:rPr>
          <w:rStyle w:val="FontStyle31"/>
          <w:sz w:val="28"/>
          <w:szCs w:val="28"/>
        </w:rPr>
        <w:t xml:space="preserve"> восприятие, прежде </w:t>
      </w:r>
      <w:proofErr w:type="spellStart"/>
      <w:r w:rsidRPr="00B53A29">
        <w:rPr>
          <w:rStyle w:val="FontStyle31"/>
          <w:sz w:val="28"/>
          <w:szCs w:val="28"/>
        </w:rPr>
        <w:t>всегофонематический</w:t>
      </w:r>
      <w:proofErr w:type="spellEnd"/>
      <w:r w:rsidRPr="00B53A29">
        <w:rPr>
          <w:rStyle w:val="FontStyle31"/>
          <w:sz w:val="28"/>
          <w:szCs w:val="28"/>
        </w:rPr>
        <w:t xml:space="preserve"> слух. К 3годам дети воспринимают все звуки родного языка, но произносят их с большими искажениями.</w:t>
      </w:r>
    </w:p>
    <w:p w:rsidR="00B53A29" w:rsidRPr="00B53A29" w:rsidRDefault="00B53A29" w:rsidP="00B53A29">
      <w:pPr>
        <w:pStyle w:val="Style9"/>
        <w:widowControl/>
        <w:tabs>
          <w:tab w:val="left" w:pos="648"/>
        </w:tabs>
        <w:spacing w:line="240" w:lineRule="auto"/>
        <w:ind w:firstLine="0"/>
        <w:jc w:val="left"/>
        <w:rPr>
          <w:rStyle w:val="FontStyle31"/>
          <w:sz w:val="28"/>
          <w:szCs w:val="28"/>
        </w:rPr>
      </w:pPr>
      <w:r w:rsidRPr="00B53A29">
        <w:rPr>
          <w:rStyle w:val="FontStyle31"/>
          <w:sz w:val="28"/>
          <w:szCs w:val="28"/>
        </w:rPr>
        <w:t xml:space="preserve">          Основной формой мышления становится наглядно - </w:t>
      </w:r>
      <w:proofErr w:type="gramStart"/>
      <w:r w:rsidRPr="00B53A29">
        <w:rPr>
          <w:rStyle w:val="FontStyle31"/>
          <w:sz w:val="28"/>
          <w:szCs w:val="28"/>
        </w:rPr>
        <w:t>действенная</w:t>
      </w:r>
      <w:proofErr w:type="gramEnd"/>
      <w:r w:rsidRPr="00B53A29">
        <w:rPr>
          <w:rStyle w:val="FontStyle31"/>
          <w:sz w:val="28"/>
          <w:szCs w:val="28"/>
        </w:rPr>
        <w:t>. Возникающие в жизни ребёнка проблемные ситуации разрешаются путём реального действия с предметами.</w:t>
      </w:r>
    </w:p>
    <w:p w:rsidR="00B53A29" w:rsidRPr="00B53A29" w:rsidRDefault="00B53A29" w:rsidP="00B53A29">
      <w:pPr>
        <w:pStyle w:val="Style9"/>
        <w:widowControl/>
        <w:tabs>
          <w:tab w:val="left" w:pos="648"/>
        </w:tabs>
        <w:spacing w:line="240" w:lineRule="auto"/>
        <w:ind w:firstLine="0"/>
        <w:jc w:val="left"/>
        <w:rPr>
          <w:rStyle w:val="FontStyle31"/>
          <w:sz w:val="28"/>
          <w:szCs w:val="28"/>
        </w:rPr>
      </w:pPr>
      <w:r w:rsidRPr="00B53A29">
        <w:rPr>
          <w:rStyle w:val="FontStyle31"/>
          <w:sz w:val="28"/>
          <w:szCs w:val="28"/>
        </w:rPr>
        <w:t xml:space="preserve">          Для детей характерна неосознанность мотивов, импульсивность и зависимость чувств и желаний от ситуации. В этот период начинает складываться и произвольность поведения</w:t>
      </w:r>
      <w:r w:rsidRPr="00B53A29">
        <w:rPr>
          <w:rStyle w:val="FontStyle31"/>
          <w:i/>
          <w:iCs/>
          <w:sz w:val="28"/>
          <w:szCs w:val="28"/>
        </w:rPr>
        <w:t xml:space="preserve">. </w:t>
      </w:r>
      <w:r w:rsidRPr="00B53A29">
        <w:rPr>
          <w:rStyle w:val="FontStyle31"/>
          <w:sz w:val="28"/>
          <w:szCs w:val="28"/>
        </w:rPr>
        <w:t xml:space="preserve">У детей появляются чувства гордости и стыда, начинают формироваться элементы самосознания, связанные с идентификацией с именем и полом. Завершается рани </w:t>
      </w:r>
      <w:proofErr w:type="spellStart"/>
      <w:r w:rsidRPr="00B53A29">
        <w:rPr>
          <w:rStyle w:val="FontStyle31"/>
          <w:sz w:val="28"/>
          <w:szCs w:val="28"/>
        </w:rPr>
        <w:t>й</w:t>
      </w:r>
      <w:proofErr w:type="spellEnd"/>
      <w:r w:rsidRPr="00B53A29">
        <w:rPr>
          <w:rStyle w:val="FontStyle31"/>
          <w:sz w:val="28"/>
          <w:szCs w:val="28"/>
        </w:rPr>
        <w:t xml:space="preserve"> возраст кризисом трёх лет. Ребёнок осознаёт себя как отдельного человека, отличного от взрослого. У него формируется образ Я.</w:t>
      </w:r>
    </w:p>
    <w:p w:rsidR="00043AD3" w:rsidRDefault="00043AD3" w:rsidP="0013528B">
      <w:pPr>
        <w:pStyle w:val="aa"/>
        <w:rPr>
          <w:rFonts w:ascii="Times New Roman" w:hAnsi="Times New Roman" w:cs="Times New Roman"/>
          <w:sz w:val="28"/>
          <w:szCs w:val="28"/>
          <w:lang w:eastAsia="ru-RU"/>
        </w:rPr>
      </w:pPr>
    </w:p>
    <w:p w:rsidR="00CD18DB" w:rsidRPr="001215E3" w:rsidRDefault="00CD18DB" w:rsidP="00043AD3">
      <w:pPr>
        <w:pStyle w:val="aa"/>
        <w:jc w:val="center"/>
        <w:rPr>
          <w:rFonts w:ascii="Times New Roman" w:hAnsi="Times New Roman" w:cs="Times New Roman"/>
          <w:b/>
          <w:sz w:val="28"/>
          <w:szCs w:val="28"/>
          <w:lang w:eastAsia="ru-RU"/>
        </w:rPr>
      </w:pPr>
      <w:r w:rsidRPr="001215E3">
        <w:rPr>
          <w:rFonts w:ascii="Times New Roman" w:hAnsi="Times New Roman" w:cs="Times New Roman"/>
          <w:b/>
          <w:i/>
          <w:iCs/>
          <w:sz w:val="28"/>
          <w:szCs w:val="28"/>
          <w:u w:val="single"/>
          <w:lang w:eastAsia="ru-RU"/>
        </w:rPr>
        <w:t>1.1.5 Социальный портрет группы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Группу посещ</w:t>
      </w:r>
      <w:r w:rsidR="00043AD3">
        <w:rPr>
          <w:rFonts w:ascii="Times New Roman" w:hAnsi="Times New Roman" w:cs="Times New Roman"/>
          <w:sz w:val="28"/>
          <w:szCs w:val="28"/>
          <w:lang w:eastAsia="ru-RU"/>
        </w:rPr>
        <w:t xml:space="preserve">ают   </w:t>
      </w:r>
      <w:r w:rsidR="005D14C9">
        <w:rPr>
          <w:rFonts w:ascii="Times New Roman" w:hAnsi="Times New Roman" w:cs="Times New Roman"/>
          <w:sz w:val="28"/>
          <w:szCs w:val="28"/>
          <w:lang w:eastAsia="ru-RU"/>
        </w:rPr>
        <w:t>24</w:t>
      </w:r>
      <w:r w:rsidR="00721FC1">
        <w:rPr>
          <w:rFonts w:ascii="Times New Roman" w:hAnsi="Times New Roman" w:cs="Times New Roman"/>
          <w:sz w:val="28"/>
          <w:szCs w:val="28"/>
          <w:lang w:eastAsia="ru-RU"/>
        </w:rPr>
        <w:t>ребёнка 2 – 3</w:t>
      </w:r>
      <w:r w:rsidRPr="0013528B">
        <w:rPr>
          <w:rFonts w:ascii="Times New Roman" w:hAnsi="Times New Roman" w:cs="Times New Roman"/>
          <w:sz w:val="28"/>
          <w:szCs w:val="28"/>
          <w:lang w:eastAsia="ru-RU"/>
        </w:rPr>
        <w:t xml:space="preserve"> лет. </w:t>
      </w:r>
      <w:r w:rsidR="00721FC1">
        <w:rPr>
          <w:rFonts w:ascii="Times New Roman" w:hAnsi="Times New Roman" w:cs="Times New Roman"/>
          <w:sz w:val="28"/>
          <w:szCs w:val="28"/>
          <w:lang w:eastAsia="ru-RU"/>
        </w:rPr>
        <w:t>Из</w:t>
      </w:r>
      <w:r w:rsidR="00BA744E">
        <w:rPr>
          <w:rFonts w:ascii="Times New Roman" w:hAnsi="Times New Roman" w:cs="Times New Roman"/>
          <w:sz w:val="28"/>
          <w:szCs w:val="28"/>
          <w:lang w:eastAsia="ru-RU"/>
        </w:rPr>
        <w:t xml:space="preserve"> них с I группой здоровья –  </w:t>
      </w:r>
      <w:r w:rsidR="005D14C9">
        <w:rPr>
          <w:rFonts w:ascii="Times New Roman" w:hAnsi="Times New Roman" w:cs="Times New Roman"/>
          <w:sz w:val="28"/>
          <w:szCs w:val="28"/>
          <w:lang w:eastAsia="ru-RU"/>
        </w:rPr>
        <w:t>5</w:t>
      </w:r>
      <w:r w:rsidR="00BA744E">
        <w:rPr>
          <w:rFonts w:ascii="Times New Roman" w:hAnsi="Times New Roman" w:cs="Times New Roman"/>
          <w:sz w:val="28"/>
          <w:szCs w:val="28"/>
          <w:lang w:eastAsia="ru-RU"/>
        </w:rPr>
        <w:t xml:space="preserve"> </w:t>
      </w:r>
      <w:r w:rsidR="00721FC1">
        <w:rPr>
          <w:rFonts w:ascii="Times New Roman" w:hAnsi="Times New Roman" w:cs="Times New Roman"/>
          <w:sz w:val="28"/>
          <w:szCs w:val="28"/>
          <w:lang w:eastAsia="ru-RU"/>
        </w:rPr>
        <w:t>детей</w:t>
      </w:r>
      <w:r w:rsidRPr="0013528B">
        <w:rPr>
          <w:rFonts w:ascii="Times New Roman" w:hAnsi="Times New Roman" w:cs="Times New Roman"/>
          <w:sz w:val="28"/>
          <w:szCs w:val="28"/>
          <w:lang w:eastAsia="ru-RU"/>
        </w:rPr>
        <w:t>, с</w:t>
      </w:r>
      <w:r w:rsidR="00BA744E">
        <w:rPr>
          <w:rFonts w:ascii="Times New Roman" w:hAnsi="Times New Roman" w:cs="Times New Roman"/>
          <w:sz w:val="28"/>
          <w:szCs w:val="28"/>
          <w:lang w:eastAsia="ru-RU"/>
        </w:rPr>
        <w:t>о II группой здоровья 1</w:t>
      </w:r>
      <w:r w:rsidR="005D14C9">
        <w:rPr>
          <w:rFonts w:ascii="Times New Roman" w:hAnsi="Times New Roman" w:cs="Times New Roman"/>
          <w:sz w:val="28"/>
          <w:szCs w:val="28"/>
          <w:lang w:eastAsia="ru-RU"/>
        </w:rPr>
        <w:t>9</w:t>
      </w:r>
      <w:r w:rsidR="00721FC1">
        <w:rPr>
          <w:rFonts w:ascii="Times New Roman" w:hAnsi="Times New Roman" w:cs="Times New Roman"/>
          <w:sz w:val="28"/>
          <w:szCs w:val="28"/>
          <w:lang w:eastAsia="ru-RU"/>
        </w:rPr>
        <w:t xml:space="preserve"> детей.</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Анализ социального статуса семей выя</w:t>
      </w:r>
      <w:r w:rsidR="00721FC1">
        <w:rPr>
          <w:rFonts w:ascii="Times New Roman" w:hAnsi="Times New Roman" w:cs="Times New Roman"/>
          <w:sz w:val="28"/>
          <w:szCs w:val="28"/>
          <w:lang w:eastAsia="ru-RU"/>
        </w:rPr>
        <w:t xml:space="preserve">вил, что в группе </w:t>
      </w:r>
      <w:r w:rsidR="005D14C9">
        <w:rPr>
          <w:rFonts w:ascii="Times New Roman" w:hAnsi="Times New Roman" w:cs="Times New Roman"/>
          <w:sz w:val="28"/>
          <w:szCs w:val="28"/>
          <w:lang w:eastAsia="ru-RU"/>
        </w:rPr>
        <w:t>22</w:t>
      </w:r>
      <w:r w:rsidR="00721FC1">
        <w:rPr>
          <w:rFonts w:ascii="Times New Roman" w:hAnsi="Times New Roman" w:cs="Times New Roman"/>
          <w:sz w:val="28"/>
          <w:szCs w:val="28"/>
          <w:lang w:eastAsia="ru-RU"/>
        </w:rPr>
        <w:t>семей - полные семьи,</w:t>
      </w:r>
      <w:r w:rsidR="00E552AC">
        <w:rPr>
          <w:rFonts w:ascii="Times New Roman" w:hAnsi="Times New Roman" w:cs="Times New Roman"/>
          <w:sz w:val="28"/>
          <w:szCs w:val="28"/>
          <w:lang w:eastAsia="ru-RU"/>
        </w:rPr>
        <w:t xml:space="preserve"> 2</w:t>
      </w:r>
      <w:r w:rsidR="00721FC1">
        <w:rPr>
          <w:rFonts w:ascii="Times New Roman" w:hAnsi="Times New Roman" w:cs="Times New Roman"/>
          <w:sz w:val="28"/>
          <w:szCs w:val="28"/>
          <w:lang w:eastAsia="ru-RU"/>
        </w:rPr>
        <w:t xml:space="preserve"> семьи</w:t>
      </w:r>
      <w:r w:rsidRPr="0013528B">
        <w:rPr>
          <w:rFonts w:ascii="Times New Roman" w:hAnsi="Times New Roman" w:cs="Times New Roman"/>
          <w:sz w:val="28"/>
          <w:szCs w:val="28"/>
          <w:lang w:eastAsia="ru-RU"/>
        </w:rPr>
        <w:t xml:space="preserve"> - неполные семьи (ребёнок п</w:t>
      </w:r>
      <w:r w:rsidR="00E552AC">
        <w:rPr>
          <w:rFonts w:ascii="Times New Roman" w:hAnsi="Times New Roman" w:cs="Times New Roman"/>
          <w:sz w:val="28"/>
          <w:szCs w:val="28"/>
          <w:lang w:eastAsia="ru-RU"/>
        </w:rPr>
        <w:t>роживает с мамой)</w:t>
      </w:r>
      <w:r w:rsidRPr="0013528B">
        <w:rPr>
          <w:rFonts w:ascii="Times New Roman" w:hAnsi="Times New Roman" w:cs="Times New Roman"/>
          <w:sz w:val="28"/>
          <w:szCs w:val="28"/>
          <w:lang w:eastAsia="ru-RU"/>
        </w:rPr>
        <w:t>. Уровень жизни семей удовлетворительный.</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Анализ этнического состава воспитанников групп</w:t>
      </w:r>
      <w:r w:rsidR="00721FC1">
        <w:rPr>
          <w:rFonts w:ascii="Times New Roman" w:hAnsi="Times New Roman" w:cs="Times New Roman"/>
          <w:sz w:val="28"/>
          <w:szCs w:val="28"/>
          <w:lang w:eastAsia="ru-RU"/>
        </w:rPr>
        <w:t xml:space="preserve">ы: </w:t>
      </w:r>
      <w:r w:rsidR="005D14C9">
        <w:rPr>
          <w:rFonts w:ascii="Times New Roman" w:hAnsi="Times New Roman" w:cs="Times New Roman"/>
          <w:sz w:val="28"/>
          <w:szCs w:val="28"/>
          <w:lang w:eastAsia="ru-RU"/>
        </w:rPr>
        <w:t>24</w:t>
      </w:r>
      <w:r w:rsidR="00721FC1">
        <w:rPr>
          <w:rFonts w:ascii="Times New Roman" w:hAnsi="Times New Roman" w:cs="Times New Roman"/>
          <w:sz w:val="28"/>
          <w:szCs w:val="28"/>
          <w:lang w:eastAsia="ru-RU"/>
        </w:rPr>
        <w:t xml:space="preserve">ребёнка – русские. </w:t>
      </w:r>
      <w:r w:rsidRPr="0013528B">
        <w:rPr>
          <w:rFonts w:ascii="Times New Roman" w:hAnsi="Times New Roman" w:cs="Times New Roman"/>
          <w:sz w:val="28"/>
          <w:szCs w:val="28"/>
          <w:lang w:eastAsia="ru-RU"/>
        </w:rPr>
        <w:t>   </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w:t>
      </w:r>
      <w:r w:rsidR="00721FC1">
        <w:rPr>
          <w:rFonts w:ascii="Times New Roman" w:hAnsi="Times New Roman" w:cs="Times New Roman"/>
          <w:sz w:val="28"/>
          <w:szCs w:val="28"/>
          <w:lang w:eastAsia="ru-RU"/>
        </w:rPr>
        <w:t xml:space="preserve">     В группе </w:t>
      </w:r>
      <w:r w:rsidR="005D14C9">
        <w:rPr>
          <w:rFonts w:ascii="Times New Roman" w:hAnsi="Times New Roman" w:cs="Times New Roman"/>
          <w:sz w:val="28"/>
          <w:szCs w:val="28"/>
          <w:lang w:eastAsia="ru-RU"/>
        </w:rPr>
        <w:t>14</w:t>
      </w:r>
      <w:r w:rsidR="00BA744E">
        <w:rPr>
          <w:rFonts w:ascii="Times New Roman" w:hAnsi="Times New Roman" w:cs="Times New Roman"/>
          <w:sz w:val="28"/>
          <w:szCs w:val="28"/>
          <w:lang w:eastAsia="ru-RU"/>
        </w:rPr>
        <w:t xml:space="preserve"> мальчиков  и 1</w:t>
      </w:r>
      <w:r w:rsidR="005D14C9">
        <w:rPr>
          <w:rFonts w:ascii="Times New Roman" w:hAnsi="Times New Roman" w:cs="Times New Roman"/>
          <w:sz w:val="28"/>
          <w:szCs w:val="28"/>
          <w:lang w:eastAsia="ru-RU"/>
        </w:rPr>
        <w:t>0</w:t>
      </w:r>
      <w:r w:rsidR="00721FC1">
        <w:rPr>
          <w:rFonts w:ascii="Times New Roman" w:hAnsi="Times New Roman" w:cs="Times New Roman"/>
          <w:sz w:val="28"/>
          <w:szCs w:val="28"/>
          <w:lang w:eastAsia="ru-RU"/>
        </w:rPr>
        <w:t xml:space="preserve"> девочек</w:t>
      </w:r>
      <w:r w:rsidRPr="0013528B">
        <w:rPr>
          <w:rFonts w:ascii="Times New Roman" w:hAnsi="Times New Roman" w:cs="Times New Roman"/>
          <w:sz w:val="28"/>
          <w:szCs w:val="28"/>
          <w:lang w:eastAsia="ru-RU"/>
        </w:rPr>
        <w:t>.</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В этом учеб</w:t>
      </w:r>
      <w:r w:rsidR="00BA744E">
        <w:rPr>
          <w:rFonts w:ascii="Times New Roman" w:hAnsi="Times New Roman" w:cs="Times New Roman"/>
          <w:sz w:val="28"/>
          <w:szCs w:val="28"/>
          <w:lang w:eastAsia="ru-RU"/>
        </w:rPr>
        <w:t xml:space="preserve">ном году в нашу группу пришли </w:t>
      </w:r>
      <w:r w:rsidR="005D14C9">
        <w:rPr>
          <w:rFonts w:ascii="Times New Roman" w:hAnsi="Times New Roman" w:cs="Times New Roman"/>
          <w:sz w:val="28"/>
          <w:szCs w:val="28"/>
          <w:lang w:eastAsia="ru-RU"/>
        </w:rPr>
        <w:t xml:space="preserve">5 </w:t>
      </w:r>
      <w:r w:rsidR="00E552AC">
        <w:rPr>
          <w:rFonts w:ascii="Times New Roman" w:hAnsi="Times New Roman" w:cs="Times New Roman"/>
          <w:sz w:val="28"/>
          <w:szCs w:val="28"/>
          <w:lang w:eastAsia="ru-RU"/>
        </w:rPr>
        <w:t>детей</w:t>
      </w:r>
      <w:r w:rsidRPr="0013528B">
        <w:rPr>
          <w:rFonts w:ascii="Times New Roman" w:hAnsi="Times New Roman" w:cs="Times New Roman"/>
          <w:sz w:val="28"/>
          <w:szCs w:val="28"/>
          <w:lang w:eastAsia="ru-RU"/>
        </w:rPr>
        <w:t>. Вновь прибывшие дети органично «влились» в детский коллектив. На данный момент отмечается сплоченный детский коллектив, установились дружеские отношения между детьми, которые проявляются во всех видах деятельности. Дети активные, дружелюбные. Родители принимают участие в жизни группы и детского сада,  интересуются жизнью детей, радуются их успехам, оказывают посильную помощь в воспитании и развитии детей.</w:t>
      </w:r>
    </w:p>
    <w:p w:rsidR="001215E3" w:rsidRDefault="001215E3" w:rsidP="00B53A29">
      <w:pPr>
        <w:pStyle w:val="aa"/>
        <w:jc w:val="center"/>
        <w:rPr>
          <w:rFonts w:ascii="Times New Roman" w:hAnsi="Times New Roman" w:cs="Times New Roman"/>
          <w:i/>
          <w:iCs/>
          <w:sz w:val="28"/>
          <w:szCs w:val="28"/>
          <w:lang w:eastAsia="ru-RU"/>
        </w:rPr>
      </w:pPr>
    </w:p>
    <w:p w:rsidR="001215E3" w:rsidRDefault="001215E3" w:rsidP="00B53A29">
      <w:pPr>
        <w:pStyle w:val="aa"/>
        <w:jc w:val="center"/>
        <w:rPr>
          <w:rFonts w:ascii="Times New Roman" w:hAnsi="Times New Roman" w:cs="Times New Roman"/>
          <w:i/>
          <w:iCs/>
          <w:sz w:val="28"/>
          <w:szCs w:val="28"/>
          <w:lang w:eastAsia="ru-RU"/>
        </w:rPr>
      </w:pPr>
    </w:p>
    <w:p w:rsidR="001215E3" w:rsidRDefault="001215E3" w:rsidP="00B53A29">
      <w:pPr>
        <w:pStyle w:val="aa"/>
        <w:jc w:val="center"/>
        <w:rPr>
          <w:rFonts w:ascii="Times New Roman" w:hAnsi="Times New Roman" w:cs="Times New Roman"/>
          <w:i/>
          <w:iCs/>
          <w:sz w:val="28"/>
          <w:szCs w:val="28"/>
          <w:lang w:eastAsia="ru-RU"/>
        </w:rPr>
      </w:pPr>
    </w:p>
    <w:p w:rsidR="001215E3" w:rsidRDefault="001215E3" w:rsidP="00B53A29">
      <w:pPr>
        <w:pStyle w:val="aa"/>
        <w:jc w:val="center"/>
        <w:rPr>
          <w:rFonts w:ascii="Times New Roman" w:hAnsi="Times New Roman" w:cs="Times New Roman"/>
          <w:i/>
          <w:iCs/>
          <w:sz w:val="28"/>
          <w:szCs w:val="28"/>
          <w:lang w:eastAsia="ru-RU"/>
        </w:rPr>
      </w:pPr>
    </w:p>
    <w:p w:rsidR="00B53A29" w:rsidRPr="001215E3" w:rsidRDefault="00CD18DB" w:rsidP="00B53A29">
      <w:pPr>
        <w:pStyle w:val="aa"/>
        <w:jc w:val="center"/>
        <w:rPr>
          <w:rFonts w:ascii="Times New Roman" w:hAnsi="Times New Roman" w:cs="Times New Roman"/>
          <w:b/>
          <w:i/>
          <w:iCs/>
          <w:sz w:val="28"/>
          <w:szCs w:val="28"/>
          <w:lang w:eastAsia="ru-RU"/>
        </w:rPr>
      </w:pPr>
      <w:r w:rsidRPr="001215E3">
        <w:rPr>
          <w:rFonts w:ascii="Times New Roman" w:hAnsi="Times New Roman" w:cs="Times New Roman"/>
          <w:b/>
          <w:i/>
          <w:iCs/>
          <w:sz w:val="28"/>
          <w:szCs w:val="28"/>
          <w:lang w:eastAsia="ru-RU"/>
        </w:rPr>
        <w:t xml:space="preserve">1.2.  Целевые ориентиры </w:t>
      </w:r>
      <w:r w:rsidR="00B53A29" w:rsidRPr="001215E3">
        <w:rPr>
          <w:rFonts w:ascii="Times New Roman" w:hAnsi="Times New Roman" w:cs="Times New Roman"/>
          <w:b/>
          <w:i/>
          <w:iCs/>
          <w:sz w:val="28"/>
          <w:szCs w:val="28"/>
          <w:lang w:eastAsia="ru-RU"/>
        </w:rPr>
        <w:t xml:space="preserve">в раннем возрасте </w:t>
      </w:r>
    </w:p>
    <w:p w:rsidR="00CD18DB" w:rsidRPr="001215E3" w:rsidRDefault="00CD18DB" w:rsidP="00B53A29">
      <w:pPr>
        <w:pStyle w:val="aa"/>
        <w:jc w:val="center"/>
        <w:rPr>
          <w:rFonts w:ascii="Times New Roman" w:hAnsi="Times New Roman" w:cs="Times New Roman"/>
          <w:b/>
          <w:sz w:val="28"/>
          <w:szCs w:val="28"/>
          <w:lang w:eastAsia="ru-RU"/>
        </w:rPr>
      </w:pPr>
      <w:r w:rsidRPr="001215E3">
        <w:rPr>
          <w:rFonts w:ascii="Times New Roman" w:hAnsi="Times New Roman" w:cs="Times New Roman"/>
          <w:b/>
          <w:i/>
          <w:iCs/>
          <w:sz w:val="28"/>
          <w:szCs w:val="28"/>
          <w:lang w:eastAsia="ru-RU"/>
        </w:rPr>
        <w:t>(планируемые результаты освоения программы)</w:t>
      </w:r>
    </w:p>
    <w:p w:rsidR="00B53A29" w:rsidRPr="00B53A29" w:rsidRDefault="00B53A29" w:rsidP="00B53A29">
      <w:pPr>
        <w:spacing w:after="0" w:line="240" w:lineRule="auto"/>
        <w:rPr>
          <w:rFonts w:ascii="Times New Roman" w:eastAsia="Calibri" w:hAnsi="Times New Roman" w:cs="Times New Roman"/>
          <w:sz w:val="28"/>
          <w:szCs w:val="28"/>
        </w:rPr>
      </w:pPr>
      <w:r w:rsidRPr="00B53A29">
        <w:rPr>
          <w:rFonts w:ascii="Times New Roman" w:eastAsia="Calibri" w:hAnsi="Times New Roman" w:cs="Times New Roman"/>
          <w:sz w:val="28"/>
          <w:szCs w:val="28"/>
        </w:rPr>
        <w:t>– интересуется окружающими предметами, активно действует с ними, исследует их свойства, экспериментирует. Использует специфические, культурно фиксированные предметные действия, знает назначение бытовых предметов (ложки, расчески, карандаша и пр.) и умеет пользоваться ими. Проявляет настойчивость в достижении результата своих действий;</w:t>
      </w:r>
    </w:p>
    <w:p w:rsidR="00B53A29" w:rsidRPr="00B53A29" w:rsidRDefault="00B53A29" w:rsidP="00B53A29">
      <w:pPr>
        <w:spacing w:after="0" w:line="240" w:lineRule="auto"/>
        <w:rPr>
          <w:rFonts w:ascii="Times New Roman" w:eastAsia="Calibri" w:hAnsi="Times New Roman" w:cs="Times New Roman"/>
          <w:sz w:val="28"/>
          <w:szCs w:val="28"/>
        </w:rPr>
      </w:pPr>
      <w:r w:rsidRPr="00B53A29">
        <w:rPr>
          <w:rFonts w:ascii="Times New Roman" w:eastAsia="Calibri" w:hAnsi="Times New Roman" w:cs="Times New Roman"/>
          <w:sz w:val="28"/>
          <w:szCs w:val="28"/>
        </w:rPr>
        <w:t xml:space="preserve">– стремится к общению и воспринимает смыслы в различных ситуациях общения </w:t>
      </w:r>
      <w:proofErr w:type="gramStart"/>
      <w:r w:rsidRPr="00B53A29">
        <w:rPr>
          <w:rFonts w:ascii="Times New Roman" w:eastAsia="Calibri" w:hAnsi="Times New Roman" w:cs="Times New Roman"/>
          <w:sz w:val="28"/>
          <w:szCs w:val="28"/>
        </w:rPr>
        <w:t>со</w:t>
      </w:r>
      <w:proofErr w:type="gramEnd"/>
      <w:r w:rsidRPr="00B53A29">
        <w:rPr>
          <w:rFonts w:ascii="Times New Roman" w:eastAsia="Calibri" w:hAnsi="Times New Roman" w:cs="Times New Roman"/>
          <w:sz w:val="28"/>
          <w:szCs w:val="28"/>
        </w:rPr>
        <w:t xml:space="preserve"> взрослыми, активно подражает им в движениях и действиях, умеет действовать согласованно;</w:t>
      </w:r>
    </w:p>
    <w:p w:rsidR="00B53A29" w:rsidRPr="00B53A29" w:rsidRDefault="00B53A29" w:rsidP="00B53A29">
      <w:pPr>
        <w:spacing w:after="0" w:line="240" w:lineRule="auto"/>
        <w:rPr>
          <w:rFonts w:ascii="Times New Roman" w:eastAsia="Calibri" w:hAnsi="Times New Roman" w:cs="Times New Roman"/>
          <w:sz w:val="28"/>
          <w:szCs w:val="28"/>
        </w:rPr>
      </w:pPr>
      <w:r w:rsidRPr="00B53A29">
        <w:rPr>
          <w:rFonts w:ascii="Times New Roman" w:eastAsia="Calibri" w:hAnsi="Times New Roman" w:cs="Times New Roman"/>
          <w:sz w:val="28"/>
          <w:szCs w:val="28"/>
        </w:rPr>
        <w:t>– владеет активной и пассивной речью: понимает речь взрослых, может обращаться с вопросами и просьбами, знает названия окружающих предметов и игрушек;</w:t>
      </w:r>
    </w:p>
    <w:p w:rsidR="00B53A29" w:rsidRPr="00B53A29" w:rsidRDefault="00B53A29" w:rsidP="00B53A29">
      <w:pPr>
        <w:spacing w:after="0" w:line="240" w:lineRule="auto"/>
        <w:rPr>
          <w:rFonts w:ascii="Times New Roman" w:eastAsia="Calibri" w:hAnsi="Times New Roman" w:cs="Times New Roman"/>
          <w:sz w:val="28"/>
          <w:szCs w:val="28"/>
        </w:rPr>
      </w:pPr>
      <w:r w:rsidRPr="00B53A29">
        <w:rPr>
          <w:rFonts w:ascii="Times New Roman" w:eastAsia="Calibri" w:hAnsi="Times New Roman" w:cs="Times New Roman"/>
          <w:sz w:val="28"/>
          <w:szCs w:val="28"/>
        </w:rPr>
        <w:t>– проявляет интерес к сверстникам; наблюдает за их действиями и подражает им. Взаимодействие с ровесниками окрашено яркими эмоциями;</w:t>
      </w:r>
    </w:p>
    <w:p w:rsidR="00B53A29" w:rsidRPr="00B53A29" w:rsidRDefault="00B53A29" w:rsidP="00B53A29">
      <w:pPr>
        <w:spacing w:after="0" w:line="240" w:lineRule="auto"/>
        <w:rPr>
          <w:rFonts w:ascii="Times New Roman" w:eastAsia="Calibri" w:hAnsi="Times New Roman" w:cs="Times New Roman"/>
          <w:sz w:val="28"/>
          <w:szCs w:val="28"/>
        </w:rPr>
      </w:pPr>
      <w:r w:rsidRPr="00B53A29">
        <w:rPr>
          <w:rFonts w:ascii="Times New Roman" w:eastAsia="Calibri" w:hAnsi="Times New Roman" w:cs="Times New Roman"/>
          <w:sz w:val="28"/>
          <w:szCs w:val="28"/>
        </w:rPr>
        <w:t>– в короткой игре воспроизводит действия взрослого, впервые осуществляя игровые замещения;</w:t>
      </w:r>
    </w:p>
    <w:p w:rsidR="00B53A29" w:rsidRPr="00B53A29" w:rsidRDefault="00B53A29" w:rsidP="00B53A29">
      <w:pPr>
        <w:spacing w:after="0" w:line="240" w:lineRule="auto"/>
        <w:rPr>
          <w:rFonts w:ascii="Times New Roman" w:eastAsia="Calibri" w:hAnsi="Times New Roman" w:cs="Times New Roman"/>
          <w:sz w:val="28"/>
          <w:szCs w:val="28"/>
        </w:rPr>
      </w:pPr>
      <w:r w:rsidRPr="00B53A29">
        <w:rPr>
          <w:rFonts w:ascii="Times New Roman" w:eastAsia="Calibri" w:hAnsi="Times New Roman" w:cs="Times New Roman"/>
          <w:sz w:val="28"/>
          <w:szCs w:val="28"/>
        </w:rPr>
        <w:t>– проявляет самостоятельность в бытовых и игровых действиях. Владеет простейшими навыками самообслуживания;</w:t>
      </w:r>
    </w:p>
    <w:p w:rsidR="00B53A29" w:rsidRPr="00B53A29" w:rsidRDefault="00B53A29" w:rsidP="00B53A29">
      <w:pPr>
        <w:spacing w:after="0" w:line="240" w:lineRule="auto"/>
        <w:rPr>
          <w:rFonts w:ascii="Times New Roman" w:eastAsia="Calibri" w:hAnsi="Times New Roman" w:cs="Times New Roman"/>
          <w:sz w:val="28"/>
          <w:szCs w:val="28"/>
        </w:rPr>
      </w:pPr>
      <w:r w:rsidRPr="00B53A29">
        <w:rPr>
          <w:rFonts w:ascii="Times New Roman" w:eastAsia="Calibri" w:hAnsi="Times New Roman" w:cs="Times New Roman"/>
          <w:sz w:val="28"/>
          <w:szCs w:val="28"/>
        </w:rPr>
        <w:t>– любит слушать стихи, песни, короткие сказки, рассматривать картинки, двигаться под музыку. Проявляет живой эмоциональный отклик на эстетические впечатления. Охотно включается в продуктивные виды деятельности (изобразительную деятельность, конструирование и др.);</w:t>
      </w:r>
    </w:p>
    <w:p w:rsidR="00B53A29" w:rsidRPr="00B53A29" w:rsidRDefault="00B53A29" w:rsidP="00B53A29">
      <w:pPr>
        <w:spacing w:after="0" w:line="240" w:lineRule="auto"/>
        <w:rPr>
          <w:rFonts w:ascii="Times New Roman" w:eastAsia="Calibri" w:hAnsi="Times New Roman" w:cs="Times New Roman"/>
          <w:sz w:val="28"/>
          <w:szCs w:val="28"/>
        </w:rPr>
      </w:pPr>
      <w:r w:rsidRPr="00B53A29">
        <w:rPr>
          <w:rFonts w:ascii="Times New Roman" w:eastAsia="Calibri" w:hAnsi="Times New Roman" w:cs="Times New Roman"/>
          <w:sz w:val="28"/>
          <w:szCs w:val="28"/>
        </w:rPr>
        <w:t>– с удовольствием двигается – ходит, бегает в разных направлениях, стремится осваивать различные виды движения (подпрыгивание, лазанье, перешагивание и пр.).</w:t>
      </w:r>
    </w:p>
    <w:p w:rsidR="00B53A29" w:rsidRDefault="00B53A29" w:rsidP="0013528B">
      <w:pPr>
        <w:pStyle w:val="aa"/>
        <w:rPr>
          <w:rFonts w:ascii="Times New Roman" w:hAnsi="Times New Roman" w:cs="Times New Roman"/>
          <w:sz w:val="28"/>
          <w:szCs w:val="28"/>
          <w:lang w:eastAsia="ru-RU"/>
        </w:rPr>
      </w:pPr>
    </w:p>
    <w:p w:rsidR="001215E3" w:rsidRPr="001215E3" w:rsidRDefault="00CD18DB" w:rsidP="001215E3">
      <w:pPr>
        <w:pStyle w:val="aa"/>
        <w:jc w:val="center"/>
        <w:rPr>
          <w:rFonts w:ascii="Times New Roman" w:hAnsi="Times New Roman" w:cs="Times New Roman"/>
          <w:b/>
          <w:sz w:val="28"/>
          <w:szCs w:val="28"/>
          <w:lang w:eastAsia="ru-RU"/>
        </w:rPr>
      </w:pPr>
      <w:r w:rsidRPr="001215E3">
        <w:rPr>
          <w:rFonts w:ascii="Times New Roman" w:hAnsi="Times New Roman" w:cs="Times New Roman"/>
          <w:b/>
          <w:i/>
          <w:iCs/>
          <w:sz w:val="28"/>
          <w:szCs w:val="28"/>
          <w:lang w:eastAsia="ru-RU"/>
        </w:rPr>
        <w:t>1.3.Оценка  результатов освоения Рабочей программы</w:t>
      </w:r>
    </w:p>
    <w:p w:rsidR="001215E3" w:rsidRPr="00CF0817" w:rsidRDefault="001215E3" w:rsidP="001215E3">
      <w:pPr>
        <w:pStyle w:val="aa"/>
        <w:rPr>
          <w:rFonts w:ascii="Times New Roman" w:eastAsia="Calibri" w:hAnsi="Times New Roman" w:cs="Times New Roman"/>
          <w:sz w:val="28"/>
          <w:szCs w:val="28"/>
        </w:rPr>
      </w:pPr>
      <w:r w:rsidRPr="0013528B">
        <w:rPr>
          <w:rFonts w:ascii="Times New Roman" w:hAnsi="Times New Roman" w:cs="Times New Roman"/>
          <w:sz w:val="28"/>
          <w:szCs w:val="28"/>
          <w:lang w:eastAsia="ru-RU"/>
        </w:rPr>
        <w:t>     </w:t>
      </w:r>
      <w:r w:rsidRPr="00CF0817">
        <w:rPr>
          <w:rFonts w:ascii="Times New Roman" w:eastAsia="Calibri" w:hAnsi="Times New Roman" w:cs="Times New Roman"/>
          <w:sz w:val="28"/>
          <w:szCs w:val="28"/>
        </w:rPr>
        <w:t xml:space="preserve">Целевые ориентиры, представленные в Программе:   </w:t>
      </w:r>
    </w:p>
    <w:p w:rsidR="001215E3" w:rsidRPr="00CF0817" w:rsidRDefault="001215E3" w:rsidP="001215E3">
      <w:pPr>
        <w:spacing w:after="0" w:line="240" w:lineRule="auto"/>
        <w:rPr>
          <w:rFonts w:ascii="Times New Roman" w:eastAsia="Calibri" w:hAnsi="Times New Roman" w:cs="Times New Roman"/>
          <w:sz w:val="28"/>
          <w:szCs w:val="28"/>
        </w:rPr>
      </w:pPr>
      <w:r w:rsidRPr="00CF0817">
        <w:rPr>
          <w:rFonts w:ascii="Times New Roman" w:eastAsia="Calibri" w:hAnsi="Times New Roman" w:cs="Times New Roman"/>
          <w:sz w:val="28"/>
          <w:szCs w:val="28"/>
        </w:rPr>
        <w:t>-не подлежат непосредственной оценке;</w:t>
      </w:r>
    </w:p>
    <w:p w:rsidR="001215E3" w:rsidRPr="00CF0817" w:rsidRDefault="001215E3" w:rsidP="001215E3">
      <w:pPr>
        <w:spacing w:after="0" w:line="240" w:lineRule="auto"/>
        <w:rPr>
          <w:rFonts w:ascii="Times New Roman" w:eastAsia="Calibri" w:hAnsi="Times New Roman" w:cs="Times New Roman"/>
          <w:sz w:val="28"/>
          <w:szCs w:val="28"/>
        </w:rPr>
      </w:pPr>
      <w:r w:rsidRPr="00CF0817">
        <w:rPr>
          <w:rFonts w:ascii="Times New Roman" w:eastAsia="Calibri" w:hAnsi="Times New Roman" w:cs="Times New Roman"/>
          <w:sz w:val="28"/>
          <w:szCs w:val="28"/>
        </w:rPr>
        <w:t>-не являются непосредственным основанием оценки как итогового, так и промежуточного уровня развития детей;</w:t>
      </w:r>
    </w:p>
    <w:p w:rsidR="001215E3" w:rsidRPr="00CF0817" w:rsidRDefault="001215E3" w:rsidP="001215E3">
      <w:pPr>
        <w:spacing w:after="0" w:line="240" w:lineRule="auto"/>
        <w:rPr>
          <w:rFonts w:ascii="Times New Roman" w:eastAsia="Calibri" w:hAnsi="Times New Roman" w:cs="Times New Roman"/>
          <w:sz w:val="28"/>
          <w:szCs w:val="28"/>
        </w:rPr>
      </w:pPr>
      <w:r w:rsidRPr="00CF0817">
        <w:rPr>
          <w:rFonts w:ascii="Times New Roman" w:eastAsia="Calibri" w:hAnsi="Times New Roman" w:cs="Times New Roman"/>
          <w:sz w:val="28"/>
          <w:szCs w:val="28"/>
        </w:rPr>
        <w:t>-не являются основанием для их формального сравнения с реальными достижениями детей;</w:t>
      </w:r>
    </w:p>
    <w:p w:rsidR="001215E3" w:rsidRPr="00CF0817" w:rsidRDefault="001215E3" w:rsidP="001215E3">
      <w:pPr>
        <w:spacing w:after="0" w:line="240" w:lineRule="auto"/>
        <w:rPr>
          <w:rFonts w:ascii="Times New Roman" w:eastAsia="Calibri" w:hAnsi="Times New Roman" w:cs="Times New Roman"/>
          <w:sz w:val="28"/>
          <w:szCs w:val="28"/>
        </w:rPr>
      </w:pPr>
      <w:r w:rsidRPr="00CF0817">
        <w:rPr>
          <w:rFonts w:ascii="Times New Roman" w:eastAsia="Calibri" w:hAnsi="Times New Roman" w:cs="Times New Roman"/>
          <w:sz w:val="28"/>
          <w:szCs w:val="28"/>
        </w:rPr>
        <w:t xml:space="preserve">-не являются основой объективной оценки </w:t>
      </w:r>
      <w:proofErr w:type="gramStart"/>
      <w:r w:rsidRPr="00CF0817">
        <w:rPr>
          <w:rFonts w:ascii="Times New Roman" w:eastAsia="Calibri" w:hAnsi="Times New Roman" w:cs="Times New Roman"/>
          <w:sz w:val="28"/>
          <w:szCs w:val="28"/>
        </w:rPr>
        <w:t>соответствия</w:t>
      </w:r>
      <w:proofErr w:type="gramEnd"/>
      <w:r w:rsidRPr="00CF0817">
        <w:rPr>
          <w:rFonts w:ascii="Times New Roman" w:eastAsia="Calibri" w:hAnsi="Times New Roman" w:cs="Times New Roman"/>
          <w:sz w:val="28"/>
          <w:szCs w:val="28"/>
        </w:rPr>
        <w:t xml:space="preserve"> установленным требованиям образовательной деятельности и подготовки детей;</w:t>
      </w:r>
    </w:p>
    <w:p w:rsidR="001215E3" w:rsidRPr="00CF0817" w:rsidRDefault="001215E3" w:rsidP="001215E3">
      <w:pPr>
        <w:spacing w:after="0" w:line="240" w:lineRule="auto"/>
        <w:rPr>
          <w:rFonts w:ascii="Times New Roman" w:eastAsia="Calibri" w:hAnsi="Times New Roman" w:cs="Times New Roman"/>
          <w:sz w:val="28"/>
          <w:szCs w:val="28"/>
        </w:rPr>
      </w:pPr>
      <w:r w:rsidRPr="00CF0817">
        <w:rPr>
          <w:rFonts w:ascii="Times New Roman" w:eastAsia="Calibri" w:hAnsi="Times New Roman" w:cs="Times New Roman"/>
          <w:sz w:val="28"/>
          <w:szCs w:val="28"/>
        </w:rPr>
        <w:t>-не являются непосредственным основанием при оценке качества образования.</w:t>
      </w:r>
    </w:p>
    <w:p w:rsidR="001215E3" w:rsidRPr="0013528B" w:rsidRDefault="001215E3" w:rsidP="001215E3">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При реализации Рабочей программы может производиться </w:t>
      </w:r>
      <w:r w:rsidRPr="0013528B">
        <w:rPr>
          <w:rFonts w:ascii="Times New Roman" w:hAnsi="Times New Roman" w:cs="Times New Roman"/>
          <w:i/>
          <w:iCs/>
          <w:sz w:val="28"/>
          <w:szCs w:val="28"/>
          <w:lang w:eastAsia="ru-RU"/>
        </w:rPr>
        <w:t>оценка индивидуального развития детей</w:t>
      </w:r>
      <w:r w:rsidRPr="0013528B">
        <w:rPr>
          <w:rFonts w:ascii="Times New Roman" w:hAnsi="Times New Roman" w:cs="Times New Roman"/>
          <w:sz w:val="28"/>
          <w:szCs w:val="28"/>
          <w:lang w:eastAsia="ru-RU"/>
        </w:rPr>
        <w:t>. Формы и методы педагогической диагностики – наблюдение и анализ продуктов детской деятельности. Такая оценка производится в рамках педагогической диагностики (оценки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rsidR="001215E3" w:rsidRPr="0013528B" w:rsidRDefault="001215E3" w:rsidP="001215E3">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13528B">
        <w:rPr>
          <w:rFonts w:ascii="Times New Roman" w:hAnsi="Times New Roman" w:cs="Times New Roman"/>
          <w:sz w:val="28"/>
          <w:szCs w:val="28"/>
          <w:lang w:eastAsia="ru-RU"/>
        </w:rPr>
        <w:t>Результаты педагогической диагностики могут использоваться исключительно для решения следующих образовательных задач:</w:t>
      </w:r>
    </w:p>
    <w:p w:rsidR="001215E3" w:rsidRPr="0013528B" w:rsidRDefault="001215E3" w:rsidP="001215E3">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Индивидуализации образования</w:t>
      </w:r>
    </w:p>
    <w:p w:rsidR="001215E3" w:rsidRDefault="001215E3" w:rsidP="001215E3">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•Оптимизации работы с группой детей</w:t>
      </w:r>
    </w:p>
    <w:p w:rsidR="001215E3" w:rsidRPr="00CF0817" w:rsidRDefault="001215E3" w:rsidP="001215E3">
      <w:pPr>
        <w:spacing w:after="0" w:line="240" w:lineRule="auto"/>
        <w:rPr>
          <w:rFonts w:ascii="Times New Roman" w:eastAsia="Times New Roman" w:hAnsi="Times New Roman" w:cs="Times New Roman"/>
          <w:sz w:val="28"/>
          <w:szCs w:val="28"/>
          <w:lang w:eastAsia="ru-RU"/>
        </w:rPr>
      </w:pPr>
      <w:r w:rsidRPr="00CF0817">
        <w:rPr>
          <w:rFonts w:ascii="Times New Roman" w:eastAsia="Times New Roman" w:hAnsi="Times New Roman" w:cs="Times New Roman"/>
          <w:sz w:val="28"/>
          <w:szCs w:val="28"/>
          <w:lang w:eastAsia="ru-RU"/>
        </w:rPr>
        <w:t xml:space="preserve">          Методика диагностики уровня нервно-психического развития детей раннего возраста разработана авторами: К.Л.Печерой, </w:t>
      </w:r>
      <w:proofErr w:type="spellStart"/>
      <w:r w:rsidRPr="00CF0817">
        <w:rPr>
          <w:rFonts w:ascii="Times New Roman" w:eastAsia="Times New Roman" w:hAnsi="Times New Roman" w:cs="Times New Roman"/>
          <w:sz w:val="28"/>
          <w:szCs w:val="28"/>
          <w:lang w:eastAsia="ru-RU"/>
        </w:rPr>
        <w:t>Г.В.Пантюхиной</w:t>
      </w:r>
      <w:proofErr w:type="spellEnd"/>
      <w:r w:rsidRPr="00CF0817">
        <w:rPr>
          <w:rFonts w:ascii="Times New Roman" w:eastAsia="Times New Roman" w:hAnsi="Times New Roman" w:cs="Times New Roman"/>
          <w:sz w:val="28"/>
          <w:szCs w:val="28"/>
          <w:lang w:eastAsia="ru-RU"/>
        </w:rPr>
        <w:t xml:space="preserve">, </w:t>
      </w:r>
      <w:proofErr w:type="spellStart"/>
      <w:r w:rsidRPr="00CF0817">
        <w:rPr>
          <w:rFonts w:ascii="Times New Roman" w:eastAsia="Times New Roman" w:hAnsi="Times New Roman" w:cs="Times New Roman"/>
          <w:sz w:val="28"/>
          <w:szCs w:val="28"/>
          <w:lang w:eastAsia="ru-RU"/>
        </w:rPr>
        <w:t>Л.Г.Голубевой</w:t>
      </w:r>
      <w:proofErr w:type="spellEnd"/>
      <w:r w:rsidRPr="00CF0817">
        <w:rPr>
          <w:rFonts w:ascii="Times New Roman" w:eastAsia="Times New Roman" w:hAnsi="Times New Roman" w:cs="Times New Roman"/>
          <w:sz w:val="28"/>
          <w:szCs w:val="28"/>
          <w:lang w:eastAsia="ru-RU"/>
        </w:rPr>
        <w:t xml:space="preserve">. Ими так </w:t>
      </w:r>
      <w:r w:rsidRPr="00CF0817">
        <w:rPr>
          <w:rFonts w:ascii="Times New Roman" w:eastAsia="Times New Roman" w:hAnsi="Times New Roman" w:cs="Times New Roman"/>
          <w:sz w:val="28"/>
          <w:szCs w:val="28"/>
          <w:lang w:eastAsia="ru-RU"/>
        </w:rPr>
        <w:lastRenderedPageBreak/>
        <w:t>же разработаны «Карта развития и поведения ребёнка» и критерии оценки развития по кризисным возрастам «Показатели нервно-психического развития детей 1г. 3мес.-3 лет».</w:t>
      </w:r>
    </w:p>
    <w:p w:rsidR="001215E3" w:rsidRDefault="001215E3" w:rsidP="001215E3">
      <w:pPr>
        <w:spacing w:after="0" w:line="240" w:lineRule="auto"/>
        <w:jc w:val="center"/>
        <w:rPr>
          <w:rFonts w:ascii="Times New Roman" w:eastAsia="Times New Roman" w:hAnsi="Times New Roman" w:cs="Times New Roman"/>
          <w:b/>
          <w:sz w:val="28"/>
          <w:szCs w:val="28"/>
          <w:lang w:eastAsia="ru-RU"/>
        </w:rPr>
        <w:sectPr w:rsidR="001215E3" w:rsidSect="00FF5793">
          <w:pgSz w:w="11906" w:h="16838"/>
          <w:pgMar w:top="426" w:right="424" w:bottom="426" w:left="567" w:header="708" w:footer="708" w:gutter="0"/>
          <w:cols w:space="708"/>
          <w:docGrid w:linePitch="360"/>
        </w:sectPr>
      </w:pPr>
    </w:p>
    <w:p w:rsidR="001215E3" w:rsidRPr="00CF0817" w:rsidRDefault="001215E3" w:rsidP="001215E3">
      <w:pPr>
        <w:spacing w:after="0" w:line="240" w:lineRule="auto"/>
        <w:jc w:val="center"/>
        <w:rPr>
          <w:rFonts w:ascii="Times New Roman" w:eastAsia="Times New Roman" w:hAnsi="Times New Roman" w:cs="Times New Roman"/>
          <w:b/>
          <w:sz w:val="28"/>
          <w:szCs w:val="28"/>
          <w:lang w:eastAsia="ru-RU"/>
        </w:rPr>
      </w:pPr>
      <w:r w:rsidRPr="00CF0817">
        <w:rPr>
          <w:rFonts w:ascii="Times New Roman" w:eastAsia="Times New Roman" w:hAnsi="Times New Roman" w:cs="Times New Roman"/>
          <w:b/>
          <w:sz w:val="28"/>
          <w:szCs w:val="28"/>
          <w:lang w:eastAsia="ru-RU"/>
        </w:rPr>
        <w:lastRenderedPageBreak/>
        <w:t>Карта нервно-психического ра</w:t>
      </w:r>
      <w:r>
        <w:rPr>
          <w:rFonts w:ascii="Times New Roman" w:eastAsia="Times New Roman" w:hAnsi="Times New Roman" w:cs="Times New Roman"/>
          <w:b/>
          <w:sz w:val="28"/>
          <w:szCs w:val="28"/>
          <w:lang w:eastAsia="ru-RU"/>
        </w:rPr>
        <w:t>звития детей от 2 до 3 лет</w:t>
      </w:r>
    </w:p>
    <w:p w:rsidR="001215E3" w:rsidRPr="00CF0817" w:rsidRDefault="001215E3" w:rsidP="001215E3">
      <w:pPr>
        <w:spacing w:after="0" w:line="240" w:lineRule="auto"/>
        <w:rPr>
          <w:rFonts w:ascii="Times New Roman" w:eastAsia="Times New Roman" w:hAnsi="Times New Roman" w:cs="Times New Roman"/>
          <w:b/>
          <w:sz w:val="28"/>
          <w:szCs w:val="28"/>
          <w:lang w:eastAsia="ru-RU"/>
        </w:rPr>
      </w:pPr>
    </w:p>
    <w:p w:rsidR="001215E3" w:rsidRPr="00CF0817" w:rsidRDefault="001215E3" w:rsidP="001215E3">
      <w:pPr>
        <w:spacing w:after="0" w:line="240" w:lineRule="auto"/>
        <w:rPr>
          <w:rFonts w:ascii="Times New Roman" w:eastAsia="Times New Roman" w:hAnsi="Times New Roman" w:cs="Times New Roman"/>
          <w:b/>
          <w:sz w:val="28"/>
          <w:szCs w:val="28"/>
          <w:lang w:eastAsia="ru-RU"/>
        </w:rPr>
      </w:pPr>
      <w:r w:rsidRPr="00CF0817">
        <w:rPr>
          <w:rFonts w:ascii="Times New Roman" w:eastAsia="Times New Roman" w:hAnsi="Times New Roman" w:cs="Times New Roman"/>
          <w:b/>
          <w:sz w:val="28"/>
          <w:szCs w:val="28"/>
          <w:lang w:eastAsia="ru-RU"/>
        </w:rPr>
        <w:t>Фамилия, имя ребенка__________________________________________________________________________________________</w:t>
      </w:r>
    </w:p>
    <w:p w:rsidR="001215E3" w:rsidRPr="00CF0817" w:rsidRDefault="001215E3" w:rsidP="001215E3">
      <w:pPr>
        <w:spacing w:after="0" w:line="240" w:lineRule="auto"/>
        <w:rPr>
          <w:rFonts w:ascii="Times New Roman" w:eastAsia="Times New Roman" w:hAnsi="Times New Roman" w:cs="Times New Roman"/>
          <w:b/>
          <w:sz w:val="28"/>
          <w:szCs w:val="28"/>
          <w:lang w:eastAsia="ru-RU"/>
        </w:rPr>
      </w:pPr>
      <w:r w:rsidRPr="00CF0817">
        <w:rPr>
          <w:rFonts w:ascii="Times New Roman" w:eastAsia="Times New Roman" w:hAnsi="Times New Roman" w:cs="Times New Roman"/>
          <w:b/>
          <w:sz w:val="28"/>
          <w:szCs w:val="28"/>
          <w:lang w:eastAsia="ru-RU"/>
        </w:rPr>
        <w:t>Дата рождения __________________________________ Возраст при поступлении________________________________________</w:t>
      </w:r>
    </w:p>
    <w:p w:rsidR="001215E3" w:rsidRPr="00CF0817" w:rsidRDefault="001215E3" w:rsidP="001215E3">
      <w:pPr>
        <w:spacing w:after="0" w:line="240" w:lineRule="auto"/>
        <w:rPr>
          <w:rFonts w:ascii="Times New Roman" w:eastAsia="Times New Roman" w:hAnsi="Times New Roman" w:cs="Times New Roman"/>
          <w:b/>
          <w:sz w:val="28"/>
          <w:szCs w:val="28"/>
          <w:lang w:eastAsia="ru-RU"/>
        </w:rPr>
      </w:pPr>
    </w:p>
    <w:tbl>
      <w:tblPr>
        <w:tblW w:w="16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01"/>
        <w:gridCol w:w="992"/>
        <w:gridCol w:w="992"/>
        <w:gridCol w:w="992"/>
        <w:gridCol w:w="993"/>
        <w:gridCol w:w="992"/>
        <w:gridCol w:w="1134"/>
        <w:gridCol w:w="1276"/>
        <w:gridCol w:w="992"/>
        <w:gridCol w:w="1134"/>
        <w:gridCol w:w="1276"/>
        <w:gridCol w:w="1275"/>
        <w:gridCol w:w="1276"/>
        <w:gridCol w:w="1701"/>
      </w:tblGrid>
      <w:tr w:rsidR="001215E3" w:rsidRPr="001215E3" w:rsidTr="00F06270">
        <w:tc>
          <w:tcPr>
            <w:tcW w:w="1101" w:type="dxa"/>
            <w:vMerge w:val="restart"/>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r w:rsidRPr="001215E3">
              <w:rPr>
                <w:rFonts w:ascii="Times New Roman" w:eastAsia="Times New Roman" w:hAnsi="Times New Roman" w:cs="Times New Roman"/>
                <w:b/>
                <w:bCs/>
                <w:sz w:val="20"/>
                <w:szCs w:val="20"/>
                <w:lang w:eastAsia="ru-RU"/>
              </w:rPr>
              <w:t>Возраст</w:t>
            </w:r>
          </w:p>
        </w:tc>
        <w:tc>
          <w:tcPr>
            <w:tcW w:w="13324" w:type="dxa"/>
            <w:gridSpan w:val="12"/>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r w:rsidRPr="001215E3">
              <w:rPr>
                <w:rFonts w:ascii="Times New Roman" w:eastAsia="Times New Roman" w:hAnsi="Times New Roman" w:cs="Times New Roman"/>
                <w:b/>
                <w:i/>
                <w:sz w:val="24"/>
                <w:szCs w:val="24"/>
                <w:lang w:eastAsia="ru-RU"/>
              </w:rPr>
              <w:t>Уровень нервно-психического развития</w:t>
            </w:r>
          </w:p>
        </w:tc>
        <w:tc>
          <w:tcPr>
            <w:tcW w:w="1701" w:type="dxa"/>
            <w:vMerge w:val="restart"/>
          </w:tcPr>
          <w:p w:rsidR="001215E3" w:rsidRPr="001215E3" w:rsidRDefault="001215E3" w:rsidP="001215E3">
            <w:pPr>
              <w:spacing w:after="0" w:line="240" w:lineRule="auto"/>
              <w:jc w:val="center"/>
              <w:rPr>
                <w:rFonts w:ascii="Times New Roman" w:eastAsia="Times New Roman" w:hAnsi="Times New Roman" w:cs="Times New Roman"/>
                <w:b/>
                <w:sz w:val="24"/>
                <w:szCs w:val="24"/>
                <w:lang w:eastAsia="ru-RU"/>
              </w:rPr>
            </w:pPr>
            <w:r w:rsidRPr="001215E3">
              <w:rPr>
                <w:rFonts w:ascii="Times New Roman" w:eastAsia="Times New Roman" w:hAnsi="Times New Roman" w:cs="Times New Roman"/>
                <w:b/>
                <w:sz w:val="24"/>
                <w:szCs w:val="24"/>
                <w:lang w:eastAsia="ru-RU"/>
              </w:rPr>
              <w:t>Поведение</w:t>
            </w:r>
          </w:p>
        </w:tc>
      </w:tr>
      <w:tr w:rsidR="001215E3" w:rsidRPr="001215E3" w:rsidTr="00F06270">
        <w:tc>
          <w:tcPr>
            <w:tcW w:w="1101" w:type="dxa"/>
            <w:vMerge/>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p>
        </w:tc>
        <w:tc>
          <w:tcPr>
            <w:tcW w:w="992" w:type="dxa"/>
            <w:vMerge w:val="restart"/>
          </w:tcPr>
          <w:p w:rsidR="001215E3" w:rsidRPr="001215E3" w:rsidRDefault="001215E3" w:rsidP="001215E3">
            <w:pPr>
              <w:shd w:val="clear" w:color="auto" w:fill="FFFFFF"/>
              <w:spacing w:after="0" w:line="240" w:lineRule="auto"/>
              <w:ind w:left="77"/>
              <w:jc w:val="center"/>
              <w:rPr>
                <w:rFonts w:ascii="Times New Roman" w:eastAsia="Times New Roman" w:hAnsi="Times New Roman" w:cs="Times New Roman"/>
                <w:b/>
                <w:bCs/>
                <w:color w:val="000000"/>
                <w:sz w:val="20"/>
                <w:szCs w:val="20"/>
                <w:lang w:eastAsia="ru-RU"/>
              </w:rPr>
            </w:pPr>
          </w:p>
          <w:p w:rsidR="001215E3" w:rsidRPr="001215E3" w:rsidRDefault="001215E3" w:rsidP="001215E3">
            <w:pPr>
              <w:shd w:val="clear" w:color="auto" w:fill="FFFFFF"/>
              <w:spacing w:after="0" w:line="240" w:lineRule="auto"/>
              <w:ind w:left="77"/>
              <w:jc w:val="center"/>
              <w:rPr>
                <w:rFonts w:ascii="Times New Roman" w:eastAsia="Times New Roman" w:hAnsi="Times New Roman" w:cs="Times New Roman"/>
                <w:b/>
                <w:sz w:val="20"/>
                <w:szCs w:val="20"/>
                <w:lang w:eastAsia="ru-RU"/>
              </w:rPr>
            </w:pPr>
            <w:r w:rsidRPr="001215E3">
              <w:rPr>
                <w:rFonts w:ascii="Times New Roman" w:eastAsia="Times New Roman" w:hAnsi="Times New Roman" w:cs="Times New Roman"/>
                <w:b/>
                <w:bCs/>
                <w:color w:val="000000"/>
                <w:sz w:val="20"/>
                <w:szCs w:val="20"/>
                <w:lang w:eastAsia="ru-RU"/>
              </w:rPr>
              <w:t>Понимание речи</w:t>
            </w:r>
          </w:p>
        </w:tc>
        <w:tc>
          <w:tcPr>
            <w:tcW w:w="1984" w:type="dxa"/>
            <w:gridSpan w:val="2"/>
          </w:tcPr>
          <w:p w:rsidR="001215E3" w:rsidRPr="001215E3" w:rsidRDefault="001215E3" w:rsidP="001215E3">
            <w:pPr>
              <w:shd w:val="clear" w:color="auto" w:fill="FFFFFF"/>
              <w:spacing w:after="0" w:line="240" w:lineRule="auto"/>
              <w:ind w:left="149"/>
              <w:jc w:val="center"/>
              <w:rPr>
                <w:rFonts w:ascii="Times New Roman" w:eastAsia="Times New Roman" w:hAnsi="Times New Roman" w:cs="Times New Roman"/>
                <w:b/>
                <w:sz w:val="20"/>
                <w:szCs w:val="20"/>
                <w:lang w:eastAsia="ru-RU"/>
              </w:rPr>
            </w:pPr>
            <w:r w:rsidRPr="001215E3">
              <w:rPr>
                <w:rFonts w:ascii="Times New Roman" w:eastAsia="Times New Roman" w:hAnsi="Times New Roman" w:cs="Times New Roman"/>
                <w:b/>
                <w:bCs/>
                <w:color w:val="000000"/>
                <w:sz w:val="20"/>
                <w:szCs w:val="20"/>
                <w:lang w:eastAsia="ru-RU"/>
              </w:rPr>
              <w:t>Активная речь</w:t>
            </w:r>
          </w:p>
        </w:tc>
        <w:tc>
          <w:tcPr>
            <w:tcW w:w="1985" w:type="dxa"/>
            <w:gridSpan w:val="2"/>
          </w:tcPr>
          <w:p w:rsidR="001215E3" w:rsidRPr="001215E3" w:rsidRDefault="001215E3" w:rsidP="001215E3">
            <w:pPr>
              <w:shd w:val="clear" w:color="auto" w:fill="FFFFFF"/>
              <w:spacing w:after="0" w:line="240" w:lineRule="auto"/>
              <w:ind w:left="125"/>
              <w:jc w:val="center"/>
              <w:rPr>
                <w:rFonts w:ascii="Times New Roman" w:eastAsia="Times New Roman" w:hAnsi="Times New Roman" w:cs="Times New Roman"/>
                <w:b/>
                <w:sz w:val="20"/>
                <w:szCs w:val="20"/>
                <w:lang w:eastAsia="ru-RU"/>
              </w:rPr>
            </w:pPr>
            <w:r w:rsidRPr="001215E3">
              <w:rPr>
                <w:rFonts w:ascii="Times New Roman" w:eastAsia="Times New Roman" w:hAnsi="Times New Roman" w:cs="Times New Roman"/>
                <w:b/>
                <w:bCs/>
                <w:color w:val="000000"/>
                <w:sz w:val="20"/>
                <w:szCs w:val="20"/>
                <w:lang w:eastAsia="ru-RU"/>
              </w:rPr>
              <w:t>Сенсорное развитие</w:t>
            </w:r>
          </w:p>
        </w:tc>
        <w:tc>
          <w:tcPr>
            <w:tcW w:w="1134" w:type="dxa"/>
            <w:vMerge w:val="restart"/>
          </w:tcPr>
          <w:p w:rsidR="001215E3" w:rsidRPr="001215E3" w:rsidRDefault="001215E3" w:rsidP="001215E3">
            <w:pPr>
              <w:shd w:val="clear" w:color="auto" w:fill="FFFFFF"/>
              <w:spacing w:after="0" w:line="240" w:lineRule="auto"/>
              <w:ind w:left="34" w:right="29" w:hanging="5"/>
              <w:jc w:val="center"/>
              <w:rPr>
                <w:rFonts w:ascii="Times New Roman" w:eastAsia="Times New Roman" w:hAnsi="Times New Roman" w:cs="Times New Roman"/>
                <w:b/>
                <w:bCs/>
                <w:color w:val="000000"/>
                <w:sz w:val="20"/>
                <w:szCs w:val="20"/>
                <w:lang w:eastAsia="ru-RU"/>
              </w:rPr>
            </w:pPr>
            <w:r w:rsidRPr="001215E3">
              <w:rPr>
                <w:rFonts w:ascii="Times New Roman" w:eastAsia="Times New Roman" w:hAnsi="Times New Roman" w:cs="Times New Roman"/>
                <w:b/>
                <w:bCs/>
                <w:color w:val="000000"/>
                <w:sz w:val="20"/>
                <w:szCs w:val="20"/>
                <w:lang w:eastAsia="ru-RU"/>
              </w:rPr>
              <w:t>Игра и действия</w:t>
            </w:r>
          </w:p>
          <w:p w:rsidR="001215E3" w:rsidRPr="001215E3" w:rsidRDefault="001215E3" w:rsidP="001215E3">
            <w:pPr>
              <w:shd w:val="clear" w:color="auto" w:fill="FFFFFF"/>
              <w:spacing w:after="0" w:line="240" w:lineRule="auto"/>
              <w:ind w:left="101" w:right="86"/>
              <w:jc w:val="center"/>
              <w:rPr>
                <w:rFonts w:ascii="Times New Roman" w:eastAsia="Times New Roman" w:hAnsi="Times New Roman" w:cs="Times New Roman"/>
                <w:b/>
                <w:sz w:val="20"/>
                <w:szCs w:val="20"/>
                <w:lang w:eastAsia="ru-RU"/>
              </w:rPr>
            </w:pPr>
            <w:r w:rsidRPr="001215E3">
              <w:rPr>
                <w:rFonts w:ascii="Times New Roman" w:eastAsia="Times New Roman" w:hAnsi="Times New Roman" w:cs="Times New Roman"/>
                <w:b/>
                <w:bCs/>
                <w:color w:val="000000"/>
                <w:sz w:val="20"/>
                <w:szCs w:val="20"/>
                <w:lang w:eastAsia="ru-RU"/>
              </w:rPr>
              <w:t xml:space="preserve">с </w:t>
            </w:r>
            <w:proofErr w:type="spellStart"/>
            <w:proofErr w:type="gramStart"/>
            <w:r w:rsidRPr="001215E3">
              <w:rPr>
                <w:rFonts w:ascii="Times New Roman" w:eastAsia="Times New Roman" w:hAnsi="Times New Roman" w:cs="Times New Roman"/>
                <w:b/>
                <w:bCs/>
                <w:color w:val="000000"/>
                <w:sz w:val="20"/>
                <w:szCs w:val="20"/>
                <w:lang w:eastAsia="ru-RU"/>
              </w:rPr>
              <w:t>предме-тами</w:t>
            </w:r>
            <w:proofErr w:type="spellEnd"/>
            <w:proofErr w:type="gramEnd"/>
          </w:p>
        </w:tc>
        <w:tc>
          <w:tcPr>
            <w:tcW w:w="1276" w:type="dxa"/>
            <w:vMerge w:val="restart"/>
          </w:tcPr>
          <w:p w:rsidR="001215E3" w:rsidRPr="001215E3" w:rsidRDefault="001215E3" w:rsidP="001215E3">
            <w:pPr>
              <w:shd w:val="clear" w:color="auto" w:fill="FFFFFF"/>
              <w:spacing w:after="0" w:line="240" w:lineRule="auto"/>
              <w:ind w:left="38"/>
              <w:jc w:val="center"/>
              <w:rPr>
                <w:rFonts w:ascii="Times New Roman" w:eastAsia="Times New Roman" w:hAnsi="Times New Roman" w:cs="Times New Roman"/>
                <w:b/>
                <w:bCs/>
                <w:color w:val="000000"/>
                <w:sz w:val="20"/>
                <w:szCs w:val="20"/>
                <w:lang w:eastAsia="ru-RU"/>
              </w:rPr>
            </w:pPr>
          </w:p>
          <w:p w:rsidR="001215E3" w:rsidRPr="001215E3" w:rsidRDefault="001215E3" w:rsidP="001215E3">
            <w:pPr>
              <w:shd w:val="clear" w:color="auto" w:fill="FFFFFF"/>
              <w:spacing w:after="0" w:line="240" w:lineRule="auto"/>
              <w:ind w:left="38"/>
              <w:jc w:val="center"/>
              <w:rPr>
                <w:rFonts w:ascii="Times New Roman" w:eastAsia="Times New Roman" w:hAnsi="Times New Roman" w:cs="Times New Roman"/>
                <w:b/>
                <w:sz w:val="20"/>
                <w:szCs w:val="20"/>
                <w:lang w:eastAsia="ru-RU"/>
              </w:rPr>
            </w:pPr>
            <w:r w:rsidRPr="001215E3">
              <w:rPr>
                <w:rFonts w:ascii="Times New Roman" w:eastAsia="Times New Roman" w:hAnsi="Times New Roman" w:cs="Times New Roman"/>
                <w:b/>
                <w:bCs/>
                <w:color w:val="000000"/>
                <w:sz w:val="20"/>
                <w:szCs w:val="20"/>
                <w:lang w:eastAsia="ru-RU"/>
              </w:rPr>
              <w:t>Движения</w:t>
            </w:r>
          </w:p>
        </w:tc>
        <w:tc>
          <w:tcPr>
            <w:tcW w:w="2126" w:type="dxa"/>
            <w:gridSpan w:val="2"/>
          </w:tcPr>
          <w:p w:rsidR="001215E3" w:rsidRPr="001215E3" w:rsidRDefault="001215E3" w:rsidP="001215E3">
            <w:pPr>
              <w:shd w:val="clear" w:color="auto" w:fill="FFFFFF"/>
              <w:spacing w:after="0" w:line="240" w:lineRule="auto"/>
              <w:ind w:left="149"/>
              <w:jc w:val="center"/>
              <w:rPr>
                <w:rFonts w:ascii="Times New Roman" w:eastAsia="Times New Roman" w:hAnsi="Times New Roman" w:cs="Times New Roman"/>
                <w:b/>
                <w:sz w:val="20"/>
                <w:szCs w:val="20"/>
                <w:lang w:eastAsia="ru-RU"/>
              </w:rPr>
            </w:pPr>
            <w:r w:rsidRPr="001215E3">
              <w:rPr>
                <w:rFonts w:ascii="Times New Roman" w:eastAsia="Times New Roman" w:hAnsi="Times New Roman" w:cs="Times New Roman"/>
                <w:b/>
                <w:bCs/>
                <w:color w:val="000000"/>
                <w:sz w:val="20"/>
                <w:szCs w:val="20"/>
                <w:lang w:eastAsia="ru-RU"/>
              </w:rPr>
              <w:t>Навыки</w:t>
            </w:r>
          </w:p>
        </w:tc>
        <w:tc>
          <w:tcPr>
            <w:tcW w:w="1276" w:type="dxa"/>
            <w:vMerge w:val="restart"/>
          </w:tcPr>
          <w:p w:rsidR="001215E3" w:rsidRPr="001215E3" w:rsidRDefault="001215E3" w:rsidP="001215E3">
            <w:pPr>
              <w:shd w:val="clear" w:color="auto" w:fill="FFFFFF"/>
              <w:spacing w:after="0" w:line="240" w:lineRule="auto"/>
              <w:ind w:right="-108"/>
              <w:jc w:val="center"/>
              <w:rPr>
                <w:rFonts w:ascii="Times New Roman" w:eastAsia="Times New Roman" w:hAnsi="Times New Roman" w:cs="Times New Roman"/>
                <w:b/>
                <w:bCs/>
                <w:color w:val="000000"/>
                <w:sz w:val="20"/>
                <w:szCs w:val="20"/>
                <w:lang w:eastAsia="ru-RU"/>
              </w:rPr>
            </w:pPr>
            <w:r w:rsidRPr="001215E3">
              <w:rPr>
                <w:rFonts w:ascii="Times New Roman" w:eastAsia="Times New Roman" w:hAnsi="Times New Roman" w:cs="Times New Roman"/>
                <w:b/>
                <w:bCs/>
                <w:color w:val="000000"/>
                <w:sz w:val="20"/>
                <w:szCs w:val="20"/>
                <w:lang w:eastAsia="ru-RU"/>
              </w:rPr>
              <w:t>Конструктив</w:t>
            </w:r>
            <w:r w:rsidRPr="001215E3">
              <w:rPr>
                <w:rFonts w:ascii="Times New Roman" w:eastAsia="Times New Roman" w:hAnsi="Times New Roman" w:cs="Times New Roman"/>
                <w:b/>
                <w:bCs/>
                <w:color w:val="000000"/>
                <w:sz w:val="20"/>
                <w:szCs w:val="20"/>
                <w:lang w:eastAsia="ru-RU"/>
              </w:rPr>
              <w:softHyphen/>
              <w:t>ная</w:t>
            </w:r>
          </w:p>
          <w:p w:rsidR="001215E3" w:rsidRPr="001215E3" w:rsidRDefault="001215E3" w:rsidP="001215E3">
            <w:pPr>
              <w:shd w:val="clear" w:color="auto" w:fill="FFFFFF"/>
              <w:spacing w:after="0" w:line="240" w:lineRule="auto"/>
              <w:ind w:right="-108"/>
              <w:jc w:val="center"/>
              <w:rPr>
                <w:rFonts w:ascii="Times New Roman" w:eastAsia="Times New Roman" w:hAnsi="Times New Roman" w:cs="Times New Roman"/>
                <w:b/>
                <w:bCs/>
                <w:color w:val="000000"/>
                <w:sz w:val="20"/>
                <w:szCs w:val="20"/>
                <w:lang w:eastAsia="ru-RU"/>
              </w:rPr>
            </w:pPr>
            <w:r w:rsidRPr="001215E3">
              <w:rPr>
                <w:rFonts w:ascii="Times New Roman" w:eastAsia="Times New Roman" w:hAnsi="Times New Roman" w:cs="Times New Roman"/>
                <w:b/>
                <w:bCs/>
                <w:color w:val="000000"/>
                <w:sz w:val="20"/>
                <w:szCs w:val="20"/>
                <w:lang w:eastAsia="ru-RU"/>
              </w:rPr>
              <w:t>деятель</w:t>
            </w:r>
          </w:p>
          <w:p w:rsidR="001215E3" w:rsidRPr="001215E3" w:rsidRDefault="001215E3" w:rsidP="001215E3">
            <w:pPr>
              <w:shd w:val="clear" w:color="auto" w:fill="FFFFFF"/>
              <w:spacing w:after="0" w:line="240" w:lineRule="auto"/>
              <w:ind w:right="-108"/>
              <w:jc w:val="center"/>
              <w:rPr>
                <w:rFonts w:ascii="Times New Roman" w:eastAsia="Times New Roman" w:hAnsi="Times New Roman" w:cs="Times New Roman"/>
                <w:b/>
                <w:sz w:val="20"/>
                <w:szCs w:val="20"/>
                <w:lang w:eastAsia="ru-RU"/>
              </w:rPr>
            </w:pPr>
            <w:proofErr w:type="spellStart"/>
            <w:r w:rsidRPr="001215E3">
              <w:rPr>
                <w:rFonts w:ascii="Times New Roman" w:eastAsia="Times New Roman" w:hAnsi="Times New Roman" w:cs="Times New Roman"/>
                <w:b/>
                <w:bCs/>
                <w:color w:val="000000"/>
                <w:sz w:val="20"/>
                <w:szCs w:val="20"/>
                <w:lang w:eastAsia="ru-RU"/>
              </w:rPr>
              <w:t>ность</w:t>
            </w:r>
            <w:proofErr w:type="spellEnd"/>
          </w:p>
        </w:tc>
        <w:tc>
          <w:tcPr>
            <w:tcW w:w="1275" w:type="dxa"/>
            <w:vMerge w:val="restart"/>
          </w:tcPr>
          <w:p w:rsidR="001215E3" w:rsidRPr="001215E3" w:rsidRDefault="001215E3" w:rsidP="001215E3">
            <w:pPr>
              <w:shd w:val="clear" w:color="auto" w:fill="FFFFFF"/>
              <w:spacing w:after="0" w:line="240" w:lineRule="auto"/>
              <w:ind w:left="67" w:right="43"/>
              <w:jc w:val="center"/>
              <w:rPr>
                <w:rFonts w:ascii="Times New Roman" w:eastAsia="Times New Roman" w:hAnsi="Times New Roman" w:cs="Times New Roman"/>
                <w:b/>
                <w:bCs/>
                <w:color w:val="000000"/>
                <w:sz w:val="20"/>
                <w:szCs w:val="20"/>
                <w:lang w:eastAsia="ru-RU"/>
              </w:rPr>
            </w:pPr>
            <w:proofErr w:type="spellStart"/>
            <w:r w:rsidRPr="001215E3">
              <w:rPr>
                <w:rFonts w:ascii="Times New Roman" w:eastAsia="Times New Roman" w:hAnsi="Times New Roman" w:cs="Times New Roman"/>
                <w:b/>
                <w:bCs/>
                <w:color w:val="000000"/>
                <w:sz w:val="20"/>
                <w:szCs w:val="20"/>
                <w:lang w:eastAsia="ru-RU"/>
              </w:rPr>
              <w:t>Изобраз</w:t>
            </w:r>
            <w:proofErr w:type="spellEnd"/>
            <w:r w:rsidRPr="001215E3">
              <w:rPr>
                <w:rFonts w:ascii="Times New Roman" w:eastAsia="Times New Roman" w:hAnsi="Times New Roman" w:cs="Times New Roman"/>
                <w:b/>
                <w:bCs/>
                <w:color w:val="000000"/>
                <w:sz w:val="20"/>
                <w:szCs w:val="20"/>
                <w:lang w:eastAsia="ru-RU"/>
              </w:rPr>
              <w:t>.</w:t>
            </w:r>
          </w:p>
          <w:p w:rsidR="001215E3" w:rsidRPr="001215E3" w:rsidRDefault="001215E3" w:rsidP="001215E3">
            <w:pPr>
              <w:shd w:val="clear" w:color="auto" w:fill="FFFFFF"/>
              <w:spacing w:after="0" w:line="240" w:lineRule="auto"/>
              <w:ind w:left="130" w:right="120"/>
              <w:jc w:val="center"/>
              <w:rPr>
                <w:rFonts w:ascii="Times New Roman" w:eastAsia="Times New Roman" w:hAnsi="Times New Roman" w:cs="Times New Roman"/>
                <w:b/>
                <w:sz w:val="20"/>
                <w:szCs w:val="20"/>
                <w:lang w:eastAsia="ru-RU"/>
              </w:rPr>
            </w:pPr>
            <w:r w:rsidRPr="001215E3">
              <w:rPr>
                <w:rFonts w:ascii="Times New Roman" w:eastAsia="Times New Roman" w:hAnsi="Times New Roman" w:cs="Times New Roman"/>
                <w:b/>
                <w:bCs/>
                <w:color w:val="000000"/>
                <w:sz w:val="20"/>
                <w:szCs w:val="20"/>
                <w:lang w:eastAsia="ru-RU"/>
              </w:rPr>
              <w:t>деятель</w:t>
            </w:r>
            <w:r w:rsidRPr="001215E3">
              <w:rPr>
                <w:rFonts w:ascii="Times New Roman" w:eastAsia="Times New Roman" w:hAnsi="Times New Roman" w:cs="Times New Roman"/>
                <w:b/>
                <w:bCs/>
                <w:color w:val="000000"/>
                <w:sz w:val="20"/>
                <w:szCs w:val="20"/>
                <w:lang w:eastAsia="ru-RU"/>
              </w:rPr>
              <w:softHyphen/>
              <w:t>ность</w:t>
            </w:r>
          </w:p>
        </w:tc>
        <w:tc>
          <w:tcPr>
            <w:tcW w:w="1276" w:type="dxa"/>
            <w:vMerge w:val="restart"/>
          </w:tcPr>
          <w:p w:rsidR="001215E3" w:rsidRPr="001215E3" w:rsidRDefault="001215E3" w:rsidP="001215E3">
            <w:pPr>
              <w:shd w:val="clear" w:color="auto" w:fill="FFFFFF"/>
              <w:spacing w:after="0" w:line="240" w:lineRule="auto"/>
              <w:ind w:hanging="108"/>
              <w:jc w:val="center"/>
              <w:rPr>
                <w:rFonts w:ascii="Times New Roman" w:eastAsia="Times New Roman" w:hAnsi="Times New Roman" w:cs="Times New Roman"/>
                <w:b/>
                <w:bCs/>
                <w:color w:val="000000"/>
                <w:sz w:val="20"/>
                <w:szCs w:val="20"/>
                <w:lang w:eastAsia="ru-RU"/>
              </w:rPr>
            </w:pPr>
            <w:r w:rsidRPr="001215E3">
              <w:rPr>
                <w:rFonts w:ascii="Times New Roman" w:eastAsia="Times New Roman" w:hAnsi="Times New Roman" w:cs="Times New Roman"/>
                <w:b/>
                <w:bCs/>
                <w:color w:val="000000"/>
                <w:sz w:val="20"/>
                <w:szCs w:val="20"/>
                <w:lang w:eastAsia="ru-RU"/>
              </w:rPr>
              <w:t>Социальное</w:t>
            </w:r>
          </w:p>
          <w:p w:rsidR="001215E3" w:rsidRPr="001215E3" w:rsidRDefault="001215E3" w:rsidP="001215E3">
            <w:pPr>
              <w:shd w:val="clear" w:color="auto" w:fill="FFFFFF"/>
              <w:spacing w:after="0" w:line="240" w:lineRule="auto"/>
              <w:ind w:hanging="108"/>
              <w:jc w:val="center"/>
              <w:rPr>
                <w:rFonts w:ascii="Times New Roman" w:eastAsia="Times New Roman" w:hAnsi="Times New Roman" w:cs="Times New Roman"/>
                <w:b/>
                <w:sz w:val="20"/>
                <w:szCs w:val="20"/>
                <w:lang w:eastAsia="ru-RU"/>
              </w:rPr>
            </w:pPr>
            <w:r w:rsidRPr="001215E3">
              <w:rPr>
                <w:rFonts w:ascii="Times New Roman" w:eastAsia="Times New Roman" w:hAnsi="Times New Roman" w:cs="Times New Roman"/>
                <w:b/>
                <w:bCs/>
                <w:color w:val="000000"/>
                <w:sz w:val="20"/>
                <w:szCs w:val="20"/>
                <w:lang w:eastAsia="ru-RU"/>
              </w:rPr>
              <w:t>развитие</w:t>
            </w:r>
          </w:p>
        </w:tc>
        <w:tc>
          <w:tcPr>
            <w:tcW w:w="1701" w:type="dxa"/>
            <w:vMerge/>
          </w:tcPr>
          <w:p w:rsidR="001215E3" w:rsidRPr="001215E3" w:rsidRDefault="001215E3" w:rsidP="001215E3">
            <w:pPr>
              <w:shd w:val="clear" w:color="auto" w:fill="FFFFFF"/>
              <w:spacing w:after="0" w:line="240" w:lineRule="auto"/>
              <w:ind w:hanging="108"/>
              <w:jc w:val="center"/>
              <w:rPr>
                <w:rFonts w:ascii="Times New Roman" w:eastAsia="Times New Roman" w:hAnsi="Times New Roman" w:cs="Times New Roman"/>
                <w:b/>
                <w:bCs/>
                <w:color w:val="000000"/>
                <w:sz w:val="20"/>
                <w:szCs w:val="20"/>
                <w:lang w:eastAsia="ru-RU"/>
              </w:rPr>
            </w:pPr>
          </w:p>
        </w:tc>
      </w:tr>
      <w:tr w:rsidR="001215E3" w:rsidRPr="001215E3" w:rsidTr="00F06270">
        <w:tc>
          <w:tcPr>
            <w:tcW w:w="1101" w:type="dxa"/>
            <w:vMerge/>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p>
        </w:tc>
        <w:tc>
          <w:tcPr>
            <w:tcW w:w="992" w:type="dxa"/>
            <w:vMerge/>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p>
        </w:tc>
        <w:tc>
          <w:tcPr>
            <w:tcW w:w="992" w:type="dxa"/>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r w:rsidRPr="001215E3">
              <w:rPr>
                <w:rFonts w:ascii="Times New Roman" w:eastAsia="Times New Roman" w:hAnsi="Times New Roman" w:cs="Times New Roman"/>
                <w:b/>
                <w:bCs/>
                <w:sz w:val="20"/>
                <w:szCs w:val="20"/>
                <w:lang w:eastAsia="ru-RU"/>
              </w:rPr>
              <w:t>Грамма</w:t>
            </w:r>
          </w:p>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r w:rsidRPr="001215E3">
              <w:rPr>
                <w:rFonts w:ascii="Times New Roman" w:eastAsia="Times New Roman" w:hAnsi="Times New Roman" w:cs="Times New Roman"/>
                <w:b/>
                <w:bCs/>
                <w:sz w:val="20"/>
                <w:szCs w:val="20"/>
                <w:lang w:eastAsia="ru-RU"/>
              </w:rPr>
              <w:t>тика</w:t>
            </w:r>
          </w:p>
        </w:tc>
        <w:tc>
          <w:tcPr>
            <w:tcW w:w="992" w:type="dxa"/>
          </w:tcPr>
          <w:p w:rsidR="001215E3" w:rsidRPr="001215E3" w:rsidRDefault="001215E3" w:rsidP="001215E3">
            <w:pPr>
              <w:spacing w:after="0" w:line="240" w:lineRule="auto"/>
              <w:ind w:hanging="7"/>
              <w:jc w:val="center"/>
              <w:rPr>
                <w:rFonts w:ascii="Times New Roman" w:eastAsia="Times New Roman" w:hAnsi="Times New Roman" w:cs="Times New Roman"/>
                <w:b/>
                <w:bCs/>
                <w:sz w:val="20"/>
                <w:szCs w:val="20"/>
                <w:lang w:eastAsia="ru-RU"/>
              </w:rPr>
            </w:pPr>
            <w:proofErr w:type="spellStart"/>
            <w:r w:rsidRPr="001215E3">
              <w:rPr>
                <w:rFonts w:ascii="Times New Roman" w:eastAsia="Times New Roman" w:hAnsi="Times New Roman" w:cs="Times New Roman"/>
                <w:b/>
                <w:bCs/>
                <w:sz w:val="20"/>
                <w:szCs w:val="20"/>
                <w:lang w:eastAsia="ru-RU"/>
              </w:rPr>
              <w:t>Вопро</w:t>
            </w:r>
            <w:proofErr w:type="spellEnd"/>
          </w:p>
          <w:p w:rsidR="001215E3" w:rsidRPr="001215E3" w:rsidRDefault="001215E3" w:rsidP="001215E3">
            <w:pPr>
              <w:spacing w:after="0" w:line="240" w:lineRule="auto"/>
              <w:ind w:hanging="7"/>
              <w:jc w:val="center"/>
              <w:rPr>
                <w:rFonts w:ascii="Times New Roman" w:eastAsia="Times New Roman" w:hAnsi="Times New Roman" w:cs="Times New Roman"/>
                <w:b/>
                <w:bCs/>
                <w:sz w:val="20"/>
                <w:szCs w:val="20"/>
                <w:lang w:eastAsia="ru-RU"/>
              </w:rPr>
            </w:pPr>
            <w:proofErr w:type="spellStart"/>
            <w:r w:rsidRPr="001215E3">
              <w:rPr>
                <w:rFonts w:ascii="Times New Roman" w:eastAsia="Times New Roman" w:hAnsi="Times New Roman" w:cs="Times New Roman"/>
                <w:b/>
                <w:bCs/>
                <w:sz w:val="20"/>
                <w:szCs w:val="20"/>
                <w:lang w:eastAsia="ru-RU"/>
              </w:rPr>
              <w:t>сы</w:t>
            </w:r>
            <w:proofErr w:type="spellEnd"/>
          </w:p>
        </w:tc>
        <w:tc>
          <w:tcPr>
            <w:tcW w:w="993" w:type="dxa"/>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r w:rsidRPr="001215E3">
              <w:rPr>
                <w:rFonts w:ascii="Times New Roman" w:eastAsia="Times New Roman" w:hAnsi="Times New Roman" w:cs="Times New Roman"/>
                <w:b/>
                <w:bCs/>
                <w:sz w:val="20"/>
                <w:szCs w:val="20"/>
                <w:lang w:eastAsia="ru-RU"/>
              </w:rPr>
              <w:t>цвет</w:t>
            </w:r>
          </w:p>
        </w:tc>
        <w:tc>
          <w:tcPr>
            <w:tcW w:w="992" w:type="dxa"/>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r w:rsidRPr="001215E3">
              <w:rPr>
                <w:rFonts w:ascii="Times New Roman" w:eastAsia="Times New Roman" w:hAnsi="Times New Roman" w:cs="Times New Roman"/>
                <w:b/>
                <w:bCs/>
                <w:sz w:val="20"/>
                <w:szCs w:val="20"/>
                <w:lang w:eastAsia="ru-RU"/>
              </w:rPr>
              <w:t>форма</w:t>
            </w:r>
          </w:p>
        </w:tc>
        <w:tc>
          <w:tcPr>
            <w:tcW w:w="1134" w:type="dxa"/>
            <w:vMerge/>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p>
        </w:tc>
        <w:tc>
          <w:tcPr>
            <w:tcW w:w="1276" w:type="dxa"/>
            <w:vMerge/>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p>
        </w:tc>
        <w:tc>
          <w:tcPr>
            <w:tcW w:w="992" w:type="dxa"/>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r w:rsidRPr="001215E3">
              <w:rPr>
                <w:rFonts w:ascii="Times New Roman" w:eastAsia="Times New Roman" w:hAnsi="Times New Roman" w:cs="Times New Roman"/>
                <w:b/>
                <w:bCs/>
                <w:sz w:val="20"/>
                <w:szCs w:val="20"/>
                <w:lang w:eastAsia="ru-RU"/>
              </w:rPr>
              <w:t>еда</w:t>
            </w:r>
          </w:p>
        </w:tc>
        <w:tc>
          <w:tcPr>
            <w:tcW w:w="1134" w:type="dxa"/>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r w:rsidRPr="001215E3">
              <w:rPr>
                <w:rFonts w:ascii="Times New Roman" w:eastAsia="Times New Roman" w:hAnsi="Times New Roman" w:cs="Times New Roman"/>
                <w:b/>
                <w:bCs/>
                <w:sz w:val="20"/>
                <w:szCs w:val="20"/>
                <w:lang w:eastAsia="ru-RU"/>
              </w:rPr>
              <w:t>одевание</w:t>
            </w:r>
          </w:p>
        </w:tc>
        <w:tc>
          <w:tcPr>
            <w:tcW w:w="1276" w:type="dxa"/>
            <w:vMerge/>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p>
        </w:tc>
        <w:tc>
          <w:tcPr>
            <w:tcW w:w="1275" w:type="dxa"/>
            <w:vMerge/>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p>
        </w:tc>
        <w:tc>
          <w:tcPr>
            <w:tcW w:w="1276" w:type="dxa"/>
            <w:vMerge/>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p>
        </w:tc>
        <w:tc>
          <w:tcPr>
            <w:tcW w:w="1701" w:type="dxa"/>
            <w:vMerge/>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p>
        </w:tc>
      </w:tr>
      <w:tr w:rsidR="001215E3" w:rsidRPr="001215E3" w:rsidTr="001215E3">
        <w:trPr>
          <w:trHeight w:val="427"/>
        </w:trPr>
        <w:tc>
          <w:tcPr>
            <w:tcW w:w="1101" w:type="dxa"/>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r w:rsidRPr="001215E3">
              <w:rPr>
                <w:rFonts w:ascii="Times New Roman" w:eastAsia="Times New Roman" w:hAnsi="Times New Roman" w:cs="Times New Roman"/>
                <w:b/>
                <w:sz w:val="20"/>
                <w:szCs w:val="20"/>
                <w:lang w:eastAsia="ru-RU"/>
              </w:rPr>
              <w:t>2года 6мес.</w:t>
            </w:r>
          </w:p>
        </w:tc>
        <w:tc>
          <w:tcPr>
            <w:tcW w:w="992" w:type="dxa"/>
          </w:tcPr>
          <w:p w:rsidR="001215E3" w:rsidRPr="001215E3" w:rsidRDefault="001215E3" w:rsidP="001215E3">
            <w:pPr>
              <w:spacing w:after="0" w:line="240" w:lineRule="auto"/>
              <w:jc w:val="center"/>
              <w:rPr>
                <w:rFonts w:ascii="Times New Roman" w:eastAsia="Times New Roman" w:hAnsi="Times New Roman" w:cs="Times New Roman"/>
                <w:bCs/>
                <w:sz w:val="20"/>
                <w:szCs w:val="20"/>
                <w:lang w:eastAsia="ru-RU"/>
              </w:rPr>
            </w:pPr>
          </w:p>
          <w:p w:rsidR="001215E3" w:rsidRPr="001215E3" w:rsidRDefault="001215E3" w:rsidP="001215E3">
            <w:pPr>
              <w:spacing w:after="0" w:line="240" w:lineRule="auto"/>
              <w:rPr>
                <w:rFonts w:ascii="Times New Roman" w:eastAsia="Times New Roman" w:hAnsi="Times New Roman" w:cs="Times New Roman"/>
                <w:bCs/>
                <w:sz w:val="20"/>
                <w:szCs w:val="20"/>
                <w:lang w:eastAsia="ru-RU"/>
              </w:rPr>
            </w:pPr>
          </w:p>
        </w:tc>
        <w:tc>
          <w:tcPr>
            <w:tcW w:w="992" w:type="dxa"/>
          </w:tcPr>
          <w:p w:rsidR="001215E3" w:rsidRPr="001215E3" w:rsidRDefault="001215E3" w:rsidP="001215E3">
            <w:pPr>
              <w:spacing w:after="0" w:line="240" w:lineRule="auto"/>
              <w:rPr>
                <w:rFonts w:ascii="Times New Roman" w:eastAsia="Times New Roman" w:hAnsi="Times New Roman" w:cs="Times New Roman"/>
                <w:sz w:val="20"/>
                <w:szCs w:val="20"/>
                <w:lang w:eastAsia="ru-RU"/>
              </w:rPr>
            </w:pPr>
          </w:p>
        </w:tc>
        <w:tc>
          <w:tcPr>
            <w:tcW w:w="992" w:type="dxa"/>
          </w:tcPr>
          <w:p w:rsidR="001215E3" w:rsidRPr="001215E3" w:rsidRDefault="001215E3" w:rsidP="001215E3">
            <w:pPr>
              <w:spacing w:after="0" w:line="240" w:lineRule="auto"/>
              <w:jc w:val="center"/>
              <w:rPr>
                <w:rFonts w:ascii="Times New Roman" w:eastAsia="Times New Roman" w:hAnsi="Times New Roman" w:cs="Times New Roman"/>
                <w:sz w:val="20"/>
                <w:szCs w:val="20"/>
                <w:lang w:eastAsia="ru-RU"/>
              </w:rPr>
            </w:pPr>
          </w:p>
        </w:tc>
        <w:tc>
          <w:tcPr>
            <w:tcW w:w="993" w:type="dxa"/>
          </w:tcPr>
          <w:p w:rsidR="001215E3" w:rsidRPr="001215E3" w:rsidRDefault="001215E3" w:rsidP="001215E3">
            <w:pPr>
              <w:spacing w:after="0" w:line="240" w:lineRule="auto"/>
              <w:ind w:hanging="108"/>
              <w:rPr>
                <w:rFonts w:ascii="Times New Roman" w:eastAsia="Times New Roman" w:hAnsi="Times New Roman" w:cs="Times New Roman"/>
                <w:b/>
                <w:bCs/>
                <w:sz w:val="20"/>
                <w:szCs w:val="20"/>
                <w:lang w:eastAsia="ru-RU"/>
              </w:rPr>
            </w:pPr>
          </w:p>
        </w:tc>
        <w:tc>
          <w:tcPr>
            <w:tcW w:w="992" w:type="dxa"/>
          </w:tcPr>
          <w:p w:rsidR="001215E3" w:rsidRPr="001215E3" w:rsidRDefault="001215E3" w:rsidP="001215E3">
            <w:pPr>
              <w:spacing w:after="0" w:line="240" w:lineRule="auto"/>
              <w:ind w:hanging="108"/>
              <w:jc w:val="center"/>
              <w:rPr>
                <w:rFonts w:ascii="Times New Roman" w:eastAsia="Times New Roman" w:hAnsi="Times New Roman" w:cs="Times New Roman"/>
                <w:b/>
                <w:bCs/>
                <w:sz w:val="20"/>
                <w:szCs w:val="20"/>
                <w:lang w:eastAsia="ru-RU"/>
              </w:rPr>
            </w:pPr>
          </w:p>
        </w:tc>
        <w:tc>
          <w:tcPr>
            <w:tcW w:w="1134" w:type="dxa"/>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p>
        </w:tc>
        <w:tc>
          <w:tcPr>
            <w:tcW w:w="1276" w:type="dxa"/>
          </w:tcPr>
          <w:p w:rsidR="001215E3" w:rsidRPr="001215E3" w:rsidRDefault="001215E3" w:rsidP="001215E3">
            <w:pPr>
              <w:spacing w:after="0" w:line="240" w:lineRule="auto"/>
              <w:ind w:left="-108"/>
              <w:jc w:val="center"/>
              <w:rPr>
                <w:rFonts w:ascii="Times New Roman" w:eastAsia="Times New Roman" w:hAnsi="Times New Roman" w:cs="Times New Roman"/>
                <w:b/>
                <w:bCs/>
                <w:sz w:val="20"/>
                <w:szCs w:val="20"/>
                <w:lang w:eastAsia="ru-RU"/>
              </w:rPr>
            </w:pPr>
          </w:p>
        </w:tc>
        <w:tc>
          <w:tcPr>
            <w:tcW w:w="992" w:type="dxa"/>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p>
        </w:tc>
        <w:tc>
          <w:tcPr>
            <w:tcW w:w="1134" w:type="dxa"/>
          </w:tcPr>
          <w:p w:rsidR="001215E3" w:rsidRPr="001215E3" w:rsidRDefault="001215E3" w:rsidP="001215E3">
            <w:pPr>
              <w:spacing w:after="0" w:line="240" w:lineRule="auto"/>
              <w:ind w:left="-108"/>
              <w:jc w:val="center"/>
              <w:rPr>
                <w:rFonts w:ascii="Times New Roman" w:eastAsia="Times New Roman" w:hAnsi="Times New Roman" w:cs="Times New Roman"/>
                <w:b/>
                <w:bCs/>
                <w:sz w:val="20"/>
                <w:szCs w:val="20"/>
                <w:lang w:eastAsia="ru-RU"/>
              </w:rPr>
            </w:pPr>
          </w:p>
        </w:tc>
        <w:tc>
          <w:tcPr>
            <w:tcW w:w="1276" w:type="dxa"/>
          </w:tcPr>
          <w:p w:rsidR="001215E3" w:rsidRPr="001215E3" w:rsidRDefault="001215E3" w:rsidP="001215E3">
            <w:pPr>
              <w:spacing w:after="0" w:line="240" w:lineRule="auto"/>
              <w:ind w:left="-108"/>
              <w:jc w:val="center"/>
              <w:rPr>
                <w:rFonts w:ascii="Times New Roman" w:eastAsia="Times New Roman" w:hAnsi="Times New Roman" w:cs="Times New Roman"/>
                <w:b/>
                <w:bCs/>
                <w:sz w:val="20"/>
                <w:szCs w:val="20"/>
                <w:lang w:eastAsia="ru-RU"/>
              </w:rPr>
            </w:pPr>
          </w:p>
        </w:tc>
        <w:tc>
          <w:tcPr>
            <w:tcW w:w="1275" w:type="dxa"/>
          </w:tcPr>
          <w:p w:rsidR="001215E3" w:rsidRPr="001215E3" w:rsidRDefault="001215E3" w:rsidP="001215E3">
            <w:pPr>
              <w:spacing w:after="0" w:line="240" w:lineRule="auto"/>
              <w:jc w:val="center"/>
              <w:rPr>
                <w:rFonts w:ascii="Times New Roman" w:eastAsia="Times New Roman" w:hAnsi="Times New Roman" w:cs="Times New Roman"/>
                <w:bCs/>
                <w:sz w:val="20"/>
                <w:szCs w:val="20"/>
                <w:lang w:eastAsia="ru-RU"/>
              </w:rPr>
            </w:pPr>
          </w:p>
        </w:tc>
        <w:tc>
          <w:tcPr>
            <w:tcW w:w="1276" w:type="dxa"/>
          </w:tcPr>
          <w:p w:rsidR="001215E3" w:rsidRPr="001215E3" w:rsidRDefault="001215E3" w:rsidP="001215E3">
            <w:pPr>
              <w:tabs>
                <w:tab w:val="left" w:pos="918"/>
              </w:tabs>
              <w:spacing w:after="0" w:line="240" w:lineRule="auto"/>
              <w:ind w:left="-108"/>
              <w:jc w:val="center"/>
              <w:rPr>
                <w:rFonts w:ascii="Times New Roman" w:eastAsia="Times New Roman" w:hAnsi="Times New Roman" w:cs="Times New Roman"/>
                <w:bCs/>
                <w:sz w:val="20"/>
                <w:szCs w:val="20"/>
                <w:lang w:eastAsia="ru-RU"/>
              </w:rPr>
            </w:pPr>
          </w:p>
        </w:tc>
        <w:tc>
          <w:tcPr>
            <w:tcW w:w="1701" w:type="dxa"/>
          </w:tcPr>
          <w:p w:rsidR="001215E3" w:rsidRPr="001215E3" w:rsidRDefault="001215E3" w:rsidP="001215E3">
            <w:pPr>
              <w:tabs>
                <w:tab w:val="left" w:pos="918"/>
              </w:tabs>
              <w:spacing w:after="0" w:line="240" w:lineRule="auto"/>
              <w:ind w:left="-108"/>
              <w:jc w:val="center"/>
              <w:rPr>
                <w:rFonts w:ascii="Times New Roman" w:eastAsia="Times New Roman" w:hAnsi="Times New Roman" w:cs="Times New Roman"/>
                <w:bCs/>
                <w:sz w:val="20"/>
                <w:szCs w:val="20"/>
                <w:lang w:eastAsia="ru-RU"/>
              </w:rPr>
            </w:pPr>
          </w:p>
        </w:tc>
      </w:tr>
      <w:tr w:rsidR="001215E3" w:rsidRPr="001215E3" w:rsidTr="001215E3">
        <w:trPr>
          <w:trHeight w:val="249"/>
        </w:trPr>
        <w:tc>
          <w:tcPr>
            <w:tcW w:w="1101" w:type="dxa"/>
          </w:tcPr>
          <w:p w:rsidR="001215E3" w:rsidRPr="001215E3" w:rsidRDefault="001215E3" w:rsidP="001215E3">
            <w:pPr>
              <w:spacing w:after="0" w:line="240" w:lineRule="auto"/>
              <w:jc w:val="center"/>
              <w:rPr>
                <w:rFonts w:ascii="Times New Roman" w:eastAsia="Times New Roman" w:hAnsi="Times New Roman" w:cs="Times New Roman"/>
                <w:b/>
                <w:sz w:val="20"/>
                <w:szCs w:val="20"/>
                <w:lang w:eastAsia="ru-RU"/>
              </w:rPr>
            </w:pPr>
            <w:r w:rsidRPr="001215E3">
              <w:rPr>
                <w:rFonts w:ascii="Times New Roman" w:eastAsia="Times New Roman" w:hAnsi="Times New Roman" w:cs="Times New Roman"/>
                <w:b/>
                <w:sz w:val="20"/>
                <w:szCs w:val="20"/>
                <w:lang w:eastAsia="ru-RU"/>
              </w:rPr>
              <w:t>3года</w:t>
            </w:r>
          </w:p>
        </w:tc>
        <w:tc>
          <w:tcPr>
            <w:tcW w:w="992" w:type="dxa"/>
          </w:tcPr>
          <w:p w:rsidR="001215E3" w:rsidRPr="001215E3" w:rsidRDefault="001215E3" w:rsidP="001215E3">
            <w:pPr>
              <w:spacing w:after="0" w:line="240" w:lineRule="auto"/>
              <w:ind w:left="-52"/>
              <w:jc w:val="center"/>
              <w:rPr>
                <w:rFonts w:ascii="Times New Roman" w:eastAsia="Times New Roman" w:hAnsi="Times New Roman" w:cs="Times New Roman"/>
                <w:bCs/>
                <w:sz w:val="20"/>
                <w:szCs w:val="20"/>
                <w:lang w:eastAsia="ru-RU"/>
              </w:rPr>
            </w:pPr>
          </w:p>
          <w:p w:rsidR="001215E3" w:rsidRPr="001215E3" w:rsidRDefault="001215E3" w:rsidP="001215E3">
            <w:pPr>
              <w:spacing w:after="0" w:line="240" w:lineRule="auto"/>
              <w:rPr>
                <w:rFonts w:ascii="Times New Roman" w:eastAsia="Times New Roman" w:hAnsi="Times New Roman" w:cs="Times New Roman"/>
                <w:bCs/>
                <w:sz w:val="20"/>
                <w:szCs w:val="20"/>
                <w:lang w:eastAsia="ru-RU"/>
              </w:rPr>
            </w:pPr>
          </w:p>
        </w:tc>
        <w:tc>
          <w:tcPr>
            <w:tcW w:w="992" w:type="dxa"/>
          </w:tcPr>
          <w:p w:rsidR="001215E3" w:rsidRPr="001215E3" w:rsidRDefault="001215E3" w:rsidP="001215E3">
            <w:pPr>
              <w:spacing w:after="0" w:line="240" w:lineRule="auto"/>
              <w:ind w:left="-108" w:right="-108"/>
              <w:jc w:val="center"/>
              <w:rPr>
                <w:rFonts w:ascii="Times New Roman" w:eastAsia="Times New Roman" w:hAnsi="Times New Roman" w:cs="Times New Roman"/>
                <w:sz w:val="20"/>
                <w:szCs w:val="20"/>
                <w:lang w:eastAsia="ru-RU"/>
              </w:rPr>
            </w:pPr>
          </w:p>
        </w:tc>
        <w:tc>
          <w:tcPr>
            <w:tcW w:w="992" w:type="dxa"/>
          </w:tcPr>
          <w:p w:rsidR="001215E3" w:rsidRPr="001215E3" w:rsidRDefault="001215E3" w:rsidP="001215E3">
            <w:pPr>
              <w:spacing w:after="0" w:line="240" w:lineRule="auto"/>
              <w:rPr>
                <w:rFonts w:ascii="Times New Roman" w:eastAsia="Times New Roman" w:hAnsi="Times New Roman" w:cs="Times New Roman"/>
                <w:sz w:val="20"/>
                <w:szCs w:val="20"/>
                <w:lang w:eastAsia="ru-RU"/>
              </w:rPr>
            </w:pPr>
          </w:p>
          <w:p w:rsidR="001215E3" w:rsidRPr="001215E3" w:rsidRDefault="001215E3" w:rsidP="001215E3">
            <w:pPr>
              <w:spacing w:after="0" w:line="240" w:lineRule="auto"/>
              <w:ind w:left="-108" w:right="-108"/>
              <w:jc w:val="center"/>
              <w:rPr>
                <w:rFonts w:ascii="Times New Roman" w:eastAsia="Times New Roman" w:hAnsi="Times New Roman" w:cs="Times New Roman"/>
                <w:sz w:val="20"/>
                <w:szCs w:val="20"/>
                <w:lang w:eastAsia="ru-RU"/>
              </w:rPr>
            </w:pPr>
          </w:p>
        </w:tc>
        <w:tc>
          <w:tcPr>
            <w:tcW w:w="993" w:type="dxa"/>
          </w:tcPr>
          <w:p w:rsidR="001215E3" w:rsidRPr="001215E3" w:rsidRDefault="001215E3" w:rsidP="001215E3">
            <w:pPr>
              <w:spacing w:after="0" w:line="240" w:lineRule="auto"/>
              <w:ind w:hanging="108"/>
              <w:jc w:val="center"/>
              <w:rPr>
                <w:rFonts w:ascii="Times New Roman" w:eastAsia="Times New Roman" w:hAnsi="Times New Roman" w:cs="Times New Roman"/>
                <w:b/>
                <w:bCs/>
                <w:sz w:val="20"/>
                <w:szCs w:val="20"/>
                <w:lang w:eastAsia="ru-RU"/>
              </w:rPr>
            </w:pPr>
          </w:p>
        </w:tc>
        <w:tc>
          <w:tcPr>
            <w:tcW w:w="992" w:type="dxa"/>
          </w:tcPr>
          <w:p w:rsidR="001215E3" w:rsidRPr="001215E3" w:rsidRDefault="001215E3" w:rsidP="001215E3">
            <w:pPr>
              <w:spacing w:after="0" w:line="240" w:lineRule="auto"/>
              <w:ind w:hanging="108"/>
              <w:rPr>
                <w:rFonts w:ascii="Times New Roman" w:eastAsia="Times New Roman" w:hAnsi="Times New Roman" w:cs="Times New Roman"/>
                <w:b/>
                <w:bCs/>
                <w:sz w:val="20"/>
                <w:szCs w:val="20"/>
                <w:lang w:eastAsia="ru-RU"/>
              </w:rPr>
            </w:pPr>
          </w:p>
        </w:tc>
        <w:tc>
          <w:tcPr>
            <w:tcW w:w="1134" w:type="dxa"/>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p>
        </w:tc>
        <w:tc>
          <w:tcPr>
            <w:tcW w:w="1276" w:type="dxa"/>
          </w:tcPr>
          <w:p w:rsidR="001215E3" w:rsidRPr="001215E3" w:rsidRDefault="001215E3" w:rsidP="001215E3">
            <w:pPr>
              <w:spacing w:after="0" w:line="240" w:lineRule="auto"/>
              <w:ind w:left="-108"/>
              <w:jc w:val="center"/>
              <w:rPr>
                <w:rFonts w:ascii="Times New Roman" w:eastAsia="Times New Roman" w:hAnsi="Times New Roman" w:cs="Times New Roman"/>
                <w:b/>
                <w:bCs/>
                <w:sz w:val="20"/>
                <w:szCs w:val="20"/>
                <w:lang w:eastAsia="ru-RU"/>
              </w:rPr>
            </w:pPr>
          </w:p>
        </w:tc>
        <w:tc>
          <w:tcPr>
            <w:tcW w:w="992" w:type="dxa"/>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p>
        </w:tc>
        <w:tc>
          <w:tcPr>
            <w:tcW w:w="1134" w:type="dxa"/>
          </w:tcPr>
          <w:p w:rsidR="001215E3" w:rsidRPr="001215E3" w:rsidRDefault="001215E3" w:rsidP="001215E3">
            <w:pPr>
              <w:spacing w:after="0" w:line="240" w:lineRule="auto"/>
              <w:ind w:left="-108"/>
              <w:jc w:val="center"/>
              <w:rPr>
                <w:rFonts w:ascii="Times New Roman" w:eastAsia="Times New Roman" w:hAnsi="Times New Roman" w:cs="Times New Roman"/>
                <w:b/>
                <w:bCs/>
                <w:sz w:val="20"/>
                <w:szCs w:val="20"/>
                <w:lang w:eastAsia="ru-RU"/>
              </w:rPr>
            </w:pPr>
          </w:p>
        </w:tc>
        <w:tc>
          <w:tcPr>
            <w:tcW w:w="1276" w:type="dxa"/>
          </w:tcPr>
          <w:p w:rsidR="001215E3" w:rsidRPr="001215E3" w:rsidRDefault="001215E3" w:rsidP="001215E3">
            <w:pPr>
              <w:spacing w:after="0" w:line="240" w:lineRule="auto"/>
              <w:ind w:left="-108"/>
              <w:jc w:val="center"/>
              <w:rPr>
                <w:rFonts w:ascii="Times New Roman" w:eastAsia="Times New Roman" w:hAnsi="Times New Roman" w:cs="Times New Roman"/>
                <w:b/>
                <w:bCs/>
                <w:sz w:val="20"/>
                <w:szCs w:val="20"/>
                <w:lang w:eastAsia="ru-RU"/>
              </w:rPr>
            </w:pPr>
          </w:p>
        </w:tc>
        <w:tc>
          <w:tcPr>
            <w:tcW w:w="1275" w:type="dxa"/>
          </w:tcPr>
          <w:p w:rsidR="001215E3" w:rsidRPr="001215E3" w:rsidRDefault="001215E3" w:rsidP="001215E3">
            <w:pPr>
              <w:spacing w:after="0" w:line="240" w:lineRule="auto"/>
              <w:jc w:val="center"/>
              <w:rPr>
                <w:rFonts w:ascii="Times New Roman" w:eastAsia="Times New Roman" w:hAnsi="Times New Roman" w:cs="Times New Roman"/>
                <w:bCs/>
                <w:sz w:val="20"/>
                <w:szCs w:val="20"/>
                <w:lang w:eastAsia="ru-RU"/>
              </w:rPr>
            </w:pPr>
          </w:p>
        </w:tc>
        <w:tc>
          <w:tcPr>
            <w:tcW w:w="1276" w:type="dxa"/>
          </w:tcPr>
          <w:p w:rsidR="001215E3" w:rsidRPr="001215E3" w:rsidRDefault="001215E3" w:rsidP="001215E3">
            <w:pPr>
              <w:tabs>
                <w:tab w:val="left" w:pos="1026"/>
              </w:tabs>
              <w:spacing w:after="0" w:line="240" w:lineRule="auto"/>
              <w:ind w:left="-108"/>
              <w:jc w:val="center"/>
              <w:rPr>
                <w:rFonts w:ascii="Times New Roman" w:eastAsia="Times New Roman" w:hAnsi="Times New Roman" w:cs="Times New Roman"/>
                <w:bCs/>
                <w:sz w:val="20"/>
                <w:szCs w:val="20"/>
                <w:lang w:eastAsia="ru-RU"/>
              </w:rPr>
            </w:pPr>
          </w:p>
        </w:tc>
        <w:tc>
          <w:tcPr>
            <w:tcW w:w="1701" w:type="dxa"/>
          </w:tcPr>
          <w:p w:rsidR="001215E3" w:rsidRPr="001215E3" w:rsidRDefault="001215E3" w:rsidP="001215E3">
            <w:pPr>
              <w:tabs>
                <w:tab w:val="left" w:pos="1026"/>
              </w:tabs>
              <w:spacing w:after="0" w:line="240" w:lineRule="auto"/>
              <w:ind w:left="-108"/>
              <w:jc w:val="center"/>
              <w:rPr>
                <w:rFonts w:ascii="Times New Roman" w:eastAsia="Times New Roman" w:hAnsi="Times New Roman" w:cs="Times New Roman"/>
                <w:bCs/>
                <w:sz w:val="20"/>
                <w:szCs w:val="20"/>
                <w:lang w:eastAsia="ru-RU"/>
              </w:rPr>
            </w:pPr>
          </w:p>
        </w:tc>
      </w:tr>
    </w:tbl>
    <w:p w:rsidR="001215E3" w:rsidRPr="00CF0817" w:rsidRDefault="001215E3" w:rsidP="001215E3">
      <w:pPr>
        <w:spacing w:after="0" w:line="240" w:lineRule="auto"/>
        <w:jc w:val="center"/>
        <w:rPr>
          <w:rFonts w:ascii="Times New Roman" w:eastAsia="Calibri" w:hAnsi="Times New Roman" w:cs="Times New Roman"/>
          <w:b/>
          <w:sz w:val="28"/>
          <w:szCs w:val="28"/>
        </w:rPr>
      </w:pPr>
    </w:p>
    <w:p w:rsidR="001215E3" w:rsidRPr="00CF0817" w:rsidRDefault="001215E3" w:rsidP="001215E3">
      <w:pPr>
        <w:spacing w:after="0" w:line="240" w:lineRule="auto"/>
        <w:jc w:val="center"/>
        <w:rPr>
          <w:rFonts w:ascii="Times New Roman" w:eastAsia="Calibri" w:hAnsi="Times New Roman" w:cs="Times New Roman"/>
          <w:b/>
          <w:sz w:val="28"/>
          <w:szCs w:val="28"/>
        </w:rPr>
      </w:pPr>
      <w:r w:rsidRPr="00CF0817">
        <w:rPr>
          <w:rFonts w:ascii="Times New Roman" w:eastAsia="Calibri" w:hAnsi="Times New Roman" w:cs="Times New Roman"/>
          <w:b/>
          <w:sz w:val="28"/>
          <w:szCs w:val="28"/>
        </w:rPr>
        <w:t>Показатели нервно-психического</w:t>
      </w:r>
      <w:r>
        <w:rPr>
          <w:rFonts w:ascii="Times New Roman" w:eastAsia="Calibri" w:hAnsi="Times New Roman" w:cs="Times New Roman"/>
          <w:b/>
          <w:sz w:val="28"/>
          <w:szCs w:val="28"/>
        </w:rPr>
        <w:t xml:space="preserve"> развития детей от 2 до 3 лет</w:t>
      </w:r>
    </w:p>
    <w:tbl>
      <w:tblPr>
        <w:tblW w:w="16018" w:type="dxa"/>
        <w:tblLayout w:type="fixed"/>
        <w:tblCellMar>
          <w:left w:w="40" w:type="dxa"/>
          <w:right w:w="40" w:type="dxa"/>
        </w:tblCellMar>
        <w:tblLook w:val="0000"/>
      </w:tblPr>
      <w:tblGrid>
        <w:gridCol w:w="1135"/>
        <w:gridCol w:w="1842"/>
        <w:gridCol w:w="1591"/>
        <w:gridCol w:w="1528"/>
        <w:gridCol w:w="1417"/>
        <w:gridCol w:w="1418"/>
        <w:gridCol w:w="1559"/>
        <w:gridCol w:w="1701"/>
        <w:gridCol w:w="1843"/>
        <w:gridCol w:w="1984"/>
      </w:tblGrid>
      <w:tr w:rsidR="001215E3" w:rsidRPr="00CF0817" w:rsidTr="00F06270">
        <w:trPr>
          <w:trHeight w:hRule="exact" w:val="374"/>
        </w:trPr>
        <w:tc>
          <w:tcPr>
            <w:tcW w:w="16018" w:type="dxa"/>
            <w:gridSpan w:val="10"/>
            <w:tcBorders>
              <w:top w:val="nil"/>
              <w:bottom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8"/>
                <w:szCs w:val="28"/>
              </w:rPr>
            </w:pPr>
          </w:p>
        </w:tc>
      </w:tr>
      <w:tr w:rsidR="001215E3" w:rsidRPr="00CF0817" w:rsidTr="00F06270">
        <w:trPr>
          <w:trHeight w:hRule="exact" w:val="336"/>
        </w:trPr>
        <w:tc>
          <w:tcPr>
            <w:tcW w:w="1135" w:type="dxa"/>
            <w:vMerge w:val="restart"/>
            <w:tcBorders>
              <w:top w:val="single" w:sz="6" w:space="0" w:color="auto"/>
              <w:left w:val="single" w:sz="6" w:space="0" w:color="auto"/>
              <w:right w:val="single" w:sz="6" w:space="0" w:color="auto"/>
            </w:tcBorders>
            <w:shd w:val="clear" w:color="auto" w:fill="FFFFFF"/>
          </w:tcPr>
          <w:p w:rsidR="001215E3" w:rsidRPr="00CF0817" w:rsidRDefault="001215E3" w:rsidP="00F06270">
            <w:pPr>
              <w:spacing w:after="0" w:line="240" w:lineRule="auto"/>
              <w:jc w:val="center"/>
              <w:rPr>
                <w:rFonts w:ascii="Times New Roman" w:eastAsia="Calibri" w:hAnsi="Times New Roman" w:cs="Times New Roman"/>
                <w:sz w:val="24"/>
                <w:szCs w:val="24"/>
              </w:rPr>
            </w:pPr>
            <w:r w:rsidRPr="00CF0817">
              <w:rPr>
                <w:rFonts w:ascii="Times New Roman" w:eastAsia="Calibri" w:hAnsi="Times New Roman" w:cs="Times New Roman"/>
                <w:bCs/>
                <w:sz w:val="24"/>
                <w:szCs w:val="24"/>
              </w:rPr>
              <w:t>Возраст</w:t>
            </w:r>
          </w:p>
        </w:tc>
        <w:tc>
          <w:tcPr>
            <w:tcW w:w="14883" w:type="dxa"/>
            <w:gridSpan w:val="9"/>
            <w:tcBorders>
              <w:top w:val="single" w:sz="6" w:space="0" w:color="auto"/>
              <w:left w:val="single" w:sz="6" w:space="0" w:color="auto"/>
              <w:bottom w:val="single" w:sz="6" w:space="0" w:color="auto"/>
              <w:right w:val="single" w:sz="4" w:space="0" w:color="auto"/>
            </w:tcBorders>
            <w:shd w:val="clear" w:color="auto" w:fill="FFFFFF"/>
          </w:tcPr>
          <w:p w:rsidR="001215E3" w:rsidRPr="00CF0817" w:rsidRDefault="001215E3" w:rsidP="00F06270">
            <w:pPr>
              <w:spacing w:after="0" w:line="240" w:lineRule="auto"/>
              <w:jc w:val="center"/>
              <w:rPr>
                <w:rFonts w:ascii="Times New Roman" w:eastAsia="Calibri" w:hAnsi="Times New Roman" w:cs="Times New Roman"/>
                <w:sz w:val="24"/>
                <w:szCs w:val="24"/>
              </w:rPr>
            </w:pPr>
            <w:r w:rsidRPr="00CF0817">
              <w:rPr>
                <w:rFonts w:ascii="Times New Roman" w:eastAsia="Calibri" w:hAnsi="Times New Roman" w:cs="Times New Roman"/>
                <w:bCs/>
                <w:sz w:val="24"/>
                <w:szCs w:val="24"/>
              </w:rPr>
              <w:t>Линии развития</w:t>
            </w:r>
          </w:p>
        </w:tc>
      </w:tr>
      <w:tr w:rsidR="001215E3" w:rsidRPr="00CF0817" w:rsidTr="00F06270">
        <w:trPr>
          <w:trHeight w:val="1095"/>
        </w:trPr>
        <w:tc>
          <w:tcPr>
            <w:tcW w:w="1135" w:type="dxa"/>
            <w:vMerge/>
            <w:tcBorders>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jc w:val="center"/>
              <w:rPr>
                <w:rFonts w:ascii="Times New Roman" w:eastAsia="Calibri" w:hAnsi="Times New Roman" w:cs="Times New Roman"/>
                <w:sz w:val="24"/>
                <w:szCs w:val="24"/>
              </w:rPr>
            </w:pP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jc w:val="center"/>
              <w:rPr>
                <w:rFonts w:ascii="Times New Roman" w:eastAsia="Calibri" w:hAnsi="Times New Roman" w:cs="Times New Roman"/>
                <w:bCs/>
                <w:sz w:val="24"/>
                <w:szCs w:val="24"/>
              </w:rPr>
            </w:pPr>
          </w:p>
          <w:p w:rsidR="001215E3" w:rsidRPr="00CF0817" w:rsidRDefault="001215E3" w:rsidP="00F06270">
            <w:pPr>
              <w:spacing w:after="0" w:line="240" w:lineRule="auto"/>
              <w:jc w:val="center"/>
              <w:rPr>
                <w:rFonts w:ascii="Times New Roman" w:eastAsia="Calibri" w:hAnsi="Times New Roman" w:cs="Times New Roman"/>
                <w:bCs/>
                <w:sz w:val="24"/>
                <w:szCs w:val="24"/>
              </w:rPr>
            </w:pPr>
            <w:r w:rsidRPr="00CF0817">
              <w:rPr>
                <w:rFonts w:ascii="Times New Roman" w:eastAsia="Calibri" w:hAnsi="Times New Roman" w:cs="Times New Roman"/>
                <w:bCs/>
                <w:sz w:val="24"/>
                <w:szCs w:val="24"/>
              </w:rPr>
              <w:t>Понимание</w:t>
            </w:r>
          </w:p>
          <w:p w:rsidR="001215E3" w:rsidRPr="00CF0817" w:rsidRDefault="001215E3" w:rsidP="00F06270">
            <w:pPr>
              <w:spacing w:after="0" w:line="240" w:lineRule="auto"/>
              <w:jc w:val="center"/>
              <w:rPr>
                <w:rFonts w:ascii="Times New Roman" w:eastAsia="Calibri" w:hAnsi="Times New Roman" w:cs="Times New Roman"/>
                <w:sz w:val="24"/>
                <w:szCs w:val="24"/>
              </w:rPr>
            </w:pPr>
            <w:r w:rsidRPr="00CF0817">
              <w:rPr>
                <w:rFonts w:ascii="Times New Roman" w:eastAsia="Calibri" w:hAnsi="Times New Roman" w:cs="Times New Roman"/>
                <w:bCs/>
                <w:sz w:val="24"/>
                <w:szCs w:val="24"/>
              </w:rPr>
              <w:t>речи</w:t>
            </w:r>
          </w:p>
        </w:tc>
        <w:tc>
          <w:tcPr>
            <w:tcW w:w="1591"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jc w:val="center"/>
              <w:rPr>
                <w:rFonts w:ascii="Times New Roman" w:eastAsia="Calibri" w:hAnsi="Times New Roman" w:cs="Times New Roman"/>
                <w:bCs/>
                <w:sz w:val="24"/>
                <w:szCs w:val="24"/>
              </w:rPr>
            </w:pPr>
          </w:p>
          <w:p w:rsidR="001215E3" w:rsidRPr="00CF0817" w:rsidRDefault="001215E3" w:rsidP="00F06270">
            <w:pPr>
              <w:spacing w:after="0" w:line="240" w:lineRule="auto"/>
              <w:jc w:val="center"/>
              <w:rPr>
                <w:rFonts w:ascii="Times New Roman" w:eastAsia="Calibri" w:hAnsi="Times New Roman" w:cs="Times New Roman"/>
                <w:bCs/>
                <w:sz w:val="24"/>
                <w:szCs w:val="24"/>
              </w:rPr>
            </w:pPr>
            <w:r w:rsidRPr="00CF0817">
              <w:rPr>
                <w:rFonts w:ascii="Times New Roman" w:eastAsia="Calibri" w:hAnsi="Times New Roman" w:cs="Times New Roman"/>
                <w:bCs/>
                <w:sz w:val="24"/>
                <w:szCs w:val="24"/>
              </w:rPr>
              <w:t>Активная</w:t>
            </w:r>
          </w:p>
          <w:p w:rsidR="001215E3" w:rsidRPr="00CF0817" w:rsidRDefault="001215E3" w:rsidP="00F06270">
            <w:pPr>
              <w:spacing w:after="0" w:line="240" w:lineRule="auto"/>
              <w:jc w:val="center"/>
              <w:rPr>
                <w:rFonts w:ascii="Times New Roman" w:eastAsia="Calibri" w:hAnsi="Times New Roman" w:cs="Times New Roman"/>
                <w:sz w:val="24"/>
                <w:szCs w:val="24"/>
              </w:rPr>
            </w:pPr>
            <w:r w:rsidRPr="00CF0817">
              <w:rPr>
                <w:rFonts w:ascii="Times New Roman" w:eastAsia="Calibri" w:hAnsi="Times New Roman" w:cs="Times New Roman"/>
                <w:bCs/>
                <w:sz w:val="24"/>
                <w:szCs w:val="24"/>
              </w:rPr>
              <w:t>речь</w:t>
            </w:r>
          </w:p>
        </w:tc>
        <w:tc>
          <w:tcPr>
            <w:tcW w:w="1528"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jc w:val="center"/>
              <w:rPr>
                <w:rFonts w:ascii="Times New Roman" w:eastAsia="Calibri" w:hAnsi="Times New Roman" w:cs="Times New Roman"/>
                <w:bCs/>
                <w:sz w:val="24"/>
                <w:szCs w:val="24"/>
              </w:rPr>
            </w:pPr>
          </w:p>
          <w:p w:rsidR="001215E3" w:rsidRPr="00CF0817" w:rsidRDefault="001215E3" w:rsidP="00F06270">
            <w:pPr>
              <w:spacing w:after="0" w:line="240" w:lineRule="auto"/>
              <w:jc w:val="center"/>
              <w:rPr>
                <w:rFonts w:ascii="Times New Roman" w:eastAsia="Calibri" w:hAnsi="Times New Roman" w:cs="Times New Roman"/>
                <w:bCs/>
                <w:sz w:val="24"/>
                <w:szCs w:val="24"/>
              </w:rPr>
            </w:pPr>
            <w:r w:rsidRPr="00CF0817">
              <w:rPr>
                <w:rFonts w:ascii="Times New Roman" w:eastAsia="Calibri" w:hAnsi="Times New Roman" w:cs="Times New Roman"/>
                <w:bCs/>
                <w:sz w:val="24"/>
                <w:szCs w:val="24"/>
              </w:rPr>
              <w:t>Сенсорное</w:t>
            </w:r>
          </w:p>
          <w:p w:rsidR="001215E3" w:rsidRPr="00CF0817" w:rsidRDefault="001215E3" w:rsidP="00F06270">
            <w:pPr>
              <w:spacing w:after="0" w:line="240" w:lineRule="auto"/>
              <w:jc w:val="center"/>
              <w:rPr>
                <w:rFonts w:ascii="Times New Roman" w:eastAsia="Calibri" w:hAnsi="Times New Roman" w:cs="Times New Roman"/>
                <w:sz w:val="24"/>
                <w:szCs w:val="24"/>
              </w:rPr>
            </w:pPr>
            <w:r w:rsidRPr="00CF0817">
              <w:rPr>
                <w:rFonts w:ascii="Times New Roman" w:eastAsia="Calibri" w:hAnsi="Times New Roman" w:cs="Times New Roman"/>
                <w:bCs/>
                <w:sz w:val="24"/>
                <w:szCs w:val="24"/>
              </w:rPr>
              <w:t>развитие</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jc w:val="center"/>
              <w:rPr>
                <w:rFonts w:ascii="Times New Roman" w:eastAsia="Calibri" w:hAnsi="Times New Roman" w:cs="Times New Roman"/>
                <w:bCs/>
                <w:sz w:val="24"/>
                <w:szCs w:val="24"/>
              </w:rPr>
            </w:pPr>
            <w:r w:rsidRPr="00CF0817">
              <w:rPr>
                <w:rFonts w:ascii="Times New Roman" w:eastAsia="Calibri" w:hAnsi="Times New Roman" w:cs="Times New Roman"/>
                <w:bCs/>
                <w:sz w:val="24"/>
                <w:szCs w:val="24"/>
              </w:rPr>
              <w:t>Игра и действие</w:t>
            </w:r>
          </w:p>
          <w:p w:rsidR="001215E3" w:rsidRPr="00CF0817" w:rsidRDefault="001215E3" w:rsidP="00F06270">
            <w:pPr>
              <w:spacing w:after="0" w:line="240" w:lineRule="auto"/>
              <w:jc w:val="center"/>
              <w:rPr>
                <w:rFonts w:ascii="Times New Roman" w:eastAsia="Calibri" w:hAnsi="Times New Roman" w:cs="Times New Roman"/>
                <w:sz w:val="24"/>
                <w:szCs w:val="24"/>
              </w:rPr>
            </w:pPr>
            <w:r w:rsidRPr="00CF0817">
              <w:rPr>
                <w:rFonts w:ascii="Times New Roman" w:eastAsia="Calibri" w:hAnsi="Times New Roman" w:cs="Times New Roman"/>
                <w:bCs/>
                <w:sz w:val="24"/>
                <w:szCs w:val="24"/>
              </w:rPr>
              <w:t>с предме</w:t>
            </w:r>
            <w:r w:rsidRPr="00CF0817">
              <w:rPr>
                <w:rFonts w:ascii="Times New Roman" w:eastAsia="Calibri" w:hAnsi="Times New Roman" w:cs="Times New Roman"/>
                <w:bCs/>
                <w:sz w:val="24"/>
                <w:szCs w:val="24"/>
              </w:rPr>
              <w:softHyphen/>
              <w:t>тами</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jc w:val="center"/>
              <w:rPr>
                <w:rFonts w:ascii="Times New Roman" w:eastAsia="Calibri" w:hAnsi="Times New Roman" w:cs="Times New Roman"/>
                <w:bCs/>
                <w:sz w:val="24"/>
                <w:szCs w:val="24"/>
              </w:rPr>
            </w:pPr>
          </w:p>
          <w:p w:rsidR="001215E3" w:rsidRPr="00CF0817" w:rsidRDefault="001215E3" w:rsidP="00F06270">
            <w:pPr>
              <w:spacing w:after="0" w:line="240" w:lineRule="auto"/>
              <w:jc w:val="center"/>
              <w:rPr>
                <w:rFonts w:ascii="Times New Roman" w:eastAsia="Calibri" w:hAnsi="Times New Roman" w:cs="Times New Roman"/>
                <w:sz w:val="24"/>
                <w:szCs w:val="24"/>
              </w:rPr>
            </w:pPr>
            <w:r w:rsidRPr="00CF0817">
              <w:rPr>
                <w:rFonts w:ascii="Times New Roman" w:eastAsia="Calibri" w:hAnsi="Times New Roman" w:cs="Times New Roman"/>
                <w:bCs/>
                <w:sz w:val="24"/>
                <w:szCs w:val="24"/>
              </w:rPr>
              <w:t>Движения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jc w:val="center"/>
              <w:rPr>
                <w:rFonts w:ascii="Times New Roman" w:eastAsia="Calibri" w:hAnsi="Times New Roman" w:cs="Times New Roman"/>
                <w:bCs/>
                <w:sz w:val="24"/>
                <w:szCs w:val="24"/>
              </w:rPr>
            </w:pPr>
          </w:p>
          <w:p w:rsidR="001215E3" w:rsidRPr="00CF0817" w:rsidRDefault="001215E3" w:rsidP="00F06270">
            <w:pPr>
              <w:spacing w:after="0" w:line="240" w:lineRule="auto"/>
              <w:jc w:val="center"/>
              <w:rPr>
                <w:rFonts w:ascii="Times New Roman" w:eastAsia="Calibri" w:hAnsi="Times New Roman" w:cs="Times New Roman"/>
                <w:sz w:val="24"/>
                <w:szCs w:val="24"/>
              </w:rPr>
            </w:pPr>
            <w:r w:rsidRPr="00CF0817">
              <w:rPr>
                <w:rFonts w:ascii="Times New Roman" w:eastAsia="Calibri" w:hAnsi="Times New Roman" w:cs="Times New Roman"/>
                <w:bCs/>
                <w:sz w:val="24"/>
                <w:szCs w:val="24"/>
              </w:rPr>
              <w:t>Навыки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jc w:val="center"/>
              <w:rPr>
                <w:rFonts w:ascii="Times New Roman" w:eastAsia="Calibri" w:hAnsi="Times New Roman" w:cs="Times New Roman"/>
                <w:bCs/>
                <w:sz w:val="24"/>
                <w:szCs w:val="24"/>
              </w:rPr>
            </w:pPr>
            <w:r w:rsidRPr="00CF0817">
              <w:rPr>
                <w:rFonts w:ascii="Times New Roman" w:eastAsia="Calibri" w:hAnsi="Times New Roman" w:cs="Times New Roman"/>
                <w:bCs/>
                <w:sz w:val="24"/>
                <w:szCs w:val="24"/>
              </w:rPr>
              <w:t>Конструктив</w:t>
            </w:r>
            <w:r w:rsidRPr="00CF0817">
              <w:rPr>
                <w:rFonts w:ascii="Times New Roman" w:eastAsia="Calibri" w:hAnsi="Times New Roman" w:cs="Times New Roman"/>
                <w:bCs/>
                <w:sz w:val="24"/>
                <w:szCs w:val="24"/>
              </w:rPr>
              <w:softHyphen/>
              <w:t>ная</w:t>
            </w:r>
          </w:p>
          <w:p w:rsidR="001215E3" w:rsidRPr="00CF0817" w:rsidRDefault="001215E3" w:rsidP="00F06270">
            <w:pPr>
              <w:spacing w:after="0" w:line="240" w:lineRule="auto"/>
              <w:jc w:val="center"/>
              <w:rPr>
                <w:rFonts w:ascii="Times New Roman" w:eastAsia="Calibri" w:hAnsi="Times New Roman" w:cs="Times New Roman"/>
                <w:sz w:val="24"/>
                <w:szCs w:val="24"/>
              </w:rPr>
            </w:pPr>
            <w:r w:rsidRPr="00CF0817">
              <w:rPr>
                <w:rFonts w:ascii="Times New Roman" w:eastAsia="Calibri" w:hAnsi="Times New Roman" w:cs="Times New Roman"/>
                <w:bCs/>
                <w:sz w:val="24"/>
                <w:szCs w:val="24"/>
              </w:rPr>
              <w:t>деятельность</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jc w:val="center"/>
              <w:rPr>
                <w:rFonts w:ascii="Times New Roman" w:eastAsia="Calibri" w:hAnsi="Times New Roman" w:cs="Times New Roman"/>
                <w:bCs/>
                <w:sz w:val="24"/>
                <w:szCs w:val="24"/>
              </w:rPr>
            </w:pPr>
            <w:r w:rsidRPr="00CF0817">
              <w:rPr>
                <w:rFonts w:ascii="Times New Roman" w:eastAsia="Calibri" w:hAnsi="Times New Roman" w:cs="Times New Roman"/>
                <w:bCs/>
                <w:sz w:val="24"/>
                <w:szCs w:val="24"/>
              </w:rPr>
              <w:t>Изобрази</w:t>
            </w:r>
            <w:r w:rsidRPr="00CF0817">
              <w:rPr>
                <w:rFonts w:ascii="Times New Roman" w:eastAsia="Calibri" w:hAnsi="Times New Roman" w:cs="Times New Roman"/>
                <w:bCs/>
                <w:sz w:val="24"/>
                <w:szCs w:val="24"/>
              </w:rPr>
              <w:softHyphen/>
              <w:t>тельная</w:t>
            </w:r>
          </w:p>
          <w:p w:rsidR="001215E3" w:rsidRPr="00CF0817" w:rsidRDefault="001215E3" w:rsidP="00F06270">
            <w:pPr>
              <w:spacing w:after="0" w:line="240" w:lineRule="auto"/>
              <w:jc w:val="center"/>
              <w:rPr>
                <w:rFonts w:ascii="Times New Roman" w:eastAsia="Calibri" w:hAnsi="Times New Roman" w:cs="Times New Roman"/>
                <w:sz w:val="24"/>
                <w:szCs w:val="24"/>
              </w:rPr>
            </w:pPr>
            <w:r w:rsidRPr="00CF0817">
              <w:rPr>
                <w:rFonts w:ascii="Times New Roman" w:eastAsia="Calibri" w:hAnsi="Times New Roman" w:cs="Times New Roman"/>
                <w:bCs/>
                <w:sz w:val="24"/>
                <w:szCs w:val="24"/>
              </w:rPr>
              <w:t>деятель</w:t>
            </w:r>
            <w:r w:rsidRPr="00CF0817">
              <w:rPr>
                <w:rFonts w:ascii="Times New Roman" w:eastAsia="Calibri" w:hAnsi="Times New Roman" w:cs="Times New Roman"/>
                <w:bCs/>
                <w:sz w:val="24"/>
                <w:szCs w:val="24"/>
              </w:rPr>
              <w:softHyphen/>
              <w:t>ность</w:t>
            </w:r>
          </w:p>
        </w:tc>
        <w:tc>
          <w:tcPr>
            <w:tcW w:w="1984" w:type="dxa"/>
            <w:tcBorders>
              <w:top w:val="single" w:sz="6" w:space="0" w:color="auto"/>
              <w:left w:val="single" w:sz="6" w:space="0" w:color="auto"/>
              <w:bottom w:val="single" w:sz="6" w:space="0" w:color="auto"/>
              <w:right w:val="single" w:sz="4" w:space="0" w:color="auto"/>
            </w:tcBorders>
            <w:shd w:val="clear" w:color="auto" w:fill="FFFFFF"/>
          </w:tcPr>
          <w:p w:rsidR="001215E3" w:rsidRPr="00CF0817" w:rsidRDefault="001215E3" w:rsidP="00F06270">
            <w:pPr>
              <w:spacing w:after="0" w:line="240" w:lineRule="auto"/>
              <w:jc w:val="center"/>
              <w:rPr>
                <w:rFonts w:ascii="Times New Roman" w:eastAsia="Calibri" w:hAnsi="Times New Roman" w:cs="Times New Roman"/>
                <w:bCs/>
                <w:sz w:val="24"/>
                <w:szCs w:val="24"/>
              </w:rPr>
            </w:pPr>
          </w:p>
          <w:p w:rsidR="001215E3" w:rsidRPr="00CF0817" w:rsidRDefault="001215E3" w:rsidP="00F06270">
            <w:pPr>
              <w:spacing w:after="0" w:line="240" w:lineRule="auto"/>
              <w:jc w:val="center"/>
              <w:rPr>
                <w:rFonts w:ascii="Times New Roman" w:eastAsia="Calibri" w:hAnsi="Times New Roman" w:cs="Times New Roman"/>
                <w:bCs/>
                <w:sz w:val="24"/>
                <w:szCs w:val="24"/>
              </w:rPr>
            </w:pPr>
            <w:r w:rsidRPr="00CF0817">
              <w:rPr>
                <w:rFonts w:ascii="Times New Roman" w:eastAsia="Calibri" w:hAnsi="Times New Roman" w:cs="Times New Roman"/>
                <w:bCs/>
                <w:sz w:val="24"/>
                <w:szCs w:val="24"/>
              </w:rPr>
              <w:t>Социальное</w:t>
            </w:r>
          </w:p>
          <w:p w:rsidR="001215E3" w:rsidRPr="00CF0817" w:rsidRDefault="001215E3" w:rsidP="00F06270">
            <w:pPr>
              <w:spacing w:after="0" w:line="240" w:lineRule="auto"/>
              <w:jc w:val="center"/>
              <w:rPr>
                <w:rFonts w:ascii="Times New Roman" w:eastAsia="Calibri" w:hAnsi="Times New Roman" w:cs="Times New Roman"/>
                <w:sz w:val="24"/>
                <w:szCs w:val="24"/>
              </w:rPr>
            </w:pPr>
            <w:r w:rsidRPr="00CF0817">
              <w:rPr>
                <w:rFonts w:ascii="Times New Roman" w:eastAsia="Calibri" w:hAnsi="Times New Roman" w:cs="Times New Roman"/>
                <w:bCs/>
                <w:sz w:val="24"/>
                <w:szCs w:val="24"/>
              </w:rPr>
              <w:t>развитие</w:t>
            </w:r>
          </w:p>
        </w:tc>
      </w:tr>
      <w:tr w:rsidR="001215E3" w:rsidRPr="00CF0817" w:rsidTr="00F06270">
        <w:trPr>
          <w:trHeight w:val="263"/>
        </w:trPr>
        <w:tc>
          <w:tcPr>
            <w:tcW w:w="1135"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1 год</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6 мес.</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Отыскивает</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по слову</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взрослого</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однородные</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предметы</w:t>
            </w:r>
          </w:p>
        </w:tc>
        <w:tc>
          <w:tcPr>
            <w:tcW w:w="1591"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Пользуется</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 xml:space="preserve">словом </w:t>
            </w:r>
            <w:proofErr w:type="gramStart"/>
            <w:r w:rsidRPr="00CF0817">
              <w:rPr>
                <w:rFonts w:ascii="Times New Roman" w:eastAsia="Calibri" w:hAnsi="Times New Roman" w:cs="Times New Roman"/>
                <w:sz w:val="24"/>
                <w:szCs w:val="24"/>
              </w:rPr>
              <w:t>в</w:t>
            </w:r>
            <w:proofErr w:type="gramEnd"/>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 xml:space="preserve">момент </w:t>
            </w:r>
            <w:proofErr w:type="gramStart"/>
            <w:r w:rsidRPr="00CF0817">
              <w:rPr>
                <w:rFonts w:ascii="Times New Roman" w:eastAsia="Calibri" w:hAnsi="Times New Roman" w:cs="Times New Roman"/>
                <w:sz w:val="24"/>
                <w:szCs w:val="24"/>
              </w:rPr>
              <w:t>сильной</w:t>
            </w:r>
            <w:proofErr w:type="gramEnd"/>
            <w:r w:rsidRPr="00CF0817">
              <w:rPr>
                <w:rFonts w:ascii="Times New Roman" w:eastAsia="Calibri" w:hAnsi="Times New Roman" w:cs="Times New Roman"/>
                <w:sz w:val="24"/>
                <w:szCs w:val="24"/>
              </w:rPr>
              <w:t xml:space="preserve"> </w:t>
            </w:r>
            <w:proofErr w:type="spellStart"/>
            <w:r w:rsidRPr="00CF0817">
              <w:rPr>
                <w:rFonts w:ascii="Times New Roman" w:eastAsia="Calibri" w:hAnsi="Times New Roman" w:cs="Times New Roman"/>
                <w:sz w:val="24"/>
                <w:szCs w:val="24"/>
              </w:rPr>
              <w:t>заинтересован-ности</w:t>
            </w:r>
            <w:proofErr w:type="spellEnd"/>
          </w:p>
        </w:tc>
        <w:tc>
          <w:tcPr>
            <w:tcW w:w="1528"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Ориентируется в четырех</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контрастных</w:t>
            </w:r>
          </w:p>
          <w:p w:rsidR="001215E3" w:rsidRPr="00CF0817" w:rsidRDefault="001215E3" w:rsidP="00F06270">
            <w:pPr>
              <w:spacing w:after="0" w:line="240" w:lineRule="auto"/>
              <w:rPr>
                <w:rFonts w:ascii="Times New Roman" w:eastAsia="Calibri" w:hAnsi="Times New Roman" w:cs="Times New Roman"/>
                <w:sz w:val="24"/>
                <w:szCs w:val="24"/>
              </w:rPr>
            </w:pPr>
            <w:proofErr w:type="gramStart"/>
            <w:r w:rsidRPr="00CF0817">
              <w:rPr>
                <w:rFonts w:ascii="Times New Roman" w:eastAsia="Calibri" w:hAnsi="Times New Roman" w:cs="Times New Roman"/>
                <w:sz w:val="24"/>
                <w:szCs w:val="24"/>
              </w:rPr>
              <w:t>формах предметов (шар, куб, кирпичик,</w:t>
            </w:r>
            <w:proofErr w:type="gramEnd"/>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призма)</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Отображает</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отдельные</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действия</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Перешагивает препятствия</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приставным шагом</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Самостоятельно ест жидкую</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кашу</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Воспроизводя</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действия взрослых, ребенок</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ставит кирпичик на узкую грань (делает забор)</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Действуя</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карандашом,</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пытается</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 xml:space="preserve">целенаправленно оставить след </w:t>
            </w:r>
            <w:proofErr w:type="gramStart"/>
            <w:r w:rsidRPr="00CF0817">
              <w:rPr>
                <w:rFonts w:ascii="Times New Roman" w:eastAsia="Calibri" w:hAnsi="Times New Roman" w:cs="Times New Roman"/>
                <w:sz w:val="24"/>
                <w:szCs w:val="24"/>
              </w:rPr>
              <w:t>на</w:t>
            </w:r>
            <w:proofErr w:type="gramEnd"/>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бумаге</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 xml:space="preserve">Постоянно проявляет инициативу при общении </w:t>
            </w:r>
            <w:proofErr w:type="gramStart"/>
            <w:r w:rsidRPr="00CF0817">
              <w:rPr>
                <w:rFonts w:ascii="Times New Roman" w:eastAsia="Calibri" w:hAnsi="Times New Roman" w:cs="Times New Roman"/>
                <w:sz w:val="24"/>
                <w:szCs w:val="24"/>
              </w:rPr>
              <w:t>со</w:t>
            </w:r>
            <w:proofErr w:type="gramEnd"/>
            <w:r w:rsidRPr="00CF0817">
              <w:rPr>
                <w:rFonts w:ascii="Times New Roman" w:eastAsia="Calibri" w:hAnsi="Times New Roman" w:cs="Times New Roman"/>
                <w:sz w:val="24"/>
                <w:szCs w:val="24"/>
              </w:rPr>
              <w:t xml:space="preserve"> взрослым по разным поводам</w:t>
            </w:r>
          </w:p>
        </w:tc>
      </w:tr>
      <w:tr w:rsidR="001215E3" w:rsidRPr="00CF0817" w:rsidTr="00F06270">
        <w:trPr>
          <w:trHeight w:val="269"/>
        </w:trPr>
        <w:tc>
          <w:tcPr>
            <w:tcW w:w="1135"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1 год</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9 мес.</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По слову</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взрослого</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отыскивает</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изображения</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знакомых</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действий</w:t>
            </w:r>
          </w:p>
        </w:tc>
        <w:tc>
          <w:tcPr>
            <w:tcW w:w="1591"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Пользуется</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двухсловными предложениями. Облегченные</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слова заменяет</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lastRenderedPageBreak/>
              <w:t>правильными</w:t>
            </w:r>
          </w:p>
        </w:tc>
        <w:tc>
          <w:tcPr>
            <w:tcW w:w="1528"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lastRenderedPageBreak/>
              <w:t>Ориентируется в трех контрастных величинах</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предметов</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Использует</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в игре</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предметы-</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заместители</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Умеет ходить по узкой доске</w:t>
            </w:r>
          </w:p>
          <w:p w:rsidR="001215E3" w:rsidRPr="00CF0817" w:rsidRDefault="001215E3" w:rsidP="00F06270">
            <w:pPr>
              <w:spacing w:after="0" w:line="240" w:lineRule="auto"/>
              <w:rPr>
                <w:rFonts w:ascii="Times New Roman" w:eastAsia="Calibri" w:hAnsi="Times New Roman" w:cs="Times New Roman"/>
                <w:sz w:val="24"/>
                <w:szCs w:val="24"/>
              </w:rPr>
            </w:pPr>
            <w:proofErr w:type="gramStart"/>
            <w:r w:rsidRPr="00CF0817">
              <w:rPr>
                <w:rFonts w:ascii="Times New Roman" w:eastAsia="Calibri" w:hAnsi="Times New Roman" w:cs="Times New Roman"/>
                <w:sz w:val="24"/>
                <w:szCs w:val="24"/>
              </w:rPr>
              <w:t xml:space="preserve">(шириной </w:t>
            </w:r>
            <w:proofErr w:type="gramEnd"/>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15—20 см,</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высокой от</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пола)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Умеет частично</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раздеваться</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с небольшой помощью взрослого</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Воспроизводит</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несложные</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постройки</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(скамейка)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Оставляет</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карандашом след</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на бумаге, не выходя за пределы</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листа</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Эмоционально</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контактирует со</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сверстниками</w:t>
            </w:r>
          </w:p>
        </w:tc>
      </w:tr>
      <w:tr w:rsidR="001215E3" w:rsidRPr="00CF0817" w:rsidTr="00F06270">
        <w:trPr>
          <w:trHeight w:val="1479"/>
        </w:trPr>
        <w:tc>
          <w:tcPr>
            <w:tcW w:w="1135"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lastRenderedPageBreak/>
              <w:t>2 года</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bCs/>
                <w:sz w:val="24"/>
                <w:szCs w:val="24"/>
              </w:rPr>
              <w:t>Понимает короткий расска</w:t>
            </w:r>
            <w:proofErr w:type="gramStart"/>
            <w:r w:rsidRPr="00CF0817">
              <w:rPr>
                <w:rFonts w:ascii="Times New Roman" w:eastAsia="Calibri" w:hAnsi="Times New Roman" w:cs="Times New Roman"/>
                <w:bCs/>
                <w:sz w:val="24"/>
                <w:szCs w:val="24"/>
              </w:rPr>
              <w:t>з(</w:t>
            </w:r>
            <w:proofErr w:type="gramEnd"/>
            <w:r w:rsidRPr="00CF0817">
              <w:rPr>
                <w:rFonts w:ascii="Times New Roman" w:eastAsia="Calibri" w:hAnsi="Times New Roman" w:cs="Times New Roman"/>
                <w:bCs/>
                <w:sz w:val="24"/>
                <w:szCs w:val="24"/>
              </w:rPr>
              <w:t xml:space="preserve"> без показа) о событиях, многократно повторявшихся, .имевших место в собственном опыте</w:t>
            </w:r>
          </w:p>
        </w:tc>
        <w:tc>
          <w:tcPr>
            <w:tcW w:w="1591"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Пользуется</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предложениями из 3 слов</w:t>
            </w:r>
          </w:p>
        </w:tc>
        <w:tc>
          <w:tcPr>
            <w:tcW w:w="1528"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Ориентируется в трех контрастных цветах, подбирает к образцу парные предметы одного цвета</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В игре воспроизводит ряд последовательных действий</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Перешагивает через препятствия чередующимся шагом</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Умеет частично</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надевать одежду с  помощью взрослого (шапку, ботинки)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Воспроизводит</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несложные</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постройки</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(стол, стул, кровать)</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bCs/>
                <w:sz w:val="24"/>
                <w:szCs w:val="24"/>
              </w:rPr>
              <w:t>Подражая взрослому, рисует горизонтальные и вертикальные линии</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Проявляет интерес к играм сверстников, играет рядом, занимается одним видом деятельности (как другие дети, кормит кукол, втыкает грибочки в отверстие, строит)</w:t>
            </w:r>
          </w:p>
        </w:tc>
      </w:tr>
    </w:tbl>
    <w:p w:rsidR="001215E3" w:rsidRPr="00CF0817" w:rsidRDefault="001215E3" w:rsidP="001215E3">
      <w:pPr>
        <w:spacing w:after="0" w:line="240" w:lineRule="auto"/>
        <w:rPr>
          <w:rFonts w:ascii="Times New Roman" w:eastAsia="Times New Roman" w:hAnsi="Times New Roman" w:cs="Times New Roman"/>
          <w:b/>
          <w:sz w:val="24"/>
          <w:szCs w:val="24"/>
          <w:lang w:eastAsia="ru-RU"/>
        </w:rPr>
      </w:pPr>
    </w:p>
    <w:p w:rsidR="001215E3" w:rsidRPr="00CF0817" w:rsidRDefault="001215E3" w:rsidP="001215E3">
      <w:pPr>
        <w:spacing w:after="0" w:line="240" w:lineRule="auto"/>
        <w:jc w:val="center"/>
        <w:rPr>
          <w:rFonts w:ascii="Times New Roman" w:eastAsia="Times New Roman" w:hAnsi="Times New Roman" w:cs="Times New Roman"/>
          <w:b/>
          <w:sz w:val="24"/>
          <w:szCs w:val="24"/>
          <w:lang w:eastAsia="ru-RU"/>
        </w:rPr>
      </w:pPr>
      <w:r w:rsidRPr="00CF0817">
        <w:rPr>
          <w:rFonts w:ascii="Times New Roman" w:eastAsia="Times New Roman" w:hAnsi="Times New Roman" w:cs="Times New Roman"/>
          <w:b/>
          <w:sz w:val="24"/>
          <w:szCs w:val="24"/>
          <w:lang w:eastAsia="ru-RU"/>
        </w:rPr>
        <w:t>ЛИСТ    АДАПТАЦИИ</w:t>
      </w:r>
    </w:p>
    <w:p w:rsidR="001215E3" w:rsidRPr="00CF0817" w:rsidRDefault="001215E3" w:rsidP="001215E3">
      <w:pPr>
        <w:spacing w:after="0" w:line="240" w:lineRule="auto"/>
        <w:rPr>
          <w:rFonts w:ascii="Times New Roman" w:eastAsia="Calibri" w:hAnsi="Times New Roman" w:cs="Times New Roman"/>
          <w:sz w:val="24"/>
          <w:szCs w:val="24"/>
          <w:u w:val="single"/>
        </w:rPr>
      </w:pPr>
      <w:r w:rsidRPr="00CF0817">
        <w:rPr>
          <w:rFonts w:ascii="Times New Roman" w:eastAsia="Calibri" w:hAnsi="Times New Roman" w:cs="Times New Roman"/>
          <w:sz w:val="24"/>
          <w:szCs w:val="24"/>
        </w:rPr>
        <w:t>Фамилия, Имя ребенка  ___________</w:t>
      </w:r>
      <w:r w:rsidRPr="00CF0817">
        <w:rPr>
          <w:rFonts w:ascii="Times New Roman" w:eastAsia="Calibri" w:hAnsi="Times New Roman" w:cs="Times New Roman"/>
          <w:sz w:val="24"/>
          <w:szCs w:val="24"/>
          <w:u w:val="single"/>
        </w:rPr>
        <w:t>________________________________________</w:t>
      </w:r>
    </w:p>
    <w:p w:rsidR="001215E3" w:rsidRPr="00CF0817" w:rsidRDefault="001215E3" w:rsidP="001215E3">
      <w:pPr>
        <w:spacing w:after="0" w:line="240" w:lineRule="auto"/>
        <w:rPr>
          <w:rFonts w:ascii="Times New Roman" w:eastAsia="Calibri" w:hAnsi="Times New Roman" w:cs="Times New Roman"/>
          <w:sz w:val="24"/>
          <w:szCs w:val="24"/>
        </w:rPr>
      </w:pPr>
    </w:p>
    <w:p w:rsidR="001215E3" w:rsidRPr="00CF0817" w:rsidRDefault="001215E3" w:rsidP="001215E3">
      <w:pPr>
        <w:spacing w:after="0" w:line="240" w:lineRule="auto"/>
        <w:rPr>
          <w:rFonts w:ascii="Times New Roman" w:eastAsia="Calibri" w:hAnsi="Times New Roman" w:cs="Times New Roman"/>
          <w:sz w:val="24"/>
          <w:szCs w:val="24"/>
          <w:u w:val="single"/>
        </w:rPr>
      </w:pPr>
      <w:r w:rsidRPr="00CF0817">
        <w:rPr>
          <w:rFonts w:ascii="Times New Roman" w:eastAsia="Calibri" w:hAnsi="Times New Roman" w:cs="Times New Roman"/>
          <w:sz w:val="24"/>
          <w:szCs w:val="24"/>
        </w:rPr>
        <w:t>Дата рождения _______</w:t>
      </w:r>
      <w:r w:rsidRPr="00CF0817">
        <w:rPr>
          <w:rFonts w:ascii="Times New Roman" w:eastAsia="Calibri" w:hAnsi="Times New Roman" w:cs="Times New Roman"/>
          <w:sz w:val="24"/>
          <w:szCs w:val="24"/>
          <w:u w:val="single"/>
        </w:rPr>
        <w:t>______________________</w:t>
      </w:r>
    </w:p>
    <w:p w:rsidR="001215E3" w:rsidRPr="00CF0817" w:rsidRDefault="001215E3" w:rsidP="001215E3">
      <w:pPr>
        <w:spacing w:after="0" w:line="240" w:lineRule="auto"/>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gridCol w:w="280"/>
        <w:gridCol w:w="280"/>
        <w:gridCol w:w="280"/>
        <w:gridCol w:w="280"/>
        <w:gridCol w:w="281"/>
        <w:gridCol w:w="280"/>
        <w:gridCol w:w="280"/>
        <w:gridCol w:w="280"/>
        <w:gridCol w:w="280"/>
        <w:gridCol w:w="281"/>
        <w:gridCol w:w="280"/>
        <w:gridCol w:w="280"/>
        <w:gridCol w:w="280"/>
        <w:gridCol w:w="280"/>
        <w:gridCol w:w="281"/>
        <w:gridCol w:w="280"/>
        <w:gridCol w:w="280"/>
        <w:gridCol w:w="280"/>
        <w:gridCol w:w="280"/>
        <w:gridCol w:w="281"/>
        <w:gridCol w:w="280"/>
        <w:gridCol w:w="280"/>
        <w:gridCol w:w="280"/>
        <w:gridCol w:w="281"/>
        <w:gridCol w:w="280"/>
        <w:gridCol w:w="280"/>
        <w:gridCol w:w="280"/>
        <w:gridCol w:w="280"/>
        <w:gridCol w:w="281"/>
        <w:gridCol w:w="280"/>
        <w:gridCol w:w="280"/>
        <w:gridCol w:w="280"/>
        <w:gridCol w:w="280"/>
        <w:gridCol w:w="281"/>
        <w:gridCol w:w="280"/>
        <w:gridCol w:w="280"/>
        <w:gridCol w:w="280"/>
        <w:gridCol w:w="280"/>
        <w:gridCol w:w="281"/>
        <w:gridCol w:w="280"/>
        <w:gridCol w:w="280"/>
        <w:gridCol w:w="280"/>
        <w:gridCol w:w="281"/>
        <w:gridCol w:w="240"/>
      </w:tblGrid>
      <w:tr w:rsidR="001215E3" w:rsidRPr="00CF0817" w:rsidTr="00F06270">
        <w:tc>
          <w:tcPr>
            <w:tcW w:w="15941" w:type="dxa"/>
            <w:gridSpan w:val="45"/>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Возраст при поступлении______________________                Дата поступления______________________</w:t>
            </w:r>
          </w:p>
          <w:p w:rsidR="001215E3" w:rsidRPr="00CF0817" w:rsidRDefault="001215E3" w:rsidP="00F06270">
            <w:pPr>
              <w:spacing w:after="0" w:line="240" w:lineRule="auto"/>
              <w:rPr>
                <w:rFonts w:ascii="Times New Roman" w:eastAsia="Calibri" w:hAnsi="Times New Roman" w:cs="Times New Roman"/>
                <w:sz w:val="24"/>
                <w:szCs w:val="24"/>
              </w:rPr>
            </w:pPr>
          </w:p>
        </w:tc>
      </w:tr>
      <w:tr w:rsidR="001215E3" w:rsidRPr="00CF0817" w:rsidTr="00F06270">
        <w:tc>
          <w:tcPr>
            <w:tcW w:w="3652" w:type="dxa"/>
            <w:tcBorders>
              <w:top w:val="single" w:sz="4" w:space="0" w:color="auto"/>
              <w:left w:val="single" w:sz="4" w:space="0" w:color="auto"/>
              <w:bottom w:val="single" w:sz="4" w:space="0" w:color="auto"/>
              <w:right w:val="single" w:sz="4" w:space="0" w:color="auto"/>
            </w:tcBorders>
            <w:hideMark/>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Дни наблюдений</w:t>
            </w: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4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r>
      <w:tr w:rsidR="001215E3" w:rsidRPr="00CF0817" w:rsidTr="00F06270">
        <w:tc>
          <w:tcPr>
            <w:tcW w:w="3652" w:type="dxa"/>
            <w:tcBorders>
              <w:top w:val="single" w:sz="4" w:space="0" w:color="auto"/>
              <w:left w:val="single" w:sz="4" w:space="0" w:color="auto"/>
              <w:bottom w:val="single" w:sz="4" w:space="0" w:color="auto"/>
              <w:right w:val="single" w:sz="4" w:space="0" w:color="auto"/>
            </w:tcBorders>
            <w:hideMark/>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Адаптационные данные:</w:t>
            </w: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4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r>
      <w:tr w:rsidR="001215E3" w:rsidRPr="00CF0817" w:rsidTr="00F06270">
        <w:trPr>
          <w:trHeight w:val="311"/>
        </w:trPr>
        <w:tc>
          <w:tcPr>
            <w:tcW w:w="3652" w:type="dxa"/>
            <w:tcBorders>
              <w:top w:val="single" w:sz="4" w:space="0" w:color="auto"/>
              <w:left w:val="single" w:sz="4" w:space="0" w:color="auto"/>
              <w:bottom w:val="single" w:sz="4" w:space="0" w:color="auto"/>
              <w:right w:val="single" w:sz="4" w:space="0" w:color="auto"/>
            </w:tcBorders>
            <w:hideMark/>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Настроение</w:t>
            </w: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4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r>
      <w:tr w:rsidR="001215E3" w:rsidRPr="00CF0817" w:rsidTr="00F06270">
        <w:tc>
          <w:tcPr>
            <w:tcW w:w="3652" w:type="dxa"/>
            <w:tcBorders>
              <w:top w:val="single" w:sz="4" w:space="0" w:color="auto"/>
              <w:left w:val="single" w:sz="4" w:space="0" w:color="auto"/>
              <w:bottom w:val="single" w:sz="4" w:space="0" w:color="auto"/>
              <w:right w:val="single" w:sz="4" w:space="0" w:color="auto"/>
            </w:tcBorders>
            <w:hideMark/>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Аппетит</w:t>
            </w: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4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r>
      <w:tr w:rsidR="001215E3" w:rsidRPr="00CF0817" w:rsidTr="00F06270">
        <w:tc>
          <w:tcPr>
            <w:tcW w:w="3652" w:type="dxa"/>
            <w:tcBorders>
              <w:top w:val="single" w:sz="4" w:space="0" w:color="auto"/>
              <w:left w:val="single" w:sz="4" w:space="0" w:color="auto"/>
              <w:bottom w:val="single" w:sz="4" w:space="0" w:color="auto"/>
              <w:right w:val="single" w:sz="4" w:space="0" w:color="auto"/>
            </w:tcBorders>
            <w:hideMark/>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Завтрак</w:t>
            </w: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4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r>
      <w:tr w:rsidR="001215E3" w:rsidRPr="00CF0817" w:rsidTr="00F06270">
        <w:tc>
          <w:tcPr>
            <w:tcW w:w="3652" w:type="dxa"/>
            <w:tcBorders>
              <w:top w:val="single" w:sz="4" w:space="0" w:color="auto"/>
              <w:left w:val="single" w:sz="4" w:space="0" w:color="auto"/>
              <w:bottom w:val="single" w:sz="4" w:space="0" w:color="auto"/>
              <w:right w:val="single" w:sz="4" w:space="0" w:color="auto"/>
            </w:tcBorders>
            <w:hideMark/>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Обед</w:t>
            </w: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4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r>
      <w:tr w:rsidR="001215E3" w:rsidRPr="00CF0817" w:rsidTr="00F06270">
        <w:tc>
          <w:tcPr>
            <w:tcW w:w="3652" w:type="dxa"/>
            <w:tcBorders>
              <w:top w:val="single" w:sz="4" w:space="0" w:color="auto"/>
              <w:left w:val="single" w:sz="4" w:space="0" w:color="auto"/>
              <w:bottom w:val="single" w:sz="4" w:space="0" w:color="auto"/>
              <w:right w:val="single" w:sz="4" w:space="0" w:color="auto"/>
            </w:tcBorders>
            <w:hideMark/>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Полдник</w:t>
            </w: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4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r>
      <w:tr w:rsidR="001215E3" w:rsidRPr="00CF0817" w:rsidTr="00F06270">
        <w:tc>
          <w:tcPr>
            <w:tcW w:w="3652" w:type="dxa"/>
            <w:tcBorders>
              <w:top w:val="single" w:sz="4" w:space="0" w:color="auto"/>
              <w:left w:val="single" w:sz="4" w:space="0" w:color="auto"/>
              <w:bottom w:val="single" w:sz="4" w:space="0" w:color="auto"/>
              <w:right w:val="single" w:sz="4" w:space="0" w:color="auto"/>
            </w:tcBorders>
            <w:hideMark/>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Сон: засыпание, длительность</w:t>
            </w: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4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r>
      <w:tr w:rsidR="001215E3" w:rsidRPr="00CF0817" w:rsidTr="00F06270">
        <w:tc>
          <w:tcPr>
            <w:tcW w:w="3652" w:type="dxa"/>
            <w:tcBorders>
              <w:top w:val="single" w:sz="4" w:space="0" w:color="auto"/>
              <w:left w:val="single" w:sz="4" w:space="0" w:color="auto"/>
              <w:bottom w:val="single" w:sz="4" w:space="0" w:color="auto"/>
              <w:right w:val="single" w:sz="4" w:space="0" w:color="auto"/>
            </w:tcBorders>
            <w:hideMark/>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Активность: в игре, в речи</w:t>
            </w: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4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r>
      <w:tr w:rsidR="001215E3" w:rsidRPr="00CF0817" w:rsidTr="00F06270">
        <w:tc>
          <w:tcPr>
            <w:tcW w:w="3652" w:type="dxa"/>
            <w:tcBorders>
              <w:top w:val="single" w:sz="4" w:space="0" w:color="auto"/>
              <w:left w:val="single" w:sz="4" w:space="0" w:color="auto"/>
              <w:bottom w:val="single" w:sz="4" w:space="0" w:color="auto"/>
              <w:right w:val="single" w:sz="4" w:space="0" w:color="auto"/>
            </w:tcBorders>
            <w:hideMark/>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Взаимоотношения с детьми</w:t>
            </w: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4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r>
      <w:tr w:rsidR="001215E3" w:rsidRPr="00CF0817" w:rsidTr="00F06270">
        <w:tc>
          <w:tcPr>
            <w:tcW w:w="3652" w:type="dxa"/>
            <w:tcBorders>
              <w:top w:val="single" w:sz="4" w:space="0" w:color="auto"/>
              <w:left w:val="single" w:sz="4" w:space="0" w:color="auto"/>
              <w:bottom w:val="single" w:sz="4" w:space="0" w:color="auto"/>
              <w:right w:val="single" w:sz="4" w:space="0" w:color="auto"/>
            </w:tcBorders>
            <w:hideMark/>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 xml:space="preserve">Взаимоотношения </w:t>
            </w:r>
            <w:proofErr w:type="gramStart"/>
            <w:r w:rsidRPr="00CF0817">
              <w:rPr>
                <w:rFonts w:ascii="Times New Roman" w:eastAsia="Calibri" w:hAnsi="Times New Roman" w:cs="Times New Roman"/>
                <w:sz w:val="24"/>
                <w:szCs w:val="24"/>
              </w:rPr>
              <w:t>со</w:t>
            </w:r>
            <w:proofErr w:type="gramEnd"/>
            <w:r w:rsidRPr="00CF0817">
              <w:rPr>
                <w:rFonts w:ascii="Times New Roman" w:eastAsia="Calibri" w:hAnsi="Times New Roman" w:cs="Times New Roman"/>
                <w:sz w:val="24"/>
                <w:szCs w:val="24"/>
              </w:rPr>
              <w:t xml:space="preserve"> взрослыми</w:t>
            </w: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4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r>
    </w:tbl>
    <w:p w:rsidR="001215E3" w:rsidRDefault="001215E3" w:rsidP="0013528B">
      <w:pPr>
        <w:pStyle w:val="aa"/>
        <w:rPr>
          <w:rFonts w:ascii="Times New Roman" w:hAnsi="Times New Roman" w:cs="Times New Roman"/>
          <w:sz w:val="28"/>
          <w:szCs w:val="28"/>
          <w:lang w:eastAsia="ru-RU"/>
        </w:rPr>
      </w:pPr>
    </w:p>
    <w:p w:rsidR="001215E3" w:rsidRPr="00CF0817" w:rsidRDefault="001215E3" w:rsidP="001215E3">
      <w:pPr>
        <w:pStyle w:val="aa"/>
        <w:jc w:val="center"/>
        <w:rPr>
          <w:rFonts w:ascii="Times New Roman" w:hAnsi="Times New Roman" w:cs="Times New Roman"/>
          <w:b/>
          <w:sz w:val="28"/>
          <w:szCs w:val="28"/>
          <w:u w:val="single"/>
          <w:lang w:eastAsia="ru-RU"/>
        </w:rPr>
      </w:pPr>
      <w:r w:rsidRPr="00CF0817">
        <w:rPr>
          <w:rFonts w:ascii="Times New Roman" w:hAnsi="Times New Roman" w:cs="Times New Roman"/>
          <w:b/>
          <w:i/>
          <w:iCs/>
          <w:sz w:val="28"/>
          <w:szCs w:val="28"/>
          <w:u w:val="single"/>
          <w:lang w:eastAsia="ru-RU"/>
        </w:rPr>
        <w:t>1.4. Срок реализации Рабочей Программы</w:t>
      </w:r>
    </w:p>
    <w:p w:rsidR="001215E3" w:rsidRDefault="001215E3" w:rsidP="001215E3">
      <w:pPr>
        <w:pStyle w:val="aa"/>
        <w:rPr>
          <w:rFonts w:ascii="Times New Roman" w:hAnsi="Times New Roman" w:cs="Times New Roman"/>
          <w:sz w:val="28"/>
          <w:szCs w:val="28"/>
          <w:lang w:eastAsia="ru-RU"/>
        </w:rPr>
        <w:sectPr w:rsidR="001215E3" w:rsidSect="00F06270">
          <w:pgSz w:w="16838" w:h="11906" w:orient="landscape"/>
          <w:pgMar w:top="567" w:right="425" w:bottom="425" w:left="425" w:header="709" w:footer="709" w:gutter="0"/>
          <w:cols w:space="708"/>
          <w:docGrid w:linePitch="360"/>
        </w:sectPr>
      </w:pPr>
      <w:r w:rsidRPr="0013528B">
        <w:rPr>
          <w:rFonts w:ascii="Times New Roman" w:hAnsi="Times New Roman" w:cs="Times New Roman"/>
          <w:sz w:val="28"/>
          <w:szCs w:val="28"/>
          <w:lang w:eastAsia="ru-RU"/>
        </w:rPr>
        <w:t>     </w:t>
      </w:r>
      <w:r w:rsidR="005F3231">
        <w:rPr>
          <w:rFonts w:ascii="Times New Roman" w:hAnsi="Times New Roman" w:cs="Times New Roman"/>
          <w:sz w:val="28"/>
          <w:szCs w:val="28"/>
          <w:lang w:eastAsia="ru-RU"/>
        </w:rPr>
        <w:t>2020- 2021</w:t>
      </w:r>
      <w:r w:rsidRPr="0013528B">
        <w:rPr>
          <w:rFonts w:ascii="Times New Roman" w:hAnsi="Times New Roman" w:cs="Times New Roman"/>
          <w:sz w:val="28"/>
          <w:szCs w:val="28"/>
          <w:lang w:eastAsia="ru-RU"/>
        </w:rPr>
        <w:t xml:space="preserve"> учебный год  (с</w:t>
      </w:r>
      <w:r w:rsidR="005F3231">
        <w:rPr>
          <w:rFonts w:ascii="Times New Roman" w:hAnsi="Times New Roman" w:cs="Times New Roman"/>
          <w:sz w:val="28"/>
          <w:szCs w:val="28"/>
          <w:lang w:eastAsia="ru-RU"/>
        </w:rPr>
        <w:t>ентябрь 2020 - июнь 2021</w:t>
      </w:r>
      <w:r>
        <w:rPr>
          <w:rFonts w:ascii="Times New Roman" w:hAnsi="Times New Roman" w:cs="Times New Roman"/>
          <w:sz w:val="28"/>
          <w:szCs w:val="28"/>
          <w:lang w:eastAsia="ru-RU"/>
        </w:rPr>
        <w:t xml:space="preserve"> года</w:t>
      </w:r>
      <w:r w:rsidR="00B878EB">
        <w:rPr>
          <w:rFonts w:ascii="Times New Roman" w:hAnsi="Times New Roman" w:cs="Times New Roman"/>
          <w:sz w:val="28"/>
          <w:szCs w:val="28"/>
          <w:lang w:eastAsia="ru-RU"/>
        </w:rPr>
        <w:t>)</w:t>
      </w:r>
    </w:p>
    <w:p w:rsidR="00CD18DB" w:rsidRPr="001215E3" w:rsidRDefault="00CD18DB" w:rsidP="001215E3">
      <w:pPr>
        <w:pStyle w:val="aa"/>
        <w:jc w:val="center"/>
        <w:rPr>
          <w:rFonts w:ascii="Times New Roman" w:hAnsi="Times New Roman" w:cs="Times New Roman"/>
          <w:b/>
          <w:sz w:val="28"/>
          <w:szCs w:val="28"/>
          <w:lang w:eastAsia="ru-RU"/>
        </w:rPr>
      </w:pPr>
      <w:r w:rsidRPr="001215E3">
        <w:rPr>
          <w:rFonts w:ascii="Times New Roman" w:hAnsi="Times New Roman" w:cs="Times New Roman"/>
          <w:b/>
          <w:i/>
          <w:iCs/>
          <w:sz w:val="28"/>
          <w:szCs w:val="28"/>
          <w:u w:val="single"/>
          <w:lang w:eastAsia="ru-RU"/>
        </w:rPr>
        <w:lastRenderedPageBreak/>
        <w:t>2. СОДЕРЖАТЕЛЬНЫЙ РАЗДЕЛ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w:t>
      </w:r>
    </w:p>
    <w:p w:rsidR="00CD18DB" w:rsidRPr="001215E3" w:rsidRDefault="00CD18DB" w:rsidP="001215E3">
      <w:pPr>
        <w:pStyle w:val="aa"/>
        <w:jc w:val="center"/>
        <w:rPr>
          <w:rFonts w:ascii="Times New Roman" w:hAnsi="Times New Roman" w:cs="Times New Roman"/>
          <w:b/>
          <w:sz w:val="28"/>
          <w:szCs w:val="28"/>
          <w:lang w:eastAsia="ru-RU"/>
        </w:rPr>
      </w:pPr>
      <w:r w:rsidRPr="001215E3">
        <w:rPr>
          <w:rFonts w:ascii="Times New Roman" w:hAnsi="Times New Roman" w:cs="Times New Roman"/>
          <w:b/>
          <w:i/>
          <w:iCs/>
          <w:sz w:val="28"/>
          <w:szCs w:val="28"/>
          <w:lang w:eastAsia="ru-RU"/>
        </w:rPr>
        <w:t>2.1. Содержание совместной деятельности воспитателя с детьми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xml:space="preserve">      Рабочая программа определяет содержание и организацию совместной деятельности воспитателя и </w:t>
      </w:r>
      <w:r w:rsidR="00B53A29">
        <w:rPr>
          <w:rFonts w:ascii="Times New Roman" w:hAnsi="Times New Roman" w:cs="Times New Roman"/>
          <w:sz w:val="28"/>
          <w:szCs w:val="28"/>
          <w:lang w:eastAsia="ru-RU"/>
        </w:rPr>
        <w:t xml:space="preserve">детей в первой младшей </w:t>
      </w:r>
      <w:r w:rsidRPr="0013528B">
        <w:rPr>
          <w:rFonts w:ascii="Times New Roman" w:hAnsi="Times New Roman" w:cs="Times New Roman"/>
          <w:sz w:val="28"/>
          <w:szCs w:val="28"/>
          <w:lang w:eastAsia="ru-RU"/>
        </w:rPr>
        <w:t xml:space="preserve"> группе детского сада.  Она направлена на формирование общей культуры, развитие физических, интеллектуальных и </w:t>
      </w:r>
      <w:r w:rsidR="00B53A29">
        <w:rPr>
          <w:rFonts w:ascii="Times New Roman" w:hAnsi="Times New Roman" w:cs="Times New Roman"/>
          <w:sz w:val="28"/>
          <w:szCs w:val="28"/>
          <w:lang w:eastAsia="ru-RU"/>
        </w:rPr>
        <w:t xml:space="preserve">личностных качеств детей 2-3 лет, </w:t>
      </w:r>
      <w:r w:rsidRPr="0013528B">
        <w:rPr>
          <w:rFonts w:ascii="Times New Roman" w:hAnsi="Times New Roman" w:cs="Times New Roman"/>
          <w:sz w:val="28"/>
          <w:szCs w:val="28"/>
          <w:lang w:eastAsia="ru-RU"/>
        </w:rPr>
        <w:t xml:space="preserve"> обеспечение  их дальнейшей социальной успешности, сохранение и укрепление здоровья.</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Содержание работы ориентировано на разностороннее развитие дошкольников с учётом их возрастных и индивидуальных особенностей.</w:t>
      </w:r>
    </w:p>
    <w:p w:rsidR="00CD18DB" w:rsidRPr="001215E3" w:rsidRDefault="00CD18DB" w:rsidP="001215E3">
      <w:pPr>
        <w:pStyle w:val="aa"/>
        <w:jc w:val="center"/>
        <w:rPr>
          <w:rFonts w:ascii="Times New Roman" w:hAnsi="Times New Roman" w:cs="Times New Roman"/>
          <w:b/>
          <w:sz w:val="28"/>
          <w:szCs w:val="28"/>
          <w:lang w:eastAsia="ru-RU"/>
        </w:rPr>
      </w:pPr>
      <w:r w:rsidRPr="001215E3">
        <w:rPr>
          <w:rFonts w:ascii="Times New Roman" w:hAnsi="Times New Roman" w:cs="Times New Roman"/>
          <w:b/>
          <w:i/>
          <w:iCs/>
          <w:sz w:val="28"/>
          <w:szCs w:val="28"/>
          <w:u w:val="single"/>
          <w:lang w:eastAsia="ru-RU"/>
        </w:rPr>
        <w:t>2.1.1. Комплексно-тематическое планирование</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В основе Рабочей программы лежит тематический подход. Каждая нед</w:t>
      </w:r>
      <w:r w:rsidR="00B53A29">
        <w:rPr>
          <w:rFonts w:ascii="Times New Roman" w:hAnsi="Times New Roman" w:cs="Times New Roman"/>
          <w:sz w:val="28"/>
          <w:szCs w:val="28"/>
          <w:lang w:eastAsia="ru-RU"/>
        </w:rPr>
        <w:t>еля посвящена определённой теме</w:t>
      </w:r>
      <w:r w:rsidRPr="0013528B">
        <w:rPr>
          <w:rFonts w:ascii="Times New Roman" w:hAnsi="Times New Roman" w:cs="Times New Roman"/>
          <w:sz w:val="28"/>
          <w:szCs w:val="28"/>
          <w:lang w:eastAsia="ru-RU"/>
        </w:rPr>
        <w:t>. Все остальные ОД продолжают предложенную тему, в большей или меньшей степени связаны с ней. Даже на тех ОД, которые имеют цели, не связанные с темой недели, дается краткое упоминание темы недели в отдельных моментах. Тема недели по возможности закрепляется в режимных моментах, в работе с семьёй.</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Использование комплексно-тематического принципа планирования с учетом интеграции образовательных областей дает возможность обеспечить единство воспитательных, развивающих и обучающих целей и задач, при этом решать поставленные цели и задачи, избегая перегрузки детей.</w:t>
      </w:r>
    </w:p>
    <w:p w:rsidR="00887922"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w:t>
      </w:r>
    </w:p>
    <w:tbl>
      <w:tblPr>
        <w:tblW w:w="1157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844"/>
        <w:gridCol w:w="6095"/>
        <w:gridCol w:w="1559"/>
        <w:gridCol w:w="2074"/>
      </w:tblGrid>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b/>
                <w:sz w:val="24"/>
                <w:szCs w:val="24"/>
              </w:rPr>
            </w:pPr>
            <w:r w:rsidRPr="00887922">
              <w:rPr>
                <w:rFonts w:ascii="Times New Roman" w:eastAsia="Calibri" w:hAnsi="Times New Roman" w:cs="Times New Roman"/>
                <w:b/>
                <w:sz w:val="24"/>
                <w:szCs w:val="24"/>
              </w:rPr>
              <w:t>Тема</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b/>
                <w:sz w:val="24"/>
                <w:szCs w:val="24"/>
              </w:rPr>
            </w:pPr>
            <w:r w:rsidRPr="00887922">
              <w:rPr>
                <w:rFonts w:ascii="Times New Roman" w:eastAsia="Calibri" w:hAnsi="Times New Roman" w:cs="Times New Roman"/>
                <w:b/>
                <w:sz w:val="24"/>
                <w:szCs w:val="24"/>
              </w:rPr>
              <w:t>Содержание работы</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Times New Roman" w:hAnsi="Times New Roman" w:cs="Times New Roman"/>
                <w:b/>
                <w:sz w:val="24"/>
                <w:szCs w:val="24"/>
                <w:lang w:eastAsia="ru-RU"/>
              </w:rPr>
            </w:pPr>
            <w:r w:rsidRPr="00887922">
              <w:rPr>
                <w:rFonts w:ascii="Times New Roman" w:eastAsia="Times New Roman" w:hAnsi="Times New Roman" w:cs="Times New Roman"/>
                <w:b/>
                <w:sz w:val="24"/>
                <w:szCs w:val="24"/>
                <w:lang w:eastAsia="ru-RU"/>
              </w:rPr>
              <w:t>Период</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Times New Roman" w:hAnsi="Times New Roman" w:cs="Times New Roman"/>
                <w:b/>
                <w:sz w:val="24"/>
                <w:szCs w:val="24"/>
                <w:lang w:eastAsia="ru-RU"/>
              </w:rPr>
            </w:pPr>
            <w:r w:rsidRPr="00887922">
              <w:rPr>
                <w:rFonts w:ascii="Times New Roman" w:eastAsia="Times New Roman" w:hAnsi="Times New Roman" w:cs="Times New Roman"/>
                <w:b/>
                <w:sz w:val="24"/>
                <w:szCs w:val="24"/>
                <w:lang w:eastAsia="ru-RU"/>
              </w:rPr>
              <w:t>Варианты мероприятий</w:t>
            </w:r>
          </w:p>
          <w:p w:rsidR="00887922" w:rsidRPr="00887922" w:rsidRDefault="00887922" w:rsidP="00887922">
            <w:pPr>
              <w:spacing w:after="0" w:line="240" w:lineRule="auto"/>
              <w:jc w:val="center"/>
              <w:rPr>
                <w:rFonts w:ascii="Times New Roman" w:eastAsia="Times New Roman" w:hAnsi="Times New Roman" w:cs="Times New Roman"/>
                <w:b/>
                <w:sz w:val="24"/>
                <w:szCs w:val="24"/>
                <w:lang w:eastAsia="ru-RU"/>
              </w:rPr>
            </w:pP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Детский сад</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 xml:space="preserve">Адаптировать детей к условиям </w:t>
            </w:r>
            <w:proofErr w:type="spellStart"/>
            <w:r w:rsidRPr="00887922">
              <w:rPr>
                <w:rFonts w:ascii="Times New Roman" w:eastAsia="Calibri" w:hAnsi="Times New Roman" w:cs="Times New Roman"/>
                <w:sz w:val="24"/>
                <w:szCs w:val="24"/>
              </w:rPr>
              <w:t>д</w:t>
            </w:r>
            <w:proofErr w:type="spellEnd"/>
            <w:r w:rsidRPr="00887922">
              <w:rPr>
                <w:rFonts w:ascii="Times New Roman" w:eastAsia="Calibri" w:hAnsi="Times New Roman" w:cs="Times New Roman"/>
                <w:sz w:val="24"/>
                <w:szCs w:val="24"/>
              </w:rPr>
              <w:t>/</w:t>
            </w:r>
            <w:proofErr w:type="gramStart"/>
            <w:r w:rsidRPr="00887922">
              <w:rPr>
                <w:rFonts w:ascii="Times New Roman" w:eastAsia="Calibri" w:hAnsi="Times New Roman" w:cs="Times New Roman"/>
                <w:sz w:val="24"/>
                <w:szCs w:val="24"/>
              </w:rPr>
              <w:t>с</w:t>
            </w:r>
            <w:proofErr w:type="gramEnd"/>
            <w:r w:rsidRPr="00887922">
              <w:rPr>
                <w:rFonts w:ascii="Times New Roman" w:eastAsia="Calibri" w:hAnsi="Times New Roman" w:cs="Times New Roman"/>
                <w:sz w:val="24"/>
                <w:szCs w:val="24"/>
              </w:rPr>
              <w:t xml:space="preserve">. Познакомить </w:t>
            </w:r>
            <w:proofErr w:type="gramStart"/>
            <w:r w:rsidRPr="00887922">
              <w:rPr>
                <w:rFonts w:ascii="Times New Roman" w:eastAsia="Calibri" w:hAnsi="Times New Roman" w:cs="Times New Roman"/>
                <w:sz w:val="24"/>
                <w:szCs w:val="24"/>
              </w:rPr>
              <w:t>с</w:t>
            </w:r>
            <w:proofErr w:type="gramEnd"/>
            <w:r w:rsidRPr="00887922">
              <w:rPr>
                <w:rFonts w:ascii="Times New Roman" w:eastAsia="Calibri" w:hAnsi="Times New Roman" w:cs="Times New Roman"/>
                <w:sz w:val="24"/>
                <w:szCs w:val="24"/>
              </w:rPr>
              <w:t xml:space="preserve"> детским садом как ближайшим социальным окружением ребенка (помещением и оборудованием группы: личный шкафчик, кроватка, игрушки и пр.).</w:t>
            </w:r>
          </w:p>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 xml:space="preserve">Познакомить с детьми, воспитателем. Способствовать формированию положительных эмоций по отношению к </w:t>
            </w:r>
            <w:proofErr w:type="spellStart"/>
            <w:r w:rsidRPr="00887922">
              <w:rPr>
                <w:rFonts w:ascii="Times New Roman" w:eastAsia="Calibri" w:hAnsi="Times New Roman" w:cs="Times New Roman"/>
                <w:sz w:val="24"/>
                <w:szCs w:val="24"/>
              </w:rPr>
              <w:t>д</w:t>
            </w:r>
            <w:proofErr w:type="spellEnd"/>
            <w:r w:rsidRPr="00887922">
              <w:rPr>
                <w:rFonts w:ascii="Times New Roman" w:eastAsia="Calibri" w:hAnsi="Times New Roman" w:cs="Times New Roman"/>
                <w:sz w:val="24"/>
                <w:szCs w:val="24"/>
              </w:rPr>
              <w:t>/</w:t>
            </w:r>
            <w:proofErr w:type="gramStart"/>
            <w:r w:rsidRPr="00887922">
              <w:rPr>
                <w:rFonts w:ascii="Times New Roman" w:eastAsia="Calibri" w:hAnsi="Times New Roman" w:cs="Times New Roman"/>
                <w:sz w:val="24"/>
                <w:szCs w:val="24"/>
              </w:rPr>
              <w:t>с</w:t>
            </w:r>
            <w:proofErr w:type="gramEnd"/>
            <w:r w:rsidRPr="00887922">
              <w:rPr>
                <w:rFonts w:ascii="Times New Roman" w:eastAsia="Calibri" w:hAnsi="Times New Roman" w:cs="Times New Roman"/>
                <w:sz w:val="24"/>
                <w:szCs w:val="24"/>
              </w:rPr>
              <w:t>, воспитателям, детям.</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1-2 неделя сентября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p>
        </w:tc>
      </w:tr>
      <w:tr w:rsidR="00887922" w:rsidRPr="00887922" w:rsidTr="00887922">
        <w:trPr>
          <w:trHeight w:val="360"/>
        </w:trPr>
        <w:tc>
          <w:tcPr>
            <w:tcW w:w="1844" w:type="dxa"/>
            <w:tcBorders>
              <w:top w:val="single" w:sz="4" w:space="0" w:color="000000"/>
              <w:left w:val="single" w:sz="4" w:space="0" w:color="000000"/>
              <w:bottom w:val="single" w:sz="4" w:space="0" w:color="auto"/>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Наши игрушки</w:t>
            </w:r>
          </w:p>
        </w:tc>
        <w:tc>
          <w:tcPr>
            <w:tcW w:w="6095" w:type="dxa"/>
            <w:tcBorders>
              <w:top w:val="single" w:sz="4" w:space="0" w:color="000000"/>
              <w:left w:val="single" w:sz="4" w:space="0" w:color="000000"/>
              <w:bottom w:val="single" w:sz="4" w:space="0" w:color="auto"/>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Продолжать знакомить детей с названиями предметов ближайшего окружения – игрушками. Формировать умение проявлять интерес к игровым  действиям сверстников. Способствовать проявлению самостоятельности, активности в игре с игрушками.</w:t>
            </w:r>
          </w:p>
        </w:tc>
        <w:tc>
          <w:tcPr>
            <w:tcW w:w="1559" w:type="dxa"/>
            <w:tcBorders>
              <w:top w:val="single" w:sz="4" w:space="0" w:color="000000"/>
              <w:left w:val="single" w:sz="4" w:space="0" w:color="000000"/>
              <w:bottom w:val="single" w:sz="4" w:space="0" w:color="auto"/>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3 неделя сентября</w:t>
            </w:r>
          </w:p>
        </w:tc>
        <w:tc>
          <w:tcPr>
            <w:tcW w:w="2074" w:type="dxa"/>
            <w:tcBorders>
              <w:top w:val="single" w:sz="4" w:space="0" w:color="000000"/>
              <w:left w:val="single" w:sz="4" w:space="0" w:color="000000"/>
              <w:bottom w:val="single" w:sz="4" w:space="0" w:color="auto"/>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Развлечение «Мои любимые игрушки»</w:t>
            </w:r>
          </w:p>
        </w:tc>
      </w:tr>
      <w:tr w:rsidR="00887922" w:rsidRPr="00887922" w:rsidTr="00887922">
        <w:trPr>
          <w:trHeight w:val="1231"/>
        </w:trPr>
        <w:tc>
          <w:tcPr>
            <w:tcW w:w="1844" w:type="dxa"/>
            <w:tcBorders>
              <w:top w:val="single" w:sz="4" w:space="0" w:color="auto"/>
              <w:left w:val="single" w:sz="4" w:space="0" w:color="000000"/>
              <w:bottom w:val="single" w:sz="4" w:space="0" w:color="auto"/>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Осень</w:t>
            </w:r>
          </w:p>
        </w:tc>
        <w:tc>
          <w:tcPr>
            <w:tcW w:w="6095" w:type="dxa"/>
            <w:tcBorders>
              <w:top w:val="single" w:sz="4" w:space="0" w:color="auto"/>
              <w:left w:val="single" w:sz="4" w:space="0" w:color="000000"/>
              <w:bottom w:val="single" w:sz="4" w:space="0" w:color="auto"/>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Формировать элементарные представления об осени. Дать первичные представления о сборе урожая, о некоторых овощах, фруктах, ягодах, грибах. Расширять знания о домашних животных и птицах. Знакомить с особенностями поведения лесных зверей и птиц осенью.</w:t>
            </w:r>
          </w:p>
        </w:tc>
        <w:tc>
          <w:tcPr>
            <w:tcW w:w="1559" w:type="dxa"/>
            <w:tcBorders>
              <w:top w:val="single" w:sz="4" w:space="0" w:color="auto"/>
              <w:left w:val="single" w:sz="4" w:space="0" w:color="000000"/>
              <w:bottom w:val="single" w:sz="4" w:space="0" w:color="auto"/>
              <w:right w:val="single" w:sz="4" w:space="0" w:color="000000"/>
            </w:tcBorders>
          </w:tcPr>
          <w:p w:rsidR="00887922" w:rsidRPr="00887922" w:rsidRDefault="00887922" w:rsidP="00887922">
            <w:pPr>
              <w:spacing w:after="0" w:line="240" w:lineRule="auto"/>
              <w:jc w:val="center"/>
              <w:rPr>
                <w:rFonts w:ascii="Times New Roman" w:eastAsia="Times New Roman" w:hAnsi="Times New Roman" w:cs="Times New Roman"/>
                <w:sz w:val="24"/>
                <w:szCs w:val="24"/>
                <w:lang w:eastAsia="ru-RU"/>
              </w:rPr>
            </w:pPr>
            <w:r w:rsidRPr="00887922">
              <w:rPr>
                <w:rFonts w:ascii="Times New Roman" w:eastAsia="Times New Roman" w:hAnsi="Times New Roman" w:cs="Times New Roman"/>
                <w:sz w:val="24"/>
                <w:szCs w:val="24"/>
                <w:lang w:eastAsia="ru-RU"/>
              </w:rPr>
              <w:t>Конец сентябрь</w:t>
            </w:r>
          </w:p>
        </w:tc>
        <w:tc>
          <w:tcPr>
            <w:tcW w:w="2074" w:type="dxa"/>
            <w:tcBorders>
              <w:top w:val="single" w:sz="4" w:space="0" w:color="auto"/>
              <w:left w:val="single" w:sz="4" w:space="0" w:color="000000"/>
              <w:bottom w:val="single" w:sz="4" w:space="0" w:color="auto"/>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Праздник «Осень».</w:t>
            </w:r>
          </w:p>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Выставка детского творчества.</w:t>
            </w:r>
          </w:p>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Сбор осенних листьев и создание коллективной работы.</w:t>
            </w:r>
          </w:p>
        </w:tc>
      </w:tr>
      <w:tr w:rsidR="00887922" w:rsidRPr="00887922" w:rsidTr="00887922">
        <w:trPr>
          <w:trHeight w:val="285"/>
        </w:trPr>
        <w:tc>
          <w:tcPr>
            <w:tcW w:w="1844" w:type="dxa"/>
            <w:tcBorders>
              <w:top w:val="single" w:sz="4" w:space="0" w:color="auto"/>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Овощи</w:t>
            </w:r>
          </w:p>
        </w:tc>
        <w:tc>
          <w:tcPr>
            <w:tcW w:w="6095" w:type="dxa"/>
            <w:tcBorders>
              <w:top w:val="single" w:sz="4" w:space="0" w:color="auto"/>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Дать первичные представления о сборе урожая, о некоторых овощах.</w:t>
            </w:r>
          </w:p>
        </w:tc>
        <w:tc>
          <w:tcPr>
            <w:tcW w:w="1559" w:type="dxa"/>
            <w:tcBorders>
              <w:top w:val="single" w:sz="4" w:space="0" w:color="auto"/>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1неделя октября</w:t>
            </w:r>
          </w:p>
        </w:tc>
        <w:tc>
          <w:tcPr>
            <w:tcW w:w="2074" w:type="dxa"/>
            <w:tcBorders>
              <w:top w:val="single" w:sz="4" w:space="0" w:color="auto"/>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Фрукты</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Дать первичные представления о сборе урожая, о некоторых фруктах, ягодах.</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2 неделя  октября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Выставка творческих работ</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Грибы</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Дать первичные представления о сборе урожая, о некоторых  грибах.</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3 неделя  октября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both"/>
              <w:rPr>
                <w:rFonts w:ascii="Times New Roman" w:eastAsia="Times New Roman" w:hAnsi="Times New Roman" w:cs="Times New Roman"/>
                <w:sz w:val="24"/>
                <w:szCs w:val="24"/>
                <w:lang w:eastAsia="ru-RU"/>
              </w:rPr>
            </w:pPr>
            <w:r w:rsidRPr="00887922">
              <w:rPr>
                <w:rFonts w:ascii="Times New Roman" w:eastAsia="Times New Roman" w:hAnsi="Times New Roman" w:cs="Times New Roman"/>
                <w:sz w:val="24"/>
                <w:szCs w:val="24"/>
                <w:lang w:eastAsia="ru-RU"/>
              </w:rPr>
              <w:t>Птичий двор</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both"/>
              <w:rPr>
                <w:rFonts w:ascii="Times New Roman" w:eastAsia="Times New Roman" w:hAnsi="Times New Roman" w:cs="Times New Roman"/>
                <w:sz w:val="24"/>
                <w:szCs w:val="24"/>
                <w:lang w:eastAsia="ru-RU"/>
              </w:rPr>
            </w:pPr>
            <w:r w:rsidRPr="00887922">
              <w:rPr>
                <w:rFonts w:ascii="Times New Roman" w:eastAsia="Times New Roman" w:hAnsi="Times New Roman" w:cs="Times New Roman"/>
                <w:sz w:val="24"/>
                <w:szCs w:val="24"/>
                <w:lang w:eastAsia="ru-RU"/>
              </w:rPr>
              <w:t>Расширять знания о домашних  птицах и их характерных особенностях.</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Times New Roman" w:hAnsi="Times New Roman" w:cs="Times New Roman"/>
                <w:sz w:val="24"/>
                <w:szCs w:val="24"/>
                <w:lang w:eastAsia="ru-RU"/>
              </w:rPr>
            </w:pPr>
            <w:r w:rsidRPr="00887922">
              <w:rPr>
                <w:rFonts w:ascii="Times New Roman" w:eastAsia="Times New Roman" w:hAnsi="Times New Roman" w:cs="Times New Roman"/>
                <w:sz w:val="24"/>
                <w:szCs w:val="24"/>
                <w:lang w:eastAsia="ru-RU"/>
              </w:rPr>
              <w:t>4 неделя октября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both"/>
              <w:rPr>
                <w:rFonts w:ascii="Times New Roman" w:eastAsia="Times New Roman" w:hAnsi="Times New Roman" w:cs="Times New Roman"/>
                <w:sz w:val="24"/>
                <w:szCs w:val="24"/>
                <w:lang w:eastAsia="ru-RU"/>
              </w:rPr>
            </w:pPr>
            <w:r w:rsidRPr="00887922">
              <w:rPr>
                <w:rFonts w:ascii="Times New Roman" w:eastAsia="Times New Roman" w:hAnsi="Times New Roman" w:cs="Times New Roman"/>
                <w:sz w:val="24"/>
                <w:szCs w:val="24"/>
                <w:lang w:eastAsia="ru-RU"/>
              </w:rPr>
              <w:lastRenderedPageBreak/>
              <w:t>Домашние животные</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Расширять знания о домашних  животных и их детенышах.</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Times New Roman" w:hAnsi="Times New Roman" w:cs="Times New Roman"/>
                <w:sz w:val="24"/>
                <w:szCs w:val="24"/>
                <w:lang w:eastAsia="ru-RU"/>
              </w:rPr>
            </w:pPr>
            <w:r w:rsidRPr="00887922">
              <w:rPr>
                <w:rFonts w:ascii="Times New Roman" w:eastAsia="Times New Roman" w:hAnsi="Times New Roman" w:cs="Times New Roman"/>
                <w:sz w:val="24"/>
                <w:szCs w:val="24"/>
                <w:lang w:eastAsia="ru-RU"/>
              </w:rPr>
              <w:t>1 неделя ноября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Развлечение «Бабушкин дворик»</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Я в мире человек</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Дать представление о себе как человеке; об основных частях тела человека, их назначении. Закреплять знание своего имени. Формировать навык называть воспитателя  по имени и отчеству. Формировать первичное понимание того, что такое хорошо и что такое плохо; начальные представления о здоровом образе жизни.</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2-4 неделя</w:t>
            </w:r>
          </w:p>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ноября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Создание коллективного плаката с фотографиями детей.</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Зима</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 xml:space="preserve">Формировать элементарные  представления о зиме (сезонные изменения в природе, одежде людей, на участке детского сада). </w:t>
            </w:r>
            <w:r w:rsidRPr="00887922">
              <w:rPr>
                <w:rFonts w:ascii="Times New Roman" w:eastAsia="BatangChe" w:hAnsi="Times New Roman" w:cs="Times New Roman"/>
                <w:sz w:val="24"/>
                <w:szCs w:val="24"/>
              </w:rPr>
              <w:t>Дать представление о свойствах снега</w:t>
            </w:r>
            <w:r w:rsidRPr="00887922">
              <w:rPr>
                <w:rFonts w:ascii="Times New Roman" w:eastAsia="Calibri" w:hAnsi="Times New Roman" w:cs="Times New Roman"/>
                <w:sz w:val="24"/>
                <w:szCs w:val="24"/>
              </w:rPr>
              <w:t>. Расширять знания о домашних  животных и птицах. Знакомить с некоторыми особенностями поведения лесных зверей и птиц зимой.</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1 неделя  декабря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 xml:space="preserve">Постройки из снега </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Зимние забавы</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Привлекать к участию в зимних забавах. Расширять представление о зимних играх.</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2 неделя декабря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p>
        </w:tc>
      </w:tr>
      <w:tr w:rsidR="00887922" w:rsidRPr="00887922" w:rsidTr="00887922">
        <w:trPr>
          <w:trHeight w:val="850"/>
        </w:trPr>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Здравствуй, елочка!</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Расширять представление детей о деревьях.</w:t>
            </w:r>
          </w:p>
          <w:p w:rsidR="00887922" w:rsidRPr="00887922" w:rsidRDefault="00887922" w:rsidP="00887922">
            <w:pPr>
              <w:spacing w:after="0" w:line="240" w:lineRule="auto"/>
              <w:rPr>
                <w:rFonts w:ascii="Times New Roman" w:eastAsia="Calibri" w:hAnsi="Times New Roman" w:cs="Times New Roman"/>
                <w:sz w:val="24"/>
                <w:szCs w:val="24"/>
              </w:rPr>
            </w:pPr>
          </w:p>
          <w:p w:rsidR="00887922" w:rsidRPr="00887922" w:rsidRDefault="00887922" w:rsidP="00887922">
            <w:pPr>
              <w:spacing w:after="0" w:line="240" w:lineRule="auto"/>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3 неделя декабря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 xml:space="preserve">Выставка творческих работ «Нарядим елку» </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Новогодний праздник</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Организовывать все виды детской деятельности вокруг темы Нового года и новогоднего праздника</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4 неделя декабрь</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Новогодний утренник</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BatangChe" w:hAnsi="Times New Roman" w:cs="Times New Roman"/>
                <w:sz w:val="24"/>
                <w:szCs w:val="24"/>
              </w:rPr>
            </w:pPr>
            <w:r w:rsidRPr="00887922">
              <w:rPr>
                <w:rFonts w:ascii="Times New Roman" w:eastAsia="Calibri" w:hAnsi="Times New Roman" w:cs="Times New Roman"/>
                <w:sz w:val="24"/>
                <w:szCs w:val="24"/>
              </w:rPr>
              <w:t>Птицы на нашей кормушке</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Расширять представления о птицах. Формировать доброе отношение к птицам, желание заботиться о них</w:t>
            </w:r>
            <w:proofErr w:type="gramStart"/>
            <w:r w:rsidRPr="00887922">
              <w:rPr>
                <w:rFonts w:ascii="Times New Roman" w:eastAsia="Calibri" w:hAnsi="Times New Roman" w:cs="Times New Roman"/>
                <w:sz w:val="24"/>
                <w:szCs w:val="24"/>
              </w:rPr>
              <w:t>..</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BatangChe" w:hAnsi="Times New Roman" w:cs="Times New Roman"/>
                <w:sz w:val="24"/>
                <w:szCs w:val="24"/>
              </w:rPr>
            </w:pPr>
            <w:r w:rsidRPr="00887922">
              <w:rPr>
                <w:rFonts w:ascii="Times New Roman" w:eastAsia="BatangChe" w:hAnsi="Times New Roman" w:cs="Times New Roman"/>
                <w:sz w:val="24"/>
                <w:szCs w:val="24"/>
              </w:rPr>
              <w:t>2 неделя  января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BatangChe" w:hAnsi="Times New Roman" w:cs="Times New Roman"/>
                <w:sz w:val="24"/>
                <w:szCs w:val="24"/>
              </w:rPr>
            </w:pPr>
            <w:r w:rsidRPr="00887922">
              <w:rPr>
                <w:rFonts w:ascii="Times New Roman" w:eastAsia="Calibri" w:hAnsi="Times New Roman" w:cs="Times New Roman"/>
                <w:sz w:val="24"/>
                <w:szCs w:val="24"/>
              </w:rPr>
              <w:t>Изготовление кормушек</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Одежда</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Продолжать знакомить детей с предметами одежды, различать по сезону.</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3 неделя января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Игра «Оденем кукол на прогулку»</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Обувь</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 xml:space="preserve">Продолжать знакомить детей с предметами ближнего окружения </w:t>
            </w:r>
            <w:proofErr w:type="gramStart"/>
            <w:r w:rsidRPr="00887922">
              <w:rPr>
                <w:rFonts w:ascii="Times New Roman" w:eastAsia="Calibri" w:hAnsi="Times New Roman" w:cs="Times New Roman"/>
                <w:sz w:val="24"/>
                <w:szCs w:val="24"/>
              </w:rPr>
              <w:t>–о</w:t>
            </w:r>
            <w:proofErr w:type="gramEnd"/>
            <w:r w:rsidRPr="00887922">
              <w:rPr>
                <w:rFonts w:ascii="Times New Roman" w:eastAsia="Calibri" w:hAnsi="Times New Roman" w:cs="Times New Roman"/>
                <w:sz w:val="24"/>
                <w:szCs w:val="24"/>
              </w:rPr>
              <w:t>бувью, различать по сезону</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4 неделя января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Игра «Подбери кукле обувь»</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Мебель</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Расширять представление о мебели и её назначении.</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1 неделя февраля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Театрализованное развлечение «Три медведя»</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Посуда</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Расширять представление о посуде и её назначении.</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2 неделя февраля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Развлечение «Куклы у нас в гостях»</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Мой папа – защитник!</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proofErr w:type="gramStart"/>
            <w:r w:rsidRPr="00887922">
              <w:rPr>
                <w:rFonts w:ascii="Times New Roman" w:eastAsia="Calibri" w:hAnsi="Times New Roman" w:cs="Times New Roman"/>
                <w:sz w:val="24"/>
                <w:szCs w:val="24"/>
              </w:rPr>
              <w:t>Организовывать  все виды детской деятельности (игровой, коммуникативной, трудовой, познавательно – исследовательской, продуктивной, музыкально – художественной, чтения) вокруг темы семьи, любви к папе, дедушке.</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3 неделя февраля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Фотовыставка «Мой папа – защитник!»</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Транспорт</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Расширять представление о транспорте, различать по внешнему виду  грузовой и легковой автомобили, автобус, их основные части. Дать элементарные правила о правилах дорожного движения</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4 неделя февраля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Мамин день</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Организовывать все виды детской деятельности вокруг темы семьи, любви к бабушке, маме.</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Начало марта.</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Мамин праздник.</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Народная игрушка</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Знакомить с народным творчеством на примере народных игрушек. Знакомить с устным народным творчеством. Использовать фольклор при организации всех видов детской деятельности.</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Март</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Игры-забавы.</w:t>
            </w:r>
          </w:p>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Праздник народной игрушки.</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Мой дом</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proofErr w:type="gramStart"/>
            <w:r w:rsidRPr="00887922">
              <w:rPr>
                <w:rFonts w:ascii="Times New Roman" w:eastAsia="Calibri" w:hAnsi="Times New Roman" w:cs="Times New Roman"/>
                <w:sz w:val="24"/>
                <w:szCs w:val="24"/>
              </w:rPr>
              <w:t>Знакомить с родным городом: его названием, объектами (улица, дом, магазин, поликлиника); с транспортом, «городскими» профессиями (врач, продавец, милиционер).</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Конец марта</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Весна</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 xml:space="preserve">Формировать элементарные представления о весне. Расширять знания о домашних животных и птицах. </w:t>
            </w:r>
            <w:r w:rsidRPr="00887922">
              <w:rPr>
                <w:rFonts w:ascii="Times New Roman" w:eastAsia="Calibri" w:hAnsi="Times New Roman" w:cs="Times New Roman"/>
                <w:sz w:val="24"/>
                <w:szCs w:val="24"/>
              </w:rPr>
              <w:lastRenderedPageBreak/>
              <w:t>Знакомить с некоторыми особенностями поведения лесных зверей и птиц весной.</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lastRenderedPageBreak/>
              <w:t>Начало апреля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Праздник «Весна».</w:t>
            </w:r>
          </w:p>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lastRenderedPageBreak/>
              <w:t>Выставка детского творчества.</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lastRenderedPageBreak/>
              <w:t>Солнечный зайчик</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Формировать понятие о том, что для жизни на Земле нужно солнце.</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Конец апреля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Развлечение «Солнечные зайчики»</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Цветочная полянка</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Расширять представление о травянистых растениях. Формировать желание любоваться появившейся зеленой травкой и первыми весенними цветами.</w:t>
            </w:r>
          </w:p>
          <w:p w:rsidR="00887922" w:rsidRPr="00887922" w:rsidRDefault="00887922" w:rsidP="00887922">
            <w:pPr>
              <w:spacing w:after="0" w:line="240" w:lineRule="auto"/>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 xml:space="preserve">1 неделя </w:t>
            </w:r>
          </w:p>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мая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Развлечение «Путешествие на полянку»</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Деревья и кустарники</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Расширять представления о деревьях. Показать изменения, происходящие с деревьями в весенний период. Формировать бережное отношение к природе.</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2 неделя  мая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Семья</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Развивать умение называть имена членов своей семьи.</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3 неделя  мая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Составление  альбома «Дружная семейка»</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Лето</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 xml:space="preserve">Формировать элементарные представления о лете. Расширять знания о домашних животных и птицах, об овощах, фруктах, ягодах. Знакомить с некоторыми особенностями поведения лесных зверей и птиц летом. Познакомить с некоторыми животными жарких стран.  </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 xml:space="preserve">Конец </w:t>
            </w:r>
          </w:p>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мая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Развлечение «Здравствуй, Лето!»</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Каникулы</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1 июня –</w:t>
            </w:r>
          </w:p>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31 августа</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p>
        </w:tc>
      </w:tr>
    </w:tbl>
    <w:p w:rsidR="00B53A29" w:rsidRDefault="00B53A29" w:rsidP="0013528B">
      <w:pPr>
        <w:pStyle w:val="aa"/>
        <w:rPr>
          <w:rFonts w:ascii="Times New Roman" w:hAnsi="Times New Roman" w:cs="Times New Roman"/>
          <w:i/>
          <w:iCs/>
          <w:sz w:val="28"/>
          <w:szCs w:val="28"/>
          <w:u w:val="single"/>
          <w:lang w:eastAsia="ru-RU"/>
        </w:rPr>
      </w:pPr>
    </w:p>
    <w:p w:rsidR="00CD18DB" w:rsidRPr="001215E3" w:rsidRDefault="00CD18DB" w:rsidP="001215E3">
      <w:pPr>
        <w:pStyle w:val="aa"/>
        <w:jc w:val="center"/>
        <w:rPr>
          <w:rFonts w:ascii="Times New Roman" w:hAnsi="Times New Roman" w:cs="Times New Roman"/>
          <w:b/>
          <w:sz w:val="28"/>
          <w:szCs w:val="28"/>
          <w:lang w:eastAsia="ru-RU"/>
        </w:rPr>
      </w:pPr>
      <w:r w:rsidRPr="001215E3">
        <w:rPr>
          <w:rFonts w:ascii="Times New Roman" w:hAnsi="Times New Roman" w:cs="Times New Roman"/>
          <w:b/>
          <w:i/>
          <w:iCs/>
          <w:sz w:val="28"/>
          <w:szCs w:val="28"/>
          <w:u w:val="single"/>
          <w:lang w:eastAsia="ru-RU"/>
        </w:rPr>
        <w:t>2.1.2. Содержание образовательной деятельности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Содержание Рабочей программы обеспечивает развитие личности, мотивации и способностей детей группы  в различных видах деятельности и охватывает определенные направления развития и образования детей.</w:t>
      </w:r>
    </w:p>
    <w:p w:rsidR="00CD18DB" w:rsidRDefault="00CD18DB" w:rsidP="00721FC1">
      <w:pPr>
        <w:pStyle w:val="aa"/>
        <w:rPr>
          <w:rFonts w:ascii="Times New Roman" w:hAnsi="Times New Roman" w:cs="Times New Roman"/>
          <w:i/>
          <w:iCs/>
          <w:sz w:val="28"/>
          <w:szCs w:val="28"/>
          <w:u w:val="single"/>
          <w:lang w:eastAsia="ru-RU"/>
        </w:rPr>
      </w:pPr>
      <w:r w:rsidRPr="0013528B">
        <w:rPr>
          <w:rFonts w:ascii="Times New Roman" w:hAnsi="Times New Roman" w:cs="Times New Roman"/>
          <w:i/>
          <w:iCs/>
          <w:sz w:val="28"/>
          <w:szCs w:val="28"/>
          <w:lang w:eastAsia="ru-RU"/>
        </w:rPr>
        <w:t>      </w:t>
      </w:r>
      <w:r w:rsidRPr="0013528B">
        <w:rPr>
          <w:rFonts w:ascii="Times New Roman" w:hAnsi="Times New Roman" w:cs="Times New Roman"/>
          <w:i/>
          <w:iCs/>
          <w:sz w:val="28"/>
          <w:szCs w:val="28"/>
          <w:u w:val="single"/>
          <w:lang w:eastAsia="ru-RU"/>
        </w:rPr>
        <w:t>1.Социально - коммуникативное развитие:  </w:t>
      </w:r>
    </w:p>
    <w:p w:rsidR="00721FC1" w:rsidRPr="001215E3" w:rsidRDefault="00721FC1" w:rsidP="001215E3">
      <w:pPr>
        <w:pStyle w:val="aa"/>
        <w:rPr>
          <w:rFonts w:ascii="Times New Roman" w:hAnsi="Times New Roman" w:cs="Times New Roman"/>
          <w:sz w:val="28"/>
          <w:szCs w:val="28"/>
        </w:rPr>
      </w:pPr>
      <w:r w:rsidRPr="001215E3">
        <w:rPr>
          <w:rFonts w:ascii="Times New Roman" w:hAnsi="Times New Roman" w:cs="Times New Roman"/>
          <w:b/>
          <w:sz w:val="28"/>
          <w:szCs w:val="28"/>
        </w:rPr>
        <w:t>Социализация, развитие общения, нравственное воспитание.</w:t>
      </w:r>
      <w:r w:rsidRPr="001215E3">
        <w:rPr>
          <w:rFonts w:ascii="Times New Roman" w:hAnsi="Times New Roman" w:cs="Times New Roman"/>
          <w:sz w:val="28"/>
          <w:szCs w:val="28"/>
        </w:rPr>
        <w:t xml:space="preserve"> Формировать у детей опыт поведения в среде сверстников, воспитывать чувство симпатии к ним. Способствовать накоплению опыта доброжелательных взаимоотношений со сверстниками, воспитывать эмоциональную отзывчивость (обращать внимание детей на ребенка, проявившего заботу о товарище, поощрять умение пожалеть, посочувствовать). </w:t>
      </w:r>
      <w:proofErr w:type="gramStart"/>
      <w:r w:rsidRPr="001215E3">
        <w:rPr>
          <w:rFonts w:ascii="Times New Roman" w:hAnsi="Times New Roman" w:cs="Times New Roman"/>
          <w:sz w:val="28"/>
          <w:szCs w:val="28"/>
        </w:rPr>
        <w:t>Воспитывать  отрицательное отношение к грубости, жадности; развивать умение  играть не ссорясь, помогать друг другу и вместе радоваться успехам,  красивым игрушкам и т. п. Воспитывать  элементарные навыки  вежливого обращения: здороваться, прощаться, обращаться с просьбой спокойно, употребляя слова «спасибо» и «пожалуйста».</w:t>
      </w:r>
      <w:proofErr w:type="gramEnd"/>
      <w:r w:rsidRPr="001215E3">
        <w:rPr>
          <w:rFonts w:ascii="Times New Roman" w:hAnsi="Times New Roman" w:cs="Times New Roman"/>
          <w:sz w:val="28"/>
          <w:szCs w:val="28"/>
        </w:rPr>
        <w:t xml:space="preserve"> Формировать умение спокойно вести себя в помещении и на улице: не шуметь, не бегать, выполнять просьбу взрослого. Воспитывать внимательное отношение и любовь к родителям и близким людям. Приучать детей не перебивать говорящего взрослого, формировать умение подождать, если взрослый занят.</w:t>
      </w:r>
    </w:p>
    <w:p w:rsidR="00721FC1" w:rsidRPr="001215E3" w:rsidRDefault="00721FC1" w:rsidP="001215E3">
      <w:pPr>
        <w:pStyle w:val="aa"/>
        <w:rPr>
          <w:rFonts w:ascii="Times New Roman" w:hAnsi="Times New Roman" w:cs="Times New Roman"/>
          <w:sz w:val="28"/>
          <w:szCs w:val="28"/>
        </w:rPr>
      </w:pPr>
      <w:r w:rsidRPr="001215E3">
        <w:rPr>
          <w:rFonts w:ascii="Times New Roman" w:hAnsi="Times New Roman" w:cs="Times New Roman"/>
          <w:b/>
          <w:sz w:val="28"/>
          <w:szCs w:val="28"/>
        </w:rPr>
        <w:t>Ребенок в семье и сообществе. Образ Я.</w:t>
      </w:r>
      <w:r w:rsidRPr="001215E3">
        <w:rPr>
          <w:rFonts w:ascii="Times New Roman" w:hAnsi="Times New Roman" w:cs="Times New Roman"/>
          <w:sz w:val="28"/>
          <w:szCs w:val="28"/>
        </w:rPr>
        <w:t xml:space="preserve"> Формировать у детей элементарные представления о себе, об изменении своего социального статуса (взрослении) в связи с началом посещения детского сада; закреплять умение называть свое имя. Формировать у каждого ребенка уверенность в том, что его, как и всех детей, любят, о нем заботятся; проявлять уважительное отношение к интересам ребенка, его нуждам, желаниям, возможностям. Семья. Воспитывать внимательное отношение к родителям, близким людям. Поощрять умение называть имена членов своей семьи. Детский сад. Развивать представления о положительных сторонах детского сада, его общности с домом</w:t>
      </w:r>
      <w:r w:rsidR="00656595" w:rsidRPr="001215E3">
        <w:rPr>
          <w:rFonts w:ascii="Times New Roman" w:hAnsi="Times New Roman" w:cs="Times New Roman"/>
          <w:sz w:val="28"/>
          <w:szCs w:val="28"/>
        </w:rPr>
        <w:t xml:space="preserve"> (тепло, уют, любовь и др.) и </w:t>
      </w:r>
      <w:r w:rsidRPr="001215E3">
        <w:rPr>
          <w:rFonts w:ascii="Times New Roman" w:hAnsi="Times New Roman" w:cs="Times New Roman"/>
          <w:sz w:val="28"/>
          <w:szCs w:val="28"/>
        </w:rPr>
        <w:t xml:space="preserve"> отличиях от домашней обстановки (больше друзей, игрушек, </w:t>
      </w:r>
      <w:r w:rsidRPr="001215E3">
        <w:rPr>
          <w:rFonts w:ascii="Times New Roman" w:hAnsi="Times New Roman" w:cs="Times New Roman"/>
          <w:sz w:val="28"/>
          <w:szCs w:val="28"/>
        </w:rPr>
        <w:lastRenderedPageBreak/>
        <w:t xml:space="preserve">самостоятельности и т. д.). Обращать внимание детей на то, в какой чистой, светлой комнате они играют, как много в ней ярких, красивых игрушек, как аккуратно </w:t>
      </w:r>
      <w:proofErr w:type="spellStart"/>
      <w:proofErr w:type="gramStart"/>
      <w:r w:rsidRPr="001215E3">
        <w:rPr>
          <w:rFonts w:ascii="Times New Roman" w:hAnsi="Times New Roman" w:cs="Times New Roman"/>
          <w:sz w:val="28"/>
          <w:szCs w:val="28"/>
        </w:rPr>
        <w:t>заправ-лены</w:t>
      </w:r>
      <w:proofErr w:type="spellEnd"/>
      <w:proofErr w:type="gramEnd"/>
      <w:r w:rsidRPr="001215E3">
        <w:rPr>
          <w:rFonts w:ascii="Times New Roman" w:hAnsi="Times New Roman" w:cs="Times New Roman"/>
          <w:sz w:val="28"/>
          <w:szCs w:val="28"/>
        </w:rPr>
        <w:t xml:space="preserve"> кроватки. На прогулке обращать внимание детей на красивые растения, оборудование участка, удобное для игр и отдыха. Развивать умение ориентироваться в помещении группы, на участке.</w:t>
      </w:r>
    </w:p>
    <w:p w:rsidR="00721FC1" w:rsidRPr="001215E3" w:rsidRDefault="00721FC1" w:rsidP="001215E3">
      <w:pPr>
        <w:pStyle w:val="aa"/>
        <w:rPr>
          <w:rFonts w:ascii="Times New Roman" w:hAnsi="Times New Roman" w:cs="Times New Roman"/>
          <w:sz w:val="28"/>
          <w:szCs w:val="28"/>
        </w:rPr>
      </w:pPr>
      <w:r w:rsidRPr="001215E3">
        <w:rPr>
          <w:rFonts w:ascii="Times New Roman" w:hAnsi="Times New Roman" w:cs="Times New Roman"/>
          <w:b/>
          <w:sz w:val="28"/>
          <w:szCs w:val="28"/>
        </w:rPr>
        <w:t>Самообслуживание, самостоятельность, трудовое воспитание.</w:t>
      </w:r>
      <w:r w:rsidRPr="001215E3">
        <w:rPr>
          <w:rFonts w:ascii="Times New Roman" w:hAnsi="Times New Roman" w:cs="Times New Roman"/>
          <w:sz w:val="28"/>
          <w:szCs w:val="28"/>
        </w:rPr>
        <w:t xml:space="preserve"> Воспитание культурно-гигиенических навыков. Формировать привычку (сначала под контролем взрослого, а затем самостоятельно) мыть руки по мере загрязнения и перед едой, насухо вытирать лицо и руки личным полотенцем. Учить с помощью взрослого приводить себя в порядок; пользоваться индивидуальными предметами (носовым платком, салфеткой, полотенцем, расческой, горшком). Формировать умение во время еды правильно держать ложку. Самообслуживание. Учить детей одеваться и раздеваться в определенном порядке; при небольшой помощи взрослого снимать одежду, обувь (расстегивать пуговицы спереди, застежки на липучках); в определенном порядке аккуратно складывать снятую одежду. Приучать к опрятности. Общественно-полезный труд. Привлекать детей к выполнению простейших трудовых действий: совместно с взрослым и под его контролем расставлять хлебницы (без хлеба), </w:t>
      </w:r>
      <w:proofErr w:type="spellStart"/>
      <w:r w:rsidRPr="001215E3">
        <w:rPr>
          <w:rFonts w:ascii="Times New Roman" w:hAnsi="Times New Roman" w:cs="Times New Roman"/>
          <w:sz w:val="28"/>
          <w:szCs w:val="28"/>
        </w:rPr>
        <w:t>салфетницы</w:t>
      </w:r>
      <w:proofErr w:type="spellEnd"/>
      <w:r w:rsidRPr="001215E3">
        <w:rPr>
          <w:rFonts w:ascii="Times New Roman" w:hAnsi="Times New Roman" w:cs="Times New Roman"/>
          <w:sz w:val="28"/>
          <w:szCs w:val="28"/>
        </w:rPr>
        <w:t>, раскладывать ложки и пр. Приучать поддерживать порядок в игровой комнате, по окончании игр расставлять игровой материал по местам. Уважение к труду взрослых. Поощрять интерес детей к деятельности взрослых. Обращать внимание на то, что и как делает взрослый (как ухаживает за растениями (поливает) и животными (кормит); как дворник подметает двор, убирает снег; как столяр чинит беседку и т.д.), зачем он выполняет те или иные действия. Учить узнавать и называть некоторые трудовые действия (помощник воспитателя моет посуду, приносит еду, меняет полотенца).</w:t>
      </w:r>
    </w:p>
    <w:p w:rsidR="00721FC1" w:rsidRPr="001215E3" w:rsidRDefault="00721FC1" w:rsidP="001215E3">
      <w:pPr>
        <w:pStyle w:val="aa"/>
        <w:rPr>
          <w:rFonts w:ascii="Times New Roman" w:hAnsi="Times New Roman" w:cs="Times New Roman"/>
          <w:sz w:val="28"/>
          <w:szCs w:val="28"/>
        </w:rPr>
      </w:pPr>
      <w:r w:rsidRPr="001215E3">
        <w:rPr>
          <w:rFonts w:ascii="Times New Roman" w:hAnsi="Times New Roman" w:cs="Times New Roman"/>
          <w:b/>
          <w:sz w:val="28"/>
          <w:szCs w:val="28"/>
        </w:rPr>
        <w:t>Формирование основ безопасности</w:t>
      </w:r>
      <w:r w:rsidRPr="001215E3">
        <w:rPr>
          <w:rFonts w:ascii="Times New Roman" w:hAnsi="Times New Roman" w:cs="Times New Roman"/>
          <w:sz w:val="28"/>
          <w:szCs w:val="28"/>
        </w:rPr>
        <w:t>. Безопасное поведение в природе. Зна</w:t>
      </w:r>
      <w:r w:rsidR="00656595" w:rsidRPr="001215E3">
        <w:rPr>
          <w:rFonts w:ascii="Times New Roman" w:hAnsi="Times New Roman" w:cs="Times New Roman"/>
          <w:sz w:val="28"/>
          <w:szCs w:val="28"/>
        </w:rPr>
        <w:t>комить с элементарными правила</w:t>
      </w:r>
      <w:r w:rsidRPr="001215E3">
        <w:rPr>
          <w:rFonts w:ascii="Times New Roman" w:hAnsi="Times New Roman" w:cs="Times New Roman"/>
          <w:sz w:val="28"/>
          <w:szCs w:val="28"/>
        </w:rPr>
        <w:t xml:space="preserve">ми безопасного поведения в природе (не подходить к незнакомым животным, не гладить их, не дразнить; не рвать и </w:t>
      </w:r>
      <w:proofErr w:type="gramStart"/>
      <w:r w:rsidRPr="001215E3">
        <w:rPr>
          <w:rFonts w:ascii="Times New Roman" w:hAnsi="Times New Roman" w:cs="Times New Roman"/>
          <w:sz w:val="28"/>
          <w:szCs w:val="28"/>
        </w:rPr>
        <w:t>не брать в рот растения</w:t>
      </w:r>
      <w:proofErr w:type="gramEnd"/>
      <w:r w:rsidRPr="001215E3">
        <w:rPr>
          <w:rFonts w:ascii="Times New Roman" w:hAnsi="Times New Roman" w:cs="Times New Roman"/>
          <w:sz w:val="28"/>
          <w:szCs w:val="28"/>
        </w:rPr>
        <w:t xml:space="preserve"> и пр.). Безопасность на дорогах. Формировать первичные представле</w:t>
      </w:r>
      <w:r w:rsidR="00656595" w:rsidRPr="001215E3">
        <w:rPr>
          <w:rFonts w:ascii="Times New Roman" w:hAnsi="Times New Roman" w:cs="Times New Roman"/>
          <w:sz w:val="28"/>
          <w:szCs w:val="28"/>
        </w:rPr>
        <w:t>ния о машинах, улице, дороге.</w:t>
      </w:r>
      <w:r w:rsidRPr="001215E3">
        <w:rPr>
          <w:rFonts w:ascii="Times New Roman" w:hAnsi="Times New Roman" w:cs="Times New Roman"/>
          <w:sz w:val="28"/>
          <w:szCs w:val="28"/>
        </w:rPr>
        <w:t xml:space="preserve"> Знакомить с некоторыми видами транспортных средств. Безопасность собственной жизнедеятельности. Знакомить с предметным миром и правилами безопасного обращения с предметами. Знакомить с понятиями «можно — нельзя», «опасно». Формировать представления о правилах безопасного поведения в играх с песком и водой (воду не пить, песком не бросаться и т. д.).</w:t>
      </w:r>
    </w:p>
    <w:p w:rsidR="00CD18DB" w:rsidRDefault="00CD18DB" w:rsidP="00721FC1">
      <w:pPr>
        <w:pStyle w:val="aa"/>
        <w:rPr>
          <w:rFonts w:ascii="Times New Roman" w:hAnsi="Times New Roman" w:cs="Times New Roman"/>
          <w:sz w:val="28"/>
          <w:szCs w:val="28"/>
          <w:lang w:eastAsia="ru-RU"/>
        </w:rPr>
      </w:pPr>
      <w:r w:rsidRPr="0013528B">
        <w:rPr>
          <w:rFonts w:ascii="Times New Roman" w:hAnsi="Times New Roman" w:cs="Times New Roman"/>
          <w:i/>
          <w:iCs/>
          <w:sz w:val="28"/>
          <w:szCs w:val="28"/>
          <w:lang w:eastAsia="ru-RU"/>
        </w:rPr>
        <w:t>      </w:t>
      </w:r>
      <w:r w:rsidRPr="0013528B">
        <w:rPr>
          <w:rFonts w:ascii="Times New Roman" w:hAnsi="Times New Roman" w:cs="Times New Roman"/>
          <w:i/>
          <w:iCs/>
          <w:sz w:val="28"/>
          <w:szCs w:val="28"/>
          <w:u w:val="single"/>
          <w:lang w:eastAsia="ru-RU"/>
        </w:rPr>
        <w:t>2. Познавательное развитие</w:t>
      </w:r>
      <w:r w:rsidRPr="0013528B">
        <w:rPr>
          <w:rFonts w:ascii="Times New Roman" w:hAnsi="Times New Roman" w:cs="Times New Roman"/>
          <w:sz w:val="28"/>
          <w:szCs w:val="28"/>
          <w:lang w:eastAsia="ru-RU"/>
        </w:rPr>
        <w:t xml:space="preserve">  </w:t>
      </w:r>
    </w:p>
    <w:p w:rsidR="00721FC1" w:rsidRPr="001215E3" w:rsidRDefault="00721FC1" w:rsidP="001215E3">
      <w:pPr>
        <w:pStyle w:val="aa"/>
        <w:rPr>
          <w:rFonts w:ascii="Times New Roman" w:hAnsi="Times New Roman" w:cs="Times New Roman"/>
          <w:sz w:val="28"/>
          <w:szCs w:val="28"/>
        </w:rPr>
      </w:pPr>
      <w:r w:rsidRPr="001215E3">
        <w:rPr>
          <w:rFonts w:ascii="Times New Roman" w:hAnsi="Times New Roman" w:cs="Times New Roman"/>
          <w:b/>
          <w:sz w:val="28"/>
          <w:szCs w:val="28"/>
        </w:rPr>
        <w:t>Формирование элементарных математических представлений.</w:t>
      </w:r>
      <w:r w:rsidRPr="001215E3">
        <w:rPr>
          <w:rFonts w:ascii="Times New Roman" w:hAnsi="Times New Roman" w:cs="Times New Roman"/>
          <w:sz w:val="28"/>
          <w:szCs w:val="28"/>
        </w:rPr>
        <w:t xml:space="preserve"> Количество. Привлекать детей к формированию групп однородных предметов. Учить различать количество предметов (один — много). Величина. Привлекать внимание детей к предметам контрастных размеров и их обозначению в речи (большой дом — маленький домик, большая матрешка — маленькая матрешка, большие мячи — маленькие мячи и т. д.). Форма. Учить различать предметы по форме и называть их (кубик, кирпичик, шар и пр.). Ориентировка в пространстве. Продолжать накапливать у детей опыт практического освоения окружающего пространства (помещений группы и участка детского сада). Расширять опыт ориентировки в частях собственного тела (голова, лицо, руки, ноги, спина). Учить двигаться за воспитателем в определенном направлении.</w:t>
      </w:r>
    </w:p>
    <w:p w:rsidR="00721FC1" w:rsidRPr="001215E3" w:rsidRDefault="00721FC1" w:rsidP="001215E3">
      <w:pPr>
        <w:pStyle w:val="aa"/>
        <w:rPr>
          <w:rFonts w:ascii="Times New Roman" w:hAnsi="Times New Roman" w:cs="Times New Roman"/>
          <w:sz w:val="28"/>
          <w:szCs w:val="28"/>
        </w:rPr>
      </w:pPr>
      <w:r w:rsidRPr="001215E3">
        <w:rPr>
          <w:rFonts w:ascii="Times New Roman" w:hAnsi="Times New Roman" w:cs="Times New Roman"/>
          <w:b/>
          <w:sz w:val="28"/>
          <w:szCs w:val="28"/>
        </w:rPr>
        <w:t>Познавательно-исследовательская деятельность</w:t>
      </w:r>
      <w:r w:rsidRPr="001215E3">
        <w:rPr>
          <w:rFonts w:ascii="Times New Roman" w:hAnsi="Times New Roman" w:cs="Times New Roman"/>
          <w:sz w:val="28"/>
          <w:szCs w:val="28"/>
        </w:rPr>
        <w:t xml:space="preserve">. Знакомить детей с обобщенными способами исследования разных объектов окружающей жизни. Стимулировать любознательность. Включать детей в совместные с взрослыми практические познавательные действия экспериментального характера. Сенсорное развитие. Продолжать работу по обогащению непосредственного чувственного опыта детей в </w:t>
      </w:r>
      <w:r w:rsidRPr="001215E3">
        <w:rPr>
          <w:rFonts w:ascii="Times New Roman" w:hAnsi="Times New Roman" w:cs="Times New Roman"/>
          <w:sz w:val="28"/>
          <w:szCs w:val="28"/>
        </w:rPr>
        <w:lastRenderedPageBreak/>
        <w:t xml:space="preserve">разных видах деятельности, постепенно включая все виды восприятия. Помогать обследовать предметы, выделяя их цвет, величину, форму; побуждать включать движения рук по предмету в процесс знакомства с ним (обводить руками части предмета, гладить их и т. д.). Дидактические игры. </w:t>
      </w:r>
      <w:proofErr w:type="gramStart"/>
      <w:r w:rsidRPr="001215E3">
        <w:rPr>
          <w:rFonts w:ascii="Times New Roman" w:hAnsi="Times New Roman" w:cs="Times New Roman"/>
          <w:sz w:val="28"/>
          <w:szCs w:val="28"/>
        </w:rPr>
        <w:t>Обогащать в играх с дидактическим материалом сенсорный опыт детей (пирамидки (башенки) из 5–8 колец разной величины; «Геометрическая мозаика» (круг, треугольник, квадрат, прямоугольник); разрезные картинки (из 2–4 частей), складные кубики (4–6 шт.) и др.); развивать аналитические способности (умение сравнивать, соотносить, группировать, устанавливать тождество и различие однородных предметов по одному из сенсорных признаков — цвет, форма, величина).</w:t>
      </w:r>
      <w:proofErr w:type="gramEnd"/>
      <w:r w:rsidRPr="001215E3">
        <w:rPr>
          <w:rFonts w:ascii="Times New Roman" w:hAnsi="Times New Roman" w:cs="Times New Roman"/>
          <w:sz w:val="28"/>
          <w:szCs w:val="28"/>
        </w:rPr>
        <w:t xml:space="preserve"> </w:t>
      </w:r>
      <w:proofErr w:type="gramStart"/>
      <w:r w:rsidRPr="001215E3">
        <w:rPr>
          <w:rFonts w:ascii="Times New Roman" w:hAnsi="Times New Roman" w:cs="Times New Roman"/>
          <w:sz w:val="28"/>
          <w:szCs w:val="28"/>
        </w:rPr>
        <w:t>Проводить дидактические игры на р</w:t>
      </w:r>
      <w:r w:rsidR="00656595" w:rsidRPr="001215E3">
        <w:rPr>
          <w:rFonts w:ascii="Times New Roman" w:hAnsi="Times New Roman" w:cs="Times New Roman"/>
          <w:sz w:val="28"/>
          <w:szCs w:val="28"/>
        </w:rPr>
        <w:t>азвитие внимания и памяти</w:t>
      </w:r>
      <w:r w:rsidRPr="001215E3">
        <w:rPr>
          <w:rFonts w:ascii="Times New Roman" w:hAnsi="Times New Roman" w:cs="Times New Roman"/>
          <w:sz w:val="28"/>
          <w:szCs w:val="28"/>
        </w:rPr>
        <w:t>; слуховой дифференциации («Что звучит?» и т. п.); тактильных ощ</w:t>
      </w:r>
      <w:r w:rsidR="00656595" w:rsidRPr="001215E3">
        <w:rPr>
          <w:rFonts w:ascii="Times New Roman" w:hAnsi="Times New Roman" w:cs="Times New Roman"/>
          <w:sz w:val="28"/>
          <w:szCs w:val="28"/>
        </w:rPr>
        <w:t>ущений, температурных различий</w:t>
      </w:r>
      <w:r w:rsidRPr="001215E3">
        <w:rPr>
          <w:rFonts w:ascii="Times New Roman" w:hAnsi="Times New Roman" w:cs="Times New Roman"/>
          <w:sz w:val="28"/>
          <w:szCs w:val="28"/>
        </w:rPr>
        <w:t>; мелкой моторики руки (игрушки с пуговицами, крючками, молниями, шнуровкой и т. д.).</w:t>
      </w:r>
      <w:proofErr w:type="gramEnd"/>
    </w:p>
    <w:p w:rsidR="00721FC1" w:rsidRPr="001215E3" w:rsidRDefault="00721FC1" w:rsidP="001215E3">
      <w:pPr>
        <w:pStyle w:val="aa"/>
        <w:rPr>
          <w:rFonts w:ascii="Times New Roman" w:hAnsi="Times New Roman" w:cs="Times New Roman"/>
          <w:sz w:val="28"/>
          <w:szCs w:val="28"/>
        </w:rPr>
      </w:pPr>
      <w:r w:rsidRPr="001215E3">
        <w:rPr>
          <w:rFonts w:ascii="Times New Roman" w:hAnsi="Times New Roman" w:cs="Times New Roman"/>
          <w:b/>
          <w:sz w:val="28"/>
          <w:szCs w:val="28"/>
        </w:rPr>
        <w:t>Ознакомление с предметным окружением.</w:t>
      </w:r>
      <w:r w:rsidRPr="001215E3">
        <w:rPr>
          <w:rFonts w:ascii="Times New Roman" w:hAnsi="Times New Roman" w:cs="Times New Roman"/>
          <w:sz w:val="28"/>
          <w:szCs w:val="28"/>
        </w:rPr>
        <w:t xml:space="preserve"> Вызвать интерес детей к предметам ближайшего окружения: игрушки, посуда, одежда, обувь, мебель, транспортные средства. </w:t>
      </w:r>
      <w:proofErr w:type="gramStart"/>
      <w:r w:rsidRPr="001215E3">
        <w:rPr>
          <w:rFonts w:ascii="Times New Roman" w:hAnsi="Times New Roman" w:cs="Times New Roman"/>
          <w:sz w:val="28"/>
          <w:szCs w:val="28"/>
        </w:rPr>
        <w:t>Побуждать детей называть цвет, величину предметов, материал, из которого они сделаны (бумага, дерево, ткань, глина); сравнивать знакомые предметы (разные шапки, варежки, обувь и т. п.), подбирать предметы по тождеству (найди такой же, подбери пару), группировать их по способу использования (из чашки пьют и т. д.).</w:t>
      </w:r>
      <w:proofErr w:type="gramEnd"/>
      <w:r w:rsidRPr="001215E3">
        <w:rPr>
          <w:rFonts w:ascii="Times New Roman" w:hAnsi="Times New Roman" w:cs="Times New Roman"/>
          <w:sz w:val="28"/>
          <w:szCs w:val="28"/>
        </w:rPr>
        <w:t xml:space="preserve"> Раскрывать разнообразные способы использования предметов. Способствовать реализации потребности ребенка в овладении действиями с предметами. Упражнять в установлении сходства и различия между предметами, имеющими одинаковое </w:t>
      </w:r>
      <w:r w:rsidR="00656595" w:rsidRPr="001215E3">
        <w:rPr>
          <w:rFonts w:ascii="Times New Roman" w:hAnsi="Times New Roman" w:cs="Times New Roman"/>
          <w:sz w:val="28"/>
          <w:szCs w:val="28"/>
        </w:rPr>
        <w:t>название</w:t>
      </w:r>
      <w:r w:rsidRPr="001215E3">
        <w:rPr>
          <w:rFonts w:ascii="Times New Roman" w:hAnsi="Times New Roman" w:cs="Times New Roman"/>
          <w:sz w:val="28"/>
          <w:szCs w:val="28"/>
        </w:rPr>
        <w:t xml:space="preserve">. </w:t>
      </w:r>
      <w:proofErr w:type="gramStart"/>
      <w:r w:rsidRPr="001215E3">
        <w:rPr>
          <w:rFonts w:ascii="Times New Roman" w:hAnsi="Times New Roman" w:cs="Times New Roman"/>
          <w:sz w:val="28"/>
          <w:szCs w:val="28"/>
        </w:rPr>
        <w:t xml:space="preserve">Побуждать детей называть свойства предметов: большой, маленький, мягкий, пушистый и др. Способствовать появлению в словаре детей обобщающих понятий (игрушки, посуда, одежда, обувь, мебель и пр.). </w:t>
      </w:r>
      <w:proofErr w:type="gramEnd"/>
    </w:p>
    <w:p w:rsidR="00721FC1" w:rsidRPr="001215E3" w:rsidRDefault="00721FC1" w:rsidP="001215E3">
      <w:pPr>
        <w:pStyle w:val="aa"/>
        <w:rPr>
          <w:rFonts w:ascii="Times New Roman" w:hAnsi="Times New Roman" w:cs="Times New Roman"/>
          <w:sz w:val="28"/>
          <w:szCs w:val="28"/>
        </w:rPr>
      </w:pPr>
      <w:r w:rsidRPr="001215E3">
        <w:rPr>
          <w:rFonts w:ascii="Times New Roman" w:hAnsi="Times New Roman" w:cs="Times New Roman"/>
          <w:b/>
          <w:sz w:val="28"/>
          <w:szCs w:val="28"/>
        </w:rPr>
        <w:t>Ознакомление с социальным миром</w:t>
      </w:r>
      <w:r w:rsidRPr="001215E3">
        <w:rPr>
          <w:rFonts w:ascii="Times New Roman" w:hAnsi="Times New Roman" w:cs="Times New Roman"/>
          <w:sz w:val="28"/>
          <w:szCs w:val="28"/>
        </w:rPr>
        <w:t>. Напоминать детям название города (поселка), в котором они живут. Вызывать интерес к труду близких взрослых. Побуждать узнавать и называть некоторые трудовые действия (помощни</w:t>
      </w:r>
      <w:r w:rsidR="00656595" w:rsidRPr="001215E3">
        <w:rPr>
          <w:rFonts w:ascii="Times New Roman" w:hAnsi="Times New Roman" w:cs="Times New Roman"/>
          <w:sz w:val="28"/>
          <w:szCs w:val="28"/>
        </w:rPr>
        <w:t xml:space="preserve">к воспитателя моет посуду, </w:t>
      </w:r>
      <w:r w:rsidRPr="001215E3">
        <w:rPr>
          <w:rFonts w:ascii="Times New Roman" w:hAnsi="Times New Roman" w:cs="Times New Roman"/>
          <w:sz w:val="28"/>
          <w:szCs w:val="28"/>
        </w:rPr>
        <w:t xml:space="preserve"> убирает комнату, приносит еду, меняет полотенца и т. д.). Рассказать, что взрослые проявляют трудолюбие, оно помогает им успешно выполнить трудовые действия.</w:t>
      </w:r>
    </w:p>
    <w:p w:rsidR="00721FC1" w:rsidRPr="001215E3" w:rsidRDefault="00721FC1" w:rsidP="001215E3">
      <w:pPr>
        <w:pStyle w:val="aa"/>
        <w:rPr>
          <w:rFonts w:ascii="Times New Roman" w:hAnsi="Times New Roman" w:cs="Times New Roman"/>
          <w:sz w:val="28"/>
          <w:szCs w:val="28"/>
        </w:rPr>
      </w:pPr>
      <w:r w:rsidRPr="00887922">
        <w:rPr>
          <w:rFonts w:ascii="Times New Roman" w:hAnsi="Times New Roman" w:cs="Times New Roman"/>
          <w:b/>
          <w:sz w:val="28"/>
          <w:szCs w:val="28"/>
        </w:rPr>
        <w:t>Оз</w:t>
      </w:r>
      <w:r w:rsidR="00656595" w:rsidRPr="00887922">
        <w:rPr>
          <w:rFonts w:ascii="Times New Roman" w:hAnsi="Times New Roman" w:cs="Times New Roman"/>
          <w:b/>
          <w:sz w:val="28"/>
          <w:szCs w:val="28"/>
        </w:rPr>
        <w:t>накомление с миром природы</w:t>
      </w:r>
      <w:r w:rsidR="00656595" w:rsidRPr="001215E3">
        <w:rPr>
          <w:rFonts w:ascii="Times New Roman" w:hAnsi="Times New Roman" w:cs="Times New Roman"/>
          <w:sz w:val="28"/>
          <w:szCs w:val="28"/>
        </w:rPr>
        <w:t>.</w:t>
      </w:r>
      <w:r w:rsidRPr="001215E3">
        <w:rPr>
          <w:rFonts w:ascii="Times New Roman" w:hAnsi="Times New Roman" w:cs="Times New Roman"/>
          <w:sz w:val="28"/>
          <w:szCs w:val="28"/>
        </w:rPr>
        <w:t xml:space="preserve"> Знакомить детей с </w:t>
      </w:r>
      <w:r w:rsidR="00656595" w:rsidRPr="001215E3">
        <w:rPr>
          <w:rFonts w:ascii="Times New Roman" w:hAnsi="Times New Roman" w:cs="Times New Roman"/>
          <w:sz w:val="28"/>
          <w:szCs w:val="28"/>
        </w:rPr>
        <w:t xml:space="preserve">доступными явлениями природы. </w:t>
      </w:r>
      <w:r w:rsidRPr="001215E3">
        <w:rPr>
          <w:rFonts w:ascii="Times New Roman" w:hAnsi="Times New Roman" w:cs="Times New Roman"/>
          <w:sz w:val="28"/>
          <w:szCs w:val="28"/>
        </w:rPr>
        <w:t>Учить узнавать в натуре, на картин</w:t>
      </w:r>
      <w:r w:rsidR="00656595" w:rsidRPr="001215E3">
        <w:rPr>
          <w:rFonts w:ascii="Times New Roman" w:hAnsi="Times New Roman" w:cs="Times New Roman"/>
          <w:sz w:val="28"/>
          <w:szCs w:val="28"/>
        </w:rPr>
        <w:t>ках, в игрушках домашних живот</w:t>
      </w:r>
      <w:r w:rsidRPr="001215E3">
        <w:rPr>
          <w:rFonts w:ascii="Times New Roman" w:hAnsi="Times New Roman" w:cs="Times New Roman"/>
          <w:sz w:val="28"/>
          <w:szCs w:val="28"/>
        </w:rPr>
        <w:t xml:space="preserve">ных (кошку, собаку, корову, курицу и др.) и их детенышей и называть их. Узнавать на картинке некоторых диких животных (медведя, зайца, лису и др.) и называть их. Вместе с детьми наблюдать за птицами и насекомыми на участке, за рыбками в аквариуме; подкармливать птиц. Учить различать по внешнему виду овощи (помидор, огурец, морковь и др.) и фрукты (яблоко, груша и др.). </w:t>
      </w:r>
      <w:proofErr w:type="gramStart"/>
      <w:r w:rsidRPr="001215E3">
        <w:rPr>
          <w:rFonts w:ascii="Times New Roman" w:hAnsi="Times New Roman" w:cs="Times New Roman"/>
          <w:sz w:val="28"/>
          <w:szCs w:val="28"/>
        </w:rPr>
        <w:t>Помогать детям замечать</w:t>
      </w:r>
      <w:proofErr w:type="gramEnd"/>
      <w:r w:rsidRPr="001215E3">
        <w:rPr>
          <w:rFonts w:ascii="Times New Roman" w:hAnsi="Times New Roman" w:cs="Times New Roman"/>
          <w:sz w:val="28"/>
          <w:szCs w:val="28"/>
        </w:rPr>
        <w:t xml:space="preserve"> красоту природы в разное время года. Воспитывать бережное отношение </w:t>
      </w:r>
      <w:r w:rsidR="00656595" w:rsidRPr="001215E3">
        <w:rPr>
          <w:rFonts w:ascii="Times New Roman" w:hAnsi="Times New Roman" w:cs="Times New Roman"/>
          <w:sz w:val="28"/>
          <w:szCs w:val="28"/>
        </w:rPr>
        <w:t>к животным. Учить основам взаи</w:t>
      </w:r>
      <w:r w:rsidRPr="001215E3">
        <w:rPr>
          <w:rFonts w:ascii="Times New Roman" w:hAnsi="Times New Roman" w:cs="Times New Roman"/>
          <w:sz w:val="28"/>
          <w:szCs w:val="28"/>
        </w:rPr>
        <w:t>модействия с природой (рассматривать растения и животных, не нанося им вред; одеваться по погоде). Сезонные наблюдения Осень. Обращать внимание детей на осенние изменения в природе: похолодало, на деревьях пожелтели и оп</w:t>
      </w:r>
      <w:r w:rsidR="00656595" w:rsidRPr="001215E3">
        <w:rPr>
          <w:rFonts w:ascii="Times New Roman" w:hAnsi="Times New Roman" w:cs="Times New Roman"/>
          <w:sz w:val="28"/>
          <w:szCs w:val="28"/>
        </w:rPr>
        <w:t>адают листья. Формировать пред</w:t>
      </w:r>
      <w:r w:rsidRPr="001215E3">
        <w:rPr>
          <w:rFonts w:ascii="Times New Roman" w:hAnsi="Times New Roman" w:cs="Times New Roman"/>
          <w:sz w:val="28"/>
          <w:szCs w:val="28"/>
        </w:rPr>
        <w:t>ставления о том, что осенью созревают многие овощи и фрукты. Зима. Формировать представления о зимних природных явлениях: стало холодно, идет снег. Привлекать к участию в зимних забавах (катание с горки и на санках, игра в снежки, лепка снеговика и т. п.). Весна. Формировать представления о весенних изменениях в природе: потеплело, тает снег; появились лужи, травка, насекомые; набухли почки. Лето. Наблюдать природные изменения: яркое солнце, жарко, летают бабочки.</w:t>
      </w:r>
    </w:p>
    <w:p w:rsidR="00CD18DB" w:rsidRDefault="00721FC1" w:rsidP="00721FC1">
      <w:pPr>
        <w:pStyle w:val="aa"/>
        <w:rPr>
          <w:rFonts w:ascii="Times New Roman" w:hAnsi="Times New Roman" w:cs="Times New Roman"/>
          <w:i/>
          <w:iCs/>
          <w:sz w:val="28"/>
          <w:szCs w:val="28"/>
          <w:u w:val="single"/>
          <w:lang w:eastAsia="ru-RU"/>
        </w:rPr>
      </w:pPr>
      <w:r>
        <w:rPr>
          <w:rFonts w:ascii="Times New Roman" w:hAnsi="Times New Roman" w:cs="Times New Roman"/>
          <w:i/>
          <w:iCs/>
          <w:sz w:val="28"/>
          <w:szCs w:val="28"/>
          <w:u w:val="single"/>
          <w:lang w:eastAsia="ru-RU"/>
        </w:rPr>
        <w:t>3.Речевое развитие</w:t>
      </w:r>
    </w:p>
    <w:p w:rsidR="00721FC1" w:rsidRPr="001215E3" w:rsidRDefault="00721FC1" w:rsidP="001215E3">
      <w:pPr>
        <w:pStyle w:val="aa"/>
        <w:rPr>
          <w:rFonts w:ascii="Times New Roman" w:hAnsi="Times New Roman" w:cs="Times New Roman"/>
          <w:sz w:val="28"/>
          <w:szCs w:val="28"/>
        </w:rPr>
      </w:pPr>
      <w:r w:rsidRPr="001215E3">
        <w:rPr>
          <w:rFonts w:ascii="Times New Roman" w:hAnsi="Times New Roman" w:cs="Times New Roman"/>
          <w:b/>
          <w:sz w:val="28"/>
          <w:szCs w:val="28"/>
        </w:rPr>
        <w:t>Развитие речи</w:t>
      </w:r>
      <w:r w:rsidRPr="001215E3">
        <w:rPr>
          <w:rFonts w:ascii="Times New Roman" w:hAnsi="Times New Roman" w:cs="Times New Roman"/>
          <w:sz w:val="28"/>
          <w:szCs w:val="28"/>
        </w:rPr>
        <w:t xml:space="preserve">. Развивающая речевая среда. Способствовать развитию речи как средства общения. Давать детям разнообразные поручения, которые дадут им возможность </w:t>
      </w:r>
      <w:r w:rsidRPr="001215E3">
        <w:rPr>
          <w:rFonts w:ascii="Times New Roman" w:hAnsi="Times New Roman" w:cs="Times New Roman"/>
          <w:sz w:val="28"/>
          <w:szCs w:val="28"/>
        </w:rPr>
        <w:lastRenderedPageBreak/>
        <w:t>общаться со сверстниками и взросл</w:t>
      </w:r>
      <w:r w:rsidR="00656595" w:rsidRPr="001215E3">
        <w:rPr>
          <w:rFonts w:ascii="Times New Roman" w:hAnsi="Times New Roman" w:cs="Times New Roman"/>
          <w:sz w:val="28"/>
          <w:szCs w:val="28"/>
        </w:rPr>
        <w:t>ыми</w:t>
      </w:r>
      <w:r w:rsidRPr="001215E3">
        <w:rPr>
          <w:rFonts w:ascii="Times New Roman" w:hAnsi="Times New Roman" w:cs="Times New Roman"/>
          <w:sz w:val="28"/>
          <w:szCs w:val="28"/>
        </w:rPr>
        <w:t>. Добиваться того, чтобы к концу третьего года жизни речь стала полноценным средством общения детей друг с другом. Предлагать для самостоятельного рассматривания картинки, книги, игрушки в качестве наглядного материала для общения детей друг с др</w:t>
      </w:r>
      <w:r w:rsidR="00656595" w:rsidRPr="001215E3">
        <w:rPr>
          <w:rFonts w:ascii="Times New Roman" w:hAnsi="Times New Roman" w:cs="Times New Roman"/>
          <w:sz w:val="28"/>
          <w:szCs w:val="28"/>
        </w:rPr>
        <w:t>угом</w:t>
      </w:r>
      <w:r w:rsidRPr="001215E3">
        <w:rPr>
          <w:rFonts w:ascii="Times New Roman" w:hAnsi="Times New Roman" w:cs="Times New Roman"/>
          <w:sz w:val="28"/>
          <w:szCs w:val="28"/>
        </w:rPr>
        <w:t xml:space="preserve"> и воспитателем. Рассказывать детям об этих предметах, а также об интересных событиях (например, о повадках и хитростях домашних животных); показывать на картинках состояние людей и животных (радуется, грустит и т. д.). Формирование словаря. На основе расширения ориентировки детей в ближайшем окружении развивать понимание речи и активизировать словарь. Учить понимать речь взрослых без наглядного сопровождения. Развивать умение детей по словесному указанию педагога находить предметы по названи</w:t>
      </w:r>
      <w:r w:rsidR="00656595" w:rsidRPr="001215E3">
        <w:rPr>
          <w:rFonts w:ascii="Times New Roman" w:hAnsi="Times New Roman" w:cs="Times New Roman"/>
          <w:sz w:val="28"/>
          <w:szCs w:val="28"/>
        </w:rPr>
        <w:t>ю, цвету, размеру</w:t>
      </w:r>
      <w:r w:rsidRPr="001215E3">
        <w:rPr>
          <w:rFonts w:ascii="Times New Roman" w:hAnsi="Times New Roman" w:cs="Times New Roman"/>
          <w:sz w:val="28"/>
          <w:szCs w:val="28"/>
        </w:rPr>
        <w:t>; называть их место</w:t>
      </w:r>
      <w:r w:rsidR="00656595" w:rsidRPr="001215E3">
        <w:rPr>
          <w:rFonts w:ascii="Times New Roman" w:hAnsi="Times New Roman" w:cs="Times New Roman"/>
          <w:sz w:val="28"/>
          <w:szCs w:val="28"/>
        </w:rPr>
        <w:t>положение</w:t>
      </w:r>
      <w:r w:rsidRPr="001215E3">
        <w:rPr>
          <w:rFonts w:ascii="Times New Roman" w:hAnsi="Times New Roman" w:cs="Times New Roman"/>
          <w:sz w:val="28"/>
          <w:szCs w:val="28"/>
        </w:rPr>
        <w:t>; имитировать действия людей и движения живот</w:t>
      </w:r>
      <w:r w:rsidR="00656595" w:rsidRPr="001215E3">
        <w:rPr>
          <w:rFonts w:ascii="Times New Roman" w:hAnsi="Times New Roman" w:cs="Times New Roman"/>
          <w:sz w:val="28"/>
          <w:szCs w:val="28"/>
        </w:rPr>
        <w:t>ных</w:t>
      </w:r>
      <w:r w:rsidRPr="001215E3">
        <w:rPr>
          <w:rFonts w:ascii="Times New Roman" w:hAnsi="Times New Roman" w:cs="Times New Roman"/>
          <w:sz w:val="28"/>
          <w:szCs w:val="28"/>
        </w:rPr>
        <w:t xml:space="preserve">. </w:t>
      </w:r>
      <w:proofErr w:type="gramStart"/>
      <w:r w:rsidRPr="001215E3">
        <w:rPr>
          <w:rFonts w:ascii="Times New Roman" w:hAnsi="Times New Roman" w:cs="Times New Roman"/>
          <w:sz w:val="28"/>
          <w:szCs w:val="28"/>
        </w:rPr>
        <w:t>Обогащать словарь детей: • существительными, обозначающими названия игрушек, предметов ли</w:t>
      </w:r>
      <w:r w:rsidR="00656595" w:rsidRPr="001215E3">
        <w:rPr>
          <w:rFonts w:ascii="Times New Roman" w:hAnsi="Times New Roman" w:cs="Times New Roman"/>
          <w:sz w:val="28"/>
          <w:szCs w:val="28"/>
        </w:rPr>
        <w:t>чной гигиены</w:t>
      </w:r>
      <w:r w:rsidRPr="001215E3">
        <w:rPr>
          <w:rFonts w:ascii="Times New Roman" w:hAnsi="Times New Roman" w:cs="Times New Roman"/>
          <w:sz w:val="28"/>
          <w:szCs w:val="28"/>
        </w:rPr>
        <w:t>, одежды, обуви, посуды, мебели</w:t>
      </w:r>
      <w:r w:rsidR="00656595" w:rsidRPr="001215E3">
        <w:rPr>
          <w:rFonts w:ascii="Times New Roman" w:hAnsi="Times New Roman" w:cs="Times New Roman"/>
          <w:sz w:val="28"/>
          <w:szCs w:val="28"/>
        </w:rPr>
        <w:t>, спальных принадлежностей</w:t>
      </w:r>
      <w:r w:rsidRPr="001215E3">
        <w:rPr>
          <w:rFonts w:ascii="Times New Roman" w:hAnsi="Times New Roman" w:cs="Times New Roman"/>
          <w:sz w:val="28"/>
          <w:szCs w:val="28"/>
        </w:rPr>
        <w:t>, транспортн</w:t>
      </w:r>
      <w:r w:rsidR="00656595" w:rsidRPr="001215E3">
        <w:rPr>
          <w:rFonts w:ascii="Times New Roman" w:hAnsi="Times New Roman" w:cs="Times New Roman"/>
          <w:sz w:val="28"/>
          <w:szCs w:val="28"/>
        </w:rPr>
        <w:t>ых средств</w:t>
      </w:r>
      <w:r w:rsidRPr="001215E3">
        <w:rPr>
          <w:rFonts w:ascii="Times New Roman" w:hAnsi="Times New Roman" w:cs="Times New Roman"/>
          <w:sz w:val="28"/>
          <w:szCs w:val="28"/>
        </w:rPr>
        <w:t>, овощей, фруктов, домашних животных и их детенышей; • глаголами, обозначающими трудовые дейс</w:t>
      </w:r>
      <w:r w:rsidR="00656595" w:rsidRPr="001215E3">
        <w:rPr>
          <w:rFonts w:ascii="Times New Roman" w:hAnsi="Times New Roman" w:cs="Times New Roman"/>
          <w:sz w:val="28"/>
          <w:szCs w:val="28"/>
        </w:rPr>
        <w:t>твия</w:t>
      </w:r>
      <w:r w:rsidRPr="001215E3">
        <w:rPr>
          <w:rFonts w:ascii="Times New Roman" w:hAnsi="Times New Roman" w:cs="Times New Roman"/>
          <w:sz w:val="28"/>
          <w:szCs w:val="28"/>
        </w:rPr>
        <w:t>, действия, противоположные по значению (открывать — закрывать, снимать — надевать, брать — класть), действия, характеризующие взаимоотношения людей (помочь, пожалеть, подарить, обнять), их эмоциональное состояние (плакать, смеяться, радоваться, обижаться);</w:t>
      </w:r>
      <w:proofErr w:type="gramEnd"/>
      <w:r w:rsidRPr="001215E3">
        <w:rPr>
          <w:rFonts w:ascii="Times New Roman" w:hAnsi="Times New Roman" w:cs="Times New Roman"/>
          <w:sz w:val="28"/>
          <w:szCs w:val="28"/>
        </w:rPr>
        <w:t xml:space="preserve"> • </w:t>
      </w:r>
      <w:proofErr w:type="gramStart"/>
      <w:r w:rsidRPr="001215E3">
        <w:rPr>
          <w:rFonts w:ascii="Times New Roman" w:hAnsi="Times New Roman" w:cs="Times New Roman"/>
          <w:sz w:val="28"/>
          <w:szCs w:val="28"/>
        </w:rPr>
        <w:t>прилагательными, обозначающими цвет, величину, вкус, температуру предметов (красный, синий, сладкий, кислый, большой, маленький, холодный, горячий); • наречиями (близко, далеко, высоко, быстро, темно, тихо, холодно, жарко, скользко).</w:t>
      </w:r>
      <w:proofErr w:type="gramEnd"/>
      <w:r w:rsidRPr="001215E3">
        <w:rPr>
          <w:rFonts w:ascii="Times New Roman" w:hAnsi="Times New Roman" w:cs="Times New Roman"/>
          <w:sz w:val="28"/>
          <w:szCs w:val="28"/>
        </w:rPr>
        <w:t xml:space="preserve"> Способствовать употреблению усвоенных слов в самостоятельной речи детей. Звуковая культура речи. Упражнять детей в отчетливом произнесении изолированных гласных и согласных звуков (кроме свистящих, шипящих и сонорных), в правильном воспроизведении звукоподражаний, слов и несложных фраз (из 2–4 слов). Способствовать развитию артикуляционного и голосового аппарата, речевого дыхания, слухового внимания. Формировать умение пользоваться (по подражанию) высото</w:t>
      </w:r>
      <w:r w:rsidR="00656595" w:rsidRPr="001215E3">
        <w:rPr>
          <w:rFonts w:ascii="Times New Roman" w:hAnsi="Times New Roman" w:cs="Times New Roman"/>
          <w:sz w:val="28"/>
          <w:szCs w:val="28"/>
        </w:rPr>
        <w:t>й и силой голоса</w:t>
      </w:r>
      <w:r w:rsidRPr="001215E3">
        <w:rPr>
          <w:rFonts w:ascii="Times New Roman" w:hAnsi="Times New Roman" w:cs="Times New Roman"/>
          <w:sz w:val="28"/>
          <w:szCs w:val="28"/>
        </w:rPr>
        <w:t>. Грамматический строй речи. Учить согласовывать существительные и местоимения с глаголами, употреблять гла</w:t>
      </w:r>
      <w:r w:rsidR="00656595" w:rsidRPr="001215E3">
        <w:rPr>
          <w:rFonts w:ascii="Times New Roman" w:hAnsi="Times New Roman" w:cs="Times New Roman"/>
          <w:sz w:val="28"/>
          <w:szCs w:val="28"/>
        </w:rPr>
        <w:t>голы в будущем и прошедшем вре</w:t>
      </w:r>
      <w:r w:rsidRPr="001215E3">
        <w:rPr>
          <w:rFonts w:ascii="Times New Roman" w:hAnsi="Times New Roman" w:cs="Times New Roman"/>
          <w:sz w:val="28"/>
          <w:szCs w:val="28"/>
        </w:rPr>
        <w:t xml:space="preserve">мени, изменять их по лицам, использовать в речи </w:t>
      </w:r>
      <w:r w:rsidR="00656595" w:rsidRPr="001215E3">
        <w:rPr>
          <w:rFonts w:ascii="Times New Roman" w:hAnsi="Times New Roman" w:cs="Times New Roman"/>
          <w:sz w:val="28"/>
          <w:szCs w:val="28"/>
        </w:rPr>
        <w:t>предлоги (</w:t>
      </w:r>
      <w:proofErr w:type="gramStart"/>
      <w:r w:rsidR="00656595" w:rsidRPr="001215E3">
        <w:rPr>
          <w:rFonts w:ascii="Times New Roman" w:hAnsi="Times New Roman" w:cs="Times New Roman"/>
          <w:sz w:val="28"/>
          <w:szCs w:val="28"/>
        </w:rPr>
        <w:t>в</w:t>
      </w:r>
      <w:proofErr w:type="gramEnd"/>
      <w:r w:rsidR="00656595" w:rsidRPr="001215E3">
        <w:rPr>
          <w:rFonts w:ascii="Times New Roman" w:hAnsi="Times New Roman" w:cs="Times New Roman"/>
          <w:sz w:val="28"/>
          <w:szCs w:val="28"/>
        </w:rPr>
        <w:t>, на, у, за, под).</w:t>
      </w:r>
      <w:r w:rsidRPr="001215E3">
        <w:rPr>
          <w:rFonts w:ascii="Times New Roman" w:hAnsi="Times New Roman" w:cs="Times New Roman"/>
          <w:sz w:val="28"/>
          <w:szCs w:val="28"/>
        </w:rPr>
        <w:t xml:space="preserve"> Упражнять в употреблении некоторых вопросительных слов (кто, что, где) и несложных фраз, состоящих из 2–4 слов. Связная речь. Помогать детям отвечать на простейшие («Что?», «Кто?», «Что делает?») и более сложные вопросы («Во что одет?», «Что везет?», «Кому?», «Какой?», «Где?», «Когда?», «Куда?»)</w:t>
      </w:r>
      <w:proofErr w:type="gramStart"/>
      <w:r w:rsidRPr="001215E3">
        <w:rPr>
          <w:rFonts w:ascii="Times New Roman" w:hAnsi="Times New Roman" w:cs="Times New Roman"/>
          <w:sz w:val="28"/>
          <w:szCs w:val="28"/>
        </w:rPr>
        <w:t>.П</w:t>
      </w:r>
      <w:proofErr w:type="gramEnd"/>
      <w:r w:rsidRPr="001215E3">
        <w:rPr>
          <w:rFonts w:ascii="Times New Roman" w:hAnsi="Times New Roman" w:cs="Times New Roman"/>
          <w:sz w:val="28"/>
          <w:szCs w:val="28"/>
        </w:rPr>
        <w:t>оощрять попытки детей старше 2 лет 6 месяцев по собственной ин</w:t>
      </w:r>
      <w:r w:rsidR="00656595" w:rsidRPr="001215E3">
        <w:rPr>
          <w:rFonts w:ascii="Times New Roman" w:hAnsi="Times New Roman" w:cs="Times New Roman"/>
          <w:sz w:val="28"/>
          <w:szCs w:val="28"/>
        </w:rPr>
        <w:t>и</w:t>
      </w:r>
      <w:r w:rsidRPr="001215E3">
        <w:rPr>
          <w:rFonts w:ascii="Times New Roman" w:hAnsi="Times New Roman" w:cs="Times New Roman"/>
          <w:sz w:val="28"/>
          <w:szCs w:val="28"/>
        </w:rPr>
        <w:t>циативе или по просьбе воспитателя рассказывать об изображенном на картинке, о новой игрушке (обновке), о событии из личного опыта. Во время игр-инсценировок учить детей повторять несложные фразы. Помогать детям старше 2 лет 6 месяцев драматизировать отрывки из хорошо знакомых сказок. Учить слушать небольшие рассказы без наглядного сопровождения.</w:t>
      </w:r>
    </w:p>
    <w:p w:rsidR="00721FC1" w:rsidRPr="001215E3" w:rsidRDefault="00721FC1" w:rsidP="001215E3">
      <w:pPr>
        <w:pStyle w:val="aa"/>
        <w:rPr>
          <w:rFonts w:ascii="Times New Roman" w:hAnsi="Times New Roman" w:cs="Times New Roman"/>
          <w:sz w:val="28"/>
          <w:szCs w:val="28"/>
        </w:rPr>
      </w:pPr>
      <w:r w:rsidRPr="001215E3">
        <w:rPr>
          <w:rFonts w:ascii="Times New Roman" w:hAnsi="Times New Roman" w:cs="Times New Roman"/>
          <w:b/>
          <w:sz w:val="28"/>
          <w:szCs w:val="28"/>
        </w:rPr>
        <w:t>Приобщение к художественной литературе</w:t>
      </w:r>
      <w:r w:rsidRPr="001215E3">
        <w:rPr>
          <w:rFonts w:ascii="Times New Roman" w:hAnsi="Times New Roman" w:cs="Times New Roman"/>
          <w:sz w:val="28"/>
          <w:szCs w:val="28"/>
        </w:rPr>
        <w:t xml:space="preserve">. Читать детям художественные произведения, предусмотренные программой для второй группы раннего возраста. Продолжать приучать детей слушать народные песенки, сказки, авторские произведения. Сопровождать чтение показом игрушек, картинок, персонажей настольного театра и других средств наглядности, а также учить слушать художественное произведение без наглядного сопровождения. Сопровождать чтение небольших поэтических произведений игровыми действиями. Предоставлять детям возможность договаривать слова, фразы при чтении воспитателем знакомых стихотворений. Поощрять попытки прочесть стихотворный текст целиком с помощью взрослого. Помогать детям старше 2 лет 6 месяцев играть в хорошо знакомую сказку. Продолжать приобщать детей к </w:t>
      </w:r>
      <w:r w:rsidRPr="001215E3">
        <w:rPr>
          <w:rFonts w:ascii="Times New Roman" w:hAnsi="Times New Roman" w:cs="Times New Roman"/>
          <w:sz w:val="28"/>
          <w:szCs w:val="28"/>
        </w:rPr>
        <w:lastRenderedPageBreak/>
        <w:t>рассматриванию рисунков в книгах. Побуждать называть знакомые предметы</w:t>
      </w:r>
      <w:r w:rsidR="00656595" w:rsidRPr="001215E3">
        <w:rPr>
          <w:rFonts w:ascii="Times New Roman" w:hAnsi="Times New Roman" w:cs="Times New Roman"/>
          <w:sz w:val="28"/>
          <w:szCs w:val="28"/>
        </w:rPr>
        <w:t>, показывать их по просьбе вос</w:t>
      </w:r>
      <w:r w:rsidRPr="001215E3">
        <w:rPr>
          <w:rFonts w:ascii="Times New Roman" w:hAnsi="Times New Roman" w:cs="Times New Roman"/>
          <w:sz w:val="28"/>
          <w:szCs w:val="28"/>
        </w:rPr>
        <w:t>питателя, приучать задавать вопросы: «Кто (что) это?», «Что делает?»</w:t>
      </w:r>
    </w:p>
    <w:p w:rsidR="00CD18DB" w:rsidRDefault="00CD18DB" w:rsidP="00721FC1">
      <w:pPr>
        <w:pStyle w:val="aa"/>
        <w:rPr>
          <w:rFonts w:ascii="Times New Roman" w:hAnsi="Times New Roman" w:cs="Times New Roman"/>
          <w:i/>
          <w:iCs/>
          <w:sz w:val="28"/>
          <w:szCs w:val="28"/>
          <w:u w:val="single"/>
          <w:lang w:eastAsia="ru-RU"/>
        </w:rPr>
      </w:pPr>
      <w:r w:rsidRPr="0013528B">
        <w:rPr>
          <w:rFonts w:ascii="Times New Roman" w:hAnsi="Times New Roman" w:cs="Times New Roman"/>
          <w:i/>
          <w:iCs/>
          <w:sz w:val="28"/>
          <w:szCs w:val="28"/>
          <w:u w:val="single"/>
          <w:lang w:eastAsia="ru-RU"/>
        </w:rPr>
        <w:t>4. Художественно - эстетическое развитие </w:t>
      </w:r>
    </w:p>
    <w:p w:rsidR="00721FC1" w:rsidRPr="007D629F" w:rsidRDefault="00721FC1" w:rsidP="007D629F">
      <w:pPr>
        <w:pStyle w:val="aa"/>
        <w:rPr>
          <w:rFonts w:ascii="Times New Roman" w:hAnsi="Times New Roman" w:cs="Times New Roman"/>
          <w:sz w:val="28"/>
          <w:szCs w:val="28"/>
        </w:rPr>
      </w:pPr>
      <w:r w:rsidRPr="007D629F">
        <w:rPr>
          <w:rFonts w:ascii="Times New Roman" w:hAnsi="Times New Roman" w:cs="Times New Roman"/>
          <w:b/>
          <w:sz w:val="28"/>
          <w:szCs w:val="28"/>
        </w:rPr>
        <w:t>Приобщение к искусству</w:t>
      </w:r>
      <w:r w:rsidRPr="007D629F">
        <w:rPr>
          <w:rFonts w:ascii="Times New Roman" w:hAnsi="Times New Roman" w:cs="Times New Roman"/>
          <w:sz w:val="28"/>
          <w:szCs w:val="28"/>
        </w:rPr>
        <w:t xml:space="preserve">. Развивать художественное восприятие, воспитывать отзывчивость на музыку и пение, доступные пониманию детей произведения изобразительного искусства, литературы. Рассматривать с детьми иллюстрации к произведениям детской литературы. Развивать умение отвечать на вопросы по содержанию картинок. Знакомить с народными игрушками: дымковской, </w:t>
      </w:r>
      <w:proofErr w:type="spellStart"/>
      <w:r w:rsidRPr="007D629F">
        <w:rPr>
          <w:rFonts w:ascii="Times New Roman" w:hAnsi="Times New Roman" w:cs="Times New Roman"/>
          <w:sz w:val="28"/>
          <w:szCs w:val="28"/>
        </w:rPr>
        <w:t>богородской</w:t>
      </w:r>
      <w:proofErr w:type="spellEnd"/>
      <w:r w:rsidRPr="007D629F">
        <w:rPr>
          <w:rFonts w:ascii="Times New Roman" w:hAnsi="Times New Roman" w:cs="Times New Roman"/>
          <w:sz w:val="28"/>
          <w:szCs w:val="28"/>
        </w:rPr>
        <w:t xml:space="preserve">,  матрешкой, </w:t>
      </w:r>
      <w:proofErr w:type="spellStart"/>
      <w:r w:rsidRPr="007D629F">
        <w:rPr>
          <w:rFonts w:ascii="Times New Roman" w:hAnsi="Times New Roman" w:cs="Times New Roman"/>
          <w:sz w:val="28"/>
          <w:szCs w:val="28"/>
        </w:rPr>
        <w:t>ванькой-встанькой</w:t>
      </w:r>
      <w:proofErr w:type="spellEnd"/>
      <w:r w:rsidRPr="007D629F">
        <w:rPr>
          <w:rFonts w:ascii="Times New Roman" w:hAnsi="Times New Roman" w:cs="Times New Roman"/>
          <w:sz w:val="28"/>
          <w:szCs w:val="28"/>
        </w:rPr>
        <w:t xml:space="preserve"> и другими, соответствующими возрасту детей. Обращать внимание детей на характер игрушек (</w:t>
      </w:r>
      <w:proofErr w:type="gramStart"/>
      <w:r w:rsidRPr="007D629F">
        <w:rPr>
          <w:rFonts w:ascii="Times New Roman" w:hAnsi="Times New Roman" w:cs="Times New Roman"/>
          <w:sz w:val="28"/>
          <w:szCs w:val="28"/>
        </w:rPr>
        <w:t>веселая</w:t>
      </w:r>
      <w:proofErr w:type="gramEnd"/>
      <w:r w:rsidRPr="007D629F">
        <w:rPr>
          <w:rFonts w:ascii="Times New Roman" w:hAnsi="Times New Roman" w:cs="Times New Roman"/>
          <w:sz w:val="28"/>
          <w:szCs w:val="28"/>
        </w:rPr>
        <w:t>, забавная и др.), их форму, цветовое оформление.</w:t>
      </w:r>
    </w:p>
    <w:p w:rsidR="00721FC1" w:rsidRPr="007D629F" w:rsidRDefault="00721FC1" w:rsidP="007D629F">
      <w:pPr>
        <w:pStyle w:val="aa"/>
        <w:rPr>
          <w:rFonts w:ascii="Times New Roman" w:hAnsi="Times New Roman" w:cs="Times New Roman"/>
          <w:sz w:val="28"/>
          <w:szCs w:val="28"/>
        </w:rPr>
      </w:pPr>
      <w:r w:rsidRPr="007D629F">
        <w:rPr>
          <w:rFonts w:ascii="Times New Roman" w:hAnsi="Times New Roman" w:cs="Times New Roman"/>
          <w:b/>
          <w:sz w:val="28"/>
          <w:szCs w:val="28"/>
        </w:rPr>
        <w:t>Изобразительная деятельность</w:t>
      </w:r>
      <w:r w:rsidRPr="007D629F">
        <w:rPr>
          <w:rFonts w:ascii="Times New Roman" w:hAnsi="Times New Roman" w:cs="Times New Roman"/>
          <w:sz w:val="28"/>
          <w:szCs w:val="28"/>
        </w:rPr>
        <w:t xml:space="preserve">. Вызывать у детей интерес к действиям с карандашами, фломастерами, кистью, красками, глиной. Рисование. Развивать восприятие </w:t>
      </w:r>
      <w:r w:rsidR="00656595" w:rsidRPr="007D629F">
        <w:rPr>
          <w:rFonts w:ascii="Times New Roman" w:hAnsi="Times New Roman" w:cs="Times New Roman"/>
          <w:sz w:val="28"/>
          <w:szCs w:val="28"/>
        </w:rPr>
        <w:t>дошкольников, обогащать их сен</w:t>
      </w:r>
      <w:r w:rsidRPr="007D629F">
        <w:rPr>
          <w:rFonts w:ascii="Times New Roman" w:hAnsi="Times New Roman" w:cs="Times New Roman"/>
          <w:sz w:val="28"/>
          <w:szCs w:val="28"/>
        </w:rPr>
        <w:t xml:space="preserve">сорный опыт путем выделения формы предметов, обведения их по контуру </w:t>
      </w:r>
      <w:proofErr w:type="gramStart"/>
      <w:r w:rsidRPr="007D629F">
        <w:rPr>
          <w:rFonts w:ascii="Times New Roman" w:hAnsi="Times New Roman" w:cs="Times New Roman"/>
          <w:sz w:val="28"/>
          <w:szCs w:val="28"/>
        </w:rPr>
        <w:t>поочередно то</w:t>
      </w:r>
      <w:proofErr w:type="gramEnd"/>
      <w:r w:rsidRPr="007D629F">
        <w:rPr>
          <w:rFonts w:ascii="Times New Roman" w:hAnsi="Times New Roman" w:cs="Times New Roman"/>
          <w:sz w:val="28"/>
          <w:szCs w:val="28"/>
        </w:rPr>
        <w:t xml:space="preserve"> одной, то другой рукой. Подводить детей к изображению знакомых предметов, предоставляя им свободу выбора. Обращать внимание детей на то, что карандаш (кисть, фломастер) оставляет след на бумаге, если провести по ней отточенным концом карандаша (фломастером, ворсом кисти). Учить следить за движением карандаша по бумаге. Привлекать внимание детей к изображенным ими на бумаге разнообразным линиям, конфигурациям. Побуждать задумываться над тем, что они нарисовали, на что это похоже. Вызывать чувство радости от штрихов и линий, которые дети нарисовали сами. Побуждать детей к дополнению нарисованного изображения характерными деталями; к осознанному повторению ранее получившихся штрихов, линий, пятен, форм. Развивать эстетическое восприятие окружающих предметов. </w:t>
      </w:r>
      <w:proofErr w:type="gramStart"/>
      <w:r w:rsidRPr="007D629F">
        <w:rPr>
          <w:rFonts w:ascii="Times New Roman" w:hAnsi="Times New Roman" w:cs="Times New Roman"/>
          <w:sz w:val="28"/>
          <w:szCs w:val="28"/>
        </w:rPr>
        <w:t>Учить детей различать цвета карандашей, фломастеров, правильно называть их; рисовать разные линии (длинные, короткие, вертикальные, горизонтальные, наклонные), пересекать их, упо</w:t>
      </w:r>
      <w:r w:rsidR="00656595" w:rsidRPr="007D629F">
        <w:rPr>
          <w:rFonts w:ascii="Times New Roman" w:hAnsi="Times New Roman" w:cs="Times New Roman"/>
          <w:sz w:val="28"/>
          <w:szCs w:val="28"/>
        </w:rPr>
        <w:t>добляя предметам: ленточкам,</w:t>
      </w:r>
      <w:r w:rsidRPr="007D629F">
        <w:rPr>
          <w:rFonts w:ascii="Times New Roman" w:hAnsi="Times New Roman" w:cs="Times New Roman"/>
          <w:sz w:val="28"/>
          <w:szCs w:val="28"/>
        </w:rPr>
        <w:t xml:space="preserve"> платочкам, дорожкам, ручейкам, сосулькам, заборчику и др. Подводить детей к рисованию предметов округлой формы.</w:t>
      </w:r>
      <w:proofErr w:type="gramEnd"/>
      <w:r w:rsidRPr="007D629F">
        <w:rPr>
          <w:rFonts w:ascii="Times New Roman" w:hAnsi="Times New Roman" w:cs="Times New Roman"/>
          <w:sz w:val="28"/>
          <w:szCs w:val="28"/>
        </w:rPr>
        <w:t xml:space="preserve"> Формировать правильную позу при рисовании (сидеть свободно, не наклоняться низко над листом бумаги), свободная рука поддерживает лист бумаги, на котором рисует малыш. Учить </w:t>
      </w:r>
      <w:proofErr w:type="gramStart"/>
      <w:r w:rsidRPr="007D629F">
        <w:rPr>
          <w:rFonts w:ascii="Times New Roman" w:hAnsi="Times New Roman" w:cs="Times New Roman"/>
          <w:sz w:val="28"/>
          <w:szCs w:val="28"/>
        </w:rPr>
        <w:t>бережно</w:t>
      </w:r>
      <w:proofErr w:type="gramEnd"/>
      <w:r w:rsidRPr="007D629F">
        <w:rPr>
          <w:rFonts w:ascii="Times New Roman" w:hAnsi="Times New Roman" w:cs="Times New Roman"/>
          <w:sz w:val="28"/>
          <w:szCs w:val="28"/>
        </w:rPr>
        <w:t xml:space="preserve"> относиться к материалам, правильно их использовать: по окончании рисования класть их на место, предвари</w:t>
      </w:r>
      <w:r w:rsidR="00656595" w:rsidRPr="007D629F">
        <w:rPr>
          <w:rFonts w:ascii="Times New Roman" w:hAnsi="Times New Roman" w:cs="Times New Roman"/>
          <w:sz w:val="28"/>
          <w:szCs w:val="28"/>
        </w:rPr>
        <w:t>тельно хорошо про</w:t>
      </w:r>
      <w:r w:rsidRPr="007D629F">
        <w:rPr>
          <w:rFonts w:ascii="Times New Roman" w:hAnsi="Times New Roman" w:cs="Times New Roman"/>
          <w:sz w:val="28"/>
          <w:szCs w:val="28"/>
        </w:rPr>
        <w:t>мыв кисточку в воде. Учить держать карандаш и кисть свободно: карандаш — тремя пальцами выше отточенного конца, кисть — чуть выше железного наконечника; набирать краску на кисть, макая ее всем ворсом в баночку, снимать лишнюю краску, прикасаясь ворсом к краю баночки. Лепка. Вызывать у детей интерес к лепке. Знакомить с пластическими материалами: глиной, пластилином, пла</w:t>
      </w:r>
      <w:r w:rsidR="00656595" w:rsidRPr="007D629F">
        <w:rPr>
          <w:rFonts w:ascii="Times New Roman" w:hAnsi="Times New Roman" w:cs="Times New Roman"/>
          <w:sz w:val="28"/>
          <w:szCs w:val="28"/>
        </w:rPr>
        <w:t>стической массой (отдавая пред</w:t>
      </w:r>
      <w:r w:rsidRPr="007D629F">
        <w:rPr>
          <w:rFonts w:ascii="Times New Roman" w:hAnsi="Times New Roman" w:cs="Times New Roman"/>
          <w:sz w:val="28"/>
          <w:szCs w:val="28"/>
        </w:rPr>
        <w:t xml:space="preserve">почтение глине). Учить </w:t>
      </w:r>
      <w:proofErr w:type="gramStart"/>
      <w:r w:rsidRPr="007D629F">
        <w:rPr>
          <w:rFonts w:ascii="Times New Roman" w:hAnsi="Times New Roman" w:cs="Times New Roman"/>
          <w:sz w:val="28"/>
          <w:szCs w:val="28"/>
        </w:rPr>
        <w:t>аккуратно</w:t>
      </w:r>
      <w:proofErr w:type="gramEnd"/>
      <w:r w:rsidRPr="007D629F">
        <w:rPr>
          <w:rFonts w:ascii="Times New Roman" w:hAnsi="Times New Roman" w:cs="Times New Roman"/>
          <w:sz w:val="28"/>
          <w:szCs w:val="28"/>
        </w:rPr>
        <w:t xml:space="preserve"> пользоваться материалами. Учить дошкольников отламывать комочки глины от большого куска; лепить палочки и колбаски, раскатывая комочек между ладонями прямыми движениями; соединять концы палочки, плотно </w:t>
      </w:r>
      <w:proofErr w:type="gramStart"/>
      <w:r w:rsidRPr="007D629F">
        <w:rPr>
          <w:rFonts w:ascii="Times New Roman" w:hAnsi="Times New Roman" w:cs="Times New Roman"/>
          <w:sz w:val="28"/>
          <w:szCs w:val="28"/>
        </w:rPr>
        <w:t>прижимая</w:t>
      </w:r>
      <w:proofErr w:type="gramEnd"/>
      <w:r w:rsidRPr="007D629F">
        <w:rPr>
          <w:rFonts w:ascii="Times New Roman" w:hAnsi="Times New Roman" w:cs="Times New Roman"/>
          <w:sz w:val="28"/>
          <w:szCs w:val="28"/>
        </w:rPr>
        <w:t xml:space="preserve"> их друг к другу (колечко, </w:t>
      </w:r>
      <w:proofErr w:type="spellStart"/>
      <w:r w:rsidRPr="007D629F">
        <w:rPr>
          <w:rFonts w:ascii="Times New Roman" w:hAnsi="Times New Roman" w:cs="Times New Roman"/>
          <w:sz w:val="28"/>
          <w:szCs w:val="28"/>
        </w:rPr>
        <w:t>бараночка</w:t>
      </w:r>
      <w:proofErr w:type="spellEnd"/>
      <w:r w:rsidRPr="007D629F">
        <w:rPr>
          <w:rFonts w:ascii="Times New Roman" w:hAnsi="Times New Roman" w:cs="Times New Roman"/>
          <w:sz w:val="28"/>
          <w:szCs w:val="28"/>
        </w:rPr>
        <w:t>, колесо и др.). Учить раскатывать комочек глины круговыми движениями ладоней для изображения предметов круглой формы (шарик, яблоко, ягода и др.), сплющивать комочек между ладонями (лепешки, печенье, пряники); делать пальцами углубление в середине сплющенного комочка (миска, блюдце). Учить соединять две вылепленные формы в один предмет: палочка и шарик (погремушка или грибок), два шарика (неваляшка) и т. п. Приучать детей класть глину и вылепленные предметы на дощечку или специальную заранее подготовленную клеенку.</w:t>
      </w:r>
    </w:p>
    <w:p w:rsidR="00721FC1" w:rsidRPr="007D629F" w:rsidRDefault="00721FC1" w:rsidP="007D629F">
      <w:pPr>
        <w:pStyle w:val="aa"/>
        <w:rPr>
          <w:rFonts w:ascii="Times New Roman" w:hAnsi="Times New Roman" w:cs="Times New Roman"/>
          <w:sz w:val="28"/>
          <w:szCs w:val="28"/>
        </w:rPr>
      </w:pPr>
      <w:r w:rsidRPr="007D629F">
        <w:rPr>
          <w:rFonts w:ascii="Times New Roman" w:hAnsi="Times New Roman" w:cs="Times New Roman"/>
          <w:b/>
          <w:sz w:val="28"/>
          <w:szCs w:val="28"/>
        </w:rPr>
        <w:t>Конструктивно-модельная деятельность.</w:t>
      </w:r>
      <w:r w:rsidRPr="007D629F">
        <w:rPr>
          <w:rFonts w:ascii="Times New Roman" w:hAnsi="Times New Roman" w:cs="Times New Roman"/>
          <w:sz w:val="28"/>
          <w:szCs w:val="28"/>
        </w:rPr>
        <w:t xml:space="preserve"> В процессе игры с настольным и напольным строительным материалом продолжать знакомить детей с деталями (кубик, кирпичик, </w:t>
      </w:r>
      <w:r w:rsidRPr="007D629F">
        <w:rPr>
          <w:rFonts w:ascii="Times New Roman" w:hAnsi="Times New Roman" w:cs="Times New Roman"/>
          <w:sz w:val="28"/>
          <w:szCs w:val="28"/>
        </w:rPr>
        <w:lastRenderedPageBreak/>
        <w:t>трехгранная призма, пластина, цилиндр), с вариантами расположения строительных форм на плоскости. Продолжать учить детей сооружать элементарные постройки по образцу, поддерживать желание строить что-то самостоятельно. Способствовать пониманию пространственных соотношений. Учить пользоваться дополнительными сюжетными игрушками, с</w:t>
      </w:r>
      <w:proofErr w:type="gramStart"/>
      <w:r w:rsidRPr="007D629F">
        <w:rPr>
          <w:rFonts w:ascii="Times New Roman" w:hAnsi="Times New Roman" w:cs="Times New Roman"/>
          <w:sz w:val="28"/>
          <w:szCs w:val="28"/>
        </w:rPr>
        <w:t>о-</w:t>
      </w:r>
      <w:proofErr w:type="gramEnd"/>
      <w:r w:rsidRPr="007D629F">
        <w:rPr>
          <w:rFonts w:ascii="Times New Roman" w:hAnsi="Times New Roman" w:cs="Times New Roman"/>
          <w:sz w:val="28"/>
          <w:szCs w:val="28"/>
        </w:rPr>
        <w:t xml:space="preserve"> размерными масштабам построек (маленькие машинки для маленьких гаражей и т. п.). По окончании игры приучать убирать все на место. Знакомить детей с простейшими пластмассовыми конструкторами. </w:t>
      </w:r>
      <w:proofErr w:type="gramStart"/>
      <w:r w:rsidRPr="007D629F">
        <w:rPr>
          <w:rFonts w:ascii="Times New Roman" w:hAnsi="Times New Roman" w:cs="Times New Roman"/>
          <w:sz w:val="28"/>
          <w:szCs w:val="28"/>
        </w:rPr>
        <w:t>Учить совместно с взрослым конструировать</w:t>
      </w:r>
      <w:proofErr w:type="gramEnd"/>
      <w:r w:rsidRPr="007D629F">
        <w:rPr>
          <w:rFonts w:ascii="Times New Roman" w:hAnsi="Times New Roman" w:cs="Times New Roman"/>
          <w:sz w:val="28"/>
          <w:szCs w:val="28"/>
        </w:rPr>
        <w:t xml:space="preserve"> башенки, домики, машины. Поддерживать желание детей строить самостоятельно. В летнее время способствовать строительным играм с использованием природного материала (песок, вода, желуди, камешки и т. п.).</w:t>
      </w:r>
    </w:p>
    <w:p w:rsidR="00721FC1" w:rsidRPr="007D629F" w:rsidRDefault="00721FC1" w:rsidP="007D629F">
      <w:pPr>
        <w:pStyle w:val="aa"/>
        <w:rPr>
          <w:rFonts w:ascii="Times New Roman" w:hAnsi="Times New Roman" w:cs="Times New Roman"/>
          <w:sz w:val="28"/>
          <w:szCs w:val="28"/>
        </w:rPr>
      </w:pPr>
      <w:r w:rsidRPr="007D629F">
        <w:rPr>
          <w:rFonts w:ascii="Times New Roman" w:hAnsi="Times New Roman" w:cs="Times New Roman"/>
          <w:b/>
          <w:sz w:val="28"/>
          <w:szCs w:val="28"/>
        </w:rPr>
        <w:t>Музыкальная деятельность</w:t>
      </w:r>
      <w:r w:rsidRPr="007D629F">
        <w:rPr>
          <w:rFonts w:ascii="Times New Roman" w:hAnsi="Times New Roman" w:cs="Times New Roman"/>
          <w:sz w:val="28"/>
          <w:szCs w:val="28"/>
        </w:rPr>
        <w:t xml:space="preserve">. Воспитывать интерес к музыке, желание слушать музыку, подпевать, выполнять простейшие танцевальные движения. Слушание. Учить детей внимательно слушать спокойные и бодрые песни, музыкальные пьесы разного характера, понимать, о чем (о ком) поется, и эмоционально реагировать на содержание. Учить различать звуки по высоте (высокое и низкое звучание колокольчика, фортепьяно, металлофона). Пение. Вызывать активность детей при подпевании и пении. Развивать умение подпевать фразы в песне (совместно с воспитателем). Постепенно приучать к сольному пению. Музыкально-ритмические движения. Развивать эмоциональность и образность восприятия музыки через движения. Продолжать формировать способность воспринимать и воспроизводить движения, показываемые взрослым (хлопать, притопывать ногой, </w:t>
      </w:r>
      <w:proofErr w:type="spellStart"/>
      <w:r w:rsidRPr="007D629F">
        <w:rPr>
          <w:rFonts w:ascii="Times New Roman" w:hAnsi="Times New Roman" w:cs="Times New Roman"/>
          <w:sz w:val="28"/>
          <w:szCs w:val="28"/>
        </w:rPr>
        <w:t>полуприседать</w:t>
      </w:r>
      <w:proofErr w:type="spellEnd"/>
      <w:r w:rsidRPr="007D629F">
        <w:rPr>
          <w:rFonts w:ascii="Times New Roman" w:hAnsi="Times New Roman" w:cs="Times New Roman"/>
          <w:sz w:val="28"/>
          <w:szCs w:val="28"/>
        </w:rPr>
        <w:t>, совершать повороты кистей рук и т. д.). Учить детей начинать движение с началом музыки и заканчивать с ее окончанием; передавать образы (птичка летает, зайка прыгает, мишка косолапый идет). Совершенствовать умение ходить и бегать (на носках, тихо; высоко и низко поднимая ноги; прямым галопом), выполнять плясовые движения в кругу, врассыпную, менять движения с изменением характера музыки или содержания песни.</w:t>
      </w:r>
    </w:p>
    <w:p w:rsidR="00721FC1" w:rsidRPr="00192313" w:rsidRDefault="00CD18DB" w:rsidP="00721FC1">
      <w:pPr>
        <w:pStyle w:val="aa"/>
        <w:rPr>
          <w:rFonts w:ascii="Times New Roman" w:hAnsi="Times New Roman" w:cs="Times New Roman"/>
          <w:sz w:val="28"/>
          <w:szCs w:val="28"/>
          <w:lang w:eastAsia="ru-RU"/>
        </w:rPr>
      </w:pPr>
      <w:r w:rsidRPr="0013528B">
        <w:rPr>
          <w:rFonts w:ascii="Times New Roman" w:hAnsi="Times New Roman" w:cs="Times New Roman"/>
          <w:i/>
          <w:iCs/>
          <w:sz w:val="28"/>
          <w:szCs w:val="28"/>
          <w:u w:val="single"/>
          <w:lang w:eastAsia="ru-RU"/>
        </w:rPr>
        <w:t>5. Физическое развитие</w:t>
      </w:r>
      <w:r w:rsidRPr="0013528B">
        <w:rPr>
          <w:rFonts w:ascii="Times New Roman" w:hAnsi="Times New Roman" w:cs="Times New Roman"/>
          <w:sz w:val="28"/>
          <w:szCs w:val="28"/>
          <w:u w:val="single"/>
          <w:lang w:eastAsia="ru-RU"/>
        </w:rPr>
        <w:t> </w:t>
      </w:r>
      <w:r w:rsidRPr="0013528B">
        <w:rPr>
          <w:rFonts w:ascii="Times New Roman" w:hAnsi="Times New Roman" w:cs="Times New Roman"/>
          <w:sz w:val="28"/>
          <w:szCs w:val="28"/>
          <w:lang w:eastAsia="ru-RU"/>
        </w:rPr>
        <w:t> </w:t>
      </w:r>
    </w:p>
    <w:p w:rsidR="00721FC1" w:rsidRPr="007D629F" w:rsidRDefault="00721FC1" w:rsidP="007D629F">
      <w:pPr>
        <w:pStyle w:val="aa"/>
        <w:rPr>
          <w:rFonts w:ascii="Times New Roman" w:hAnsi="Times New Roman" w:cs="Times New Roman"/>
          <w:sz w:val="28"/>
          <w:szCs w:val="28"/>
        </w:rPr>
      </w:pPr>
      <w:r w:rsidRPr="007D629F">
        <w:rPr>
          <w:rFonts w:ascii="Times New Roman" w:hAnsi="Times New Roman" w:cs="Times New Roman"/>
          <w:b/>
          <w:sz w:val="28"/>
          <w:szCs w:val="28"/>
        </w:rPr>
        <w:t>Формирование начальных представлений о здоровом образе жизни</w:t>
      </w:r>
      <w:r w:rsidRPr="007D629F">
        <w:rPr>
          <w:rFonts w:ascii="Times New Roman" w:hAnsi="Times New Roman" w:cs="Times New Roman"/>
          <w:sz w:val="28"/>
          <w:szCs w:val="28"/>
        </w:rPr>
        <w:t xml:space="preserve">. </w:t>
      </w:r>
      <w:proofErr w:type="gramStart"/>
      <w:r w:rsidRPr="007D629F">
        <w:rPr>
          <w:rFonts w:ascii="Times New Roman" w:hAnsi="Times New Roman" w:cs="Times New Roman"/>
          <w:sz w:val="28"/>
          <w:szCs w:val="28"/>
        </w:rPr>
        <w:t>Формировать у детей представления о значении разных органов для нормальной жизнедеятельности человека: глаза — смотреть, уши — слышать, нос — нюхать, язык — пробовать (определять) на вкус, руки — хватать, держать, трогать; ноги — стоять, прыгать, бегать, ходить; голова — думать, запоминать.</w:t>
      </w:r>
      <w:proofErr w:type="gramEnd"/>
    </w:p>
    <w:p w:rsidR="00721FC1" w:rsidRPr="007D629F" w:rsidRDefault="00721FC1" w:rsidP="007D629F">
      <w:pPr>
        <w:pStyle w:val="aa"/>
        <w:rPr>
          <w:rFonts w:ascii="Times New Roman" w:hAnsi="Times New Roman" w:cs="Times New Roman"/>
          <w:sz w:val="28"/>
          <w:szCs w:val="28"/>
        </w:rPr>
      </w:pPr>
      <w:r w:rsidRPr="007D629F">
        <w:rPr>
          <w:rFonts w:ascii="Times New Roman" w:hAnsi="Times New Roman" w:cs="Times New Roman"/>
          <w:b/>
          <w:sz w:val="28"/>
          <w:szCs w:val="28"/>
        </w:rPr>
        <w:t>Физическая культура</w:t>
      </w:r>
      <w:r w:rsidRPr="007D629F">
        <w:rPr>
          <w:rFonts w:ascii="Times New Roman" w:hAnsi="Times New Roman" w:cs="Times New Roman"/>
          <w:sz w:val="28"/>
          <w:szCs w:val="28"/>
        </w:rPr>
        <w:t xml:space="preserve">. Формировать умение сохранять устойчивое положение тела, правильную осанку. Учить ходить и бегать, не наталкиваясь друг на друга, с </w:t>
      </w:r>
      <w:proofErr w:type="spellStart"/>
      <w:proofErr w:type="gramStart"/>
      <w:r w:rsidRPr="007D629F">
        <w:rPr>
          <w:rFonts w:ascii="Times New Roman" w:hAnsi="Times New Roman" w:cs="Times New Roman"/>
          <w:sz w:val="28"/>
          <w:szCs w:val="28"/>
        </w:rPr>
        <w:t>согласован-ными</w:t>
      </w:r>
      <w:proofErr w:type="spellEnd"/>
      <w:proofErr w:type="gramEnd"/>
      <w:r w:rsidRPr="007D629F">
        <w:rPr>
          <w:rFonts w:ascii="Times New Roman" w:hAnsi="Times New Roman" w:cs="Times New Roman"/>
          <w:sz w:val="28"/>
          <w:szCs w:val="28"/>
        </w:rPr>
        <w:t xml:space="preserve">, свободными движениями рук и ног. Приучать действовать сообща, придерживаясь определенного направления передвижения с опорой на зрительные ориентиры, менять направление и характер движения во время ходьбы и бега в соответствии с указанием педагога. </w:t>
      </w:r>
      <w:proofErr w:type="gramStart"/>
      <w:r w:rsidRPr="007D629F">
        <w:rPr>
          <w:rFonts w:ascii="Times New Roman" w:hAnsi="Times New Roman" w:cs="Times New Roman"/>
          <w:sz w:val="28"/>
          <w:szCs w:val="28"/>
        </w:rPr>
        <w:t>Учить ползать, лазать, разнообразно действовать с мячом (брать, держать, переносить, класть, бросать, катать).</w:t>
      </w:r>
      <w:proofErr w:type="gramEnd"/>
      <w:r w:rsidRPr="007D629F">
        <w:rPr>
          <w:rFonts w:ascii="Times New Roman" w:hAnsi="Times New Roman" w:cs="Times New Roman"/>
          <w:sz w:val="28"/>
          <w:szCs w:val="28"/>
        </w:rPr>
        <w:t xml:space="preserve"> Учить прыжкам на двух ногах на месте, с продвижением вперед, в длину с места, отталкиваясь двумя ногами. Подвижные игры. Развивать у детей желание играть вместе с воспитателем в подвижные игры с простым содержанием, несложными движени</w:t>
      </w:r>
      <w:proofErr w:type="gramStart"/>
      <w:r w:rsidRPr="007D629F">
        <w:rPr>
          <w:rFonts w:ascii="Times New Roman" w:hAnsi="Times New Roman" w:cs="Times New Roman"/>
          <w:sz w:val="28"/>
          <w:szCs w:val="28"/>
        </w:rPr>
        <w:t>я-</w:t>
      </w:r>
      <w:proofErr w:type="gramEnd"/>
      <w:r w:rsidRPr="007D629F">
        <w:rPr>
          <w:rFonts w:ascii="Times New Roman" w:hAnsi="Times New Roman" w:cs="Times New Roman"/>
          <w:sz w:val="28"/>
          <w:szCs w:val="28"/>
        </w:rPr>
        <w:t xml:space="preserve"> ми. Способствовать развитию умения детей играть в игры, в ходе которых совершенствуются основные движения (ходьба, бег, бросание, катание). Учить выразительности движений, умению передавать простейшие </w:t>
      </w:r>
      <w:proofErr w:type="spellStart"/>
      <w:r w:rsidRPr="007D629F">
        <w:rPr>
          <w:rFonts w:ascii="Times New Roman" w:hAnsi="Times New Roman" w:cs="Times New Roman"/>
          <w:sz w:val="28"/>
          <w:szCs w:val="28"/>
        </w:rPr>
        <w:t>дейс-твия</w:t>
      </w:r>
      <w:proofErr w:type="spellEnd"/>
      <w:r w:rsidRPr="007D629F">
        <w:rPr>
          <w:rFonts w:ascii="Times New Roman" w:hAnsi="Times New Roman" w:cs="Times New Roman"/>
          <w:sz w:val="28"/>
          <w:szCs w:val="28"/>
        </w:rPr>
        <w:t xml:space="preserve"> некоторых </w:t>
      </w:r>
      <w:proofErr w:type="spellStart"/>
      <w:r w:rsidRPr="007D629F">
        <w:rPr>
          <w:rFonts w:ascii="Times New Roman" w:hAnsi="Times New Roman" w:cs="Times New Roman"/>
          <w:sz w:val="28"/>
          <w:szCs w:val="28"/>
        </w:rPr>
        <w:t>п</w:t>
      </w:r>
      <w:proofErr w:type="gramStart"/>
      <w:r w:rsidRPr="007D629F">
        <w:rPr>
          <w:rFonts w:ascii="Times New Roman" w:hAnsi="Times New Roman" w:cs="Times New Roman"/>
          <w:sz w:val="28"/>
          <w:szCs w:val="28"/>
        </w:rPr>
        <w:t>epco</w:t>
      </w:r>
      <w:proofErr w:type="gramEnd"/>
      <w:r w:rsidRPr="007D629F">
        <w:rPr>
          <w:rFonts w:ascii="Times New Roman" w:hAnsi="Times New Roman" w:cs="Times New Roman"/>
          <w:sz w:val="28"/>
          <w:szCs w:val="28"/>
        </w:rPr>
        <w:t>нажей</w:t>
      </w:r>
      <w:proofErr w:type="spellEnd"/>
      <w:r w:rsidRPr="007D629F">
        <w:rPr>
          <w:rFonts w:ascii="Times New Roman" w:hAnsi="Times New Roman" w:cs="Times New Roman"/>
          <w:sz w:val="28"/>
          <w:szCs w:val="28"/>
        </w:rPr>
        <w:t xml:space="preserve"> (попрыгать, как зайчики; поклевать зернышки и попить водичку, как цыплята, и т. п.)</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Неотъемлемой частью образовательной области «Физическое развитие» также являются:</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1.  Проведение подвижных игр, спортивных мероприятий, досугов и праздников.</w:t>
      </w:r>
    </w:p>
    <w:p w:rsidR="000B7AE6"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xml:space="preserve"> 2. </w:t>
      </w:r>
      <w:proofErr w:type="spellStart"/>
      <w:r w:rsidRPr="0013528B">
        <w:rPr>
          <w:rFonts w:ascii="Times New Roman" w:hAnsi="Times New Roman" w:cs="Times New Roman"/>
          <w:sz w:val="28"/>
          <w:szCs w:val="28"/>
          <w:lang w:eastAsia="ru-RU"/>
        </w:rPr>
        <w:t>Физминутки</w:t>
      </w:r>
      <w:proofErr w:type="spellEnd"/>
      <w:r w:rsidRPr="0013528B">
        <w:rPr>
          <w:rFonts w:ascii="Times New Roman" w:hAnsi="Times New Roman" w:cs="Times New Roman"/>
          <w:sz w:val="28"/>
          <w:szCs w:val="28"/>
          <w:lang w:eastAsia="ru-RU"/>
        </w:rPr>
        <w:t xml:space="preserve"> (</w:t>
      </w:r>
      <w:proofErr w:type="gramStart"/>
      <w:r w:rsidRPr="0013528B">
        <w:rPr>
          <w:rFonts w:ascii="Times New Roman" w:hAnsi="Times New Roman" w:cs="Times New Roman"/>
          <w:sz w:val="28"/>
          <w:szCs w:val="28"/>
          <w:lang w:eastAsia="ru-RU"/>
        </w:rPr>
        <w:t>двигател</w:t>
      </w:r>
      <w:r w:rsidR="00656595">
        <w:rPr>
          <w:rFonts w:ascii="Times New Roman" w:hAnsi="Times New Roman" w:cs="Times New Roman"/>
          <w:sz w:val="28"/>
          <w:szCs w:val="28"/>
          <w:lang w:eastAsia="ru-RU"/>
        </w:rPr>
        <w:t>ьно-речевые</w:t>
      </w:r>
      <w:proofErr w:type="gramEnd"/>
      <w:r w:rsidR="000B7AE6">
        <w:rPr>
          <w:rFonts w:ascii="Times New Roman" w:hAnsi="Times New Roman" w:cs="Times New Roman"/>
          <w:sz w:val="28"/>
          <w:szCs w:val="28"/>
          <w:lang w:eastAsia="ru-RU"/>
        </w:rPr>
        <w:t>, пальчиковая гимнастика)</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lastRenderedPageBreak/>
        <w:t> 3. Бодрящая гимнастика, ежедневно проводимая после дневного сна</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4. Утренняя гимнастика, проводимая ежедневно в утреннее время.</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 Ходьба босиком (групповое помещение) - после дневного сна</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xml:space="preserve">                                  - Облегчённая одежда детей </w:t>
      </w:r>
      <w:proofErr w:type="gramStart"/>
      <w:r w:rsidRPr="0013528B">
        <w:rPr>
          <w:rFonts w:ascii="Times New Roman" w:hAnsi="Times New Roman" w:cs="Times New Roman"/>
          <w:sz w:val="28"/>
          <w:szCs w:val="28"/>
          <w:lang w:eastAsia="ru-RU"/>
        </w:rPr>
        <w:t xml:space="preserve">( </w:t>
      </w:r>
      <w:proofErr w:type="gramEnd"/>
      <w:r w:rsidRPr="0013528B">
        <w:rPr>
          <w:rFonts w:ascii="Times New Roman" w:hAnsi="Times New Roman" w:cs="Times New Roman"/>
          <w:sz w:val="28"/>
          <w:szCs w:val="28"/>
          <w:lang w:eastAsia="ru-RU"/>
        </w:rPr>
        <w:t>групповое помещение) - в течение дня</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xml:space="preserve">                                  - Мытьё рук, </w:t>
      </w:r>
      <w:proofErr w:type="spellStart"/>
      <w:r w:rsidRPr="0013528B">
        <w:rPr>
          <w:rFonts w:ascii="Times New Roman" w:hAnsi="Times New Roman" w:cs="Times New Roman"/>
          <w:sz w:val="28"/>
          <w:szCs w:val="28"/>
          <w:lang w:eastAsia="ru-RU"/>
        </w:rPr>
        <w:t>лица</w:t>
      </w:r>
      <w:proofErr w:type="gramStart"/>
      <w:r w:rsidRPr="0013528B">
        <w:rPr>
          <w:rFonts w:ascii="Times New Roman" w:hAnsi="Times New Roman" w:cs="Times New Roman"/>
          <w:sz w:val="28"/>
          <w:szCs w:val="28"/>
          <w:lang w:eastAsia="ru-RU"/>
        </w:rPr>
        <w:t>.ш</w:t>
      </w:r>
      <w:proofErr w:type="gramEnd"/>
      <w:r w:rsidRPr="0013528B">
        <w:rPr>
          <w:rFonts w:ascii="Times New Roman" w:hAnsi="Times New Roman" w:cs="Times New Roman"/>
          <w:sz w:val="28"/>
          <w:szCs w:val="28"/>
          <w:lang w:eastAsia="ru-RU"/>
        </w:rPr>
        <w:t>еи</w:t>
      </w:r>
      <w:proofErr w:type="spellEnd"/>
      <w:r w:rsidRPr="0013528B">
        <w:rPr>
          <w:rFonts w:ascii="Times New Roman" w:hAnsi="Times New Roman" w:cs="Times New Roman"/>
          <w:sz w:val="28"/>
          <w:szCs w:val="28"/>
          <w:lang w:eastAsia="ru-RU"/>
        </w:rPr>
        <w:t xml:space="preserve"> прохладной водой (групповое помещение) - в течение дня</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Рабочая программа основывается на комплексно-тематическом принципе построения образовательного процесса; предполагает построение образовательного процесса на адекватных возрасту формах работы с детьми.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Рабочая программа составлена с учётом интеграции образовательных областей, содержание детской деятельности распределено по месяцам и неделям и представляет систему, рассчитанную на один учебный го</w:t>
      </w:r>
      <w:r w:rsidR="00721FC1">
        <w:rPr>
          <w:rFonts w:ascii="Times New Roman" w:hAnsi="Times New Roman" w:cs="Times New Roman"/>
          <w:sz w:val="28"/>
          <w:szCs w:val="28"/>
          <w:lang w:eastAsia="ru-RU"/>
        </w:rPr>
        <w:t xml:space="preserve">д. Она предназначена для детей 2 - 3 лет </w:t>
      </w:r>
      <w:r w:rsidRPr="0013528B">
        <w:rPr>
          <w:rFonts w:ascii="Times New Roman" w:hAnsi="Times New Roman" w:cs="Times New Roman"/>
          <w:sz w:val="28"/>
          <w:szCs w:val="28"/>
          <w:lang w:eastAsia="ru-RU"/>
        </w:rPr>
        <w:t xml:space="preserve"> и рассчитана на 40 недель.</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Рабочая программа предусматривает решение программных образовательных задач не только в рамках образовательной деятельности, но и в ходе режимных моментов,  как в совместной деятельности взрослого и детей, так и в самостоятельной деятельности дошкольников.</w:t>
      </w:r>
    </w:p>
    <w:p w:rsidR="007D629F" w:rsidRDefault="00CD18DB" w:rsidP="007D629F">
      <w:pPr>
        <w:pStyle w:val="aa"/>
        <w:jc w:val="center"/>
        <w:rPr>
          <w:rFonts w:ascii="Times New Roman" w:hAnsi="Times New Roman" w:cs="Times New Roman"/>
          <w:b/>
          <w:i/>
          <w:iCs/>
          <w:sz w:val="28"/>
          <w:szCs w:val="28"/>
          <w:lang w:eastAsia="ru-RU"/>
        </w:rPr>
      </w:pPr>
      <w:r w:rsidRPr="007D629F">
        <w:rPr>
          <w:rFonts w:ascii="Times New Roman" w:hAnsi="Times New Roman" w:cs="Times New Roman"/>
          <w:b/>
          <w:i/>
          <w:iCs/>
          <w:sz w:val="28"/>
          <w:szCs w:val="28"/>
          <w:lang w:eastAsia="ru-RU"/>
        </w:rPr>
        <w:t xml:space="preserve">2.2. Организация и формы взаимодействия с родителями  </w:t>
      </w:r>
    </w:p>
    <w:p w:rsidR="00CD18DB" w:rsidRPr="007D629F" w:rsidRDefault="00CD18DB" w:rsidP="007D629F">
      <w:pPr>
        <w:pStyle w:val="aa"/>
        <w:jc w:val="center"/>
        <w:rPr>
          <w:rFonts w:ascii="Times New Roman" w:hAnsi="Times New Roman" w:cs="Times New Roman"/>
          <w:b/>
          <w:sz w:val="28"/>
          <w:szCs w:val="28"/>
          <w:lang w:eastAsia="ru-RU"/>
        </w:rPr>
      </w:pPr>
      <w:r w:rsidRPr="007D629F">
        <w:rPr>
          <w:rFonts w:ascii="Times New Roman" w:hAnsi="Times New Roman" w:cs="Times New Roman"/>
          <w:b/>
          <w:i/>
          <w:iCs/>
          <w:sz w:val="28"/>
          <w:szCs w:val="28"/>
          <w:lang w:eastAsia="ru-RU"/>
        </w:rPr>
        <w:t>(законными представителями)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Правовой основой взаимодействия дошкольного образовательного учреждения с родителями являются документы международного права (Декларация прав ребёнка и Конвенция о правах ребенка), а также законы РФ (Конституция РФ, Семейный кодекс РФ, Законы «Об образовании», «Об основных гарантиях прав ребенка в Российской Федерации»). Наиболее важные положения этих документов нашли отражение в данной Рабочей программе:</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•Право ребенка на образование, гуманистическое по своему характеру, охрану здоровья и отдых, свободное участие в культурной и творческой жизни, занятия искусством;</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•Бережное отношение к индивидуальности каждого ребенка, особенностям его развития;</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•Право ребенка не защиту от всех форм физического и психического насилия, оскорблений, отсутствия заботы или небрежного обращения;</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•Взаимодействия ДОУ с семьей с целью формирования здоровья, воспитания и полноценного развития ребенка.</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Работа с родителями строится на принципах доверия, диалога, партнерства, учета интересов родителей и их опыта воспитания детей. Воспитатели в своей работе с семьей используют разные формы: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Проведение тематических родительских собраний (3 раза в год).</w:t>
      </w:r>
    </w:p>
    <w:p w:rsidR="00CD18DB" w:rsidRPr="0013528B" w:rsidRDefault="00CD18DB" w:rsidP="00721FC1">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Консультации для родителей.  Родители по желанию могут ознакомиться с текстом каждой консультации в бумажном варианте</w:t>
      </w:r>
      <w:r w:rsidR="00656595">
        <w:rPr>
          <w:rFonts w:ascii="Times New Roman" w:hAnsi="Times New Roman" w:cs="Times New Roman"/>
          <w:sz w:val="28"/>
          <w:szCs w:val="28"/>
          <w:lang w:eastAsia="ru-RU"/>
        </w:rPr>
        <w:t>.</w:t>
      </w:r>
      <w:r w:rsidRPr="0013528B">
        <w:rPr>
          <w:rFonts w:ascii="Times New Roman" w:hAnsi="Times New Roman" w:cs="Times New Roman"/>
          <w:sz w:val="28"/>
          <w:szCs w:val="28"/>
          <w:lang w:eastAsia="ru-RU"/>
        </w:rPr>
        <w:t xml:space="preserve">  </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Организация групповых выставок творческих работ детей и родителей.</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Совместные посещения детей, родителей и воспитателей детских театров, проведение экскурсий в музеи (в выходные дни).</w:t>
      </w:r>
    </w:p>
    <w:p w:rsidR="00CD18D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Организация тематических праздников с участием детей и родителей.</w:t>
      </w:r>
    </w:p>
    <w:p w:rsidR="00E40C28" w:rsidRPr="0013528B" w:rsidRDefault="00E40C28" w:rsidP="0013528B">
      <w:pPr>
        <w:pStyle w:val="aa"/>
        <w:rPr>
          <w:rFonts w:ascii="Times New Roman" w:hAnsi="Times New Roman" w:cs="Times New Roman"/>
          <w:sz w:val="28"/>
          <w:szCs w:val="28"/>
          <w:lang w:eastAsia="ru-RU"/>
        </w:rPr>
      </w:pPr>
    </w:p>
    <w:tbl>
      <w:tblPr>
        <w:tblW w:w="16116" w:type="dxa"/>
        <w:tblCellSpacing w:w="0" w:type="dxa"/>
        <w:tblInd w:w="-41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16"/>
        <w:gridCol w:w="2954"/>
        <w:gridCol w:w="12146"/>
      </w:tblGrid>
      <w:tr w:rsidR="00CD18DB" w:rsidRPr="007D629F" w:rsidTr="007D629F">
        <w:trPr>
          <w:trHeight w:val="345"/>
          <w:tblCellSpacing w:w="0" w:type="dxa"/>
        </w:trPr>
        <w:tc>
          <w:tcPr>
            <w:tcW w:w="101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w:t>
            </w: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Тема</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Формы работы</w:t>
            </w:r>
          </w:p>
        </w:tc>
      </w:tr>
      <w:tr w:rsidR="00CD18DB" w:rsidRPr="007D629F" w:rsidTr="007D629F">
        <w:trPr>
          <w:trHeight w:val="436"/>
          <w:tblCellSpacing w:w="0" w:type="dxa"/>
        </w:trPr>
        <w:tc>
          <w:tcPr>
            <w:tcW w:w="1016" w:type="dxa"/>
            <w:vMerge w:val="restart"/>
            <w:tcBorders>
              <w:top w:val="outset" w:sz="6" w:space="0" w:color="auto"/>
              <w:left w:val="outset" w:sz="6" w:space="0" w:color="auto"/>
              <w:bottom w:val="outset" w:sz="6" w:space="0" w:color="auto"/>
              <w:right w:val="outset" w:sz="6" w:space="0" w:color="auto"/>
            </w:tcBorders>
            <w:vAlign w:val="center"/>
            <w:hideMark/>
          </w:tcPr>
          <w:p w:rsidR="005D14C9" w:rsidRDefault="00CD18DB" w:rsidP="00022F9A">
            <w:pPr>
              <w:pStyle w:val="aa"/>
              <w:rPr>
                <w:rFonts w:ascii="Times New Roman" w:hAnsi="Times New Roman" w:cs="Times New Roman"/>
                <w:sz w:val="24"/>
                <w:szCs w:val="24"/>
                <w:lang w:eastAsia="ru-RU"/>
              </w:rPr>
            </w:pPr>
            <w:r w:rsidRPr="007D629F">
              <w:rPr>
                <w:rFonts w:ascii="Times New Roman" w:hAnsi="Times New Roman" w:cs="Times New Roman"/>
                <w:i/>
                <w:iCs/>
                <w:sz w:val="24"/>
                <w:szCs w:val="24"/>
                <w:lang w:eastAsia="ru-RU"/>
              </w:rPr>
              <w:t>IX- 201</w:t>
            </w:r>
            <w:r w:rsidR="005D14C9">
              <w:rPr>
                <w:rFonts w:ascii="Times New Roman" w:hAnsi="Times New Roman" w:cs="Times New Roman"/>
                <w:i/>
                <w:iCs/>
                <w:sz w:val="24"/>
                <w:szCs w:val="24"/>
                <w:lang w:eastAsia="ru-RU"/>
              </w:rPr>
              <w:t>8</w:t>
            </w:r>
          </w:p>
          <w:p w:rsidR="00CD18DB" w:rsidRPr="005D14C9" w:rsidRDefault="00CD18DB" w:rsidP="005D14C9">
            <w:pPr>
              <w:rPr>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«Пси</w:t>
            </w:r>
            <w:r w:rsidR="00721FC1" w:rsidRPr="007D629F">
              <w:rPr>
                <w:rFonts w:ascii="Times New Roman" w:hAnsi="Times New Roman" w:cs="Times New Roman"/>
                <w:sz w:val="24"/>
                <w:szCs w:val="24"/>
                <w:lang w:eastAsia="ru-RU"/>
              </w:rPr>
              <w:t>хологические особенности детей 2-3</w:t>
            </w:r>
            <w:r w:rsidRPr="007D629F">
              <w:rPr>
                <w:rFonts w:ascii="Times New Roman" w:hAnsi="Times New Roman" w:cs="Times New Roman"/>
                <w:sz w:val="24"/>
                <w:szCs w:val="24"/>
                <w:lang w:eastAsia="ru-RU"/>
              </w:rPr>
              <w:t> лет»</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p>
        </w:tc>
      </w:tr>
      <w:tr w:rsidR="00CD18DB" w:rsidRPr="007D629F" w:rsidTr="007D629F">
        <w:trPr>
          <w:trHeight w:val="43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721FC1"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«Возрастные особенности детей 2 - 3</w:t>
            </w:r>
            <w:r w:rsidR="00CD18DB" w:rsidRPr="007D629F">
              <w:rPr>
                <w:rFonts w:ascii="Times New Roman" w:hAnsi="Times New Roman" w:cs="Times New Roman"/>
                <w:sz w:val="24"/>
                <w:szCs w:val="24"/>
                <w:lang w:eastAsia="ru-RU"/>
              </w:rPr>
              <w:t xml:space="preserve"> лет</w:t>
            </w:r>
            <w:r w:rsidRPr="007D629F">
              <w:rPr>
                <w:rFonts w:ascii="Times New Roman" w:hAnsi="Times New Roman" w:cs="Times New Roman"/>
                <w:sz w:val="24"/>
                <w:szCs w:val="24"/>
                <w:lang w:eastAsia="ru-RU"/>
              </w:rPr>
              <w:t>»</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Родительское собрание</w:t>
            </w:r>
          </w:p>
        </w:tc>
      </w:tr>
      <w:tr w:rsidR="00CD18DB" w:rsidRPr="007D629F" w:rsidTr="007D629F">
        <w:trPr>
          <w:trHeight w:val="420"/>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xml:space="preserve"> «Правила для родителей </w:t>
            </w:r>
            <w:r w:rsidRPr="007D629F">
              <w:rPr>
                <w:rFonts w:ascii="Times New Roman" w:hAnsi="Times New Roman" w:cs="Times New Roman"/>
                <w:sz w:val="24"/>
                <w:szCs w:val="24"/>
                <w:lang w:eastAsia="ru-RU"/>
              </w:rPr>
              <w:lastRenderedPageBreak/>
              <w:t>группы</w:t>
            </w:r>
            <w:r w:rsidR="00721FC1" w:rsidRPr="007D629F">
              <w:rPr>
                <w:rFonts w:ascii="Times New Roman" w:hAnsi="Times New Roman" w:cs="Times New Roman"/>
                <w:sz w:val="24"/>
                <w:szCs w:val="24"/>
                <w:lang w:eastAsia="ru-RU"/>
              </w:rPr>
              <w:t>»</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lastRenderedPageBreak/>
              <w:t>Консультация для родителей</w:t>
            </w:r>
          </w:p>
        </w:tc>
      </w:tr>
      <w:tr w:rsidR="00CD18DB" w:rsidRPr="007D629F" w:rsidTr="007D629F">
        <w:trPr>
          <w:trHeight w:val="570"/>
          <w:tblCellSpacing w:w="0" w:type="dxa"/>
        </w:trPr>
        <w:tc>
          <w:tcPr>
            <w:tcW w:w="1016" w:type="dxa"/>
            <w:vMerge w:val="restart"/>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022F9A">
            <w:pPr>
              <w:pStyle w:val="aa"/>
              <w:rPr>
                <w:rFonts w:ascii="Times New Roman" w:hAnsi="Times New Roman" w:cs="Times New Roman"/>
                <w:sz w:val="24"/>
                <w:szCs w:val="24"/>
                <w:lang w:eastAsia="ru-RU"/>
              </w:rPr>
            </w:pPr>
            <w:r w:rsidRPr="007D629F">
              <w:rPr>
                <w:rFonts w:ascii="Times New Roman" w:hAnsi="Times New Roman" w:cs="Times New Roman"/>
                <w:i/>
                <w:iCs/>
                <w:sz w:val="24"/>
                <w:szCs w:val="24"/>
                <w:lang w:eastAsia="ru-RU"/>
              </w:rPr>
              <w:lastRenderedPageBreak/>
              <w:t>X- 201</w:t>
            </w:r>
            <w:r w:rsidR="005D14C9">
              <w:rPr>
                <w:rFonts w:ascii="Times New Roman" w:hAnsi="Times New Roman" w:cs="Times New Roman"/>
                <w:i/>
                <w:iCs/>
                <w:sz w:val="24"/>
                <w:szCs w:val="24"/>
                <w:lang w:eastAsia="ru-RU"/>
              </w:rPr>
              <w:t>8</w:t>
            </w: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«Правила перевозки детей в личном автомобиле»</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p>
        </w:tc>
      </w:tr>
      <w:tr w:rsidR="00CD18DB" w:rsidRPr="007D629F" w:rsidTr="007D629F">
        <w:trPr>
          <w:trHeight w:val="627"/>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«Осенняя фантазия»</w:t>
            </w:r>
          </w:p>
        </w:tc>
        <w:tc>
          <w:tcPr>
            <w:tcW w:w="12146" w:type="dxa"/>
            <w:tcBorders>
              <w:top w:val="outset" w:sz="6" w:space="0" w:color="auto"/>
              <w:left w:val="outset" w:sz="6" w:space="0" w:color="auto"/>
              <w:bottom w:val="outset" w:sz="6" w:space="0" w:color="auto"/>
              <w:right w:val="outset" w:sz="6" w:space="0" w:color="auto"/>
            </w:tcBorders>
            <w:vAlign w:val="center"/>
            <w:hideMark/>
          </w:tcPr>
          <w:p w:rsidR="00656595"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Конкурс поделок из природного материала,</w:t>
            </w:r>
          </w:p>
          <w:p w:rsidR="00CD18DB" w:rsidRPr="007D629F" w:rsidRDefault="00CD18DB" w:rsidP="007D629F">
            <w:pPr>
              <w:pStyle w:val="aa"/>
              <w:rPr>
                <w:rFonts w:ascii="Times New Roman" w:hAnsi="Times New Roman" w:cs="Times New Roman"/>
                <w:sz w:val="24"/>
                <w:szCs w:val="24"/>
                <w:lang w:eastAsia="ru-RU"/>
              </w:rPr>
            </w:pPr>
            <w:proofErr w:type="gramStart"/>
            <w:r w:rsidRPr="007D629F">
              <w:rPr>
                <w:rFonts w:ascii="Times New Roman" w:hAnsi="Times New Roman" w:cs="Times New Roman"/>
                <w:sz w:val="24"/>
                <w:szCs w:val="24"/>
                <w:lang w:eastAsia="ru-RU"/>
              </w:rPr>
              <w:t>выполненных</w:t>
            </w:r>
            <w:proofErr w:type="gramEnd"/>
            <w:r w:rsidRPr="007D629F">
              <w:rPr>
                <w:rFonts w:ascii="Times New Roman" w:hAnsi="Times New Roman" w:cs="Times New Roman"/>
                <w:sz w:val="24"/>
                <w:szCs w:val="24"/>
                <w:lang w:eastAsia="ru-RU"/>
              </w:rPr>
              <w:t xml:space="preserve"> совместно детьми и родителями.</w:t>
            </w:r>
          </w:p>
        </w:tc>
      </w:tr>
      <w:tr w:rsidR="00CD18DB" w:rsidRPr="007D629F" w:rsidTr="007D629F">
        <w:trPr>
          <w:trHeight w:val="750"/>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«Осень золотая в гости к нам пришла»</w:t>
            </w:r>
          </w:p>
        </w:tc>
        <w:tc>
          <w:tcPr>
            <w:tcW w:w="12146" w:type="dxa"/>
            <w:tcBorders>
              <w:top w:val="outset" w:sz="6" w:space="0" w:color="auto"/>
              <w:left w:val="outset" w:sz="6" w:space="0" w:color="auto"/>
              <w:bottom w:val="outset" w:sz="6" w:space="0" w:color="auto"/>
              <w:right w:val="outset" w:sz="6" w:space="0" w:color="auto"/>
            </w:tcBorders>
            <w:vAlign w:val="center"/>
            <w:hideMark/>
          </w:tcPr>
          <w:p w:rsidR="00656595"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Тематический праздник с участием детей и</w:t>
            </w:r>
          </w:p>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xml:space="preserve"> родителей</w:t>
            </w:r>
          </w:p>
        </w:tc>
      </w:tr>
      <w:tr w:rsidR="00CD18DB" w:rsidRPr="007D629F" w:rsidTr="007D629F">
        <w:trPr>
          <w:trHeight w:val="360"/>
          <w:tblCellSpacing w:w="0" w:type="dxa"/>
        </w:trPr>
        <w:tc>
          <w:tcPr>
            <w:tcW w:w="1016" w:type="dxa"/>
            <w:vMerge w:val="restart"/>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022F9A">
            <w:pPr>
              <w:pStyle w:val="aa"/>
              <w:rPr>
                <w:rFonts w:ascii="Times New Roman" w:hAnsi="Times New Roman" w:cs="Times New Roman"/>
                <w:sz w:val="24"/>
                <w:szCs w:val="24"/>
                <w:lang w:eastAsia="ru-RU"/>
              </w:rPr>
            </w:pPr>
            <w:r w:rsidRPr="007D629F">
              <w:rPr>
                <w:rFonts w:ascii="Times New Roman" w:hAnsi="Times New Roman" w:cs="Times New Roman"/>
                <w:i/>
                <w:iCs/>
                <w:sz w:val="24"/>
                <w:szCs w:val="24"/>
                <w:lang w:eastAsia="ru-RU"/>
              </w:rPr>
              <w:t>XI-201</w:t>
            </w:r>
            <w:r w:rsidR="005D14C9">
              <w:rPr>
                <w:rFonts w:ascii="Times New Roman" w:hAnsi="Times New Roman" w:cs="Times New Roman"/>
                <w:i/>
                <w:iCs/>
                <w:sz w:val="24"/>
                <w:szCs w:val="24"/>
                <w:lang w:eastAsia="ru-RU"/>
              </w:rPr>
              <w:t>8</w:t>
            </w: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«Режим дня дошкольника»</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p>
        </w:tc>
      </w:tr>
      <w:tr w:rsidR="00CD18DB" w:rsidRPr="007D629F" w:rsidTr="007D629F">
        <w:trPr>
          <w:trHeight w:val="34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«Капризный ребенок»</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p>
        </w:tc>
      </w:tr>
      <w:tr w:rsidR="00CD18DB" w:rsidRPr="007D629F" w:rsidTr="007D629F">
        <w:trPr>
          <w:trHeight w:val="637"/>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kern w:val="36"/>
                <w:sz w:val="24"/>
                <w:szCs w:val="24"/>
                <w:lang w:eastAsia="ru-RU"/>
              </w:rPr>
            </w:pPr>
            <w:r w:rsidRPr="007D629F">
              <w:rPr>
                <w:rFonts w:ascii="Times New Roman" w:hAnsi="Times New Roman" w:cs="Times New Roman"/>
                <w:kern w:val="36"/>
                <w:sz w:val="24"/>
                <w:szCs w:val="24"/>
                <w:lang w:eastAsia="ru-RU"/>
              </w:rPr>
              <w:t> </w:t>
            </w:r>
            <w:r w:rsidR="00656595" w:rsidRPr="007D629F">
              <w:rPr>
                <w:rFonts w:ascii="Times New Roman" w:hAnsi="Times New Roman" w:cs="Times New Roman"/>
                <w:kern w:val="36"/>
                <w:sz w:val="24"/>
                <w:szCs w:val="24"/>
                <w:lang w:eastAsia="ru-RU"/>
              </w:rPr>
              <w:t>«Моя любимая игрушка»</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656595"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Тематическое развлечение</w:t>
            </w:r>
          </w:p>
        </w:tc>
      </w:tr>
      <w:tr w:rsidR="00CD18DB" w:rsidRPr="007D629F" w:rsidTr="007D629F">
        <w:trPr>
          <w:trHeight w:val="467"/>
          <w:tblCellSpacing w:w="0" w:type="dxa"/>
        </w:trPr>
        <w:tc>
          <w:tcPr>
            <w:tcW w:w="1016" w:type="dxa"/>
            <w:vMerge w:val="restart"/>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022F9A">
            <w:pPr>
              <w:pStyle w:val="aa"/>
              <w:rPr>
                <w:rFonts w:ascii="Times New Roman" w:hAnsi="Times New Roman" w:cs="Times New Roman"/>
                <w:sz w:val="24"/>
                <w:szCs w:val="24"/>
                <w:lang w:eastAsia="ru-RU"/>
              </w:rPr>
            </w:pPr>
            <w:r w:rsidRPr="007D629F">
              <w:rPr>
                <w:rFonts w:ascii="Times New Roman" w:hAnsi="Times New Roman" w:cs="Times New Roman"/>
                <w:i/>
                <w:iCs/>
                <w:sz w:val="24"/>
                <w:szCs w:val="24"/>
                <w:lang w:eastAsia="ru-RU"/>
              </w:rPr>
              <w:t>XII-201</w:t>
            </w:r>
            <w:r w:rsidR="005D14C9">
              <w:rPr>
                <w:rFonts w:ascii="Times New Roman" w:hAnsi="Times New Roman" w:cs="Times New Roman"/>
                <w:i/>
                <w:iCs/>
                <w:sz w:val="24"/>
                <w:szCs w:val="24"/>
                <w:lang w:eastAsia="ru-RU"/>
              </w:rPr>
              <w:t>8</w:t>
            </w: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«Русские народные сказки»</w:t>
            </w:r>
          </w:p>
        </w:tc>
        <w:tc>
          <w:tcPr>
            <w:tcW w:w="12146" w:type="dxa"/>
            <w:tcBorders>
              <w:top w:val="outset" w:sz="6" w:space="0" w:color="auto"/>
              <w:left w:val="outset" w:sz="6" w:space="0" w:color="auto"/>
              <w:bottom w:val="outset" w:sz="6" w:space="0" w:color="auto"/>
              <w:right w:val="outset" w:sz="6" w:space="0" w:color="auto"/>
            </w:tcBorders>
            <w:vAlign w:val="center"/>
            <w:hideMark/>
          </w:tcPr>
          <w:p w:rsidR="00656595"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Совместное посещение детского театра в выходной</w:t>
            </w:r>
          </w:p>
          <w:p w:rsidR="00656595"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xml:space="preserve"> день (дети, родители, воспитатели) – спектакль</w:t>
            </w:r>
          </w:p>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по мотивам русских народных сказок.</w:t>
            </w:r>
          </w:p>
        </w:tc>
      </w:tr>
      <w:tr w:rsidR="00CD18DB" w:rsidRPr="007D629F" w:rsidTr="007D629F">
        <w:trPr>
          <w:trHeight w:val="420"/>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«Зимние спортивные игры для дет</w:t>
            </w:r>
            <w:r w:rsidR="00656595" w:rsidRPr="007D629F">
              <w:rPr>
                <w:rFonts w:ascii="Times New Roman" w:hAnsi="Times New Roman" w:cs="Times New Roman"/>
                <w:sz w:val="24"/>
                <w:szCs w:val="24"/>
                <w:lang w:eastAsia="ru-RU"/>
              </w:rPr>
              <w:t>ей 2-3лет</w:t>
            </w:r>
            <w:r w:rsidRPr="007D629F">
              <w:rPr>
                <w:rFonts w:ascii="Times New Roman" w:hAnsi="Times New Roman" w:cs="Times New Roman"/>
                <w:sz w:val="24"/>
                <w:szCs w:val="24"/>
                <w:lang w:eastAsia="ru-RU"/>
              </w:rPr>
              <w:t>»</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Родительское собрание</w:t>
            </w:r>
          </w:p>
        </w:tc>
      </w:tr>
      <w:tr w:rsidR="00CD18DB" w:rsidRPr="007D629F" w:rsidTr="007D629F">
        <w:trPr>
          <w:trHeight w:val="871"/>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656595"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kern w:val="36"/>
                <w:sz w:val="24"/>
                <w:szCs w:val="24"/>
                <w:lang w:eastAsia="ru-RU"/>
              </w:rPr>
              <w:t> </w:t>
            </w:r>
            <w:r w:rsidR="00656595" w:rsidRPr="007D629F">
              <w:rPr>
                <w:rFonts w:ascii="Times New Roman" w:hAnsi="Times New Roman" w:cs="Times New Roman"/>
                <w:sz w:val="24"/>
                <w:szCs w:val="24"/>
                <w:lang w:eastAsia="ru-RU"/>
              </w:rPr>
              <w:t>Пальчиковые игры –</w:t>
            </w:r>
          </w:p>
          <w:p w:rsidR="00656595" w:rsidRPr="007D629F" w:rsidRDefault="00656595"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xml:space="preserve"> лучший способ развития мелкой моторики</w:t>
            </w:r>
          </w:p>
          <w:p w:rsidR="00CD18DB" w:rsidRPr="007D629F" w:rsidRDefault="00656595" w:rsidP="007D629F">
            <w:pPr>
              <w:pStyle w:val="aa"/>
              <w:rPr>
                <w:rFonts w:ascii="Times New Roman" w:hAnsi="Times New Roman" w:cs="Times New Roman"/>
                <w:kern w:val="36"/>
                <w:sz w:val="24"/>
                <w:szCs w:val="24"/>
                <w:lang w:eastAsia="ru-RU"/>
              </w:rPr>
            </w:pPr>
            <w:r w:rsidRPr="007D629F">
              <w:rPr>
                <w:rFonts w:ascii="Times New Roman" w:hAnsi="Times New Roman" w:cs="Times New Roman"/>
                <w:sz w:val="24"/>
                <w:szCs w:val="24"/>
                <w:lang w:eastAsia="ru-RU"/>
              </w:rPr>
              <w:t xml:space="preserve"> рук у дошкольников"</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r w:rsidR="00656595" w:rsidRPr="007D629F">
              <w:rPr>
                <w:rFonts w:ascii="Times New Roman" w:hAnsi="Times New Roman" w:cs="Times New Roman"/>
                <w:sz w:val="24"/>
                <w:szCs w:val="24"/>
                <w:lang w:eastAsia="ru-RU"/>
              </w:rPr>
              <w:t>.</w:t>
            </w:r>
          </w:p>
        </w:tc>
      </w:tr>
      <w:tr w:rsidR="00CD18DB" w:rsidRPr="007D629F" w:rsidTr="007D629F">
        <w:trPr>
          <w:trHeight w:val="434"/>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kern w:val="36"/>
                <w:sz w:val="24"/>
                <w:szCs w:val="24"/>
                <w:lang w:eastAsia="ru-RU"/>
              </w:rPr>
            </w:pPr>
            <w:r w:rsidRPr="007D629F">
              <w:rPr>
                <w:rFonts w:ascii="Times New Roman" w:hAnsi="Times New Roman" w:cs="Times New Roman"/>
                <w:kern w:val="36"/>
                <w:sz w:val="24"/>
                <w:szCs w:val="24"/>
                <w:lang w:eastAsia="ru-RU"/>
              </w:rPr>
              <w:t> </w:t>
            </w:r>
            <w:r w:rsidR="00656595" w:rsidRPr="007D629F">
              <w:rPr>
                <w:rFonts w:ascii="Times New Roman" w:hAnsi="Times New Roman" w:cs="Times New Roman"/>
                <w:kern w:val="36"/>
                <w:sz w:val="24"/>
                <w:szCs w:val="24"/>
                <w:lang w:eastAsia="ru-RU"/>
              </w:rPr>
              <w:t>«Новый Год»</w:t>
            </w:r>
          </w:p>
        </w:tc>
        <w:tc>
          <w:tcPr>
            <w:tcW w:w="12146" w:type="dxa"/>
            <w:tcBorders>
              <w:top w:val="outset" w:sz="6" w:space="0" w:color="auto"/>
              <w:left w:val="outset" w:sz="6" w:space="0" w:color="auto"/>
              <w:bottom w:val="outset" w:sz="6" w:space="0" w:color="auto"/>
              <w:right w:val="outset" w:sz="6" w:space="0" w:color="auto"/>
            </w:tcBorders>
            <w:vAlign w:val="center"/>
            <w:hideMark/>
          </w:tcPr>
          <w:p w:rsidR="00656595"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xml:space="preserve"> праздник с участием детей и родителей </w:t>
            </w:r>
          </w:p>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"Здравствуй, Новый год"</w:t>
            </w:r>
          </w:p>
        </w:tc>
      </w:tr>
      <w:tr w:rsidR="00CD18DB" w:rsidRPr="007D629F" w:rsidTr="007D629F">
        <w:trPr>
          <w:trHeight w:val="112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«Роль детских впечатлений в развитии художественного творчества дошкольников»</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p>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w:t>
            </w:r>
          </w:p>
        </w:tc>
      </w:tr>
      <w:tr w:rsidR="00CD18DB" w:rsidRPr="007D629F" w:rsidTr="007D629F">
        <w:trPr>
          <w:trHeight w:val="37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656595"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kern w:val="36"/>
                <w:sz w:val="24"/>
                <w:szCs w:val="24"/>
                <w:lang w:eastAsia="ru-RU"/>
              </w:rPr>
              <w:t> </w:t>
            </w:r>
            <w:r w:rsidR="00656595" w:rsidRPr="007D629F">
              <w:rPr>
                <w:rFonts w:ascii="Times New Roman" w:hAnsi="Times New Roman" w:cs="Times New Roman"/>
                <w:sz w:val="24"/>
                <w:szCs w:val="24"/>
                <w:lang w:eastAsia="ru-RU"/>
              </w:rPr>
              <w:t>"Ребёнок активный</w:t>
            </w:r>
          </w:p>
          <w:p w:rsidR="00CD18DB" w:rsidRPr="007D629F" w:rsidRDefault="00656595" w:rsidP="007D629F">
            <w:pPr>
              <w:pStyle w:val="aa"/>
              <w:rPr>
                <w:rFonts w:ascii="Times New Roman" w:hAnsi="Times New Roman" w:cs="Times New Roman"/>
                <w:kern w:val="36"/>
                <w:sz w:val="24"/>
                <w:szCs w:val="24"/>
                <w:lang w:eastAsia="ru-RU"/>
              </w:rPr>
            </w:pPr>
            <w:r w:rsidRPr="007D629F">
              <w:rPr>
                <w:rFonts w:ascii="Times New Roman" w:hAnsi="Times New Roman" w:cs="Times New Roman"/>
                <w:sz w:val="24"/>
                <w:szCs w:val="24"/>
                <w:lang w:eastAsia="ru-RU"/>
              </w:rPr>
              <w:t xml:space="preserve"> и </w:t>
            </w:r>
            <w:proofErr w:type="spellStart"/>
            <w:r w:rsidRPr="007D629F">
              <w:rPr>
                <w:rFonts w:ascii="Times New Roman" w:hAnsi="Times New Roman" w:cs="Times New Roman"/>
                <w:sz w:val="24"/>
                <w:szCs w:val="24"/>
                <w:lang w:eastAsia="ru-RU"/>
              </w:rPr>
              <w:t>гиперактивный</w:t>
            </w:r>
            <w:proofErr w:type="spellEnd"/>
            <w:r w:rsidRPr="007D629F">
              <w:rPr>
                <w:rFonts w:ascii="Times New Roman" w:hAnsi="Times New Roman" w:cs="Times New Roman"/>
                <w:sz w:val="24"/>
                <w:szCs w:val="24"/>
                <w:lang w:eastAsia="ru-RU"/>
              </w:rPr>
              <w:t>. В чём разница?"</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xml:space="preserve">Консультация для родителей </w:t>
            </w:r>
          </w:p>
        </w:tc>
      </w:tr>
      <w:tr w:rsidR="00CD18DB" w:rsidRPr="007D629F" w:rsidTr="007D629F">
        <w:trPr>
          <w:trHeight w:val="419"/>
          <w:tblCellSpacing w:w="0" w:type="dxa"/>
        </w:trPr>
        <w:tc>
          <w:tcPr>
            <w:tcW w:w="1016" w:type="dxa"/>
            <w:vMerge w:val="restart"/>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022F9A">
            <w:pPr>
              <w:pStyle w:val="aa"/>
              <w:rPr>
                <w:rFonts w:ascii="Times New Roman" w:hAnsi="Times New Roman" w:cs="Times New Roman"/>
                <w:sz w:val="24"/>
                <w:szCs w:val="24"/>
                <w:lang w:eastAsia="ru-RU"/>
              </w:rPr>
            </w:pPr>
            <w:r w:rsidRPr="007D629F">
              <w:rPr>
                <w:rFonts w:ascii="Times New Roman" w:hAnsi="Times New Roman" w:cs="Times New Roman"/>
                <w:i/>
                <w:iCs/>
                <w:sz w:val="24"/>
                <w:szCs w:val="24"/>
                <w:lang w:eastAsia="ru-RU"/>
              </w:rPr>
              <w:t>II- 201</w:t>
            </w:r>
            <w:r w:rsidR="005D14C9">
              <w:rPr>
                <w:rFonts w:ascii="Times New Roman" w:hAnsi="Times New Roman" w:cs="Times New Roman"/>
                <w:i/>
                <w:iCs/>
                <w:sz w:val="24"/>
                <w:szCs w:val="24"/>
                <w:lang w:eastAsia="ru-RU"/>
              </w:rPr>
              <w:t>9</w:t>
            </w: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«Зима – волшебница»</w:t>
            </w:r>
          </w:p>
        </w:tc>
        <w:tc>
          <w:tcPr>
            <w:tcW w:w="12146" w:type="dxa"/>
            <w:tcBorders>
              <w:top w:val="outset" w:sz="6" w:space="0" w:color="auto"/>
              <w:left w:val="outset" w:sz="6" w:space="0" w:color="auto"/>
              <w:bottom w:val="outset" w:sz="6" w:space="0" w:color="auto"/>
              <w:right w:val="outset" w:sz="6" w:space="0" w:color="auto"/>
            </w:tcBorders>
            <w:vAlign w:val="center"/>
            <w:hideMark/>
          </w:tcPr>
          <w:p w:rsidR="00656595"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Конкурс творческих поделок на зимнюю тематику,</w:t>
            </w:r>
          </w:p>
          <w:p w:rsidR="00CD18DB" w:rsidRPr="007D629F" w:rsidRDefault="00CD18DB" w:rsidP="007D629F">
            <w:pPr>
              <w:pStyle w:val="aa"/>
              <w:rPr>
                <w:rFonts w:ascii="Times New Roman" w:hAnsi="Times New Roman" w:cs="Times New Roman"/>
                <w:sz w:val="24"/>
                <w:szCs w:val="24"/>
                <w:lang w:eastAsia="ru-RU"/>
              </w:rPr>
            </w:pPr>
            <w:proofErr w:type="gramStart"/>
            <w:r w:rsidRPr="007D629F">
              <w:rPr>
                <w:rFonts w:ascii="Times New Roman" w:hAnsi="Times New Roman" w:cs="Times New Roman"/>
                <w:sz w:val="24"/>
                <w:szCs w:val="24"/>
                <w:lang w:eastAsia="ru-RU"/>
              </w:rPr>
              <w:t>выполненных</w:t>
            </w:r>
            <w:proofErr w:type="gramEnd"/>
            <w:r w:rsidRPr="007D629F">
              <w:rPr>
                <w:rFonts w:ascii="Times New Roman" w:hAnsi="Times New Roman" w:cs="Times New Roman"/>
                <w:sz w:val="24"/>
                <w:szCs w:val="24"/>
                <w:lang w:eastAsia="ru-RU"/>
              </w:rPr>
              <w:t xml:space="preserve"> совместно детьми и родителями.</w:t>
            </w:r>
          </w:p>
        </w:tc>
      </w:tr>
      <w:tr w:rsidR="00CD18DB" w:rsidRPr="007D629F" w:rsidTr="007D629F">
        <w:trPr>
          <w:trHeight w:val="82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«Техника безопасности для дошкольника - правила для родителей!»</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p>
        </w:tc>
      </w:tr>
      <w:tr w:rsidR="00CD18DB" w:rsidRPr="007D629F" w:rsidTr="007D629F">
        <w:trPr>
          <w:trHeight w:val="58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w:t>
            </w:r>
            <w:proofErr w:type="spellStart"/>
            <w:r w:rsidRPr="007D629F">
              <w:rPr>
                <w:rFonts w:ascii="Times New Roman" w:hAnsi="Times New Roman" w:cs="Times New Roman"/>
                <w:sz w:val="24"/>
                <w:szCs w:val="24"/>
                <w:lang w:eastAsia="ru-RU"/>
              </w:rPr>
              <w:t>Гендерное</w:t>
            </w:r>
            <w:proofErr w:type="spellEnd"/>
            <w:r w:rsidRPr="007D629F">
              <w:rPr>
                <w:rFonts w:ascii="Times New Roman" w:hAnsi="Times New Roman" w:cs="Times New Roman"/>
                <w:sz w:val="24"/>
                <w:szCs w:val="24"/>
                <w:lang w:eastAsia="ru-RU"/>
              </w:rPr>
              <w:t xml:space="preserve"> воспитание детей дошкольного возраста. Воспитание девочек, воспитание мальчиков»</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p>
        </w:tc>
      </w:tr>
      <w:tr w:rsidR="00CD18DB" w:rsidRPr="007D629F" w:rsidTr="007D629F">
        <w:trPr>
          <w:trHeight w:val="195"/>
          <w:tblCellSpacing w:w="0" w:type="dxa"/>
        </w:trPr>
        <w:tc>
          <w:tcPr>
            <w:tcW w:w="1016" w:type="dxa"/>
            <w:vMerge w:val="restart"/>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022F9A">
            <w:pPr>
              <w:pStyle w:val="aa"/>
              <w:rPr>
                <w:rFonts w:ascii="Times New Roman" w:hAnsi="Times New Roman" w:cs="Times New Roman"/>
                <w:sz w:val="24"/>
                <w:szCs w:val="24"/>
                <w:lang w:eastAsia="ru-RU"/>
              </w:rPr>
            </w:pPr>
            <w:r w:rsidRPr="007D629F">
              <w:rPr>
                <w:rFonts w:ascii="Times New Roman" w:hAnsi="Times New Roman" w:cs="Times New Roman"/>
                <w:i/>
                <w:iCs/>
                <w:sz w:val="24"/>
                <w:szCs w:val="24"/>
                <w:lang w:eastAsia="ru-RU"/>
              </w:rPr>
              <w:t>III- 201</w:t>
            </w:r>
            <w:r w:rsidR="005D14C9">
              <w:rPr>
                <w:rFonts w:ascii="Times New Roman" w:hAnsi="Times New Roman" w:cs="Times New Roman"/>
                <w:i/>
                <w:iCs/>
                <w:sz w:val="24"/>
                <w:szCs w:val="24"/>
                <w:lang w:eastAsia="ru-RU"/>
              </w:rPr>
              <w:t>9</w:t>
            </w: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«Концерт для мам и бабушек»</w:t>
            </w:r>
          </w:p>
        </w:tc>
        <w:tc>
          <w:tcPr>
            <w:tcW w:w="12146" w:type="dxa"/>
            <w:tcBorders>
              <w:top w:val="outset" w:sz="6" w:space="0" w:color="auto"/>
              <w:left w:val="outset" w:sz="6" w:space="0" w:color="auto"/>
              <w:bottom w:val="outset" w:sz="6" w:space="0" w:color="auto"/>
              <w:right w:val="outset" w:sz="6" w:space="0" w:color="auto"/>
            </w:tcBorders>
            <w:vAlign w:val="center"/>
            <w:hideMark/>
          </w:tcPr>
          <w:p w:rsidR="00656595"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Тематический праздник с участием детей и</w:t>
            </w:r>
          </w:p>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xml:space="preserve"> родителей</w:t>
            </w:r>
          </w:p>
        </w:tc>
      </w:tr>
      <w:tr w:rsidR="00CD18DB" w:rsidRPr="007D629F" w:rsidTr="007D629F">
        <w:trPr>
          <w:trHeight w:val="510"/>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«Права и обязанности родителей»</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p>
        </w:tc>
      </w:tr>
      <w:tr w:rsidR="00CD18DB" w:rsidRPr="007D629F" w:rsidTr="007D629F">
        <w:trPr>
          <w:trHeight w:val="49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«День птиц»</w:t>
            </w:r>
          </w:p>
        </w:tc>
        <w:tc>
          <w:tcPr>
            <w:tcW w:w="12146" w:type="dxa"/>
            <w:tcBorders>
              <w:top w:val="outset" w:sz="6" w:space="0" w:color="auto"/>
              <w:left w:val="outset" w:sz="6" w:space="0" w:color="auto"/>
              <w:bottom w:val="outset" w:sz="6" w:space="0" w:color="auto"/>
              <w:right w:val="outset" w:sz="6" w:space="0" w:color="auto"/>
            </w:tcBorders>
            <w:vAlign w:val="center"/>
            <w:hideMark/>
          </w:tcPr>
          <w:p w:rsidR="00656595" w:rsidRPr="007D629F" w:rsidRDefault="00656595"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Конку</w:t>
            </w:r>
            <w:proofErr w:type="gramStart"/>
            <w:r w:rsidRPr="007D629F">
              <w:rPr>
                <w:rFonts w:ascii="Times New Roman" w:hAnsi="Times New Roman" w:cs="Times New Roman"/>
                <w:sz w:val="24"/>
                <w:szCs w:val="24"/>
                <w:lang w:eastAsia="ru-RU"/>
              </w:rPr>
              <w:t>рс</w:t>
            </w:r>
            <w:r w:rsidR="00CD18DB" w:rsidRPr="007D629F">
              <w:rPr>
                <w:rFonts w:ascii="Times New Roman" w:hAnsi="Times New Roman" w:cs="Times New Roman"/>
                <w:sz w:val="24"/>
                <w:szCs w:val="24"/>
                <w:lang w:eastAsia="ru-RU"/>
              </w:rPr>
              <w:t xml:space="preserve"> скв</w:t>
            </w:r>
            <w:proofErr w:type="gramEnd"/>
            <w:r w:rsidR="00CD18DB" w:rsidRPr="007D629F">
              <w:rPr>
                <w:rFonts w:ascii="Times New Roman" w:hAnsi="Times New Roman" w:cs="Times New Roman"/>
                <w:sz w:val="24"/>
                <w:szCs w:val="24"/>
                <w:lang w:eastAsia="ru-RU"/>
              </w:rPr>
              <w:t>оречников, выполненных совместно</w:t>
            </w:r>
          </w:p>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xml:space="preserve"> детьми и родителями.</w:t>
            </w:r>
          </w:p>
        </w:tc>
      </w:tr>
      <w:tr w:rsidR="00CD18DB" w:rsidRPr="007D629F" w:rsidTr="007D629F">
        <w:trPr>
          <w:trHeight w:val="611"/>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«Масленица»</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656595"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Тематический праздник для детей</w:t>
            </w:r>
          </w:p>
        </w:tc>
      </w:tr>
      <w:tr w:rsidR="00CD18DB" w:rsidRPr="007D629F" w:rsidTr="007D629F">
        <w:trPr>
          <w:trHeight w:val="37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«Все о пробе Манту»</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p>
        </w:tc>
      </w:tr>
      <w:tr w:rsidR="00CD18DB" w:rsidRPr="007D629F" w:rsidTr="007D629F">
        <w:trPr>
          <w:trHeight w:val="19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«Моя любимая книга»</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Выставка детских книг</w:t>
            </w:r>
          </w:p>
        </w:tc>
      </w:tr>
      <w:tr w:rsidR="00CD18DB" w:rsidRPr="007D629F" w:rsidTr="007D629F">
        <w:trPr>
          <w:trHeight w:val="180"/>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«Правила безопасности для детей-пешеходов</w:t>
            </w:r>
          </w:p>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xml:space="preserve">и сопровождающих их </w:t>
            </w:r>
            <w:r w:rsidRPr="007D629F">
              <w:rPr>
                <w:rFonts w:ascii="Times New Roman" w:hAnsi="Times New Roman" w:cs="Times New Roman"/>
                <w:sz w:val="24"/>
                <w:szCs w:val="24"/>
                <w:lang w:eastAsia="ru-RU"/>
              </w:rPr>
              <w:lastRenderedPageBreak/>
              <w:t>взрослых пешеходов»</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lastRenderedPageBreak/>
              <w:t>Консультация для родителей</w:t>
            </w:r>
          </w:p>
        </w:tc>
      </w:tr>
      <w:tr w:rsidR="00CD18DB" w:rsidRPr="007D629F" w:rsidTr="007D629F">
        <w:trPr>
          <w:trHeight w:val="37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«Детские игрушки и требования к ним"</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p>
        </w:tc>
      </w:tr>
      <w:tr w:rsidR="00CD18DB" w:rsidRPr="007D629F" w:rsidTr="007D629F">
        <w:trPr>
          <w:trHeight w:val="285"/>
          <w:tblCellSpacing w:w="0" w:type="dxa"/>
        </w:trPr>
        <w:tc>
          <w:tcPr>
            <w:tcW w:w="1016" w:type="dxa"/>
            <w:vMerge w:val="restart"/>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022F9A">
            <w:pPr>
              <w:pStyle w:val="aa"/>
              <w:rPr>
                <w:rFonts w:ascii="Times New Roman" w:hAnsi="Times New Roman" w:cs="Times New Roman"/>
                <w:sz w:val="24"/>
                <w:szCs w:val="24"/>
                <w:lang w:eastAsia="ru-RU"/>
              </w:rPr>
            </w:pPr>
            <w:r w:rsidRPr="007D629F">
              <w:rPr>
                <w:rFonts w:ascii="Times New Roman" w:hAnsi="Times New Roman" w:cs="Times New Roman"/>
                <w:i/>
                <w:iCs/>
                <w:sz w:val="24"/>
                <w:szCs w:val="24"/>
                <w:lang w:eastAsia="ru-RU"/>
              </w:rPr>
              <w:t>V- 201</w:t>
            </w:r>
            <w:r w:rsidR="005D14C9">
              <w:rPr>
                <w:rFonts w:ascii="Times New Roman" w:hAnsi="Times New Roman" w:cs="Times New Roman"/>
                <w:i/>
                <w:iCs/>
                <w:sz w:val="24"/>
                <w:szCs w:val="24"/>
                <w:lang w:eastAsia="ru-RU"/>
              </w:rPr>
              <w:t>9</w:t>
            </w: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«День победы»</w:t>
            </w:r>
          </w:p>
        </w:tc>
        <w:tc>
          <w:tcPr>
            <w:tcW w:w="12146" w:type="dxa"/>
            <w:tcBorders>
              <w:top w:val="outset" w:sz="6" w:space="0" w:color="auto"/>
              <w:left w:val="outset" w:sz="6" w:space="0" w:color="auto"/>
              <w:bottom w:val="outset" w:sz="6" w:space="0" w:color="auto"/>
              <w:right w:val="outset" w:sz="6" w:space="0" w:color="auto"/>
            </w:tcBorders>
            <w:vAlign w:val="center"/>
            <w:hideMark/>
          </w:tcPr>
          <w:p w:rsidR="00656595"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Встреча с прадедушками и прабабушками детей</w:t>
            </w:r>
          </w:p>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xml:space="preserve"> группы, ветеранами ВОВ. Концерт для ветеранов.</w:t>
            </w:r>
          </w:p>
        </w:tc>
      </w:tr>
      <w:tr w:rsidR="00CD18DB" w:rsidRPr="007D629F" w:rsidTr="007D629F">
        <w:trPr>
          <w:trHeight w:val="28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«Моя семья»</w:t>
            </w:r>
          </w:p>
        </w:tc>
        <w:tc>
          <w:tcPr>
            <w:tcW w:w="12146" w:type="dxa"/>
            <w:tcBorders>
              <w:top w:val="outset" w:sz="6" w:space="0" w:color="auto"/>
              <w:left w:val="outset" w:sz="6" w:space="0" w:color="auto"/>
              <w:bottom w:val="outset" w:sz="6" w:space="0" w:color="auto"/>
              <w:right w:val="outset" w:sz="6" w:space="0" w:color="auto"/>
            </w:tcBorders>
            <w:vAlign w:val="center"/>
            <w:hideMark/>
          </w:tcPr>
          <w:p w:rsidR="00656595"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Фотовыставка семейных фотографий, сделанных</w:t>
            </w:r>
          </w:p>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xml:space="preserve"> родителями.</w:t>
            </w:r>
          </w:p>
        </w:tc>
      </w:tr>
      <w:tr w:rsidR="00CD18DB" w:rsidRPr="007D629F" w:rsidTr="007D629F">
        <w:trPr>
          <w:trHeight w:val="28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«Генеалогическое дерево моей семьи», «Герб моей семьи»</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Выставка совместных работ родителей и детей.</w:t>
            </w:r>
          </w:p>
        </w:tc>
      </w:tr>
      <w:tr w:rsidR="00CD18DB" w:rsidRPr="007D629F" w:rsidTr="007D629F">
        <w:trPr>
          <w:trHeight w:val="195"/>
          <w:tblCellSpacing w:w="0" w:type="dxa"/>
        </w:trPr>
        <w:tc>
          <w:tcPr>
            <w:tcW w:w="1016" w:type="dxa"/>
            <w:vMerge w:val="restart"/>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022F9A">
            <w:pPr>
              <w:pStyle w:val="aa"/>
              <w:rPr>
                <w:rFonts w:ascii="Times New Roman" w:hAnsi="Times New Roman" w:cs="Times New Roman"/>
                <w:sz w:val="24"/>
                <w:szCs w:val="24"/>
                <w:lang w:eastAsia="ru-RU"/>
              </w:rPr>
            </w:pPr>
            <w:r w:rsidRPr="007D629F">
              <w:rPr>
                <w:rFonts w:ascii="Times New Roman" w:hAnsi="Times New Roman" w:cs="Times New Roman"/>
                <w:i/>
                <w:iCs/>
                <w:sz w:val="24"/>
                <w:szCs w:val="24"/>
                <w:lang w:eastAsia="ru-RU"/>
              </w:rPr>
              <w:t>VI-201</w:t>
            </w:r>
            <w:r w:rsidR="005D14C9">
              <w:rPr>
                <w:rFonts w:ascii="Times New Roman" w:hAnsi="Times New Roman" w:cs="Times New Roman"/>
                <w:i/>
                <w:iCs/>
                <w:sz w:val="24"/>
                <w:szCs w:val="24"/>
                <w:lang w:eastAsia="ru-RU"/>
              </w:rPr>
              <w:t>9</w:t>
            </w: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«Цвет – зеркало души. Как по цветам детского рисунка определить настроение ребенка и особенности характера ребенка»</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p>
        </w:tc>
      </w:tr>
      <w:tr w:rsidR="00CD18DB" w:rsidRPr="007D629F" w:rsidTr="007D629F">
        <w:trPr>
          <w:trHeight w:val="180"/>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«Закаливание детей дошкольного возраста в домашних условиях»</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p>
        </w:tc>
      </w:tr>
      <w:tr w:rsidR="00CD18DB" w:rsidRPr="007D629F" w:rsidTr="007D629F">
        <w:trPr>
          <w:trHeight w:val="37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«Светит солнышко в окно, лето красное пришло!»</w:t>
            </w:r>
          </w:p>
        </w:tc>
        <w:tc>
          <w:tcPr>
            <w:tcW w:w="12146" w:type="dxa"/>
            <w:tcBorders>
              <w:top w:val="outset" w:sz="6" w:space="0" w:color="auto"/>
              <w:left w:val="outset" w:sz="6" w:space="0" w:color="auto"/>
              <w:bottom w:val="outset" w:sz="6" w:space="0" w:color="auto"/>
              <w:right w:val="outset" w:sz="6" w:space="0" w:color="auto"/>
            </w:tcBorders>
            <w:vAlign w:val="center"/>
            <w:hideMark/>
          </w:tcPr>
          <w:p w:rsidR="00656595"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Музыкально – спортивный праздник с участием</w:t>
            </w:r>
          </w:p>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xml:space="preserve"> детей и родителей</w:t>
            </w:r>
          </w:p>
        </w:tc>
      </w:tr>
      <w:tr w:rsidR="00CD18DB" w:rsidRPr="007D629F" w:rsidTr="007D629F">
        <w:trPr>
          <w:trHeight w:val="37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«Летняя прогулка в лесу с ребенком – правила безопасности»</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p>
        </w:tc>
      </w:tr>
    </w:tbl>
    <w:p w:rsidR="007D629F" w:rsidRPr="00887922" w:rsidRDefault="00CD18DB" w:rsidP="00887922">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w:t>
      </w:r>
    </w:p>
    <w:p w:rsidR="007D629F" w:rsidRDefault="007D629F" w:rsidP="007D629F">
      <w:pPr>
        <w:pStyle w:val="aa"/>
        <w:jc w:val="center"/>
        <w:rPr>
          <w:rFonts w:ascii="Times New Roman" w:hAnsi="Times New Roman" w:cs="Times New Roman"/>
          <w:b/>
          <w:i/>
          <w:iCs/>
          <w:sz w:val="28"/>
          <w:szCs w:val="28"/>
          <w:u w:val="single"/>
          <w:lang w:eastAsia="ru-RU"/>
        </w:rPr>
      </w:pPr>
    </w:p>
    <w:p w:rsidR="00CD18DB" w:rsidRPr="007D629F" w:rsidRDefault="00CD18DB" w:rsidP="007D629F">
      <w:pPr>
        <w:pStyle w:val="aa"/>
        <w:jc w:val="center"/>
        <w:rPr>
          <w:rFonts w:ascii="Times New Roman" w:hAnsi="Times New Roman" w:cs="Times New Roman"/>
          <w:b/>
          <w:sz w:val="28"/>
          <w:szCs w:val="28"/>
          <w:lang w:eastAsia="ru-RU"/>
        </w:rPr>
      </w:pPr>
      <w:r w:rsidRPr="007D629F">
        <w:rPr>
          <w:rFonts w:ascii="Times New Roman" w:hAnsi="Times New Roman" w:cs="Times New Roman"/>
          <w:b/>
          <w:i/>
          <w:iCs/>
          <w:sz w:val="28"/>
          <w:szCs w:val="28"/>
          <w:u w:val="single"/>
          <w:lang w:eastAsia="ru-RU"/>
        </w:rPr>
        <w:t>3. ОРГАНИЗАЦИОННЫЙ РАЗДЕЛ  РАБОЧЕЙ ПРОГРАММЫ</w:t>
      </w:r>
    </w:p>
    <w:p w:rsidR="00CD18DB" w:rsidRPr="007D629F" w:rsidRDefault="00CD18DB" w:rsidP="0013528B">
      <w:pPr>
        <w:pStyle w:val="aa"/>
        <w:rPr>
          <w:rFonts w:ascii="Times New Roman" w:hAnsi="Times New Roman" w:cs="Times New Roman"/>
          <w:b/>
          <w:sz w:val="28"/>
          <w:szCs w:val="28"/>
          <w:lang w:eastAsia="ru-RU"/>
        </w:rPr>
      </w:pPr>
      <w:r w:rsidRPr="007D629F">
        <w:rPr>
          <w:rFonts w:ascii="Times New Roman" w:hAnsi="Times New Roman" w:cs="Times New Roman"/>
          <w:b/>
          <w:sz w:val="28"/>
          <w:szCs w:val="28"/>
          <w:lang w:eastAsia="ru-RU"/>
        </w:rPr>
        <w:t> </w:t>
      </w:r>
    </w:p>
    <w:p w:rsidR="00CD18DB" w:rsidRPr="007D629F" w:rsidRDefault="00CD18DB" w:rsidP="00F223A4">
      <w:pPr>
        <w:pStyle w:val="aa"/>
        <w:jc w:val="center"/>
        <w:rPr>
          <w:rFonts w:ascii="Times New Roman" w:hAnsi="Times New Roman" w:cs="Times New Roman"/>
          <w:b/>
          <w:i/>
          <w:iCs/>
          <w:sz w:val="28"/>
          <w:szCs w:val="28"/>
          <w:lang w:eastAsia="ru-RU"/>
        </w:rPr>
      </w:pPr>
      <w:r w:rsidRPr="007D629F">
        <w:rPr>
          <w:rFonts w:ascii="Times New Roman" w:hAnsi="Times New Roman" w:cs="Times New Roman"/>
          <w:b/>
          <w:i/>
          <w:iCs/>
          <w:sz w:val="28"/>
          <w:szCs w:val="28"/>
          <w:lang w:eastAsia="ru-RU"/>
        </w:rPr>
        <w:t>3.1  Режим пребывания детей в группе</w:t>
      </w:r>
    </w:p>
    <w:p w:rsidR="00CD18DB" w:rsidRPr="007D629F" w:rsidRDefault="00CD18DB" w:rsidP="00F223A4">
      <w:pPr>
        <w:pStyle w:val="aa"/>
        <w:jc w:val="center"/>
        <w:rPr>
          <w:rFonts w:ascii="Times New Roman" w:hAnsi="Times New Roman" w:cs="Times New Roman"/>
          <w:b/>
          <w:sz w:val="28"/>
          <w:szCs w:val="28"/>
          <w:lang w:eastAsia="ru-RU"/>
        </w:rPr>
      </w:pPr>
      <w:r w:rsidRPr="007D629F">
        <w:rPr>
          <w:rFonts w:ascii="Times New Roman" w:hAnsi="Times New Roman" w:cs="Times New Roman"/>
          <w:b/>
          <w:i/>
          <w:iCs/>
          <w:sz w:val="28"/>
          <w:szCs w:val="28"/>
          <w:u w:val="single"/>
          <w:lang w:eastAsia="ru-RU"/>
        </w:rPr>
        <w:t>3.1</w:t>
      </w:r>
      <w:r w:rsidR="00F223A4" w:rsidRPr="007D629F">
        <w:rPr>
          <w:rFonts w:ascii="Times New Roman" w:hAnsi="Times New Roman" w:cs="Times New Roman"/>
          <w:b/>
          <w:i/>
          <w:iCs/>
          <w:sz w:val="28"/>
          <w:szCs w:val="28"/>
          <w:u w:val="single"/>
          <w:lang w:eastAsia="ru-RU"/>
        </w:rPr>
        <w:t xml:space="preserve">.1. Режим дня </w:t>
      </w:r>
      <w:r w:rsidRPr="007D629F">
        <w:rPr>
          <w:rFonts w:ascii="Times New Roman" w:hAnsi="Times New Roman" w:cs="Times New Roman"/>
          <w:b/>
          <w:i/>
          <w:iCs/>
          <w:sz w:val="28"/>
          <w:szCs w:val="28"/>
          <w:u w:val="single"/>
          <w:lang w:eastAsia="ru-RU"/>
        </w:rPr>
        <w:t xml:space="preserve"> в холодное время года</w:t>
      </w:r>
    </w:p>
    <w:p w:rsidR="00F223A4" w:rsidRDefault="00F223A4" w:rsidP="0013528B">
      <w:pPr>
        <w:pStyle w:val="aa"/>
        <w:rPr>
          <w:rFonts w:ascii="Times New Roman" w:hAnsi="Times New Roman" w:cs="Times New Roman"/>
          <w:sz w:val="28"/>
          <w:szCs w:val="28"/>
          <w:lang w:eastAsia="ru-RU"/>
        </w:rPr>
      </w:pP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8346"/>
        <w:gridCol w:w="2002"/>
      </w:tblGrid>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Calibri" w:hAnsi="Times New Roman" w:cs="Times New Roman"/>
                <w:b/>
                <w:sz w:val="28"/>
                <w:szCs w:val="28"/>
                <w:lang w:eastAsia="ru-RU"/>
              </w:rPr>
            </w:pPr>
            <w:r w:rsidRPr="007D629F">
              <w:rPr>
                <w:rFonts w:ascii="Times New Roman" w:eastAsia="Times New Roman" w:hAnsi="Times New Roman" w:cs="Times New Roman"/>
                <w:b/>
                <w:sz w:val="28"/>
                <w:szCs w:val="28"/>
                <w:lang w:eastAsia="ru-RU"/>
              </w:rPr>
              <w:t>№</w:t>
            </w:r>
          </w:p>
          <w:p w:rsidR="00E40C28" w:rsidRPr="007D629F" w:rsidRDefault="00E40C28" w:rsidP="00E40C28">
            <w:pPr>
              <w:spacing w:after="0" w:line="240" w:lineRule="auto"/>
              <w:jc w:val="center"/>
              <w:rPr>
                <w:rFonts w:ascii="Times New Roman" w:eastAsia="Calibri" w:hAnsi="Times New Roman" w:cs="Times New Roman"/>
                <w:b/>
                <w:sz w:val="28"/>
                <w:szCs w:val="28"/>
              </w:rPr>
            </w:pPr>
            <w:proofErr w:type="spellStart"/>
            <w:proofErr w:type="gramStart"/>
            <w:r w:rsidRPr="007D629F">
              <w:rPr>
                <w:rFonts w:ascii="Times New Roman" w:eastAsia="Times New Roman" w:hAnsi="Times New Roman" w:cs="Times New Roman"/>
                <w:b/>
                <w:sz w:val="28"/>
                <w:szCs w:val="28"/>
                <w:lang w:eastAsia="ru-RU"/>
              </w:rPr>
              <w:t>п</w:t>
            </w:r>
            <w:proofErr w:type="spellEnd"/>
            <w:proofErr w:type="gramEnd"/>
            <w:r w:rsidRPr="007D629F">
              <w:rPr>
                <w:rFonts w:ascii="Times New Roman" w:eastAsia="Times New Roman" w:hAnsi="Times New Roman" w:cs="Times New Roman"/>
                <w:b/>
                <w:sz w:val="28"/>
                <w:szCs w:val="28"/>
                <w:lang w:eastAsia="ru-RU"/>
              </w:rPr>
              <w:t>/</w:t>
            </w:r>
            <w:proofErr w:type="spellStart"/>
            <w:r w:rsidRPr="007D629F">
              <w:rPr>
                <w:rFonts w:ascii="Times New Roman" w:eastAsia="Times New Roman" w:hAnsi="Times New Roman" w:cs="Times New Roman"/>
                <w:b/>
                <w:sz w:val="28"/>
                <w:szCs w:val="28"/>
                <w:lang w:eastAsia="ru-RU"/>
              </w:rPr>
              <w:t>п</w:t>
            </w:r>
            <w:proofErr w:type="spellEnd"/>
          </w:p>
        </w:tc>
        <w:tc>
          <w:tcPr>
            <w:tcW w:w="8346"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Calibri" w:hAnsi="Times New Roman" w:cs="Times New Roman"/>
                <w:b/>
                <w:sz w:val="28"/>
                <w:szCs w:val="28"/>
              </w:rPr>
            </w:pPr>
            <w:r w:rsidRPr="007D629F">
              <w:rPr>
                <w:rFonts w:ascii="Times New Roman" w:eastAsia="Times New Roman" w:hAnsi="Times New Roman" w:cs="Times New Roman"/>
                <w:b/>
                <w:sz w:val="28"/>
                <w:szCs w:val="28"/>
                <w:lang w:eastAsia="ru-RU"/>
              </w:rPr>
              <w:t>Режимные моменты</w:t>
            </w:r>
          </w:p>
        </w:tc>
        <w:tc>
          <w:tcPr>
            <w:tcW w:w="2002"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Calibri" w:hAnsi="Times New Roman" w:cs="Times New Roman"/>
                <w:b/>
                <w:sz w:val="28"/>
                <w:szCs w:val="28"/>
              </w:rPr>
            </w:pPr>
            <w:r w:rsidRPr="007D629F">
              <w:rPr>
                <w:rFonts w:ascii="Times New Roman" w:eastAsia="Times New Roman" w:hAnsi="Times New Roman" w:cs="Times New Roman"/>
                <w:b/>
                <w:sz w:val="28"/>
                <w:szCs w:val="28"/>
                <w:lang w:eastAsia="ru-RU"/>
              </w:rPr>
              <w:t>Время</w:t>
            </w:r>
          </w:p>
        </w:tc>
      </w:tr>
      <w:tr w:rsidR="00E40C28" w:rsidRPr="007D629F" w:rsidTr="000B7AE6">
        <w:trPr>
          <w:trHeight w:val="240"/>
        </w:trPr>
        <w:tc>
          <w:tcPr>
            <w:tcW w:w="675" w:type="dxa"/>
            <w:vMerge w:val="restart"/>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1.</w:t>
            </w:r>
          </w:p>
        </w:tc>
        <w:tc>
          <w:tcPr>
            <w:tcW w:w="8346" w:type="dxa"/>
            <w:tcBorders>
              <w:top w:val="single" w:sz="4" w:space="0" w:color="000000"/>
              <w:left w:val="single" w:sz="4" w:space="0" w:color="000000"/>
              <w:bottom w:val="single" w:sz="4" w:space="0" w:color="auto"/>
              <w:right w:val="single" w:sz="4" w:space="0" w:color="000000"/>
            </w:tcBorders>
          </w:tcPr>
          <w:p w:rsidR="00E40C28" w:rsidRPr="007D629F" w:rsidRDefault="00E40C28" w:rsidP="00E40C28">
            <w:pPr>
              <w:spacing w:after="0" w:line="240" w:lineRule="auto"/>
              <w:jc w:val="center"/>
              <w:rPr>
                <w:rFonts w:ascii="Times New Roman" w:eastAsia="Calibri" w:hAnsi="Times New Roman" w:cs="Times New Roman"/>
                <w:b/>
                <w:i/>
                <w:sz w:val="28"/>
                <w:szCs w:val="28"/>
              </w:rPr>
            </w:pPr>
            <w:r w:rsidRPr="007D629F">
              <w:rPr>
                <w:rFonts w:ascii="Times New Roman" w:eastAsia="Times New Roman" w:hAnsi="Times New Roman" w:cs="Times New Roman"/>
                <w:b/>
                <w:i/>
                <w:sz w:val="28"/>
                <w:szCs w:val="28"/>
                <w:lang w:eastAsia="ru-RU"/>
              </w:rPr>
              <w:t>Дома:</w:t>
            </w:r>
          </w:p>
        </w:tc>
        <w:tc>
          <w:tcPr>
            <w:tcW w:w="2002" w:type="dxa"/>
            <w:tcBorders>
              <w:top w:val="single" w:sz="4" w:space="0" w:color="000000"/>
              <w:left w:val="single" w:sz="4" w:space="0" w:color="000000"/>
              <w:bottom w:val="single" w:sz="4" w:space="0" w:color="auto"/>
              <w:right w:val="single" w:sz="4" w:space="0" w:color="000000"/>
            </w:tcBorders>
            <w:vAlign w:val="bottom"/>
          </w:tcPr>
          <w:p w:rsidR="00E40C28" w:rsidRPr="007D629F" w:rsidRDefault="00E40C28" w:rsidP="00E40C28">
            <w:pPr>
              <w:spacing w:after="0"/>
              <w:rPr>
                <w:rFonts w:ascii="Calibri" w:eastAsia="Calibri" w:hAnsi="Calibri" w:cs="Times New Roman"/>
                <w:sz w:val="28"/>
                <w:szCs w:val="28"/>
              </w:rPr>
            </w:pPr>
          </w:p>
        </w:tc>
      </w:tr>
      <w:tr w:rsidR="00E40C28" w:rsidRPr="007D629F" w:rsidTr="000B7AE6">
        <w:trPr>
          <w:trHeight w:val="255"/>
        </w:trPr>
        <w:tc>
          <w:tcPr>
            <w:tcW w:w="675" w:type="dxa"/>
            <w:vMerge/>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rPr>
                <w:rFonts w:ascii="Times New Roman" w:eastAsia="Calibri" w:hAnsi="Times New Roman" w:cs="Times New Roman"/>
                <w:sz w:val="28"/>
                <w:szCs w:val="28"/>
              </w:rPr>
            </w:pPr>
          </w:p>
        </w:tc>
        <w:tc>
          <w:tcPr>
            <w:tcW w:w="8346" w:type="dxa"/>
            <w:tcBorders>
              <w:top w:val="single" w:sz="4" w:space="0" w:color="auto"/>
              <w:left w:val="single" w:sz="4" w:space="0" w:color="000000"/>
              <w:bottom w:val="single" w:sz="4" w:space="0" w:color="auto"/>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Подъём, утренний туалет.</w:t>
            </w:r>
          </w:p>
        </w:tc>
        <w:tc>
          <w:tcPr>
            <w:tcW w:w="2002" w:type="dxa"/>
            <w:tcBorders>
              <w:top w:val="single" w:sz="4" w:space="0" w:color="auto"/>
              <w:left w:val="single" w:sz="4" w:space="0" w:color="000000"/>
              <w:bottom w:val="single" w:sz="4" w:space="0" w:color="auto"/>
              <w:right w:val="single" w:sz="4" w:space="0" w:color="000000"/>
            </w:tcBorders>
            <w:vAlign w:val="bottom"/>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06.30-07.00</w:t>
            </w:r>
          </w:p>
        </w:tc>
      </w:tr>
      <w:tr w:rsidR="00E40C28" w:rsidRPr="007D629F" w:rsidTr="000B7AE6">
        <w:trPr>
          <w:trHeight w:val="240"/>
        </w:trPr>
        <w:tc>
          <w:tcPr>
            <w:tcW w:w="675" w:type="dxa"/>
            <w:vMerge/>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rPr>
                <w:rFonts w:ascii="Times New Roman" w:eastAsia="Calibri" w:hAnsi="Times New Roman" w:cs="Times New Roman"/>
                <w:sz w:val="28"/>
                <w:szCs w:val="28"/>
              </w:rPr>
            </w:pPr>
          </w:p>
        </w:tc>
        <w:tc>
          <w:tcPr>
            <w:tcW w:w="8346" w:type="dxa"/>
            <w:tcBorders>
              <w:top w:val="single" w:sz="4" w:space="0" w:color="auto"/>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Прогулка по дороге в детский сад</w:t>
            </w:r>
          </w:p>
        </w:tc>
        <w:tc>
          <w:tcPr>
            <w:tcW w:w="2002" w:type="dxa"/>
            <w:tcBorders>
              <w:top w:val="single" w:sz="4" w:space="0" w:color="auto"/>
              <w:left w:val="single" w:sz="4" w:space="0" w:color="000000"/>
              <w:bottom w:val="single" w:sz="4" w:space="0" w:color="000000"/>
              <w:right w:val="single" w:sz="4" w:space="0" w:color="000000"/>
            </w:tcBorders>
            <w:vAlign w:val="bottom"/>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07.00-07.30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jc w:val="center"/>
              <w:rPr>
                <w:rFonts w:ascii="Times New Roman" w:eastAsia="Calibri" w:hAnsi="Times New Roman" w:cs="Times New Roman"/>
                <w:sz w:val="28"/>
                <w:szCs w:val="28"/>
              </w:rPr>
            </w:pPr>
          </w:p>
        </w:tc>
        <w:tc>
          <w:tcPr>
            <w:tcW w:w="8346"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Calibri" w:hAnsi="Times New Roman" w:cs="Times New Roman"/>
                <w:b/>
                <w:i/>
                <w:sz w:val="28"/>
                <w:szCs w:val="28"/>
              </w:rPr>
            </w:pPr>
            <w:r w:rsidRPr="007D629F">
              <w:rPr>
                <w:rFonts w:ascii="Times New Roman" w:eastAsia="Times New Roman" w:hAnsi="Times New Roman" w:cs="Times New Roman"/>
                <w:b/>
                <w:i/>
                <w:sz w:val="28"/>
                <w:szCs w:val="28"/>
                <w:lang w:eastAsia="ru-RU"/>
              </w:rPr>
              <w:t>В детском саду</w:t>
            </w:r>
          </w:p>
        </w:tc>
        <w:tc>
          <w:tcPr>
            <w:tcW w:w="2002" w:type="dxa"/>
            <w:tcBorders>
              <w:top w:val="single" w:sz="4" w:space="0" w:color="000000"/>
              <w:left w:val="single" w:sz="4" w:space="0" w:color="000000"/>
              <w:bottom w:val="single" w:sz="4" w:space="0" w:color="000000"/>
              <w:right w:val="single" w:sz="4" w:space="0" w:color="000000"/>
            </w:tcBorders>
            <w:vAlign w:val="bottom"/>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lang w:val="en-US"/>
              </w:rPr>
            </w:pPr>
            <w:r w:rsidRPr="007D629F">
              <w:rPr>
                <w:rFonts w:ascii="Times New Roman" w:eastAsia="Times New Roman" w:hAnsi="Times New Roman" w:cs="Times New Roman"/>
                <w:sz w:val="28"/>
                <w:szCs w:val="28"/>
                <w:lang w:eastAsia="ru-RU"/>
              </w:rPr>
              <w:t>2.</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Приём детей и осмотр, игры, индивидуальная и подгрупповая работа, дежурства</w:t>
            </w:r>
          </w:p>
        </w:tc>
        <w:tc>
          <w:tcPr>
            <w:tcW w:w="2002" w:type="dxa"/>
            <w:tcBorders>
              <w:top w:val="single" w:sz="4" w:space="0" w:color="000000"/>
              <w:left w:val="single" w:sz="4" w:space="0" w:color="000000"/>
              <w:bottom w:val="single" w:sz="4" w:space="0" w:color="000000"/>
              <w:right w:val="single" w:sz="4" w:space="0" w:color="000000"/>
            </w:tcBorders>
            <w:vAlign w:val="bottom"/>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6.00-7.55</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3.</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Утренняя гимнастика</w:t>
            </w:r>
          </w:p>
        </w:tc>
        <w:tc>
          <w:tcPr>
            <w:tcW w:w="2002" w:type="dxa"/>
            <w:tcBorders>
              <w:top w:val="single" w:sz="4" w:space="0" w:color="000000"/>
              <w:left w:val="single" w:sz="4" w:space="0" w:color="000000"/>
              <w:bottom w:val="single" w:sz="4" w:space="0" w:color="000000"/>
              <w:right w:val="single" w:sz="4" w:space="0" w:color="000000"/>
            </w:tcBorders>
            <w:vAlign w:val="bottom"/>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7.55-8.00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4.</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Подготовка к завтраку, завтрак</w:t>
            </w:r>
          </w:p>
        </w:tc>
        <w:tc>
          <w:tcPr>
            <w:tcW w:w="2002"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8.00-8.25</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5.</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Самостоятельная деятельность, подготовка к образовательной деятельности</w:t>
            </w:r>
          </w:p>
        </w:tc>
        <w:tc>
          <w:tcPr>
            <w:tcW w:w="2002"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8.25-8.50</w:t>
            </w:r>
          </w:p>
        </w:tc>
      </w:tr>
      <w:tr w:rsidR="00E40C28" w:rsidRPr="007D629F" w:rsidTr="000B7AE6">
        <w:trPr>
          <w:trHeight w:val="476"/>
        </w:trPr>
        <w:tc>
          <w:tcPr>
            <w:tcW w:w="675" w:type="dxa"/>
            <w:tcBorders>
              <w:top w:val="single" w:sz="4" w:space="0" w:color="000000"/>
              <w:left w:val="single" w:sz="4" w:space="0" w:color="000000"/>
              <w:bottom w:val="single" w:sz="4" w:space="0" w:color="auto"/>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6.</w:t>
            </w:r>
          </w:p>
        </w:tc>
        <w:tc>
          <w:tcPr>
            <w:tcW w:w="8346" w:type="dxa"/>
            <w:tcBorders>
              <w:top w:val="single" w:sz="4" w:space="0" w:color="000000"/>
              <w:left w:val="single" w:sz="4" w:space="0" w:color="000000"/>
              <w:bottom w:val="single" w:sz="4" w:space="0" w:color="auto"/>
              <w:right w:val="single" w:sz="4" w:space="0" w:color="000000"/>
            </w:tcBorders>
          </w:tcPr>
          <w:p w:rsidR="00E40C28" w:rsidRPr="007D629F" w:rsidRDefault="00E40C28" w:rsidP="00E40C28">
            <w:pPr>
              <w:spacing w:after="0" w:line="240" w:lineRule="auto"/>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Игры-занятия:</w:t>
            </w:r>
          </w:p>
          <w:p w:rsidR="00E40C28" w:rsidRPr="007D629F" w:rsidRDefault="00E40C28" w:rsidP="00E40C28">
            <w:pPr>
              <w:spacing w:after="0" w:line="240" w:lineRule="auto"/>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 подгруппа</w:t>
            </w:r>
          </w:p>
          <w:p w:rsidR="00E40C28" w:rsidRPr="007D629F" w:rsidRDefault="00E40C28" w:rsidP="00E40C28">
            <w:pPr>
              <w:spacing w:after="0" w:line="240" w:lineRule="auto"/>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2 подгруппа</w:t>
            </w:r>
          </w:p>
        </w:tc>
        <w:tc>
          <w:tcPr>
            <w:tcW w:w="2002" w:type="dxa"/>
            <w:tcBorders>
              <w:top w:val="single" w:sz="4" w:space="0" w:color="000000"/>
              <w:left w:val="single" w:sz="4" w:space="0" w:color="000000"/>
              <w:bottom w:val="single" w:sz="4" w:space="0" w:color="auto"/>
              <w:right w:val="single" w:sz="4" w:space="0" w:color="000000"/>
            </w:tcBorders>
            <w:vAlign w:val="center"/>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p>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8.50-8.59</w:t>
            </w:r>
          </w:p>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9.09-9.18</w:t>
            </w:r>
          </w:p>
        </w:tc>
      </w:tr>
      <w:tr w:rsidR="00E40C28" w:rsidRPr="007D629F" w:rsidTr="000B7AE6">
        <w:trPr>
          <w:trHeight w:val="75"/>
        </w:trPr>
        <w:tc>
          <w:tcPr>
            <w:tcW w:w="675" w:type="dxa"/>
            <w:tcBorders>
              <w:top w:val="single" w:sz="4" w:space="0" w:color="auto"/>
              <w:left w:val="single" w:sz="4" w:space="0" w:color="000000"/>
              <w:bottom w:val="single" w:sz="4" w:space="0" w:color="000000"/>
              <w:right w:val="single" w:sz="4" w:space="0" w:color="000000"/>
            </w:tcBorders>
          </w:tcPr>
          <w:p w:rsidR="00E40C28" w:rsidRPr="007D629F" w:rsidRDefault="00E40C28" w:rsidP="00E40C28">
            <w:pPr>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7.</w:t>
            </w:r>
          </w:p>
        </w:tc>
        <w:tc>
          <w:tcPr>
            <w:tcW w:w="8346" w:type="dxa"/>
            <w:tcBorders>
              <w:top w:val="single" w:sz="4" w:space="0" w:color="auto"/>
              <w:left w:val="single" w:sz="4" w:space="0" w:color="000000"/>
              <w:bottom w:val="single" w:sz="4" w:space="0" w:color="000000"/>
              <w:right w:val="single" w:sz="4" w:space="0" w:color="000000"/>
            </w:tcBorders>
          </w:tcPr>
          <w:p w:rsidR="00E40C28" w:rsidRPr="007D629F" w:rsidRDefault="00E40C28" w:rsidP="00E40C28">
            <w:pPr>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Второй завтрак</w:t>
            </w:r>
          </w:p>
        </w:tc>
        <w:tc>
          <w:tcPr>
            <w:tcW w:w="2002" w:type="dxa"/>
            <w:tcBorders>
              <w:top w:val="single" w:sz="4" w:space="0" w:color="auto"/>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9.18-9.40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8.</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Подготовка к прогулке, прогулка</w:t>
            </w:r>
          </w:p>
        </w:tc>
        <w:tc>
          <w:tcPr>
            <w:tcW w:w="2002"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9.40-11.40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9.</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Возвращение с прогулки</w:t>
            </w:r>
          </w:p>
        </w:tc>
        <w:tc>
          <w:tcPr>
            <w:tcW w:w="2002" w:type="dxa"/>
            <w:tcBorders>
              <w:top w:val="single" w:sz="4" w:space="0" w:color="000000"/>
              <w:left w:val="single" w:sz="4" w:space="0" w:color="000000"/>
              <w:bottom w:val="single" w:sz="4" w:space="0" w:color="000000"/>
              <w:right w:val="single" w:sz="4" w:space="0" w:color="000000"/>
            </w:tcBorders>
            <w:vAlign w:val="bottom"/>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11.40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10</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Подготовка к обеду, обед</w:t>
            </w:r>
          </w:p>
        </w:tc>
        <w:tc>
          <w:tcPr>
            <w:tcW w:w="2002"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11.40-12.00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11</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Подготовка ко сну, дневной сон</w:t>
            </w:r>
          </w:p>
        </w:tc>
        <w:tc>
          <w:tcPr>
            <w:tcW w:w="2002"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12.00-15.00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lastRenderedPageBreak/>
              <w:t>12</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Постепенный подъём, гимнастика после сна.</w:t>
            </w:r>
          </w:p>
        </w:tc>
        <w:tc>
          <w:tcPr>
            <w:tcW w:w="2002"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15.00-15.15</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13</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Подготовка к полднику, полдник</w:t>
            </w:r>
          </w:p>
        </w:tc>
        <w:tc>
          <w:tcPr>
            <w:tcW w:w="2002"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15.15-15.32</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14</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Игры-занятия:</w:t>
            </w:r>
          </w:p>
          <w:p w:rsidR="00E40C28" w:rsidRPr="007D629F" w:rsidRDefault="00E40C28" w:rsidP="00E40C28">
            <w:pPr>
              <w:spacing w:after="0" w:line="240" w:lineRule="auto"/>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 подгруппа</w:t>
            </w:r>
          </w:p>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2 подгруппа</w:t>
            </w:r>
          </w:p>
        </w:tc>
        <w:tc>
          <w:tcPr>
            <w:tcW w:w="2002"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p>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15.32-15.41</w:t>
            </w:r>
          </w:p>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15.51-16.00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15</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Подготовка к прогулке, прогулка</w:t>
            </w:r>
          </w:p>
        </w:tc>
        <w:tc>
          <w:tcPr>
            <w:tcW w:w="2002"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16.00-18.00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16</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Уход домой</w:t>
            </w:r>
          </w:p>
        </w:tc>
        <w:tc>
          <w:tcPr>
            <w:tcW w:w="2002"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18.00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jc w:val="center"/>
              <w:rPr>
                <w:rFonts w:ascii="Times New Roman" w:eastAsia="Calibri" w:hAnsi="Times New Roman" w:cs="Times New Roman"/>
                <w:sz w:val="28"/>
                <w:szCs w:val="28"/>
              </w:rPr>
            </w:pPr>
          </w:p>
        </w:tc>
        <w:tc>
          <w:tcPr>
            <w:tcW w:w="8346"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Calibri" w:hAnsi="Times New Roman" w:cs="Times New Roman"/>
                <w:b/>
                <w:i/>
                <w:sz w:val="28"/>
                <w:szCs w:val="28"/>
              </w:rPr>
            </w:pPr>
            <w:r w:rsidRPr="007D629F">
              <w:rPr>
                <w:rFonts w:ascii="Times New Roman" w:eastAsia="Times New Roman" w:hAnsi="Times New Roman" w:cs="Times New Roman"/>
                <w:b/>
                <w:i/>
                <w:sz w:val="28"/>
                <w:szCs w:val="28"/>
                <w:lang w:eastAsia="ru-RU"/>
              </w:rPr>
              <w:t>Дома:</w:t>
            </w:r>
          </w:p>
        </w:tc>
        <w:tc>
          <w:tcPr>
            <w:tcW w:w="2002" w:type="dxa"/>
            <w:tcBorders>
              <w:top w:val="single" w:sz="4" w:space="0" w:color="000000"/>
              <w:left w:val="single" w:sz="4" w:space="0" w:color="000000"/>
              <w:bottom w:val="single" w:sz="4" w:space="0" w:color="000000"/>
              <w:right w:val="single" w:sz="4" w:space="0" w:color="000000"/>
            </w:tcBorders>
            <w:vAlign w:val="bottom"/>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17</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Прогулка по дороге домой.</w:t>
            </w:r>
          </w:p>
        </w:tc>
        <w:tc>
          <w:tcPr>
            <w:tcW w:w="2002" w:type="dxa"/>
            <w:tcBorders>
              <w:top w:val="single" w:sz="4" w:space="0" w:color="000000"/>
              <w:left w:val="single" w:sz="4" w:space="0" w:color="000000"/>
              <w:bottom w:val="single" w:sz="4" w:space="0" w:color="000000"/>
              <w:right w:val="single" w:sz="4" w:space="0" w:color="000000"/>
            </w:tcBorders>
            <w:vAlign w:val="bottom"/>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18.00-18.20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18</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Возвращение с прогулки, спокойные игры.</w:t>
            </w:r>
          </w:p>
        </w:tc>
        <w:tc>
          <w:tcPr>
            <w:tcW w:w="2002" w:type="dxa"/>
            <w:tcBorders>
              <w:top w:val="single" w:sz="4" w:space="0" w:color="000000"/>
              <w:left w:val="single" w:sz="4" w:space="0" w:color="000000"/>
              <w:bottom w:val="single" w:sz="4" w:space="0" w:color="000000"/>
              <w:right w:val="single" w:sz="4" w:space="0" w:color="000000"/>
            </w:tcBorders>
            <w:vAlign w:val="bottom"/>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18.20-18.40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19</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Подготовка к ужину, лёгкий ужин</w:t>
            </w:r>
          </w:p>
        </w:tc>
        <w:tc>
          <w:tcPr>
            <w:tcW w:w="2002" w:type="dxa"/>
            <w:tcBorders>
              <w:top w:val="single" w:sz="4" w:space="0" w:color="000000"/>
              <w:left w:val="single" w:sz="4" w:space="0" w:color="000000"/>
              <w:bottom w:val="single" w:sz="4" w:space="0" w:color="000000"/>
              <w:right w:val="single" w:sz="4" w:space="0" w:color="000000"/>
            </w:tcBorders>
            <w:vAlign w:val="bottom"/>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18.40-19.00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20</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Спокойные игры. Гигиенические процедуры</w:t>
            </w:r>
          </w:p>
        </w:tc>
        <w:tc>
          <w:tcPr>
            <w:tcW w:w="2002" w:type="dxa"/>
            <w:tcBorders>
              <w:top w:val="single" w:sz="4" w:space="0" w:color="000000"/>
              <w:left w:val="single" w:sz="4" w:space="0" w:color="000000"/>
              <w:bottom w:val="single" w:sz="4" w:space="0" w:color="000000"/>
              <w:right w:val="single" w:sz="4" w:space="0" w:color="000000"/>
            </w:tcBorders>
            <w:vAlign w:val="bottom"/>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19.00-20.00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21</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Подготовка ко сну, ночной сон.</w:t>
            </w:r>
          </w:p>
        </w:tc>
        <w:tc>
          <w:tcPr>
            <w:tcW w:w="2002" w:type="dxa"/>
            <w:tcBorders>
              <w:top w:val="single" w:sz="4" w:space="0" w:color="000000"/>
              <w:left w:val="single" w:sz="4" w:space="0" w:color="000000"/>
              <w:bottom w:val="single" w:sz="4" w:space="0" w:color="000000"/>
              <w:right w:val="single" w:sz="4" w:space="0" w:color="000000"/>
            </w:tcBorders>
            <w:vAlign w:val="bottom"/>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20.00-6.30</w:t>
            </w:r>
          </w:p>
        </w:tc>
      </w:tr>
    </w:tbl>
    <w:p w:rsidR="00E40C28" w:rsidRDefault="00E40C28" w:rsidP="0013528B">
      <w:pPr>
        <w:pStyle w:val="aa"/>
        <w:rPr>
          <w:rFonts w:ascii="Times New Roman" w:hAnsi="Times New Roman" w:cs="Times New Roman"/>
          <w:sz w:val="28"/>
          <w:szCs w:val="28"/>
          <w:lang w:eastAsia="ru-RU"/>
        </w:rPr>
      </w:pPr>
    </w:p>
    <w:p w:rsidR="00CD18DB" w:rsidRPr="007D629F" w:rsidRDefault="00F223A4" w:rsidP="00F223A4">
      <w:pPr>
        <w:pStyle w:val="aa"/>
        <w:jc w:val="center"/>
        <w:rPr>
          <w:rFonts w:ascii="Times New Roman" w:hAnsi="Times New Roman" w:cs="Times New Roman"/>
          <w:b/>
          <w:i/>
          <w:iCs/>
          <w:sz w:val="28"/>
          <w:szCs w:val="28"/>
          <w:u w:val="single"/>
          <w:lang w:eastAsia="ru-RU"/>
        </w:rPr>
      </w:pPr>
      <w:r w:rsidRPr="007D629F">
        <w:rPr>
          <w:rFonts w:ascii="Times New Roman" w:hAnsi="Times New Roman" w:cs="Times New Roman"/>
          <w:b/>
          <w:i/>
          <w:iCs/>
          <w:sz w:val="28"/>
          <w:szCs w:val="28"/>
          <w:u w:val="single"/>
          <w:lang w:eastAsia="ru-RU"/>
        </w:rPr>
        <w:t>3.1.2.Режим  дня в тёплое  время</w:t>
      </w:r>
    </w:p>
    <w:p w:rsidR="00E40C28" w:rsidRPr="0013528B" w:rsidRDefault="00E40C28" w:rsidP="00F223A4">
      <w:pPr>
        <w:pStyle w:val="aa"/>
        <w:jc w:val="center"/>
        <w:rPr>
          <w:rFonts w:ascii="Times New Roman" w:hAnsi="Times New Roman" w:cs="Times New Roman"/>
          <w:sz w:val="28"/>
          <w:szCs w:val="28"/>
          <w:lang w:eastAsia="ru-RU"/>
        </w:rPr>
      </w:pPr>
    </w:p>
    <w:tbl>
      <w:tblPr>
        <w:tblW w:w="1091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6095"/>
        <w:gridCol w:w="3969"/>
      </w:tblGrid>
      <w:tr w:rsidR="00E40C28" w:rsidRPr="00C66468" w:rsidTr="000B7AE6">
        <w:trPr>
          <w:trHeight w:val="241"/>
        </w:trPr>
        <w:tc>
          <w:tcPr>
            <w:tcW w:w="851" w:type="dxa"/>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b/>
                <w:sz w:val="28"/>
                <w:szCs w:val="28"/>
              </w:rPr>
            </w:pPr>
            <w:r w:rsidRPr="007001D4">
              <w:rPr>
                <w:rFonts w:ascii="Times New Roman" w:hAnsi="Times New Roman"/>
                <w:b/>
                <w:sz w:val="28"/>
                <w:szCs w:val="28"/>
              </w:rPr>
              <w:t>№</w:t>
            </w:r>
          </w:p>
        </w:tc>
        <w:tc>
          <w:tcPr>
            <w:tcW w:w="6095" w:type="dxa"/>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b/>
                <w:sz w:val="28"/>
                <w:szCs w:val="28"/>
              </w:rPr>
            </w:pPr>
            <w:r w:rsidRPr="007001D4">
              <w:rPr>
                <w:rFonts w:ascii="Times New Roman" w:hAnsi="Times New Roman"/>
                <w:b/>
                <w:sz w:val="28"/>
                <w:szCs w:val="28"/>
              </w:rPr>
              <w:t>Режимные моменты</w:t>
            </w:r>
          </w:p>
        </w:tc>
        <w:tc>
          <w:tcPr>
            <w:tcW w:w="3969" w:type="dxa"/>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rPr>
                <w:rFonts w:ascii="Times New Roman" w:hAnsi="Times New Roman"/>
                <w:sz w:val="28"/>
                <w:szCs w:val="28"/>
              </w:rPr>
            </w:pPr>
          </w:p>
        </w:tc>
      </w:tr>
      <w:tr w:rsidR="00E40C28" w:rsidRPr="00C66468" w:rsidTr="000B7AE6">
        <w:trPr>
          <w:trHeight w:val="240"/>
        </w:trPr>
        <w:tc>
          <w:tcPr>
            <w:tcW w:w="851" w:type="dxa"/>
            <w:vMerge w:val="restart"/>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w:t>
            </w:r>
          </w:p>
        </w:tc>
        <w:tc>
          <w:tcPr>
            <w:tcW w:w="6095" w:type="dxa"/>
            <w:tcBorders>
              <w:top w:val="single" w:sz="4" w:space="0" w:color="000000"/>
              <w:left w:val="single" w:sz="4" w:space="0" w:color="000000"/>
              <w:bottom w:val="single" w:sz="4" w:space="0" w:color="auto"/>
              <w:right w:val="single" w:sz="4" w:space="0" w:color="000000"/>
            </w:tcBorders>
          </w:tcPr>
          <w:p w:rsidR="00E40C28" w:rsidRPr="007001D4" w:rsidRDefault="00E40C28" w:rsidP="000B7AE6">
            <w:pPr>
              <w:pStyle w:val="aa"/>
              <w:jc w:val="center"/>
              <w:rPr>
                <w:rFonts w:ascii="Times New Roman" w:hAnsi="Times New Roman"/>
                <w:b/>
                <w:i/>
                <w:sz w:val="28"/>
                <w:szCs w:val="28"/>
              </w:rPr>
            </w:pPr>
            <w:r w:rsidRPr="007001D4">
              <w:rPr>
                <w:rFonts w:ascii="Times New Roman" w:hAnsi="Times New Roman"/>
                <w:b/>
                <w:i/>
                <w:sz w:val="28"/>
                <w:szCs w:val="28"/>
              </w:rPr>
              <w:t>Дома:</w:t>
            </w:r>
          </w:p>
        </w:tc>
        <w:tc>
          <w:tcPr>
            <w:tcW w:w="3969" w:type="dxa"/>
            <w:tcBorders>
              <w:top w:val="single" w:sz="4" w:space="0" w:color="000000"/>
              <w:left w:val="single" w:sz="4" w:space="0" w:color="000000"/>
              <w:bottom w:val="single" w:sz="4" w:space="0" w:color="auto"/>
              <w:right w:val="single" w:sz="4" w:space="0" w:color="000000"/>
            </w:tcBorders>
            <w:vAlign w:val="bottom"/>
          </w:tcPr>
          <w:p w:rsidR="00E40C28" w:rsidRPr="007001D4" w:rsidRDefault="00E40C28" w:rsidP="000B7AE6">
            <w:pPr>
              <w:pStyle w:val="aa"/>
              <w:rPr>
                <w:rFonts w:ascii="Times New Roman" w:hAnsi="Times New Roman"/>
                <w:sz w:val="28"/>
                <w:szCs w:val="28"/>
              </w:rPr>
            </w:pPr>
          </w:p>
        </w:tc>
      </w:tr>
      <w:tr w:rsidR="00E40C28" w:rsidRPr="00C66468" w:rsidTr="000B7AE6">
        <w:trPr>
          <w:trHeight w:val="255"/>
        </w:trPr>
        <w:tc>
          <w:tcPr>
            <w:tcW w:w="851" w:type="dxa"/>
            <w:vMerge/>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p>
        </w:tc>
        <w:tc>
          <w:tcPr>
            <w:tcW w:w="6095" w:type="dxa"/>
            <w:tcBorders>
              <w:top w:val="single" w:sz="4" w:space="0" w:color="auto"/>
              <w:left w:val="single" w:sz="4" w:space="0" w:color="000000"/>
              <w:bottom w:val="single" w:sz="4" w:space="0" w:color="auto"/>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Подъём, утренний туалет.</w:t>
            </w:r>
          </w:p>
        </w:tc>
        <w:tc>
          <w:tcPr>
            <w:tcW w:w="3969" w:type="dxa"/>
            <w:tcBorders>
              <w:top w:val="single" w:sz="4" w:space="0" w:color="auto"/>
              <w:left w:val="single" w:sz="4" w:space="0" w:color="000000"/>
              <w:bottom w:val="single" w:sz="4" w:space="0" w:color="auto"/>
              <w:right w:val="single" w:sz="4" w:space="0" w:color="000000"/>
            </w:tcBorders>
            <w:vAlign w:val="bottom"/>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6.30-7.00</w:t>
            </w:r>
          </w:p>
        </w:tc>
      </w:tr>
      <w:tr w:rsidR="00E40C28" w:rsidRPr="00C66468" w:rsidTr="000B7AE6">
        <w:trPr>
          <w:trHeight w:val="240"/>
        </w:trPr>
        <w:tc>
          <w:tcPr>
            <w:tcW w:w="851" w:type="dxa"/>
            <w:vMerge/>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p>
        </w:tc>
        <w:tc>
          <w:tcPr>
            <w:tcW w:w="6095" w:type="dxa"/>
            <w:tcBorders>
              <w:top w:val="single" w:sz="4" w:space="0" w:color="auto"/>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Прогулка по дороге в детский сад</w:t>
            </w:r>
          </w:p>
        </w:tc>
        <w:tc>
          <w:tcPr>
            <w:tcW w:w="3969" w:type="dxa"/>
            <w:tcBorders>
              <w:top w:val="single" w:sz="4" w:space="0" w:color="auto"/>
              <w:left w:val="single" w:sz="4" w:space="0" w:color="000000"/>
              <w:bottom w:val="single" w:sz="4" w:space="0" w:color="000000"/>
              <w:right w:val="single" w:sz="4" w:space="0" w:color="000000"/>
            </w:tcBorders>
            <w:vAlign w:val="bottom"/>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7.00-7.30</w:t>
            </w: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p>
        </w:tc>
        <w:tc>
          <w:tcPr>
            <w:tcW w:w="6095" w:type="dxa"/>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b/>
                <w:i/>
                <w:sz w:val="28"/>
                <w:szCs w:val="28"/>
              </w:rPr>
            </w:pPr>
            <w:r w:rsidRPr="007001D4">
              <w:rPr>
                <w:rFonts w:ascii="Times New Roman" w:hAnsi="Times New Roman"/>
                <w:b/>
                <w:i/>
                <w:sz w:val="28"/>
                <w:szCs w:val="28"/>
              </w:rPr>
              <w:t>В детском саду:</w:t>
            </w:r>
          </w:p>
        </w:tc>
        <w:tc>
          <w:tcPr>
            <w:tcW w:w="3969" w:type="dxa"/>
            <w:tcBorders>
              <w:top w:val="single" w:sz="4" w:space="0" w:color="000000"/>
              <w:left w:val="single" w:sz="4" w:space="0" w:color="000000"/>
              <w:bottom w:val="single" w:sz="4" w:space="0" w:color="000000"/>
              <w:right w:val="single" w:sz="4" w:space="0" w:color="000000"/>
            </w:tcBorders>
            <w:vAlign w:val="bottom"/>
          </w:tcPr>
          <w:p w:rsidR="00E40C28" w:rsidRPr="007001D4" w:rsidRDefault="00E40C28" w:rsidP="000B7AE6">
            <w:pPr>
              <w:pStyle w:val="aa"/>
              <w:jc w:val="center"/>
              <w:rPr>
                <w:rFonts w:ascii="Times New Roman" w:hAnsi="Times New Roman"/>
                <w:sz w:val="28"/>
                <w:szCs w:val="28"/>
              </w:rPr>
            </w:pP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2.</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Приём детей и осмотр, игры, индивидуальная и подгрупповая работа, самостоятельная деятельность (на улице)</w:t>
            </w:r>
          </w:p>
        </w:tc>
        <w:tc>
          <w:tcPr>
            <w:tcW w:w="3969" w:type="dxa"/>
            <w:tcBorders>
              <w:top w:val="single" w:sz="4" w:space="0" w:color="000000"/>
              <w:left w:val="single" w:sz="4" w:space="0" w:color="000000"/>
              <w:bottom w:val="single" w:sz="4" w:space="0" w:color="000000"/>
              <w:right w:val="single" w:sz="4" w:space="0" w:color="000000"/>
            </w:tcBorders>
            <w:vAlign w:val="bottom"/>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6.00-8.00</w:t>
            </w:r>
          </w:p>
          <w:p w:rsidR="00E40C28" w:rsidRPr="007001D4" w:rsidRDefault="00E40C28" w:rsidP="000B7AE6">
            <w:pPr>
              <w:pStyle w:val="aa"/>
              <w:jc w:val="center"/>
              <w:rPr>
                <w:rFonts w:ascii="Times New Roman" w:hAnsi="Times New Roman"/>
                <w:sz w:val="28"/>
                <w:szCs w:val="28"/>
              </w:rPr>
            </w:pPr>
          </w:p>
          <w:p w:rsidR="00E40C28" w:rsidRPr="007001D4" w:rsidRDefault="00E40C28" w:rsidP="000B7AE6">
            <w:pPr>
              <w:pStyle w:val="aa"/>
              <w:jc w:val="center"/>
              <w:rPr>
                <w:rFonts w:ascii="Times New Roman" w:hAnsi="Times New Roman"/>
                <w:sz w:val="28"/>
                <w:szCs w:val="28"/>
              </w:rPr>
            </w:pP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3.</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Утренняя гимнастика (на улице)</w:t>
            </w:r>
          </w:p>
        </w:tc>
        <w:tc>
          <w:tcPr>
            <w:tcW w:w="3969" w:type="dxa"/>
            <w:tcBorders>
              <w:top w:val="single" w:sz="4" w:space="0" w:color="000000"/>
              <w:left w:val="single" w:sz="4" w:space="0" w:color="000000"/>
              <w:bottom w:val="single" w:sz="4" w:space="0" w:color="000000"/>
              <w:right w:val="single" w:sz="4" w:space="0" w:color="000000"/>
            </w:tcBorders>
            <w:vAlign w:val="bottom"/>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8.00-8.05</w:t>
            </w: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4.</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Подготовка к завтраку, завтрак</w:t>
            </w:r>
          </w:p>
        </w:tc>
        <w:tc>
          <w:tcPr>
            <w:tcW w:w="3969" w:type="dxa"/>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8.05-8.35</w:t>
            </w: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5.</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Самостоятельная деятельность, подготовка к образовательной деятельности</w:t>
            </w:r>
          </w:p>
        </w:tc>
        <w:tc>
          <w:tcPr>
            <w:tcW w:w="3969" w:type="dxa"/>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8.35-9.00</w:t>
            </w:r>
          </w:p>
        </w:tc>
      </w:tr>
      <w:tr w:rsidR="00E40C28" w:rsidRPr="00C66468" w:rsidTr="000B7AE6">
        <w:trPr>
          <w:trHeight w:val="399"/>
        </w:trPr>
        <w:tc>
          <w:tcPr>
            <w:tcW w:w="851" w:type="dxa"/>
            <w:tcBorders>
              <w:top w:val="single" w:sz="4" w:space="0" w:color="000000"/>
              <w:left w:val="single" w:sz="4" w:space="0" w:color="000000"/>
              <w:bottom w:val="single" w:sz="4" w:space="0" w:color="auto"/>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6.</w:t>
            </w:r>
          </w:p>
        </w:tc>
        <w:tc>
          <w:tcPr>
            <w:tcW w:w="6095" w:type="dxa"/>
            <w:tcBorders>
              <w:top w:val="single" w:sz="4" w:space="0" w:color="000000"/>
              <w:left w:val="single" w:sz="4" w:space="0" w:color="000000"/>
              <w:bottom w:val="single" w:sz="4" w:space="0" w:color="auto"/>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Игры – занятия (</w:t>
            </w:r>
            <w:proofErr w:type="gramStart"/>
            <w:r w:rsidRPr="007001D4">
              <w:rPr>
                <w:rFonts w:ascii="Times New Roman" w:hAnsi="Times New Roman"/>
                <w:sz w:val="28"/>
                <w:szCs w:val="28"/>
              </w:rPr>
              <w:t>музыкальное</w:t>
            </w:r>
            <w:proofErr w:type="gramEnd"/>
            <w:r w:rsidRPr="007001D4">
              <w:rPr>
                <w:rFonts w:ascii="Times New Roman" w:hAnsi="Times New Roman"/>
                <w:sz w:val="28"/>
                <w:szCs w:val="28"/>
              </w:rPr>
              <w:t>)</w:t>
            </w:r>
          </w:p>
        </w:tc>
        <w:tc>
          <w:tcPr>
            <w:tcW w:w="3969" w:type="dxa"/>
            <w:tcBorders>
              <w:top w:val="single" w:sz="4" w:space="0" w:color="000000"/>
              <w:left w:val="single" w:sz="4" w:space="0" w:color="000000"/>
              <w:bottom w:val="single" w:sz="4" w:space="0" w:color="auto"/>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8.51-9.00</w:t>
            </w:r>
          </w:p>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w:t>
            </w:r>
            <w:proofErr w:type="spellStart"/>
            <w:r w:rsidRPr="007001D4">
              <w:rPr>
                <w:rFonts w:ascii="Times New Roman" w:hAnsi="Times New Roman"/>
                <w:sz w:val="28"/>
                <w:szCs w:val="28"/>
              </w:rPr>
              <w:t>понедельник</w:t>
            </w:r>
            <w:proofErr w:type="gramStart"/>
            <w:r w:rsidRPr="007001D4">
              <w:rPr>
                <w:rFonts w:ascii="Times New Roman" w:hAnsi="Times New Roman"/>
                <w:sz w:val="28"/>
                <w:szCs w:val="28"/>
              </w:rPr>
              <w:t>,ч</w:t>
            </w:r>
            <w:proofErr w:type="gramEnd"/>
            <w:r w:rsidRPr="007001D4">
              <w:rPr>
                <w:rFonts w:ascii="Times New Roman" w:hAnsi="Times New Roman"/>
                <w:sz w:val="28"/>
                <w:szCs w:val="28"/>
              </w:rPr>
              <w:t>етверг</w:t>
            </w:r>
            <w:proofErr w:type="spellEnd"/>
            <w:r w:rsidRPr="007001D4">
              <w:rPr>
                <w:rFonts w:ascii="Times New Roman" w:hAnsi="Times New Roman"/>
                <w:sz w:val="28"/>
                <w:szCs w:val="28"/>
              </w:rPr>
              <w:t>)</w:t>
            </w:r>
          </w:p>
        </w:tc>
      </w:tr>
      <w:tr w:rsidR="00E40C28" w:rsidRPr="00C66468" w:rsidTr="000B7AE6">
        <w:trPr>
          <w:trHeight w:val="606"/>
        </w:trPr>
        <w:tc>
          <w:tcPr>
            <w:tcW w:w="851" w:type="dxa"/>
            <w:tcBorders>
              <w:top w:val="single" w:sz="4" w:space="0" w:color="000000"/>
              <w:left w:val="single" w:sz="4" w:space="0" w:color="000000"/>
              <w:bottom w:val="single" w:sz="4" w:space="0" w:color="auto"/>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7.</w:t>
            </w:r>
          </w:p>
        </w:tc>
        <w:tc>
          <w:tcPr>
            <w:tcW w:w="6095" w:type="dxa"/>
            <w:tcBorders>
              <w:top w:val="single" w:sz="4" w:space="0" w:color="000000"/>
              <w:left w:val="single" w:sz="4" w:space="0" w:color="000000"/>
              <w:bottom w:val="single" w:sz="4" w:space="0" w:color="auto"/>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 xml:space="preserve">Игры – занятия по развитию движений </w:t>
            </w:r>
          </w:p>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 в зале)</w:t>
            </w:r>
          </w:p>
        </w:tc>
        <w:tc>
          <w:tcPr>
            <w:tcW w:w="3969" w:type="dxa"/>
            <w:tcBorders>
              <w:top w:val="single" w:sz="4" w:space="0" w:color="000000"/>
              <w:left w:val="single" w:sz="4" w:space="0" w:color="000000"/>
              <w:bottom w:val="single" w:sz="4" w:space="0" w:color="auto"/>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8.51-9.00</w:t>
            </w:r>
          </w:p>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 xml:space="preserve">(вторник, </w:t>
            </w:r>
            <w:proofErr w:type="spellStart"/>
            <w:r w:rsidRPr="007001D4">
              <w:rPr>
                <w:rFonts w:ascii="Times New Roman" w:hAnsi="Times New Roman"/>
                <w:sz w:val="28"/>
                <w:szCs w:val="28"/>
              </w:rPr>
              <w:t>среда</w:t>
            </w:r>
            <w:proofErr w:type="gramStart"/>
            <w:r w:rsidRPr="007001D4">
              <w:rPr>
                <w:rFonts w:ascii="Times New Roman" w:hAnsi="Times New Roman"/>
                <w:sz w:val="28"/>
                <w:szCs w:val="28"/>
              </w:rPr>
              <w:t>,п</w:t>
            </w:r>
            <w:proofErr w:type="gramEnd"/>
            <w:r w:rsidRPr="007001D4">
              <w:rPr>
                <w:rFonts w:ascii="Times New Roman" w:hAnsi="Times New Roman"/>
                <w:sz w:val="28"/>
                <w:szCs w:val="28"/>
              </w:rPr>
              <w:t>ятница</w:t>
            </w:r>
            <w:proofErr w:type="spellEnd"/>
            <w:r w:rsidRPr="007001D4">
              <w:rPr>
                <w:rFonts w:ascii="Times New Roman" w:hAnsi="Times New Roman"/>
                <w:sz w:val="28"/>
                <w:szCs w:val="28"/>
              </w:rPr>
              <w:t>)</w:t>
            </w:r>
          </w:p>
        </w:tc>
      </w:tr>
      <w:tr w:rsidR="00E40C28" w:rsidRPr="00C66468" w:rsidTr="000B7AE6">
        <w:trPr>
          <w:trHeight w:val="306"/>
        </w:trPr>
        <w:tc>
          <w:tcPr>
            <w:tcW w:w="851" w:type="dxa"/>
            <w:tcBorders>
              <w:top w:val="single" w:sz="4" w:space="0" w:color="auto"/>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8.</w:t>
            </w:r>
          </w:p>
        </w:tc>
        <w:tc>
          <w:tcPr>
            <w:tcW w:w="6095" w:type="dxa"/>
            <w:tcBorders>
              <w:top w:val="single" w:sz="4" w:space="0" w:color="auto"/>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Второй завтрак</w:t>
            </w:r>
          </w:p>
        </w:tc>
        <w:tc>
          <w:tcPr>
            <w:tcW w:w="3969" w:type="dxa"/>
            <w:tcBorders>
              <w:top w:val="single" w:sz="4" w:space="0" w:color="auto"/>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9.30-9.50</w:t>
            </w:r>
          </w:p>
        </w:tc>
      </w:tr>
      <w:tr w:rsidR="00E40C28" w:rsidRPr="00C66468" w:rsidTr="000B7AE6">
        <w:trPr>
          <w:trHeight w:val="1379"/>
        </w:trPr>
        <w:tc>
          <w:tcPr>
            <w:tcW w:w="851" w:type="dxa"/>
            <w:tcBorders>
              <w:top w:val="single" w:sz="4" w:space="0" w:color="000000"/>
              <w:left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9.</w:t>
            </w:r>
          </w:p>
          <w:p w:rsidR="00E40C28" w:rsidRPr="007001D4" w:rsidRDefault="00E40C28" w:rsidP="000B7AE6">
            <w:pPr>
              <w:pStyle w:val="aa"/>
              <w:jc w:val="center"/>
              <w:rPr>
                <w:rFonts w:ascii="Times New Roman" w:hAnsi="Times New Roman"/>
                <w:sz w:val="28"/>
                <w:szCs w:val="28"/>
              </w:rPr>
            </w:pPr>
          </w:p>
          <w:p w:rsidR="00E40C28" w:rsidRPr="007001D4" w:rsidRDefault="00E40C28" w:rsidP="000B7AE6">
            <w:pPr>
              <w:pStyle w:val="aa"/>
              <w:jc w:val="center"/>
              <w:rPr>
                <w:rFonts w:ascii="Times New Roman" w:hAnsi="Times New Roman"/>
                <w:sz w:val="28"/>
                <w:szCs w:val="28"/>
              </w:rPr>
            </w:pPr>
          </w:p>
          <w:p w:rsidR="00E40C28" w:rsidRPr="007001D4" w:rsidRDefault="00E40C28" w:rsidP="000B7AE6">
            <w:pPr>
              <w:pStyle w:val="aa"/>
              <w:jc w:val="center"/>
              <w:rPr>
                <w:rFonts w:ascii="Times New Roman" w:hAnsi="Times New Roman"/>
                <w:sz w:val="28"/>
                <w:szCs w:val="28"/>
              </w:rPr>
            </w:pPr>
          </w:p>
        </w:tc>
        <w:tc>
          <w:tcPr>
            <w:tcW w:w="6095" w:type="dxa"/>
            <w:tcBorders>
              <w:top w:val="single" w:sz="4" w:space="0" w:color="000000"/>
              <w:left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Подготовка к прогулке, прогулка</w:t>
            </w:r>
          </w:p>
          <w:p w:rsidR="00E40C28" w:rsidRPr="007001D4" w:rsidRDefault="00E40C28" w:rsidP="000B7AE6">
            <w:pPr>
              <w:pStyle w:val="aa"/>
              <w:rPr>
                <w:rFonts w:ascii="Times New Roman" w:hAnsi="Times New Roman"/>
                <w:sz w:val="28"/>
                <w:szCs w:val="28"/>
              </w:rPr>
            </w:pPr>
          </w:p>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Игры – занятия по развитию движений (на воздухе)</w:t>
            </w:r>
          </w:p>
        </w:tc>
        <w:tc>
          <w:tcPr>
            <w:tcW w:w="3969" w:type="dxa"/>
            <w:tcBorders>
              <w:top w:val="single" w:sz="4" w:space="0" w:color="000000"/>
              <w:left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9.00-11.30</w:t>
            </w:r>
          </w:p>
          <w:p w:rsidR="00E40C28" w:rsidRDefault="00E40C28" w:rsidP="000B7AE6">
            <w:pPr>
              <w:pStyle w:val="aa"/>
              <w:rPr>
                <w:rFonts w:ascii="Times New Roman" w:hAnsi="Times New Roman"/>
                <w:sz w:val="28"/>
                <w:szCs w:val="28"/>
              </w:rPr>
            </w:pPr>
          </w:p>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11.21-11.30</w:t>
            </w:r>
          </w:p>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 xml:space="preserve">(вторник, </w:t>
            </w:r>
            <w:proofErr w:type="spellStart"/>
            <w:r w:rsidRPr="007001D4">
              <w:rPr>
                <w:rFonts w:ascii="Times New Roman" w:hAnsi="Times New Roman"/>
                <w:sz w:val="28"/>
                <w:szCs w:val="28"/>
              </w:rPr>
              <w:t>среда</w:t>
            </w:r>
            <w:proofErr w:type="gramStart"/>
            <w:r w:rsidRPr="007001D4">
              <w:rPr>
                <w:rFonts w:ascii="Times New Roman" w:hAnsi="Times New Roman"/>
                <w:sz w:val="28"/>
                <w:szCs w:val="28"/>
              </w:rPr>
              <w:t>,п</w:t>
            </w:r>
            <w:proofErr w:type="gramEnd"/>
            <w:r w:rsidRPr="007001D4">
              <w:rPr>
                <w:rFonts w:ascii="Times New Roman" w:hAnsi="Times New Roman"/>
                <w:sz w:val="28"/>
                <w:szCs w:val="28"/>
              </w:rPr>
              <w:t>ятница</w:t>
            </w:r>
            <w:proofErr w:type="spellEnd"/>
            <w:r w:rsidRPr="007001D4">
              <w:rPr>
                <w:rFonts w:ascii="Times New Roman" w:hAnsi="Times New Roman"/>
                <w:sz w:val="28"/>
                <w:szCs w:val="28"/>
              </w:rPr>
              <w:t>)</w:t>
            </w:r>
          </w:p>
        </w:tc>
      </w:tr>
      <w:tr w:rsidR="00E40C28" w:rsidRPr="00C66468" w:rsidTr="000B7AE6">
        <w:tc>
          <w:tcPr>
            <w:tcW w:w="851" w:type="dxa"/>
            <w:tcBorders>
              <w:top w:val="single" w:sz="4" w:space="0" w:color="000000"/>
              <w:left w:val="single" w:sz="4" w:space="0" w:color="000000"/>
              <w:bottom w:val="single" w:sz="4" w:space="0" w:color="auto"/>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10.</w:t>
            </w:r>
          </w:p>
        </w:tc>
        <w:tc>
          <w:tcPr>
            <w:tcW w:w="6095" w:type="dxa"/>
            <w:tcBorders>
              <w:top w:val="single" w:sz="4" w:space="0" w:color="000000"/>
              <w:left w:val="single" w:sz="4" w:space="0" w:color="000000"/>
              <w:bottom w:val="single" w:sz="4" w:space="0" w:color="auto"/>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Возвращение с прогулки</w:t>
            </w:r>
          </w:p>
        </w:tc>
        <w:tc>
          <w:tcPr>
            <w:tcW w:w="3969" w:type="dxa"/>
            <w:tcBorders>
              <w:top w:val="single" w:sz="4" w:space="0" w:color="000000"/>
              <w:left w:val="single" w:sz="4" w:space="0" w:color="000000"/>
              <w:bottom w:val="single" w:sz="4" w:space="0" w:color="000000"/>
              <w:right w:val="single" w:sz="4" w:space="0" w:color="000000"/>
            </w:tcBorders>
            <w:vAlign w:val="bottom"/>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11.30</w:t>
            </w:r>
          </w:p>
        </w:tc>
      </w:tr>
      <w:tr w:rsidR="00E40C28" w:rsidRPr="00C66468" w:rsidTr="000B7AE6">
        <w:tc>
          <w:tcPr>
            <w:tcW w:w="851" w:type="dxa"/>
            <w:tcBorders>
              <w:top w:val="single" w:sz="4" w:space="0" w:color="000000"/>
              <w:left w:val="single" w:sz="4" w:space="0" w:color="000000"/>
              <w:bottom w:val="single" w:sz="4" w:space="0" w:color="auto"/>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11.</w:t>
            </w:r>
          </w:p>
        </w:tc>
        <w:tc>
          <w:tcPr>
            <w:tcW w:w="6095" w:type="dxa"/>
            <w:tcBorders>
              <w:top w:val="single" w:sz="4" w:space="0" w:color="000000"/>
              <w:left w:val="single" w:sz="4" w:space="0" w:color="000000"/>
              <w:bottom w:val="single" w:sz="4" w:space="0" w:color="auto"/>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Водные процедуры</w:t>
            </w:r>
          </w:p>
        </w:tc>
        <w:tc>
          <w:tcPr>
            <w:tcW w:w="3969" w:type="dxa"/>
            <w:tcBorders>
              <w:top w:val="single" w:sz="4" w:space="0" w:color="000000"/>
              <w:left w:val="single" w:sz="4" w:space="0" w:color="000000"/>
              <w:bottom w:val="single" w:sz="4" w:space="0" w:color="000000"/>
              <w:right w:val="single" w:sz="4" w:space="0" w:color="000000"/>
            </w:tcBorders>
            <w:vAlign w:val="bottom"/>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11.30-11.45</w:t>
            </w:r>
          </w:p>
        </w:tc>
      </w:tr>
      <w:tr w:rsidR="00E40C28" w:rsidRPr="00C66468" w:rsidTr="000B7AE6">
        <w:tc>
          <w:tcPr>
            <w:tcW w:w="851" w:type="dxa"/>
            <w:tcBorders>
              <w:top w:val="single" w:sz="4" w:space="0" w:color="auto"/>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12.</w:t>
            </w:r>
          </w:p>
        </w:tc>
        <w:tc>
          <w:tcPr>
            <w:tcW w:w="6095" w:type="dxa"/>
            <w:tcBorders>
              <w:top w:val="single" w:sz="4" w:space="0" w:color="auto"/>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Подготовка к обеду, обед</w:t>
            </w:r>
          </w:p>
        </w:tc>
        <w:tc>
          <w:tcPr>
            <w:tcW w:w="3969" w:type="dxa"/>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11.45-12.10</w:t>
            </w: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13</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Подготовка ко сну, дневной сон</w:t>
            </w:r>
          </w:p>
        </w:tc>
        <w:tc>
          <w:tcPr>
            <w:tcW w:w="3969" w:type="dxa"/>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12.10-15.10</w:t>
            </w: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14</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Постепенный подъём, гимнастика после сна.</w:t>
            </w:r>
          </w:p>
        </w:tc>
        <w:tc>
          <w:tcPr>
            <w:tcW w:w="3969" w:type="dxa"/>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15.10-15.25</w:t>
            </w: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15</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Подготовка к полднику, полдник</w:t>
            </w:r>
          </w:p>
        </w:tc>
        <w:tc>
          <w:tcPr>
            <w:tcW w:w="3969" w:type="dxa"/>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15.25-15.50</w:t>
            </w: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16</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Подготовка к прогулке, прогулка</w:t>
            </w:r>
          </w:p>
        </w:tc>
        <w:tc>
          <w:tcPr>
            <w:tcW w:w="3969" w:type="dxa"/>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15.50-18.00</w:t>
            </w: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17</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Уход домой</w:t>
            </w:r>
          </w:p>
        </w:tc>
        <w:tc>
          <w:tcPr>
            <w:tcW w:w="3969" w:type="dxa"/>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18.00</w:t>
            </w: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p>
        </w:tc>
        <w:tc>
          <w:tcPr>
            <w:tcW w:w="6095" w:type="dxa"/>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b/>
                <w:i/>
                <w:sz w:val="28"/>
                <w:szCs w:val="28"/>
              </w:rPr>
            </w:pPr>
            <w:r w:rsidRPr="007001D4">
              <w:rPr>
                <w:rFonts w:ascii="Times New Roman" w:hAnsi="Times New Roman"/>
                <w:b/>
                <w:i/>
                <w:sz w:val="28"/>
                <w:szCs w:val="28"/>
              </w:rPr>
              <w:t>Дома:</w:t>
            </w:r>
          </w:p>
        </w:tc>
        <w:tc>
          <w:tcPr>
            <w:tcW w:w="3969" w:type="dxa"/>
            <w:tcBorders>
              <w:top w:val="single" w:sz="4" w:space="0" w:color="000000"/>
              <w:left w:val="single" w:sz="4" w:space="0" w:color="000000"/>
              <w:bottom w:val="single" w:sz="4" w:space="0" w:color="000000"/>
              <w:right w:val="single" w:sz="4" w:space="0" w:color="000000"/>
            </w:tcBorders>
            <w:vAlign w:val="bottom"/>
          </w:tcPr>
          <w:p w:rsidR="00E40C28" w:rsidRPr="007001D4" w:rsidRDefault="00E40C28" w:rsidP="000B7AE6">
            <w:pPr>
              <w:pStyle w:val="aa"/>
              <w:jc w:val="center"/>
              <w:rPr>
                <w:rFonts w:ascii="Times New Roman" w:hAnsi="Times New Roman"/>
                <w:sz w:val="28"/>
                <w:szCs w:val="28"/>
              </w:rPr>
            </w:pP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18</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Прогулка по дороге домой.</w:t>
            </w:r>
          </w:p>
        </w:tc>
        <w:tc>
          <w:tcPr>
            <w:tcW w:w="3969" w:type="dxa"/>
            <w:tcBorders>
              <w:top w:val="single" w:sz="4" w:space="0" w:color="000000"/>
              <w:left w:val="single" w:sz="4" w:space="0" w:color="000000"/>
              <w:bottom w:val="single" w:sz="4" w:space="0" w:color="000000"/>
              <w:right w:val="single" w:sz="4" w:space="0" w:color="000000"/>
            </w:tcBorders>
            <w:vAlign w:val="bottom"/>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18.00-19.00</w:t>
            </w: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19</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Возвращение с прогулки, спокойные игры.</w:t>
            </w:r>
          </w:p>
        </w:tc>
        <w:tc>
          <w:tcPr>
            <w:tcW w:w="3969" w:type="dxa"/>
            <w:tcBorders>
              <w:top w:val="single" w:sz="4" w:space="0" w:color="000000"/>
              <w:left w:val="single" w:sz="4" w:space="0" w:color="000000"/>
              <w:bottom w:val="single" w:sz="4" w:space="0" w:color="000000"/>
              <w:right w:val="single" w:sz="4" w:space="0" w:color="000000"/>
            </w:tcBorders>
            <w:vAlign w:val="bottom"/>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19.00-19.30</w:t>
            </w: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lastRenderedPageBreak/>
              <w:t>20</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Подготовка к ужину, лёгкий ужин</w:t>
            </w:r>
          </w:p>
        </w:tc>
        <w:tc>
          <w:tcPr>
            <w:tcW w:w="3969" w:type="dxa"/>
            <w:tcBorders>
              <w:top w:val="single" w:sz="4" w:space="0" w:color="000000"/>
              <w:left w:val="single" w:sz="4" w:space="0" w:color="000000"/>
              <w:bottom w:val="single" w:sz="4" w:space="0" w:color="000000"/>
              <w:right w:val="single" w:sz="4" w:space="0" w:color="000000"/>
            </w:tcBorders>
            <w:vAlign w:val="bottom"/>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19.30-19.50</w:t>
            </w: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21</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Спокойные игры. Гигиенические процедуры</w:t>
            </w:r>
          </w:p>
        </w:tc>
        <w:tc>
          <w:tcPr>
            <w:tcW w:w="3969" w:type="dxa"/>
            <w:tcBorders>
              <w:top w:val="single" w:sz="4" w:space="0" w:color="000000"/>
              <w:left w:val="single" w:sz="4" w:space="0" w:color="000000"/>
              <w:bottom w:val="single" w:sz="4" w:space="0" w:color="000000"/>
              <w:right w:val="single" w:sz="4" w:space="0" w:color="000000"/>
            </w:tcBorders>
            <w:vAlign w:val="bottom"/>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19.50-20.30</w:t>
            </w: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22</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Подготовка ко сну, ночной сон.</w:t>
            </w:r>
          </w:p>
        </w:tc>
        <w:tc>
          <w:tcPr>
            <w:tcW w:w="3969" w:type="dxa"/>
            <w:tcBorders>
              <w:top w:val="single" w:sz="4" w:space="0" w:color="auto"/>
              <w:bottom w:val="single" w:sz="4" w:space="0" w:color="auto"/>
              <w:right w:val="single" w:sz="4" w:space="0" w:color="auto"/>
            </w:tcBorders>
            <w:shd w:val="clear" w:color="auto" w:fill="auto"/>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20.30-6.30</w:t>
            </w:r>
          </w:p>
        </w:tc>
      </w:tr>
    </w:tbl>
    <w:p w:rsidR="00F223A4" w:rsidRDefault="00F223A4" w:rsidP="007D629F">
      <w:pPr>
        <w:pStyle w:val="aa"/>
        <w:rPr>
          <w:rFonts w:ascii="Times New Roman" w:hAnsi="Times New Roman" w:cs="Times New Roman"/>
          <w:i/>
          <w:iCs/>
          <w:sz w:val="28"/>
          <w:szCs w:val="28"/>
          <w:lang w:eastAsia="ru-RU"/>
        </w:rPr>
      </w:pPr>
    </w:p>
    <w:p w:rsidR="00CD18DB" w:rsidRPr="007D629F" w:rsidRDefault="00CD18DB" w:rsidP="00F223A4">
      <w:pPr>
        <w:pStyle w:val="aa"/>
        <w:jc w:val="center"/>
        <w:rPr>
          <w:rFonts w:ascii="Times New Roman" w:hAnsi="Times New Roman" w:cs="Times New Roman"/>
          <w:b/>
          <w:sz w:val="28"/>
          <w:szCs w:val="28"/>
          <w:u w:val="single"/>
          <w:lang w:eastAsia="ru-RU"/>
        </w:rPr>
      </w:pPr>
      <w:r w:rsidRPr="007D629F">
        <w:rPr>
          <w:rFonts w:ascii="Times New Roman" w:hAnsi="Times New Roman" w:cs="Times New Roman"/>
          <w:b/>
          <w:i/>
          <w:iCs/>
          <w:sz w:val="28"/>
          <w:szCs w:val="28"/>
          <w:u w:val="single"/>
          <w:lang w:eastAsia="ru-RU"/>
        </w:rPr>
        <w:t>3.2. Условия реализации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Важнейшим условием реализации Рабочей программы является создание развивающей и эмоционально комфортной для ребёнка образовательной среды.  Пребывание в детском саду должно доставлять ребёнку радость, а образовательные ситуации должны быть увлекательными.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Для  выполнения  этих  условий  необходимо выполнение определённых требований к реализации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1.     Обеспечение эмоционального благополучия каждого ребёнка.</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2.     Формирование у детей доброжелательных, внимательных отношений.</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3.     Развитие у детей самостоятельности.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4.     Создание условий для развития свободной игровой деятельности.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5.     Создание условий для развития познавательной деятельности.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6.     Создание условий для развития проектной деятельности.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7.     Создание условий для самовыражения средствами искусства.</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8.     Создание условий для физического развития.</w:t>
      </w:r>
    </w:p>
    <w:p w:rsidR="00CD18D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Чтобы выполнить все перечисленные требования к реализации Рабочей программы,  необходимо создание и постоянное обновление развивающей предметн</w:t>
      </w:r>
      <w:proofErr w:type="gramStart"/>
      <w:r w:rsidRPr="0013528B">
        <w:rPr>
          <w:rFonts w:ascii="Times New Roman" w:hAnsi="Times New Roman" w:cs="Times New Roman"/>
          <w:sz w:val="28"/>
          <w:szCs w:val="28"/>
          <w:lang w:eastAsia="ru-RU"/>
        </w:rPr>
        <w:t>о-</w:t>
      </w:r>
      <w:proofErr w:type="gramEnd"/>
      <w:r w:rsidRPr="0013528B">
        <w:rPr>
          <w:rFonts w:ascii="Times New Roman" w:hAnsi="Times New Roman" w:cs="Times New Roman"/>
          <w:sz w:val="28"/>
          <w:szCs w:val="28"/>
          <w:lang w:eastAsia="ru-RU"/>
        </w:rPr>
        <w:t xml:space="preserve"> пространственной  среды в группе.</w:t>
      </w:r>
    </w:p>
    <w:p w:rsidR="00F223A4" w:rsidRPr="0013528B" w:rsidRDefault="00F223A4" w:rsidP="0013528B">
      <w:pPr>
        <w:pStyle w:val="aa"/>
        <w:rPr>
          <w:rFonts w:ascii="Times New Roman" w:hAnsi="Times New Roman" w:cs="Times New Roman"/>
          <w:sz w:val="28"/>
          <w:szCs w:val="28"/>
          <w:lang w:eastAsia="ru-RU"/>
        </w:rPr>
      </w:pPr>
    </w:p>
    <w:p w:rsidR="007D629F" w:rsidRDefault="00CD18DB" w:rsidP="00F223A4">
      <w:pPr>
        <w:pStyle w:val="aa"/>
        <w:jc w:val="center"/>
        <w:rPr>
          <w:rFonts w:ascii="Times New Roman" w:hAnsi="Times New Roman" w:cs="Times New Roman"/>
          <w:b/>
          <w:i/>
          <w:iCs/>
          <w:sz w:val="28"/>
          <w:szCs w:val="28"/>
          <w:u w:val="single"/>
          <w:lang w:eastAsia="ru-RU"/>
        </w:rPr>
      </w:pPr>
      <w:r w:rsidRPr="007D629F">
        <w:rPr>
          <w:rFonts w:ascii="Times New Roman" w:hAnsi="Times New Roman" w:cs="Times New Roman"/>
          <w:b/>
          <w:i/>
          <w:iCs/>
          <w:sz w:val="28"/>
          <w:szCs w:val="28"/>
          <w:u w:val="single"/>
          <w:lang w:eastAsia="ru-RU"/>
        </w:rPr>
        <w:t xml:space="preserve">3.2.1.Особенности организации  </w:t>
      </w:r>
    </w:p>
    <w:p w:rsidR="00CD18DB" w:rsidRPr="007D629F" w:rsidRDefault="00CD18DB" w:rsidP="00F223A4">
      <w:pPr>
        <w:pStyle w:val="aa"/>
        <w:jc w:val="center"/>
        <w:rPr>
          <w:rFonts w:ascii="Times New Roman" w:hAnsi="Times New Roman" w:cs="Times New Roman"/>
          <w:b/>
          <w:sz w:val="28"/>
          <w:szCs w:val="28"/>
          <w:lang w:eastAsia="ru-RU"/>
        </w:rPr>
      </w:pPr>
      <w:r w:rsidRPr="007D629F">
        <w:rPr>
          <w:rFonts w:ascii="Times New Roman" w:hAnsi="Times New Roman" w:cs="Times New Roman"/>
          <w:b/>
          <w:i/>
          <w:iCs/>
          <w:sz w:val="28"/>
          <w:szCs w:val="28"/>
          <w:u w:val="single"/>
          <w:lang w:eastAsia="ru-RU"/>
        </w:rPr>
        <w:t>развивающей предметно-пространственной среды  (РППС)</w:t>
      </w:r>
    </w:p>
    <w:p w:rsidR="007D629F" w:rsidRPr="0013528B" w:rsidRDefault="007D629F" w:rsidP="007D629F">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xml:space="preserve">      РППС группы содержательно-насыщенная, трансформируемая, полифункциональная, вариативная, доступная и безопасная для детей. Мебель соответствует росту и возрасту детей, игрушки  обеспечивают максимальный для данного возраста развивающий </w:t>
      </w:r>
      <w:proofErr w:type="spellStart"/>
      <w:r w:rsidRPr="0013528B">
        <w:rPr>
          <w:rFonts w:ascii="Times New Roman" w:hAnsi="Times New Roman" w:cs="Times New Roman"/>
          <w:sz w:val="28"/>
          <w:szCs w:val="28"/>
          <w:lang w:eastAsia="ru-RU"/>
        </w:rPr>
        <w:t>эффект</w:t>
      </w:r>
      <w:proofErr w:type="gramStart"/>
      <w:r w:rsidRPr="0013528B">
        <w:rPr>
          <w:rFonts w:ascii="Times New Roman" w:hAnsi="Times New Roman" w:cs="Times New Roman"/>
          <w:sz w:val="28"/>
          <w:szCs w:val="28"/>
          <w:lang w:eastAsia="ru-RU"/>
        </w:rPr>
        <w:t>.Р</w:t>
      </w:r>
      <w:proofErr w:type="gramEnd"/>
      <w:r w:rsidRPr="0013528B">
        <w:rPr>
          <w:rFonts w:ascii="Times New Roman" w:hAnsi="Times New Roman" w:cs="Times New Roman"/>
          <w:sz w:val="28"/>
          <w:szCs w:val="28"/>
          <w:lang w:eastAsia="ru-RU"/>
        </w:rPr>
        <w:t>ППС</w:t>
      </w:r>
      <w:proofErr w:type="spellEnd"/>
      <w:r w:rsidRPr="0013528B">
        <w:rPr>
          <w:rFonts w:ascii="Times New Roman" w:hAnsi="Times New Roman" w:cs="Times New Roman"/>
          <w:sz w:val="28"/>
          <w:szCs w:val="28"/>
          <w:lang w:eastAsia="ru-RU"/>
        </w:rPr>
        <w:t xml:space="preserve"> обеспечивает возможность общения и совместной деятельности детей  и взрослых, двигательной активности детей, а также возможности для уединения.</w:t>
      </w:r>
    </w:p>
    <w:p w:rsidR="007D629F" w:rsidRPr="004761AF" w:rsidRDefault="007D629F" w:rsidP="007D629F">
      <w:pPr>
        <w:spacing w:after="0" w:line="240" w:lineRule="auto"/>
        <w:rPr>
          <w:rFonts w:ascii="Times New Roman" w:eastAsia="Calibri" w:hAnsi="Times New Roman" w:cs="Times New Roman"/>
          <w:bCs/>
          <w:sz w:val="28"/>
          <w:szCs w:val="28"/>
        </w:rPr>
      </w:pPr>
      <w:r w:rsidRPr="004761AF">
        <w:rPr>
          <w:rFonts w:ascii="Times New Roman" w:eastAsia="Calibri" w:hAnsi="Times New Roman" w:cs="Times New Roman"/>
          <w:bCs/>
          <w:sz w:val="28"/>
          <w:szCs w:val="28"/>
        </w:rPr>
        <w:t xml:space="preserve">Развивающая предметно-пространственная среда создается педагогами для развития индивидуальности каждого ребенка с учетом его возможностей, уровня активности и интересов, поддерживая формирование его индивидуальной траектории развития.  Для выполнения этой задачи РППС:  </w:t>
      </w:r>
    </w:p>
    <w:p w:rsidR="007D629F" w:rsidRPr="004761AF" w:rsidRDefault="007D629F" w:rsidP="007D629F">
      <w:pPr>
        <w:spacing w:after="0" w:line="240" w:lineRule="auto"/>
        <w:rPr>
          <w:rFonts w:ascii="Times New Roman" w:eastAsia="Calibri" w:hAnsi="Times New Roman" w:cs="Times New Roman"/>
          <w:bCs/>
          <w:sz w:val="28"/>
          <w:szCs w:val="28"/>
        </w:rPr>
      </w:pPr>
      <w:proofErr w:type="gramStart"/>
      <w:r w:rsidRPr="004761AF">
        <w:rPr>
          <w:rFonts w:ascii="Times New Roman" w:eastAsia="Calibri" w:hAnsi="Times New Roman" w:cs="Times New Roman"/>
          <w:bCs/>
          <w:sz w:val="28"/>
          <w:szCs w:val="28"/>
        </w:rPr>
        <w:t>1) содержательно-насыщенной – включать средства обучения (в том числе технические и информационные), материалы (в том числе расходные), инвентарь, игровое, спортивное и оздоровительное оборудование, которые позволяют обеспечить игровую, познавательную, исследовательскую и творческую активность всех категорий детей, экспериментирование с материалами, доступными детям; двигательную активность, в том числе развитие крупной и мелкой моторики, участие в подвижных играх и соревнованиях;</w:t>
      </w:r>
      <w:proofErr w:type="gramEnd"/>
      <w:r w:rsidRPr="004761AF">
        <w:rPr>
          <w:rFonts w:ascii="Times New Roman" w:eastAsia="Calibri" w:hAnsi="Times New Roman" w:cs="Times New Roman"/>
          <w:bCs/>
          <w:sz w:val="28"/>
          <w:szCs w:val="28"/>
        </w:rPr>
        <w:t xml:space="preserve"> эмоциональное благополучие детей во взаимодействии с предметно-пространственным окружением; возможность самовыражения детей; </w:t>
      </w:r>
    </w:p>
    <w:p w:rsidR="007D629F" w:rsidRPr="004761AF" w:rsidRDefault="007D629F" w:rsidP="007D629F">
      <w:pPr>
        <w:spacing w:after="0" w:line="240" w:lineRule="auto"/>
        <w:rPr>
          <w:rFonts w:ascii="Times New Roman" w:eastAsia="Calibri" w:hAnsi="Times New Roman" w:cs="Times New Roman"/>
          <w:bCs/>
          <w:sz w:val="28"/>
          <w:szCs w:val="28"/>
        </w:rPr>
      </w:pPr>
      <w:proofErr w:type="gramStart"/>
      <w:r w:rsidRPr="004761AF">
        <w:rPr>
          <w:rFonts w:ascii="Times New Roman" w:eastAsia="Calibri" w:hAnsi="Times New Roman" w:cs="Times New Roman"/>
          <w:bCs/>
          <w:sz w:val="28"/>
          <w:szCs w:val="28"/>
        </w:rPr>
        <w:t xml:space="preserve">2) трансформируемой – обеспечивать возможность изменений РППС в зависимости от образовательной ситуации, в том числе меняющихся интересов, мотивов и возможностей детей; </w:t>
      </w:r>
      <w:proofErr w:type="gramEnd"/>
    </w:p>
    <w:p w:rsidR="007D629F" w:rsidRPr="004761AF" w:rsidRDefault="007D629F" w:rsidP="007D629F">
      <w:pPr>
        <w:spacing w:after="0" w:line="240" w:lineRule="auto"/>
        <w:rPr>
          <w:rFonts w:ascii="Times New Roman" w:eastAsia="Calibri" w:hAnsi="Times New Roman" w:cs="Times New Roman"/>
          <w:bCs/>
          <w:sz w:val="28"/>
          <w:szCs w:val="28"/>
        </w:rPr>
      </w:pPr>
      <w:r w:rsidRPr="004761AF">
        <w:rPr>
          <w:rFonts w:ascii="Times New Roman" w:eastAsia="Calibri" w:hAnsi="Times New Roman" w:cs="Times New Roman"/>
          <w:bCs/>
          <w:sz w:val="28"/>
          <w:szCs w:val="28"/>
        </w:rPr>
        <w:t xml:space="preserve">3) полифункциональной – обеспечивать возможность разнообразного использования составляющих РППС (например, детской мебели, матов, мягких модулей, ширм, в том числе природных материалов) в разных видах детской активности; </w:t>
      </w:r>
    </w:p>
    <w:p w:rsidR="007D629F" w:rsidRPr="004761AF" w:rsidRDefault="007D629F" w:rsidP="007D629F">
      <w:pPr>
        <w:spacing w:after="0" w:line="240" w:lineRule="auto"/>
        <w:rPr>
          <w:rFonts w:ascii="Times New Roman" w:eastAsia="Calibri" w:hAnsi="Times New Roman" w:cs="Times New Roman"/>
          <w:bCs/>
          <w:sz w:val="28"/>
          <w:szCs w:val="28"/>
        </w:rPr>
      </w:pPr>
      <w:r w:rsidRPr="004761AF">
        <w:rPr>
          <w:rFonts w:ascii="Times New Roman" w:eastAsia="Calibri" w:hAnsi="Times New Roman" w:cs="Times New Roman"/>
          <w:bCs/>
          <w:sz w:val="28"/>
          <w:szCs w:val="28"/>
        </w:rPr>
        <w:lastRenderedPageBreak/>
        <w:t xml:space="preserve">4) доступной – обеспечивать свободный доступ воспитанников (в том числе детей с ограниченными возможностями здоровья) к играм, игрушкам, материалам, пособиям, обеспечивающим все основные виды детской активности; </w:t>
      </w:r>
    </w:p>
    <w:p w:rsidR="007D629F" w:rsidRPr="004761AF" w:rsidRDefault="007D629F" w:rsidP="007D629F">
      <w:pPr>
        <w:spacing w:after="0" w:line="240" w:lineRule="auto"/>
        <w:rPr>
          <w:rFonts w:ascii="Times New Roman" w:eastAsia="Calibri" w:hAnsi="Times New Roman" w:cs="Times New Roman"/>
          <w:bCs/>
          <w:sz w:val="28"/>
          <w:szCs w:val="28"/>
        </w:rPr>
      </w:pPr>
      <w:r w:rsidRPr="004761AF">
        <w:rPr>
          <w:rFonts w:ascii="Times New Roman" w:eastAsia="Calibri" w:hAnsi="Times New Roman" w:cs="Times New Roman"/>
          <w:bCs/>
          <w:sz w:val="28"/>
          <w:szCs w:val="28"/>
        </w:rPr>
        <w:t xml:space="preserve">5) безопасной – все элементы РППС должны соответствовать требованиям по обеспечению надежности и безопасность их использования, </w:t>
      </w:r>
      <w:proofErr w:type="gramStart"/>
      <w:r w:rsidRPr="004761AF">
        <w:rPr>
          <w:rFonts w:ascii="Times New Roman" w:eastAsia="Calibri" w:hAnsi="Times New Roman" w:cs="Times New Roman"/>
          <w:bCs/>
          <w:sz w:val="28"/>
          <w:szCs w:val="28"/>
        </w:rPr>
        <w:t>такими</w:t>
      </w:r>
      <w:proofErr w:type="gramEnd"/>
      <w:r w:rsidRPr="004761AF">
        <w:rPr>
          <w:rFonts w:ascii="Times New Roman" w:eastAsia="Calibri" w:hAnsi="Times New Roman" w:cs="Times New Roman"/>
          <w:bCs/>
          <w:sz w:val="28"/>
          <w:szCs w:val="28"/>
        </w:rPr>
        <w:t xml:space="preserve"> как санитарно-эпидемиологические правила и нормативы и правила пожарной безопасности.</w:t>
      </w:r>
    </w:p>
    <w:p w:rsidR="007D629F" w:rsidRPr="0013528B" w:rsidRDefault="007D629F" w:rsidP="007D629F">
      <w:pPr>
        <w:pStyle w:val="aa"/>
        <w:rPr>
          <w:rFonts w:ascii="Times New Roman" w:hAnsi="Times New Roman" w:cs="Times New Roman"/>
          <w:sz w:val="28"/>
          <w:szCs w:val="28"/>
          <w:lang w:eastAsia="ru-RU"/>
        </w:rPr>
      </w:pPr>
      <w:r w:rsidRPr="004761AF">
        <w:rPr>
          <w:rFonts w:ascii="Times New Roman" w:hAnsi="Times New Roman" w:cs="Times New Roman"/>
          <w:iCs/>
          <w:sz w:val="28"/>
          <w:szCs w:val="28"/>
          <w:lang w:eastAsia="ru-RU"/>
        </w:rPr>
        <w:t xml:space="preserve">       РППС группы </w:t>
      </w:r>
      <w:proofErr w:type="gramStart"/>
      <w:r w:rsidRPr="004761AF">
        <w:rPr>
          <w:rFonts w:ascii="Times New Roman" w:hAnsi="Times New Roman" w:cs="Times New Roman"/>
          <w:iCs/>
          <w:sz w:val="28"/>
          <w:szCs w:val="28"/>
          <w:lang w:eastAsia="ru-RU"/>
        </w:rPr>
        <w:t>доступна</w:t>
      </w:r>
      <w:proofErr w:type="gramEnd"/>
      <w:r w:rsidRPr="004761AF">
        <w:rPr>
          <w:rFonts w:ascii="Times New Roman" w:hAnsi="Times New Roman" w:cs="Times New Roman"/>
          <w:iCs/>
          <w:sz w:val="28"/>
          <w:szCs w:val="28"/>
          <w:lang w:eastAsia="ru-RU"/>
        </w:rPr>
        <w:t xml:space="preserve"> для воспитанников</w:t>
      </w:r>
      <w:r w:rsidRPr="004761AF">
        <w:rPr>
          <w:rFonts w:ascii="Times New Roman" w:hAnsi="Times New Roman" w:cs="Times New Roman"/>
          <w:sz w:val="28"/>
          <w:szCs w:val="28"/>
          <w:lang w:eastAsia="ru-RU"/>
        </w:rPr>
        <w:t>, дети</w:t>
      </w:r>
      <w:r w:rsidRPr="0013528B">
        <w:rPr>
          <w:rFonts w:ascii="Times New Roman" w:hAnsi="Times New Roman" w:cs="Times New Roman"/>
          <w:sz w:val="28"/>
          <w:szCs w:val="28"/>
          <w:lang w:eastAsia="ru-RU"/>
        </w:rPr>
        <w:t xml:space="preserve"> имеют  свободный доступ к играм, игрушкам, материалам, пособиям, обеспечивающим все основные виды детской активности. Постоянно соблюдается исправность и сохранность всех материалов и оборудования.</w:t>
      </w:r>
    </w:p>
    <w:p w:rsidR="007D629F" w:rsidRPr="0013528B" w:rsidRDefault="007D629F" w:rsidP="007D629F">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При организации РППС группы соблюдаются </w:t>
      </w:r>
      <w:r w:rsidRPr="004761AF">
        <w:rPr>
          <w:rFonts w:ascii="Times New Roman" w:hAnsi="Times New Roman" w:cs="Times New Roman"/>
          <w:iCs/>
          <w:sz w:val="28"/>
          <w:szCs w:val="28"/>
          <w:lang w:eastAsia="ru-RU"/>
        </w:rPr>
        <w:t>требования  безопасности</w:t>
      </w:r>
      <w:r w:rsidRPr="0013528B">
        <w:rPr>
          <w:rFonts w:ascii="Times New Roman" w:hAnsi="Times New Roman" w:cs="Times New Roman"/>
          <w:sz w:val="28"/>
          <w:szCs w:val="28"/>
          <w:lang w:eastAsia="ru-RU"/>
        </w:rPr>
        <w:t>, что предполагает соответствие всех ее элементов требованиям по обеспечению надежности и безопасности их использования.</w:t>
      </w:r>
    </w:p>
    <w:p w:rsidR="007D629F" w:rsidRPr="0013528B" w:rsidRDefault="007D629F" w:rsidP="007D629F">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В группе созданы условия для самостоятельной двигательной активности детей: предусмотрена площадь, свободная от мебели и игрушек, дети обеспечены игрушками, побуждающими к двигательной игровой деятельности (мячи, обручи, скакалки). Пособия, игрушки располагаются так, чтобы не мешать свободному перемещению детей. В группе организуется  рациональный двигательный режим путем чередования разнообразной активной деятельности и отдыха.</w:t>
      </w:r>
    </w:p>
    <w:p w:rsidR="007D629F" w:rsidRDefault="007D629F" w:rsidP="007D629F">
      <w:pPr>
        <w:pStyle w:val="aa"/>
        <w:rPr>
          <w:rFonts w:ascii="Times New Roman" w:hAnsi="Times New Roman" w:cs="Times New Roman"/>
          <w:sz w:val="28"/>
          <w:szCs w:val="28"/>
          <w:lang w:eastAsia="ru-RU"/>
        </w:rPr>
      </w:pPr>
    </w:p>
    <w:p w:rsidR="007D629F" w:rsidRDefault="007D629F" w:rsidP="000B7AE6">
      <w:pPr>
        <w:pStyle w:val="aa"/>
        <w:jc w:val="center"/>
        <w:rPr>
          <w:rFonts w:ascii="Times New Roman" w:hAnsi="Times New Roman" w:cs="Times New Roman"/>
          <w:sz w:val="28"/>
          <w:szCs w:val="28"/>
          <w:lang w:eastAsia="ru-RU"/>
        </w:rPr>
      </w:pPr>
    </w:p>
    <w:p w:rsidR="007D629F" w:rsidRDefault="007D629F" w:rsidP="000B7AE6">
      <w:pPr>
        <w:pStyle w:val="aa"/>
        <w:jc w:val="center"/>
        <w:rPr>
          <w:rFonts w:ascii="Times New Roman" w:hAnsi="Times New Roman" w:cs="Times New Roman"/>
          <w:sz w:val="28"/>
          <w:szCs w:val="28"/>
          <w:lang w:eastAsia="ru-RU"/>
        </w:rPr>
      </w:pPr>
    </w:p>
    <w:p w:rsidR="007D629F" w:rsidRDefault="007D629F" w:rsidP="000B7AE6">
      <w:pPr>
        <w:pStyle w:val="aa"/>
        <w:jc w:val="center"/>
        <w:rPr>
          <w:rFonts w:ascii="Times New Roman" w:hAnsi="Times New Roman" w:cs="Times New Roman"/>
          <w:sz w:val="28"/>
          <w:szCs w:val="28"/>
          <w:lang w:eastAsia="ru-RU"/>
        </w:rPr>
      </w:pPr>
    </w:p>
    <w:p w:rsidR="007D629F" w:rsidRDefault="007D629F" w:rsidP="000B7AE6">
      <w:pPr>
        <w:pStyle w:val="aa"/>
        <w:jc w:val="center"/>
        <w:rPr>
          <w:rFonts w:ascii="Times New Roman" w:hAnsi="Times New Roman" w:cs="Times New Roman"/>
          <w:sz w:val="28"/>
          <w:szCs w:val="28"/>
          <w:lang w:eastAsia="ru-RU"/>
        </w:rPr>
      </w:pPr>
    </w:p>
    <w:p w:rsidR="007D629F" w:rsidRDefault="007D629F" w:rsidP="007D629F">
      <w:pPr>
        <w:spacing w:after="0" w:line="240" w:lineRule="auto"/>
        <w:jc w:val="center"/>
        <w:rPr>
          <w:rFonts w:ascii="Times New Roman" w:eastAsia="Times New Roman" w:hAnsi="Times New Roman" w:cs="Times New Roman"/>
          <w:b/>
          <w:sz w:val="28"/>
          <w:szCs w:val="28"/>
          <w:lang w:eastAsia="ru-RU"/>
        </w:rPr>
        <w:sectPr w:rsidR="007D629F" w:rsidSect="00FF5793">
          <w:pgSz w:w="11906" w:h="16838"/>
          <w:pgMar w:top="426" w:right="424" w:bottom="426" w:left="567" w:header="708" w:footer="708" w:gutter="0"/>
          <w:cols w:space="708"/>
          <w:docGrid w:linePitch="360"/>
        </w:sectPr>
      </w:pPr>
    </w:p>
    <w:p w:rsidR="007D629F" w:rsidRPr="004761AF" w:rsidRDefault="007D629F" w:rsidP="007D629F">
      <w:pPr>
        <w:spacing w:after="0" w:line="240" w:lineRule="auto"/>
        <w:jc w:val="center"/>
        <w:rPr>
          <w:rFonts w:ascii="Times New Roman" w:eastAsia="Times New Roman" w:hAnsi="Times New Roman" w:cs="Times New Roman"/>
          <w:b/>
          <w:sz w:val="28"/>
          <w:szCs w:val="28"/>
          <w:lang w:eastAsia="ru-RU"/>
        </w:rPr>
      </w:pPr>
      <w:r w:rsidRPr="004761AF">
        <w:rPr>
          <w:rFonts w:ascii="Times New Roman" w:eastAsia="Times New Roman" w:hAnsi="Times New Roman" w:cs="Times New Roman"/>
          <w:b/>
          <w:sz w:val="28"/>
          <w:szCs w:val="28"/>
          <w:lang w:eastAsia="ru-RU"/>
        </w:rPr>
        <w:lastRenderedPageBreak/>
        <w:t>Развивающая предметно-пространственная</w:t>
      </w:r>
      <w:r>
        <w:rPr>
          <w:rFonts w:ascii="Times New Roman" w:eastAsia="Times New Roman" w:hAnsi="Times New Roman" w:cs="Times New Roman"/>
          <w:b/>
          <w:sz w:val="28"/>
          <w:szCs w:val="28"/>
          <w:lang w:eastAsia="ru-RU"/>
        </w:rPr>
        <w:t xml:space="preserve"> среда в первой младшей группе</w:t>
      </w:r>
    </w:p>
    <w:p w:rsidR="007D629F" w:rsidRDefault="007D629F" w:rsidP="00887922">
      <w:pPr>
        <w:pStyle w:val="aa"/>
        <w:rPr>
          <w:rFonts w:ascii="Times New Roman" w:hAnsi="Times New Roman" w:cs="Times New Roman"/>
          <w:sz w:val="28"/>
          <w:szCs w:val="28"/>
          <w:lang w:eastAsia="ru-RU"/>
        </w:rPr>
      </w:pPr>
    </w:p>
    <w:tbl>
      <w:tblPr>
        <w:tblW w:w="160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3"/>
        <w:gridCol w:w="13466"/>
      </w:tblGrid>
      <w:tr w:rsidR="007D629F" w:rsidRPr="007D629F" w:rsidTr="007D629F">
        <w:tc>
          <w:tcPr>
            <w:tcW w:w="2553" w:type="dxa"/>
            <w:shd w:val="clear" w:color="auto" w:fill="auto"/>
            <w:vAlign w:val="center"/>
          </w:tcPr>
          <w:p w:rsidR="007D629F" w:rsidRPr="007D629F" w:rsidRDefault="007D629F" w:rsidP="007D629F">
            <w:pPr>
              <w:spacing w:after="0" w:line="240" w:lineRule="auto"/>
              <w:jc w:val="center"/>
              <w:rPr>
                <w:rFonts w:ascii="Times New Roman" w:eastAsia="Times New Roman" w:hAnsi="Times New Roman" w:cs="Times New Roman"/>
                <w:b/>
                <w:sz w:val="24"/>
                <w:szCs w:val="24"/>
                <w:lang w:eastAsia="ru-RU"/>
              </w:rPr>
            </w:pPr>
            <w:r w:rsidRPr="007D629F">
              <w:rPr>
                <w:rFonts w:ascii="Times New Roman" w:eastAsia="Times New Roman" w:hAnsi="Times New Roman" w:cs="Times New Roman"/>
                <w:b/>
                <w:sz w:val="24"/>
                <w:szCs w:val="24"/>
                <w:lang w:eastAsia="ru-RU"/>
              </w:rPr>
              <w:t>Микро-зона</w:t>
            </w:r>
          </w:p>
        </w:tc>
        <w:tc>
          <w:tcPr>
            <w:tcW w:w="13466" w:type="dxa"/>
            <w:shd w:val="clear" w:color="auto" w:fill="auto"/>
            <w:vAlign w:val="center"/>
          </w:tcPr>
          <w:p w:rsidR="007D629F" w:rsidRPr="007D629F" w:rsidRDefault="007D629F" w:rsidP="007D629F">
            <w:pPr>
              <w:spacing w:after="0" w:line="240" w:lineRule="auto"/>
              <w:jc w:val="center"/>
              <w:rPr>
                <w:rFonts w:ascii="Times New Roman" w:eastAsia="Times New Roman" w:hAnsi="Times New Roman" w:cs="Times New Roman"/>
                <w:b/>
                <w:sz w:val="24"/>
                <w:szCs w:val="24"/>
                <w:lang w:eastAsia="ru-RU"/>
              </w:rPr>
            </w:pPr>
            <w:r w:rsidRPr="007D629F">
              <w:rPr>
                <w:rFonts w:ascii="Times New Roman" w:eastAsia="Times New Roman" w:hAnsi="Times New Roman" w:cs="Times New Roman"/>
                <w:b/>
                <w:sz w:val="24"/>
                <w:szCs w:val="24"/>
                <w:lang w:eastAsia="ru-RU"/>
              </w:rPr>
              <w:t>Оборудование и наименование</w:t>
            </w:r>
          </w:p>
        </w:tc>
      </w:tr>
      <w:tr w:rsidR="007D629F" w:rsidRPr="007D629F" w:rsidTr="007D629F">
        <w:tc>
          <w:tcPr>
            <w:tcW w:w="2553" w:type="dxa"/>
            <w:shd w:val="clear" w:color="auto" w:fill="auto"/>
            <w:vAlign w:val="center"/>
          </w:tcPr>
          <w:p w:rsidR="007D629F" w:rsidRPr="007D629F" w:rsidRDefault="007D629F" w:rsidP="007D629F">
            <w:pPr>
              <w:spacing w:after="0" w:line="240" w:lineRule="auto"/>
              <w:jc w:val="center"/>
              <w:rPr>
                <w:rFonts w:ascii="Times New Roman" w:eastAsia="Calibri" w:hAnsi="Times New Roman" w:cs="Times New Roman"/>
                <w:sz w:val="24"/>
                <w:szCs w:val="24"/>
              </w:rPr>
            </w:pPr>
            <w:r w:rsidRPr="007D629F">
              <w:rPr>
                <w:rFonts w:ascii="Times New Roman" w:eastAsia="Calibri" w:hAnsi="Times New Roman" w:cs="Times New Roman"/>
                <w:sz w:val="24"/>
                <w:szCs w:val="24"/>
              </w:rPr>
              <w:t>Раздевалка</w:t>
            </w:r>
          </w:p>
        </w:tc>
        <w:tc>
          <w:tcPr>
            <w:tcW w:w="13466" w:type="dxa"/>
            <w:shd w:val="clear" w:color="auto" w:fill="auto"/>
          </w:tcPr>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1. Шкафчики с определителем индивидуальной принадлежности (фотографии детей), скамейки, «алгоритм» процесса одевания.</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2. Стенды и папки для взрослых: «Вот что мы умеем» (постоянно обновляющаяся выставка работ детей); «Вот как мы живем» (постоянно обновляющаяся фотовыставка); «</w:t>
            </w:r>
            <w:proofErr w:type="spellStart"/>
            <w:r w:rsidRPr="00F06270">
              <w:rPr>
                <w:rFonts w:ascii="Times New Roman" w:eastAsia="Calibri" w:hAnsi="Times New Roman" w:cs="Times New Roman"/>
                <w:sz w:val="24"/>
                <w:szCs w:val="24"/>
              </w:rPr>
              <w:t>Здоровейка</w:t>
            </w:r>
            <w:proofErr w:type="spellEnd"/>
            <w:r w:rsidRPr="00F06270">
              <w:rPr>
                <w:rFonts w:ascii="Times New Roman" w:eastAsia="Calibri" w:hAnsi="Times New Roman" w:cs="Times New Roman"/>
                <w:sz w:val="24"/>
                <w:szCs w:val="24"/>
              </w:rPr>
              <w:t>» (информация о лечебно-профилактических процедурах, проводимых в группе, детском саду);  «Дневник мудрой мамы» (консультации педагогов и специалистов для родителей). Информационный стенд  (режим работы детского сада и группы, расписание игр-занятий, объявления).</w:t>
            </w:r>
          </w:p>
          <w:p w:rsidR="007D629F" w:rsidRPr="007D629F"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Календарь жизни группы – отмечаем дни рождения, праздники, родительские собрания и т.д.</w:t>
            </w:r>
          </w:p>
        </w:tc>
      </w:tr>
      <w:tr w:rsidR="007D629F" w:rsidRPr="007D629F" w:rsidTr="007D629F">
        <w:trPr>
          <w:trHeight w:val="2520"/>
        </w:trPr>
        <w:tc>
          <w:tcPr>
            <w:tcW w:w="2553" w:type="dxa"/>
            <w:vMerge w:val="restart"/>
            <w:shd w:val="clear" w:color="auto" w:fill="auto"/>
            <w:vAlign w:val="center"/>
          </w:tcPr>
          <w:p w:rsidR="007D629F" w:rsidRPr="007D629F" w:rsidRDefault="007D629F" w:rsidP="007D629F">
            <w:pPr>
              <w:spacing w:after="0" w:line="240" w:lineRule="auto"/>
              <w:jc w:val="center"/>
              <w:rPr>
                <w:rFonts w:ascii="Times New Roman" w:eastAsia="Calibri" w:hAnsi="Times New Roman" w:cs="Times New Roman"/>
                <w:sz w:val="24"/>
                <w:szCs w:val="24"/>
              </w:rPr>
            </w:pPr>
            <w:r w:rsidRPr="007D629F">
              <w:rPr>
                <w:rFonts w:ascii="Times New Roman" w:eastAsia="Calibri" w:hAnsi="Times New Roman" w:cs="Times New Roman"/>
                <w:sz w:val="24"/>
                <w:szCs w:val="24"/>
              </w:rPr>
              <w:t>Блок спокойной деятельности</w:t>
            </w:r>
          </w:p>
          <w:p w:rsidR="007D629F" w:rsidRPr="007D629F" w:rsidRDefault="007D629F" w:rsidP="007D629F">
            <w:pPr>
              <w:spacing w:after="0" w:line="240" w:lineRule="auto"/>
              <w:jc w:val="center"/>
              <w:rPr>
                <w:rFonts w:ascii="Times New Roman" w:eastAsia="Calibri" w:hAnsi="Times New Roman" w:cs="Times New Roman"/>
                <w:sz w:val="24"/>
                <w:szCs w:val="24"/>
              </w:rPr>
            </w:pPr>
          </w:p>
        </w:tc>
        <w:tc>
          <w:tcPr>
            <w:tcW w:w="13466" w:type="dxa"/>
            <w:shd w:val="clear" w:color="auto" w:fill="auto"/>
          </w:tcPr>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1.«Веселые нотки», «Музыкальная шкатулка»</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Книжки с русскими народными песенками «Играй гармошка», «как у бабушки козел».</w:t>
            </w:r>
          </w:p>
          <w:p w:rsidR="00F06270" w:rsidRPr="00F06270" w:rsidRDefault="00F06270" w:rsidP="00F06270">
            <w:pPr>
              <w:spacing w:after="0" w:line="240" w:lineRule="auto"/>
              <w:rPr>
                <w:rFonts w:ascii="Times New Roman" w:eastAsia="Calibri" w:hAnsi="Times New Roman" w:cs="Times New Roman"/>
                <w:sz w:val="24"/>
                <w:szCs w:val="24"/>
              </w:rPr>
            </w:pPr>
            <w:proofErr w:type="gramStart"/>
            <w:r w:rsidRPr="00F06270">
              <w:rPr>
                <w:rFonts w:ascii="Times New Roman" w:eastAsia="Calibri" w:hAnsi="Times New Roman" w:cs="Times New Roman"/>
                <w:sz w:val="24"/>
                <w:szCs w:val="24"/>
              </w:rPr>
              <w:t>2.Звучащие инструменты: барабан, погремушки, игрушки – пищалки, бубен, молоточки, погремушки с горохом.</w:t>
            </w:r>
            <w:proofErr w:type="gramEnd"/>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3. Магнитофон</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4. «Музыкальный магазин» - шнуровка с изображением инструментов.</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 xml:space="preserve">5. музыкальные книжки с </w:t>
            </w:r>
            <w:proofErr w:type="spellStart"/>
            <w:r w:rsidRPr="00F06270">
              <w:rPr>
                <w:rFonts w:ascii="Times New Roman" w:eastAsia="Calibri" w:hAnsi="Times New Roman" w:cs="Times New Roman"/>
                <w:sz w:val="24"/>
                <w:szCs w:val="24"/>
              </w:rPr>
              <w:t>потешками</w:t>
            </w:r>
            <w:proofErr w:type="spellEnd"/>
            <w:r w:rsidRPr="00F06270">
              <w:rPr>
                <w:rFonts w:ascii="Times New Roman" w:eastAsia="Calibri" w:hAnsi="Times New Roman" w:cs="Times New Roman"/>
                <w:sz w:val="24"/>
                <w:szCs w:val="24"/>
              </w:rPr>
              <w:t>.</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6. Микрофоны с песенками.</w:t>
            </w:r>
          </w:p>
          <w:p w:rsidR="007D629F" w:rsidRPr="007D629F"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7. Диски с детскими песнями и музыкой для релаксации.</w:t>
            </w:r>
          </w:p>
        </w:tc>
      </w:tr>
      <w:tr w:rsidR="007D629F" w:rsidRPr="007D629F" w:rsidTr="007D629F">
        <w:trPr>
          <w:trHeight w:val="840"/>
        </w:trPr>
        <w:tc>
          <w:tcPr>
            <w:tcW w:w="2553" w:type="dxa"/>
            <w:vMerge/>
            <w:shd w:val="clear" w:color="auto" w:fill="auto"/>
            <w:vAlign w:val="center"/>
          </w:tcPr>
          <w:p w:rsidR="007D629F" w:rsidRPr="007D629F" w:rsidRDefault="007D629F" w:rsidP="007D629F">
            <w:pPr>
              <w:spacing w:after="0" w:line="240" w:lineRule="auto"/>
              <w:jc w:val="center"/>
              <w:rPr>
                <w:rFonts w:ascii="Times New Roman" w:eastAsia="Calibri" w:hAnsi="Times New Roman" w:cs="Times New Roman"/>
                <w:sz w:val="24"/>
                <w:szCs w:val="24"/>
              </w:rPr>
            </w:pPr>
          </w:p>
        </w:tc>
        <w:tc>
          <w:tcPr>
            <w:tcW w:w="13466" w:type="dxa"/>
            <w:shd w:val="clear" w:color="auto" w:fill="auto"/>
          </w:tcPr>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1.Стеллаж для книг, стол и два стульчика (отдельно от игровой зоны).</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2.Книжки по программе, любимые книжки детей, книжки-малышки, книжки-игрушки.</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3.Альбомы для рассматривания.</w:t>
            </w:r>
          </w:p>
        </w:tc>
      </w:tr>
      <w:tr w:rsidR="007D629F" w:rsidRPr="007D629F" w:rsidTr="007D629F">
        <w:trPr>
          <w:trHeight w:val="525"/>
        </w:trPr>
        <w:tc>
          <w:tcPr>
            <w:tcW w:w="2553" w:type="dxa"/>
            <w:vMerge/>
            <w:shd w:val="clear" w:color="auto" w:fill="auto"/>
            <w:vAlign w:val="center"/>
          </w:tcPr>
          <w:p w:rsidR="007D629F" w:rsidRPr="007D629F" w:rsidRDefault="007D629F" w:rsidP="007D629F">
            <w:pPr>
              <w:spacing w:after="0" w:line="240" w:lineRule="auto"/>
              <w:jc w:val="center"/>
              <w:rPr>
                <w:rFonts w:ascii="Times New Roman" w:eastAsia="Calibri" w:hAnsi="Times New Roman" w:cs="Times New Roman"/>
                <w:sz w:val="24"/>
                <w:szCs w:val="24"/>
              </w:rPr>
            </w:pPr>
          </w:p>
        </w:tc>
        <w:tc>
          <w:tcPr>
            <w:tcW w:w="13466" w:type="dxa"/>
            <w:shd w:val="clear" w:color="auto" w:fill="auto"/>
          </w:tcPr>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«Петрушкин театр»</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 xml:space="preserve">1.Ширма, отделяющая зону от зон подвижных игр, </w:t>
            </w:r>
            <w:proofErr w:type="spellStart"/>
            <w:r w:rsidRPr="00F06270">
              <w:rPr>
                <w:rFonts w:ascii="Times New Roman" w:eastAsia="Calibri" w:hAnsi="Times New Roman" w:cs="Times New Roman"/>
                <w:sz w:val="24"/>
                <w:szCs w:val="24"/>
              </w:rPr>
              <w:t>фланелеграф</w:t>
            </w:r>
            <w:proofErr w:type="spellEnd"/>
            <w:r w:rsidRPr="00F06270">
              <w:rPr>
                <w:rFonts w:ascii="Times New Roman" w:eastAsia="Calibri" w:hAnsi="Times New Roman" w:cs="Times New Roman"/>
                <w:sz w:val="24"/>
                <w:szCs w:val="24"/>
              </w:rPr>
              <w:t>.</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2.Крышки – маски с наклеенными на них изображениями животных.</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 xml:space="preserve">3. Театр на подставках, перчаточный театр, кукольный театр, пальчиковый театр, фигурки для </w:t>
            </w:r>
            <w:proofErr w:type="spellStart"/>
            <w:r w:rsidRPr="00F06270">
              <w:rPr>
                <w:rFonts w:ascii="Times New Roman" w:eastAsia="Calibri" w:hAnsi="Times New Roman" w:cs="Times New Roman"/>
                <w:sz w:val="24"/>
                <w:szCs w:val="24"/>
              </w:rPr>
              <w:t>фланелеграфа</w:t>
            </w:r>
            <w:proofErr w:type="spellEnd"/>
            <w:r w:rsidRPr="00F06270">
              <w:rPr>
                <w:rFonts w:ascii="Times New Roman" w:eastAsia="Calibri" w:hAnsi="Times New Roman" w:cs="Times New Roman"/>
                <w:sz w:val="24"/>
                <w:szCs w:val="24"/>
              </w:rPr>
              <w:t>.</w:t>
            </w:r>
          </w:p>
          <w:p w:rsidR="007D629F" w:rsidRPr="007D629F" w:rsidRDefault="00F06270" w:rsidP="007D629F">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 xml:space="preserve">4. Костюмы, атрибуты для </w:t>
            </w:r>
            <w:proofErr w:type="spellStart"/>
            <w:r w:rsidRPr="00F06270">
              <w:rPr>
                <w:rFonts w:ascii="Times New Roman" w:eastAsia="Calibri" w:hAnsi="Times New Roman" w:cs="Times New Roman"/>
                <w:sz w:val="24"/>
                <w:szCs w:val="24"/>
              </w:rPr>
              <w:t>ряжения</w:t>
            </w:r>
            <w:proofErr w:type="spellEnd"/>
            <w:r w:rsidRPr="00F06270">
              <w:rPr>
                <w:rFonts w:ascii="Times New Roman" w:eastAsia="Calibri" w:hAnsi="Times New Roman" w:cs="Times New Roman"/>
                <w:sz w:val="24"/>
                <w:szCs w:val="24"/>
              </w:rPr>
              <w:t xml:space="preserve">, уголок с мягким зеркалом. Шляпы, бусы, платочки, </w:t>
            </w:r>
            <w:proofErr w:type="spellStart"/>
            <w:r w:rsidRPr="00F06270">
              <w:rPr>
                <w:rFonts w:ascii="Times New Roman" w:eastAsia="Calibri" w:hAnsi="Times New Roman" w:cs="Times New Roman"/>
                <w:sz w:val="24"/>
                <w:szCs w:val="24"/>
              </w:rPr>
              <w:t>русски</w:t>
            </w:r>
            <w:proofErr w:type="spellEnd"/>
            <w:r w:rsidRPr="00F06270">
              <w:rPr>
                <w:rFonts w:ascii="Times New Roman" w:eastAsia="Calibri" w:hAnsi="Times New Roman" w:cs="Times New Roman"/>
                <w:sz w:val="24"/>
                <w:szCs w:val="24"/>
              </w:rPr>
              <w:t xml:space="preserve"> народные костюмы.</w:t>
            </w:r>
          </w:p>
        </w:tc>
      </w:tr>
      <w:tr w:rsidR="007D629F" w:rsidRPr="007D629F" w:rsidTr="007D629F">
        <w:trPr>
          <w:trHeight w:val="3330"/>
        </w:trPr>
        <w:tc>
          <w:tcPr>
            <w:tcW w:w="2553" w:type="dxa"/>
            <w:vMerge w:val="restart"/>
            <w:shd w:val="clear" w:color="auto" w:fill="auto"/>
            <w:vAlign w:val="center"/>
          </w:tcPr>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tc>
        <w:tc>
          <w:tcPr>
            <w:tcW w:w="13466" w:type="dxa"/>
            <w:shd w:val="clear" w:color="auto" w:fill="auto"/>
          </w:tcPr>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lastRenderedPageBreak/>
              <w:t>1.Крупный строительный конструктор.</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2.Средний строительный конструктор.</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3.Набор мелкого строительного материала, имеющего основные детали.</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4.Конструкторы типа «</w:t>
            </w:r>
            <w:proofErr w:type="spellStart"/>
            <w:r w:rsidRPr="007D629F">
              <w:rPr>
                <w:rFonts w:ascii="Times New Roman" w:eastAsia="Calibri" w:hAnsi="Times New Roman" w:cs="Times New Roman"/>
                <w:sz w:val="24"/>
                <w:szCs w:val="24"/>
              </w:rPr>
              <w:t>Лего</w:t>
            </w:r>
            <w:proofErr w:type="spellEnd"/>
            <w:r w:rsidRPr="007D629F">
              <w:rPr>
                <w:rFonts w:ascii="Times New Roman" w:eastAsia="Calibri" w:hAnsi="Times New Roman" w:cs="Times New Roman"/>
                <w:sz w:val="24"/>
                <w:szCs w:val="24"/>
              </w:rPr>
              <w:t>».</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5.Нетрадиционный материал: картонные коробки разных размеров, контейнеры разных размеров с крышками.</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6. Небольшие игрушки для обыгрывания построек (фигурки людей и животных и т.п.).</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 xml:space="preserve">7. Игрушечный транспорт средний и крупный. </w:t>
            </w:r>
            <w:proofErr w:type="gramStart"/>
            <w:r w:rsidRPr="007D629F">
              <w:rPr>
                <w:rFonts w:ascii="Times New Roman" w:eastAsia="Calibri" w:hAnsi="Times New Roman" w:cs="Times New Roman"/>
                <w:sz w:val="24"/>
                <w:szCs w:val="24"/>
              </w:rPr>
              <w:t>Грузовые, легковые машины, пожарная машина, машина «скорой помощи», паровоз и вагончики, лодка, самолет.</w:t>
            </w:r>
            <w:proofErr w:type="gramEnd"/>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8. «</w:t>
            </w:r>
            <w:proofErr w:type="spellStart"/>
            <w:r w:rsidRPr="007D629F">
              <w:rPr>
                <w:rFonts w:ascii="Times New Roman" w:eastAsia="Calibri" w:hAnsi="Times New Roman" w:cs="Times New Roman"/>
                <w:sz w:val="24"/>
                <w:szCs w:val="24"/>
              </w:rPr>
              <w:t>Светофорчик</w:t>
            </w:r>
            <w:proofErr w:type="spellEnd"/>
            <w:r w:rsidRPr="007D629F">
              <w:rPr>
                <w:rFonts w:ascii="Times New Roman" w:eastAsia="Calibri" w:hAnsi="Times New Roman" w:cs="Times New Roman"/>
                <w:sz w:val="24"/>
                <w:szCs w:val="24"/>
              </w:rPr>
              <w:t>» .</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9.Ковер с изображением дорог, пешеходных переходов .</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10.Автопарковка с маленькими машинками.</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11.Игрушечный руль.</w:t>
            </w:r>
          </w:p>
        </w:tc>
      </w:tr>
      <w:tr w:rsidR="007D629F" w:rsidRPr="007D629F" w:rsidTr="007D629F">
        <w:trPr>
          <w:trHeight w:val="3915"/>
        </w:trPr>
        <w:tc>
          <w:tcPr>
            <w:tcW w:w="2553" w:type="dxa"/>
            <w:vMerge/>
            <w:shd w:val="clear" w:color="auto" w:fill="auto"/>
            <w:vAlign w:val="center"/>
          </w:tcPr>
          <w:p w:rsidR="007D629F" w:rsidRPr="007D629F" w:rsidRDefault="007D629F" w:rsidP="007D629F">
            <w:pPr>
              <w:spacing w:after="0" w:line="240" w:lineRule="auto"/>
              <w:jc w:val="center"/>
              <w:rPr>
                <w:rFonts w:ascii="Times New Roman" w:eastAsia="Calibri" w:hAnsi="Times New Roman" w:cs="Times New Roman"/>
                <w:sz w:val="24"/>
                <w:szCs w:val="24"/>
              </w:rPr>
            </w:pPr>
          </w:p>
        </w:tc>
        <w:tc>
          <w:tcPr>
            <w:tcW w:w="13466" w:type="dxa"/>
            <w:shd w:val="clear" w:color="auto" w:fill="auto"/>
          </w:tcPr>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Центр воды и песка: «Занимательный уголок»</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1.Стол с углублениями для воды и песка, с рабочей поверхностью из пластика. Фартучки.</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 xml:space="preserve">2.Природный материал: песок, вода. </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3.Емкости разной вместимости, ложки, лопатки, игрушки резиновые и пластмассовые для игр с водой.</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4.Зеркальце для игр с солнечным зайчиком.</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«Зеленый уголок»</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1.Комнатные растения: 3-4 видов с крупными кожистыми листьями, типичным прямостоячим стеблем, крупными яркими цветами. Одно из растений должно быть в двух экземплярах, для того чтобы дети могли учиться находить одинаковые растения. Рекомендуемые растения: фикус – хороший очиститель воздуха, бегония вечноцветущая – борется с заболеваниями верхних дыхательных путей, колеус, пеларгония (герань).</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2.Растения, характерные для различных времен года:</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 xml:space="preserve"> - осенью: выставки ярких, крупных или необычной формы овощей и </w:t>
            </w:r>
            <w:proofErr w:type="spellStart"/>
            <w:r w:rsidRPr="00F06270">
              <w:rPr>
                <w:rFonts w:ascii="Times New Roman" w:eastAsia="Calibri" w:hAnsi="Times New Roman" w:cs="Times New Roman"/>
                <w:sz w:val="24"/>
                <w:szCs w:val="24"/>
              </w:rPr>
              <w:t>фруктов</w:t>
            </w:r>
            <w:proofErr w:type="gramStart"/>
            <w:r w:rsidRPr="00F06270">
              <w:rPr>
                <w:rFonts w:ascii="Times New Roman" w:eastAsia="Calibri" w:hAnsi="Times New Roman" w:cs="Times New Roman"/>
                <w:sz w:val="24"/>
                <w:szCs w:val="24"/>
              </w:rPr>
              <w:t>,б</w:t>
            </w:r>
            <w:proofErr w:type="gramEnd"/>
            <w:r w:rsidRPr="00F06270">
              <w:rPr>
                <w:rFonts w:ascii="Times New Roman" w:eastAsia="Calibri" w:hAnsi="Times New Roman" w:cs="Times New Roman"/>
                <w:sz w:val="24"/>
                <w:szCs w:val="24"/>
              </w:rPr>
              <w:t>укеты</w:t>
            </w:r>
            <w:proofErr w:type="spellEnd"/>
            <w:r w:rsidRPr="00F06270">
              <w:rPr>
                <w:rFonts w:ascii="Times New Roman" w:eastAsia="Calibri" w:hAnsi="Times New Roman" w:cs="Times New Roman"/>
                <w:sz w:val="24"/>
                <w:szCs w:val="24"/>
              </w:rPr>
              <w:t xml:space="preserve"> из листьев;</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 зимний огород: посадки лука, проращивание гороха, бобов – для проведения наблюдений;</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 xml:space="preserve">- весной: макет с комнатными цветами – для игры с маленькими </w:t>
            </w:r>
            <w:proofErr w:type="spellStart"/>
            <w:r w:rsidRPr="00F06270">
              <w:rPr>
                <w:rFonts w:ascii="Times New Roman" w:eastAsia="Calibri" w:hAnsi="Times New Roman" w:cs="Times New Roman"/>
                <w:sz w:val="24"/>
                <w:szCs w:val="24"/>
              </w:rPr>
              <w:t>куклами</w:t>
            </w:r>
            <w:proofErr w:type="gramStart"/>
            <w:r w:rsidRPr="00F06270">
              <w:rPr>
                <w:rFonts w:ascii="Times New Roman" w:eastAsia="Calibri" w:hAnsi="Times New Roman" w:cs="Times New Roman"/>
                <w:sz w:val="24"/>
                <w:szCs w:val="24"/>
              </w:rPr>
              <w:t>,в</w:t>
            </w:r>
            <w:proofErr w:type="gramEnd"/>
            <w:r w:rsidRPr="00F06270">
              <w:rPr>
                <w:rFonts w:ascii="Times New Roman" w:eastAsia="Calibri" w:hAnsi="Times New Roman" w:cs="Times New Roman"/>
                <w:sz w:val="24"/>
                <w:szCs w:val="24"/>
              </w:rPr>
              <w:t>еточки</w:t>
            </w:r>
            <w:proofErr w:type="spellEnd"/>
            <w:r w:rsidRPr="00F06270">
              <w:rPr>
                <w:rFonts w:ascii="Times New Roman" w:eastAsia="Calibri" w:hAnsi="Times New Roman" w:cs="Times New Roman"/>
                <w:sz w:val="24"/>
                <w:szCs w:val="24"/>
              </w:rPr>
              <w:t xml:space="preserve"> в вазах для наблюдения за распускающимися листочками;</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 летом: букеты из декоративных растений: астры, хризантемы, тюльпаны, гвоздики и др.;</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3.Леечки, палочки для рыхления почвы, опрыскиватель, тряпочки, фартучки.</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4.Иллюстрации времени года.</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Дидактическая игра «</w:t>
            </w:r>
            <w:proofErr w:type="gramStart"/>
            <w:r w:rsidRPr="00F06270">
              <w:rPr>
                <w:rFonts w:ascii="Times New Roman" w:eastAsia="Calibri" w:hAnsi="Times New Roman" w:cs="Times New Roman"/>
                <w:sz w:val="24"/>
                <w:szCs w:val="24"/>
              </w:rPr>
              <w:t>Кто</w:t>
            </w:r>
            <w:proofErr w:type="gramEnd"/>
            <w:r w:rsidRPr="00F06270">
              <w:rPr>
                <w:rFonts w:ascii="Times New Roman" w:eastAsia="Calibri" w:hAnsi="Times New Roman" w:cs="Times New Roman"/>
                <w:sz w:val="24"/>
                <w:szCs w:val="24"/>
              </w:rPr>
              <w:t xml:space="preserve"> откуда», книга «что растет в огороде», «предметные картинки».</w:t>
            </w:r>
          </w:p>
          <w:p w:rsidR="007D629F" w:rsidRPr="007D629F"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5. Пластмассовые овощи и фрукты.</w:t>
            </w:r>
          </w:p>
        </w:tc>
      </w:tr>
      <w:tr w:rsidR="007D629F" w:rsidRPr="007D629F" w:rsidTr="007D629F">
        <w:trPr>
          <w:trHeight w:val="486"/>
        </w:trPr>
        <w:tc>
          <w:tcPr>
            <w:tcW w:w="2553" w:type="dxa"/>
            <w:vMerge/>
            <w:shd w:val="clear" w:color="auto" w:fill="auto"/>
            <w:vAlign w:val="center"/>
          </w:tcPr>
          <w:p w:rsidR="007D629F" w:rsidRPr="007D629F" w:rsidRDefault="007D629F" w:rsidP="007D629F">
            <w:pPr>
              <w:spacing w:after="0" w:line="240" w:lineRule="auto"/>
              <w:jc w:val="center"/>
              <w:rPr>
                <w:rFonts w:ascii="Times New Roman" w:eastAsia="Calibri" w:hAnsi="Times New Roman" w:cs="Times New Roman"/>
                <w:sz w:val="24"/>
                <w:szCs w:val="24"/>
              </w:rPr>
            </w:pPr>
          </w:p>
        </w:tc>
        <w:tc>
          <w:tcPr>
            <w:tcW w:w="13466" w:type="dxa"/>
            <w:shd w:val="clear" w:color="auto" w:fill="auto"/>
          </w:tcPr>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«Уголок уединения»</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1.</w:t>
            </w:r>
            <w:r w:rsidR="00F06270">
              <w:rPr>
                <w:rFonts w:ascii="Times New Roman" w:eastAsia="Calibri" w:hAnsi="Times New Roman" w:cs="Times New Roman"/>
                <w:sz w:val="24"/>
                <w:szCs w:val="24"/>
              </w:rPr>
              <w:t>Стол и стульчик</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2.Телефон</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3.Фотоальбом с фотографиями</w:t>
            </w:r>
          </w:p>
        </w:tc>
      </w:tr>
      <w:tr w:rsidR="007D629F" w:rsidRPr="007D629F" w:rsidTr="007D629F">
        <w:trPr>
          <w:trHeight w:val="3247"/>
        </w:trPr>
        <w:tc>
          <w:tcPr>
            <w:tcW w:w="2553" w:type="dxa"/>
            <w:vMerge w:val="restart"/>
            <w:shd w:val="clear" w:color="auto" w:fill="auto"/>
            <w:vAlign w:val="center"/>
          </w:tcPr>
          <w:p w:rsidR="007D629F" w:rsidRPr="007D629F" w:rsidRDefault="007D629F" w:rsidP="00F06270">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Блок активной деятельности</w:t>
            </w:r>
          </w:p>
          <w:p w:rsidR="007D629F" w:rsidRPr="007D629F" w:rsidRDefault="007D629F" w:rsidP="007D629F">
            <w:pPr>
              <w:spacing w:after="0" w:line="240" w:lineRule="auto"/>
              <w:jc w:val="center"/>
              <w:rPr>
                <w:rFonts w:ascii="Times New Roman" w:eastAsia="Calibri" w:hAnsi="Times New Roman" w:cs="Times New Roman"/>
                <w:sz w:val="24"/>
                <w:szCs w:val="24"/>
              </w:rPr>
            </w:pPr>
          </w:p>
        </w:tc>
        <w:tc>
          <w:tcPr>
            <w:tcW w:w="13466" w:type="dxa"/>
            <w:shd w:val="clear" w:color="auto" w:fill="auto"/>
          </w:tcPr>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«Озорные мячики»</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1.Мячи большие, средние, малые.</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2.Флажки.</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 xml:space="preserve">3.Модульные конструкции для </w:t>
            </w:r>
            <w:proofErr w:type="spellStart"/>
            <w:r w:rsidRPr="00F06270">
              <w:rPr>
                <w:rFonts w:ascii="Times New Roman" w:eastAsia="Calibri" w:hAnsi="Times New Roman" w:cs="Times New Roman"/>
                <w:sz w:val="24"/>
                <w:szCs w:val="24"/>
              </w:rPr>
              <w:t>пролезания</w:t>
            </w:r>
            <w:proofErr w:type="spellEnd"/>
            <w:r w:rsidRPr="00F06270">
              <w:rPr>
                <w:rFonts w:ascii="Times New Roman" w:eastAsia="Calibri" w:hAnsi="Times New Roman" w:cs="Times New Roman"/>
                <w:sz w:val="24"/>
                <w:szCs w:val="24"/>
              </w:rPr>
              <w:t xml:space="preserve">, </w:t>
            </w:r>
            <w:proofErr w:type="spellStart"/>
            <w:r w:rsidRPr="00F06270">
              <w:rPr>
                <w:rFonts w:ascii="Times New Roman" w:eastAsia="Calibri" w:hAnsi="Times New Roman" w:cs="Times New Roman"/>
                <w:sz w:val="24"/>
                <w:szCs w:val="24"/>
              </w:rPr>
              <w:t>подлезания</w:t>
            </w:r>
            <w:proofErr w:type="spellEnd"/>
            <w:r w:rsidRPr="00F06270">
              <w:rPr>
                <w:rFonts w:ascii="Times New Roman" w:eastAsia="Calibri" w:hAnsi="Times New Roman" w:cs="Times New Roman"/>
                <w:sz w:val="24"/>
                <w:szCs w:val="24"/>
              </w:rPr>
              <w:t xml:space="preserve">, </w:t>
            </w:r>
            <w:proofErr w:type="spellStart"/>
            <w:r w:rsidRPr="00F06270">
              <w:rPr>
                <w:rFonts w:ascii="Times New Roman" w:eastAsia="Calibri" w:hAnsi="Times New Roman" w:cs="Times New Roman"/>
                <w:sz w:val="24"/>
                <w:szCs w:val="24"/>
              </w:rPr>
              <w:t>перелезания</w:t>
            </w:r>
            <w:proofErr w:type="spellEnd"/>
            <w:r w:rsidRPr="00F06270">
              <w:rPr>
                <w:rFonts w:ascii="Times New Roman" w:eastAsia="Calibri" w:hAnsi="Times New Roman" w:cs="Times New Roman"/>
                <w:sz w:val="24"/>
                <w:szCs w:val="24"/>
              </w:rPr>
              <w:t>.</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4.Ленты цветные короткие (10 шт.), платочки.</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5.Кегли.</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6.Доска ребристая.</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 xml:space="preserve">7.Дорожка со </w:t>
            </w:r>
            <w:proofErr w:type="spellStart"/>
            <w:r w:rsidRPr="00F06270">
              <w:rPr>
                <w:rFonts w:ascii="Times New Roman" w:eastAsia="Calibri" w:hAnsi="Times New Roman" w:cs="Times New Roman"/>
                <w:sz w:val="24"/>
                <w:szCs w:val="24"/>
              </w:rPr>
              <w:t>следочками</w:t>
            </w:r>
            <w:proofErr w:type="spellEnd"/>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8. Коврик с нашитыми пуговицами.</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9. Палатка с шариками (сухой бассейн).</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10. Мяч надувной большой для прыжков.</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11.Массажный коврик</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12. Мягкий модуль «Бабка коробка» с цветами и бабочками.</w:t>
            </w:r>
          </w:p>
          <w:p w:rsidR="007D629F" w:rsidRPr="007D629F"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13. Каталка (2)</w:t>
            </w:r>
          </w:p>
        </w:tc>
      </w:tr>
      <w:tr w:rsidR="007D629F" w:rsidRPr="007D629F" w:rsidTr="007D629F">
        <w:trPr>
          <w:trHeight w:val="720"/>
        </w:trPr>
        <w:tc>
          <w:tcPr>
            <w:tcW w:w="2553" w:type="dxa"/>
            <w:vMerge/>
            <w:shd w:val="clear" w:color="auto" w:fill="auto"/>
            <w:vAlign w:val="center"/>
          </w:tcPr>
          <w:p w:rsidR="007D629F" w:rsidRPr="007D629F" w:rsidRDefault="007D629F" w:rsidP="007D629F">
            <w:pPr>
              <w:spacing w:after="0" w:line="240" w:lineRule="auto"/>
              <w:jc w:val="center"/>
              <w:rPr>
                <w:rFonts w:ascii="Times New Roman" w:eastAsia="Calibri" w:hAnsi="Times New Roman" w:cs="Times New Roman"/>
                <w:sz w:val="24"/>
                <w:szCs w:val="24"/>
              </w:rPr>
            </w:pPr>
          </w:p>
        </w:tc>
        <w:tc>
          <w:tcPr>
            <w:tcW w:w="13466" w:type="dxa"/>
            <w:shd w:val="clear" w:color="auto" w:fill="auto"/>
          </w:tcPr>
          <w:p w:rsidR="00F06270" w:rsidRPr="00F06270" w:rsidRDefault="00F06270" w:rsidP="00F06270">
            <w:pPr>
              <w:spacing w:after="0" w:line="240" w:lineRule="auto"/>
              <w:rPr>
                <w:rFonts w:ascii="Times New Roman" w:eastAsia="Calibri" w:hAnsi="Times New Roman" w:cs="Times New Roman"/>
                <w:sz w:val="24"/>
                <w:szCs w:val="24"/>
              </w:rPr>
            </w:pPr>
            <w:proofErr w:type="gramStart"/>
            <w:r w:rsidRPr="00F06270">
              <w:rPr>
                <w:rFonts w:ascii="Times New Roman" w:eastAsia="Calibri" w:hAnsi="Times New Roman" w:cs="Times New Roman"/>
                <w:sz w:val="24"/>
                <w:szCs w:val="24"/>
              </w:rPr>
              <w:t>1.Кукольная мебель: стол, стулья, кровать, гладильная доска, утюг, набор для уборки, набор для стирки.</w:t>
            </w:r>
            <w:proofErr w:type="gramEnd"/>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2.Игрущечная посуда: набор чайной посуды</w:t>
            </w:r>
            <w:proofErr w:type="gramStart"/>
            <w:r w:rsidRPr="00F06270">
              <w:rPr>
                <w:rFonts w:ascii="Times New Roman" w:eastAsia="Calibri" w:hAnsi="Times New Roman" w:cs="Times New Roman"/>
                <w:sz w:val="24"/>
                <w:szCs w:val="24"/>
              </w:rPr>
              <w:t xml:space="preserve"> ,</w:t>
            </w:r>
            <w:proofErr w:type="gramEnd"/>
            <w:r w:rsidRPr="00F06270">
              <w:rPr>
                <w:rFonts w:ascii="Times New Roman" w:eastAsia="Calibri" w:hAnsi="Times New Roman" w:cs="Times New Roman"/>
                <w:sz w:val="24"/>
                <w:szCs w:val="24"/>
              </w:rPr>
              <w:t xml:space="preserve"> набор кухонной и столовой посуды , миски , ведерки.</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3.Куклы: крупные, средние.</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4.Коляска для кукол (2 шт.).</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6.Различные атрибуты для ряженья: шляпы, шали, юбки, плащ-накидки и т.п.</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7. Комплекс «Кухня»</w:t>
            </w:r>
          </w:p>
          <w:p w:rsidR="007D629F" w:rsidRPr="007D629F"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8. Атрибуты для сюжетно-ролевой игры – доктор, парикмахерская, магазин.</w:t>
            </w:r>
          </w:p>
        </w:tc>
      </w:tr>
      <w:tr w:rsidR="007D629F" w:rsidRPr="007D629F" w:rsidTr="007D629F">
        <w:trPr>
          <w:trHeight w:val="2010"/>
        </w:trPr>
        <w:tc>
          <w:tcPr>
            <w:tcW w:w="2553" w:type="dxa"/>
            <w:vMerge w:val="restart"/>
            <w:shd w:val="clear" w:color="auto" w:fill="auto"/>
            <w:vAlign w:val="center"/>
          </w:tcPr>
          <w:p w:rsidR="007D629F" w:rsidRPr="007D629F" w:rsidRDefault="007D629F" w:rsidP="007D629F">
            <w:pPr>
              <w:spacing w:after="0" w:line="240" w:lineRule="auto"/>
              <w:jc w:val="center"/>
              <w:rPr>
                <w:rFonts w:ascii="Times New Roman" w:eastAsia="Calibri" w:hAnsi="Times New Roman" w:cs="Times New Roman"/>
                <w:sz w:val="24"/>
                <w:szCs w:val="24"/>
              </w:rPr>
            </w:pPr>
            <w:r w:rsidRPr="007D629F">
              <w:rPr>
                <w:rFonts w:ascii="Times New Roman" w:eastAsia="Calibri" w:hAnsi="Times New Roman" w:cs="Times New Roman"/>
                <w:sz w:val="24"/>
                <w:szCs w:val="24"/>
              </w:rPr>
              <w:t>Рабочий блок</w:t>
            </w:r>
          </w:p>
          <w:p w:rsidR="007D629F" w:rsidRPr="007D629F" w:rsidRDefault="007D629F" w:rsidP="007D629F">
            <w:pPr>
              <w:spacing w:after="0" w:line="240" w:lineRule="auto"/>
              <w:jc w:val="center"/>
              <w:rPr>
                <w:rFonts w:ascii="Times New Roman" w:eastAsia="Calibri" w:hAnsi="Times New Roman" w:cs="Times New Roman"/>
                <w:sz w:val="24"/>
                <w:szCs w:val="24"/>
              </w:rPr>
            </w:pPr>
          </w:p>
        </w:tc>
        <w:tc>
          <w:tcPr>
            <w:tcW w:w="13466" w:type="dxa"/>
            <w:shd w:val="clear" w:color="auto" w:fill="auto"/>
          </w:tcPr>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«Маленькие художники», « Мы рисуем» (дидактические пособия).</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1.Толстые восковые мелки, цветной мел, цветные карандаши</w:t>
            </w:r>
            <w:proofErr w:type="gramStart"/>
            <w:r w:rsidRPr="007D629F">
              <w:rPr>
                <w:rFonts w:ascii="Times New Roman" w:eastAsia="Calibri" w:hAnsi="Times New Roman" w:cs="Times New Roman"/>
                <w:sz w:val="24"/>
                <w:szCs w:val="24"/>
              </w:rPr>
              <w:t xml:space="preserve"> ,</w:t>
            </w:r>
            <w:proofErr w:type="gramEnd"/>
            <w:r w:rsidRPr="007D629F">
              <w:rPr>
                <w:rFonts w:ascii="Times New Roman" w:eastAsia="Calibri" w:hAnsi="Times New Roman" w:cs="Times New Roman"/>
                <w:sz w:val="24"/>
                <w:szCs w:val="24"/>
              </w:rPr>
              <w:t xml:space="preserve"> фломастеры , гуашь, пластилин.</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2.Цветная и белая бумага, картон, обои.</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3.Кисти, поролон, печатки, трафареты.</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 xml:space="preserve">4.Стаканчики, подставки для кистей, салфетки из ткани (15х15, 30х30), доски (20х30).  </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 xml:space="preserve">5. Доска,  магнитная доска, </w:t>
            </w:r>
            <w:proofErr w:type="spellStart"/>
            <w:r w:rsidRPr="007D629F">
              <w:rPr>
                <w:rFonts w:ascii="Times New Roman" w:eastAsia="Calibri" w:hAnsi="Times New Roman" w:cs="Times New Roman"/>
                <w:sz w:val="24"/>
                <w:szCs w:val="24"/>
              </w:rPr>
              <w:t>фланелеграф</w:t>
            </w:r>
            <w:proofErr w:type="spellEnd"/>
            <w:r w:rsidRPr="007D629F">
              <w:rPr>
                <w:rFonts w:ascii="Times New Roman" w:eastAsia="Calibri" w:hAnsi="Times New Roman" w:cs="Times New Roman"/>
                <w:sz w:val="24"/>
                <w:szCs w:val="24"/>
              </w:rPr>
              <w:t>.</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6. Мольберт.</w:t>
            </w:r>
          </w:p>
        </w:tc>
      </w:tr>
      <w:tr w:rsidR="007D629F" w:rsidRPr="007D629F" w:rsidTr="0050726F">
        <w:trPr>
          <w:trHeight w:val="5024"/>
        </w:trPr>
        <w:tc>
          <w:tcPr>
            <w:tcW w:w="2553" w:type="dxa"/>
            <w:vMerge/>
            <w:shd w:val="clear" w:color="auto" w:fill="auto"/>
            <w:vAlign w:val="center"/>
          </w:tcPr>
          <w:p w:rsidR="007D629F" w:rsidRPr="007D629F" w:rsidRDefault="007D629F" w:rsidP="007D629F">
            <w:pPr>
              <w:spacing w:after="0" w:line="240" w:lineRule="auto"/>
              <w:jc w:val="center"/>
              <w:rPr>
                <w:rFonts w:ascii="Times New Roman" w:eastAsia="Calibri" w:hAnsi="Times New Roman" w:cs="Times New Roman"/>
                <w:sz w:val="24"/>
                <w:szCs w:val="24"/>
              </w:rPr>
            </w:pPr>
          </w:p>
        </w:tc>
        <w:tc>
          <w:tcPr>
            <w:tcW w:w="13466" w:type="dxa"/>
            <w:shd w:val="clear" w:color="auto" w:fill="auto"/>
          </w:tcPr>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«Игротека»</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1.Крупная мозаика, объемные вкладыши из 5-10 элементов, сборные игрушки, пирамидки (из 6-10 элементов), шнуровки, лото, парные картинки и другие настольно-печатные игры.</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Игротека.</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 xml:space="preserve">Материалы по </w:t>
            </w:r>
            <w:proofErr w:type="spellStart"/>
            <w:r w:rsidRPr="0050726F">
              <w:rPr>
                <w:rFonts w:ascii="Times New Roman" w:eastAsia="Calibri" w:hAnsi="Times New Roman" w:cs="Times New Roman"/>
                <w:sz w:val="24"/>
                <w:szCs w:val="24"/>
              </w:rPr>
              <w:t>сенсорике</w:t>
            </w:r>
            <w:proofErr w:type="spellEnd"/>
            <w:r w:rsidRPr="0050726F">
              <w:rPr>
                <w:rFonts w:ascii="Times New Roman" w:eastAsia="Calibri" w:hAnsi="Times New Roman" w:cs="Times New Roman"/>
                <w:sz w:val="24"/>
                <w:szCs w:val="24"/>
              </w:rPr>
              <w:t xml:space="preserve"> и математике – вкладыши «геометрические фигуры», геометрические фигуры для продевания через отверстия, мягкие кубики для обозначения «один – много».</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1.Крупная мозаика.</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Мелкая мозаика</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2. объемные вкладыши из 5-10 элементов – «геометрические фигуры», сборные игрушки, пирамидки разной формы.</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3. Комплект геометрических фигур, предметов различной геометрической формы.</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4. Матрешка</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 xml:space="preserve">5. Набор объемных тел для </w:t>
            </w:r>
            <w:proofErr w:type="spellStart"/>
            <w:r w:rsidRPr="0050726F">
              <w:rPr>
                <w:rFonts w:ascii="Times New Roman" w:eastAsia="Calibri" w:hAnsi="Times New Roman" w:cs="Times New Roman"/>
                <w:sz w:val="24"/>
                <w:szCs w:val="24"/>
              </w:rPr>
              <w:t>сериациипо</w:t>
            </w:r>
            <w:proofErr w:type="spellEnd"/>
            <w:r w:rsidRPr="0050726F">
              <w:rPr>
                <w:rFonts w:ascii="Times New Roman" w:eastAsia="Calibri" w:hAnsi="Times New Roman" w:cs="Times New Roman"/>
                <w:sz w:val="24"/>
                <w:szCs w:val="24"/>
              </w:rPr>
              <w:t xml:space="preserve"> величин из 3-5 элементов.</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6. Складные кубики с предметными картинками – овощи, домашние животные.</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Материалы по развитию речи и познавательной деятельности.</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1.Вкладыши «дикие и домашние животные» «инструменты», «фрукты», «оденем мишку», «транспорт», «насекомые».</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2. Серии из 4 картинок «Времена года»</w:t>
            </w:r>
          </w:p>
          <w:p w:rsidR="007D629F" w:rsidRPr="007D629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3. Сюжетные картинки крупного формата (с ра</w:t>
            </w:r>
            <w:r w:rsidR="00887922">
              <w:rPr>
                <w:rFonts w:ascii="Times New Roman" w:eastAsia="Calibri" w:hAnsi="Times New Roman" w:cs="Times New Roman"/>
                <w:sz w:val="24"/>
                <w:szCs w:val="24"/>
              </w:rPr>
              <w:t xml:space="preserve">зличной тематикой, близкой </w:t>
            </w:r>
            <w:proofErr w:type="spellStart"/>
            <w:r w:rsidR="00887922">
              <w:rPr>
                <w:rFonts w:ascii="Times New Roman" w:eastAsia="Calibri" w:hAnsi="Times New Roman" w:cs="Times New Roman"/>
                <w:sz w:val="24"/>
                <w:szCs w:val="24"/>
              </w:rPr>
              <w:t>реб</w:t>
            </w:r>
            <w:r w:rsidRPr="0050726F">
              <w:rPr>
                <w:rFonts w:ascii="Times New Roman" w:eastAsia="Calibri" w:hAnsi="Times New Roman" w:cs="Times New Roman"/>
                <w:sz w:val="24"/>
                <w:szCs w:val="24"/>
              </w:rPr>
              <w:t>нку</w:t>
            </w:r>
            <w:proofErr w:type="spellEnd"/>
            <w:r w:rsidRPr="0050726F">
              <w:rPr>
                <w:rFonts w:ascii="Times New Roman" w:eastAsia="Calibri" w:hAnsi="Times New Roman" w:cs="Times New Roman"/>
                <w:sz w:val="24"/>
                <w:szCs w:val="24"/>
              </w:rPr>
              <w:t>)</w:t>
            </w:r>
          </w:p>
        </w:tc>
      </w:tr>
      <w:tr w:rsidR="007D629F" w:rsidRPr="007D629F" w:rsidTr="007D629F">
        <w:trPr>
          <w:trHeight w:val="270"/>
        </w:trPr>
        <w:tc>
          <w:tcPr>
            <w:tcW w:w="2553" w:type="dxa"/>
            <w:vMerge/>
            <w:shd w:val="clear" w:color="auto" w:fill="auto"/>
            <w:vAlign w:val="center"/>
          </w:tcPr>
          <w:p w:rsidR="007D629F" w:rsidRPr="007D629F" w:rsidRDefault="007D629F" w:rsidP="007D629F">
            <w:pPr>
              <w:spacing w:after="0" w:line="240" w:lineRule="auto"/>
              <w:jc w:val="center"/>
              <w:rPr>
                <w:rFonts w:ascii="Times New Roman" w:eastAsia="Calibri" w:hAnsi="Times New Roman" w:cs="Times New Roman"/>
                <w:sz w:val="24"/>
                <w:szCs w:val="24"/>
              </w:rPr>
            </w:pPr>
          </w:p>
        </w:tc>
        <w:tc>
          <w:tcPr>
            <w:tcW w:w="13466" w:type="dxa"/>
            <w:shd w:val="clear" w:color="auto" w:fill="auto"/>
          </w:tcPr>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Центр воды и песка: «Занимательный уголок»</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1.Стол с углублениями для воды и песка, с рабочей поверхностью из пластика. Фартучки.</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 xml:space="preserve">2.Природный материал: песок, вода. </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3.Емкости разной вместимости, ложки, лопатки, игрушки резиновые и пластмассовые для игр с водой.</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4.Зеркальце для игр с солнечным зайчиком.</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«Зеленый уголок»</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lastRenderedPageBreak/>
              <w:t>1.Комнатные растения: 3-4 видов с крупными кожистыми листьями, типичным прямостоячим стеблем, крупными яркими цветами. Одно из растений должно быть в двух экземплярах, для того чтобы дети могли учиться находить одинаковые растения. Рекомендуемые растения: фикус – хороший очиститель воздуха, бегония вечноцветущая – борется с заболеваниями верхних дыхательных путей, колеус, пеларгония (герань).</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2.Растения, характерные для различных времен года:</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 xml:space="preserve"> - осенью: выставки ярких, крупных или необычной формы овощей и </w:t>
            </w:r>
            <w:proofErr w:type="spellStart"/>
            <w:r w:rsidRPr="0050726F">
              <w:rPr>
                <w:rFonts w:ascii="Times New Roman" w:eastAsia="Calibri" w:hAnsi="Times New Roman" w:cs="Times New Roman"/>
                <w:sz w:val="24"/>
                <w:szCs w:val="24"/>
              </w:rPr>
              <w:t>фруктов</w:t>
            </w:r>
            <w:proofErr w:type="gramStart"/>
            <w:r w:rsidRPr="0050726F">
              <w:rPr>
                <w:rFonts w:ascii="Times New Roman" w:eastAsia="Calibri" w:hAnsi="Times New Roman" w:cs="Times New Roman"/>
                <w:sz w:val="24"/>
                <w:szCs w:val="24"/>
              </w:rPr>
              <w:t>,б</w:t>
            </w:r>
            <w:proofErr w:type="gramEnd"/>
            <w:r w:rsidRPr="0050726F">
              <w:rPr>
                <w:rFonts w:ascii="Times New Roman" w:eastAsia="Calibri" w:hAnsi="Times New Roman" w:cs="Times New Roman"/>
                <w:sz w:val="24"/>
                <w:szCs w:val="24"/>
              </w:rPr>
              <w:t>укеты</w:t>
            </w:r>
            <w:proofErr w:type="spellEnd"/>
            <w:r w:rsidRPr="0050726F">
              <w:rPr>
                <w:rFonts w:ascii="Times New Roman" w:eastAsia="Calibri" w:hAnsi="Times New Roman" w:cs="Times New Roman"/>
                <w:sz w:val="24"/>
                <w:szCs w:val="24"/>
              </w:rPr>
              <w:t xml:space="preserve"> из листьев;</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 зимний огород: посадки лука, проращивание гороха, бобов – для проведения наблюдений;</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 xml:space="preserve">- весной: макет с комнатными цветами – для игры с маленькими </w:t>
            </w:r>
            <w:proofErr w:type="spellStart"/>
            <w:r w:rsidRPr="0050726F">
              <w:rPr>
                <w:rFonts w:ascii="Times New Roman" w:eastAsia="Calibri" w:hAnsi="Times New Roman" w:cs="Times New Roman"/>
                <w:sz w:val="24"/>
                <w:szCs w:val="24"/>
              </w:rPr>
              <w:t>куклами</w:t>
            </w:r>
            <w:proofErr w:type="gramStart"/>
            <w:r w:rsidRPr="0050726F">
              <w:rPr>
                <w:rFonts w:ascii="Times New Roman" w:eastAsia="Calibri" w:hAnsi="Times New Roman" w:cs="Times New Roman"/>
                <w:sz w:val="24"/>
                <w:szCs w:val="24"/>
              </w:rPr>
              <w:t>,в</w:t>
            </w:r>
            <w:proofErr w:type="gramEnd"/>
            <w:r w:rsidRPr="0050726F">
              <w:rPr>
                <w:rFonts w:ascii="Times New Roman" w:eastAsia="Calibri" w:hAnsi="Times New Roman" w:cs="Times New Roman"/>
                <w:sz w:val="24"/>
                <w:szCs w:val="24"/>
              </w:rPr>
              <w:t>еточки</w:t>
            </w:r>
            <w:proofErr w:type="spellEnd"/>
            <w:r w:rsidRPr="0050726F">
              <w:rPr>
                <w:rFonts w:ascii="Times New Roman" w:eastAsia="Calibri" w:hAnsi="Times New Roman" w:cs="Times New Roman"/>
                <w:sz w:val="24"/>
                <w:szCs w:val="24"/>
              </w:rPr>
              <w:t xml:space="preserve"> в вазах для наблюдения за распускающимися листочками;</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 летом: букеты из декоративных растений: астры, хризантемы, тюльпаны, гвоздики и др.;</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3.Леечки, палочки для рыхления почвы, опрыскиватель, тряпочки, фартучки.</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4.Иллюстрации времени года.</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Дидактическая игра «</w:t>
            </w:r>
            <w:proofErr w:type="gramStart"/>
            <w:r w:rsidRPr="0050726F">
              <w:rPr>
                <w:rFonts w:ascii="Times New Roman" w:eastAsia="Calibri" w:hAnsi="Times New Roman" w:cs="Times New Roman"/>
                <w:sz w:val="24"/>
                <w:szCs w:val="24"/>
              </w:rPr>
              <w:t>Кто</w:t>
            </w:r>
            <w:proofErr w:type="gramEnd"/>
            <w:r w:rsidRPr="0050726F">
              <w:rPr>
                <w:rFonts w:ascii="Times New Roman" w:eastAsia="Calibri" w:hAnsi="Times New Roman" w:cs="Times New Roman"/>
                <w:sz w:val="24"/>
                <w:szCs w:val="24"/>
              </w:rPr>
              <w:t xml:space="preserve"> откуда», книга «что растет в огороде», «предметные картинки».</w:t>
            </w:r>
          </w:p>
          <w:p w:rsidR="007D629F" w:rsidRPr="007D629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5. Пластмассовые овощи и фрукты.</w:t>
            </w:r>
          </w:p>
        </w:tc>
      </w:tr>
      <w:tr w:rsidR="007D629F" w:rsidRPr="007D629F" w:rsidTr="007D629F">
        <w:trPr>
          <w:trHeight w:val="716"/>
        </w:trPr>
        <w:tc>
          <w:tcPr>
            <w:tcW w:w="2553" w:type="dxa"/>
            <w:vMerge/>
            <w:shd w:val="clear" w:color="auto" w:fill="auto"/>
            <w:vAlign w:val="center"/>
          </w:tcPr>
          <w:p w:rsidR="007D629F" w:rsidRPr="007D629F" w:rsidRDefault="007D629F" w:rsidP="007D629F">
            <w:pPr>
              <w:spacing w:after="0" w:line="240" w:lineRule="auto"/>
              <w:jc w:val="center"/>
              <w:rPr>
                <w:rFonts w:ascii="Times New Roman" w:eastAsia="Calibri" w:hAnsi="Times New Roman" w:cs="Times New Roman"/>
                <w:sz w:val="24"/>
                <w:szCs w:val="24"/>
              </w:rPr>
            </w:pPr>
          </w:p>
        </w:tc>
        <w:tc>
          <w:tcPr>
            <w:tcW w:w="13466" w:type="dxa"/>
            <w:shd w:val="clear" w:color="auto" w:fill="auto"/>
          </w:tcPr>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1.Альбомы: «Наша семья», «Праздники дома и в детском саду».</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2.Папки-передвижки с иллюстрациями: «Домашние животные», «Времена года».</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 xml:space="preserve">4.Рисунки детей </w:t>
            </w:r>
          </w:p>
        </w:tc>
      </w:tr>
    </w:tbl>
    <w:p w:rsidR="007D629F" w:rsidRDefault="007D629F" w:rsidP="000B7AE6">
      <w:pPr>
        <w:pStyle w:val="aa"/>
        <w:jc w:val="center"/>
        <w:rPr>
          <w:rFonts w:ascii="Times New Roman" w:hAnsi="Times New Roman" w:cs="Times New Roman"/>
          <w:sz w:val="28"/>
          <w:szCs w:val="28"/>
          <w:lang w:eastAsia="ru-RU"/>
        </w:rPr>
      </w:pPr>
    </w:p>
    <w:p w:rsidR="007D629F" w:rsidRDefault="007D629F" w:rsidP="000B7AE6">
      <w:pPr>
        <w:pStyle w:val="aa"/>
        <w:jc w:val="center"/>
        <w:rPr>
          <w:rFonts w:ascii="Times New Roman" w:hAnsi="Times New Roman" w:cs="Times New Roman"/>
          <w:sz w:val="28"/>
          <w:szCs w:val="28"/>
          <w:lang w:eastAsia="ru-RU"/>
        </w:rPr>
      </w:pPr>
    </w:p>
    <w:p w:rsidR="007D629F" w:rsidRDefault="007D629F" w:rsidP="000B7AE6">
      <w:pPr>
        <w:pStyle w:val="aa"/>
        <w:jc w:val="center"/>
        <w:rPr>
          <w:rFonts w:ascii="Times New Roman" w:hAnsi="Times New Roman" w:cs="Times New Roman"/>
          <w:sz w:val="28"/>
          <w:szCs w:val="28"/>
          <w:lang w:eastAsia="ru-RU"/>
        </w:rPr>
      </w:pPr>
    </w:p>
    <w:p w:rsidR="007D629F" w:rsidRDefault="007D629F" w:rsidP="000B7AE6">
      <w:pPr>
        <w:pStyle w:val="aa"/>
        <w:jc w:val="center"/>
        <w:rPr>
          <w:rFonts w:ascii="Times New Roman" w:hAnsi="Times New Roman" w:cs="Times New Roman"/>
          <w:sz w:val="28"/>
          <w:szCs w:val="28"/>
          <w:lang w:eastAsia="ru-RU"/>
        </w:rPr>
      </w:pPr>
    </w:p>
    <w:p w:rsidR="007D629F" w:rsidRDefault="007D629F" w:rsidP="000B7AE6">
      <w:pPr>
        <w:pStyle w:val="aa"/>
        <w:jc w:val="center"/>
        <w:rPr>
          <w:rFonts w:ascii="Times New Roman" w:hAnsi="Times New Roman" w:cs="Times New Roman"/>
          <w:sz w:val="28"/>
          <w:szCs w:val="28"/>
          <w:lang w:eastAsia="ru-RU"/>
        </w:rPr>
      </w:pPr>
    </w:p>
    <w:p w:rsidR="007D629F" w:rsidRDefault="007D629F" w:rsidP="000B7AE6">
      <w:pPr>
        <w:pStyle w:val="aa"/>
        <w:jc w:val="center"/>
        <w:rPr>
          <w:rFonts w:ascii="Times New Roman" w:hAnsi="Times New Roman" w:cs="Times New Roman"/>
          <w:sz w:val="28"/>
          <w:szCs w:val="28"/>
          <w:lang w:eastAsia="ru-RU"/>
        </w:rPr>
      </w:pPr>
    </w:p>
    <w:p w:rsidR="007D629F" w:rsidRDefault="007D629F" w:rsidP="007D629F">
      <w:pPr>
        <w:pStyle w:val="aa"/>
        <w:rPr>
          <w:rFonts w:ascii="Times New Roman" w:hAnsi="Times New Roman" w:cs="Times New Roman"/>
          <w:sz w:val="28"/>
          <w:szCs w:val="28"/>
          <w:lang w:eastAsia="ru-RU"/>
        </w:rPr>
        <w:sectPr w:rsidR="007D629F" w:rsidSect="007D629F">
          <w:pgSz w:w="16838" w:h="11906" w:orient="landscape"/>
          <w:pgMar w:top="567" w:right="425" w:bottom="425" w:left="425" w:header="709" w:footer="709" w:gutter="0"/>
          <w:cols w:space="708"/>
          <w:docGrid w:linePitch="360"/>
        </w:sectPr>
      </w:pPr>
    </w:p>
    <w:p w:rsidR="007D629F" w:rsidRDefault="007D629F" w:rsidP="007D629F">
      <w:pPr>
        <w:pStyle w:val="aa"/>
        <w:rPr>
          <w:rFonts w:ascii="Times New Roman" w:hAnsi="Times New Roman" w:cs="Times New Roman"/>
          <w:sz w:val="28"/>
          <w:szCs w:val="28"/>
          <w:lang w:eastAsia="ru-RU"/>
        </w:rPr>
      </w:pPr>
    </w:p>
    <w:p w:rsidR="00E40C28" w:rsidRPr="007D629F" w:rsidRDefault="007D629F" w:rsidP="000B7AE6">
      <w:pPr>
        <w:pStyle w:val="aa"/>
        <w:jc w:val="center"/>
        <w:rPr>
          <w:rFonts w:ascii="Times New Roman" w:hAnsi="Times New Roman" w:cs="Times New Roman"/>
          <w:b/>
          <w:i/>
          <w:iCs/>
          <w:sz w:val="28"/>
          <w:szCs w:val="28"/>
          <w:u w:val="single"/>
          <w:lang w:eastAsia="ru-RU"/>
        </w:rPr>
      </w:pPr>
      <w:r>
        <w:rPr>
          <w:rFonts w:ascii="Times New Roman" w:hAnsi="Times New Roman" w:cs="Times New Roman"/>
          <w:b/>
          <w:i/>
          <w:iCs/>
          <w:sz w:val="28"/>
          <w:szCs w:val="28"/>
          <w:u w:val="single"/>
          <w:lang w:eastAsia="ru-RU"/>
        </w:rPr>
        <w:t>3.3.</w:t>
      </w:r>
      <w:r w:rsidR="00CD18DB" w:rsidRPr="007D629F">
        <w:rPr>
          <w:rFonts w:ascii="Times New Roman" w:hAnsi="Times New Roman" w:cs="Times New Roman"/>
          <w:b/>
          <w:i/>
          <w:iCs/>
          <w:sz w:val="28"/>
          <w:szCs w:val="28"/>
          <w:u w:val="single"/>
          <w:lang w:eastAsia="ru-RU"/>
        </w:rPr>
        <w:t xml:space="preserve"> Максимально допустимая образовательная нагрузка</w:t>
      </w:r>
    </w:p>
    <w:p w:rsidR="00CD18DB" w:rsidRPr="007D629F" w:rsidRDefault="00CD18DB" w:rsidP="00F223A4">
      <w:pPr>
        <w:pStyle w:val="aa"/>
        <w:jc w:val="center"/>
        <w:rPr>
          <w:rFonts w:ascii="Times New Roman" w:hAnsi="Times New Roman" w:cs="Times New Roman"/>
          <w:b/>
          <w:i/>
          <w:iCs/>
          <w:sz w:val="28"/>
          <w:szCs w:val="28"/>
          <w:u w:val="single"/>
          <w:lang w:eastAsia="ru-RU"/>
        </w:rPr>
      </w:pPr>
      <w:r w:rsidRPr="007D629F">
        <w:rPr>
          <w:rFonts w:ascii="Times New Roman" w:hAnsi="Times New Roman" w:cs="Times New Roman"/>
          <w:b/>
          <w:i/>
          <w:iCs/>
          <w:sz w:val="28"/>
          <w:szCs w:val="28"/>
          <w:u w:val="single"/>
          <w:lang w:eastAsia="ru-RU"/>
        </w:rPr>
        <w:t>3.3.1.  Планирование образовательной деятельности  при пятидневной неделе</w:t>
      </w:r>
    </w:p>
    <w:p w:rsidR="00E40C28" w:rsidRDefault="00E40C28" w:rsidP="00F223A4">
      <w:pPr>
        <w:pStyle w:val="aa"/>
        <w:jc w:val="center"/>
        <w:rPr>
          <w:rFonts w:ascii="Times New Roman" w:hAnsi="Times New Roman" w:cs="Times New Roman"/>
          <w:i/>
          <w:iCs/>
          <w:sz w:val="28"/>
          <w:szCs w:val="28"/>
          <w:u w:val="single"/>
          <w:lang w:eastAsia="ru-RU"/>
        </w:rPr>
      </w:pPr>
    </w:p>
    <w:tbl>
      <w:tblPr>
        <w:tblStyle w:val="ac"/>
        <w:tblW w:w="0" w:type="auto"/>
        <w:tblLook w:val="04A0"/>
      </w:tblPr>
      <w:tblGrid>
        <w:gridCol w:w="5286"/>
        <w:gridCol w:w="2059"/>
        <w:gridCol w:w="2456"/>
        <w:gridCol w:w="1330"/>
      </w:tblGrid>
      <w:tr w:rsidR="00B878EB" w:rsidRPr="00B878EB" w:rsidTr="001B2DC5">
        <w:tc>
          <w:tcPr>
            <w:tcW w:w="11554" w:type="dxa"/>
            <w:gridSpan w:val="4"/>
          </w:tcPr>
          <w:p w:rsidR="00B878EB" w:rsidRPr="00B878EB" w:rsidRDefault="00B878EB" w:rsidP="00B878EB">
            <w:pPr>
              <w:jc w:val="center"/>
              <w:rPr>
                <w:rFonts w:ascii="Times New Roman" w:hAnsi="Times New Roman"/>
                <w:b/>
                <w:i/>
                <w:sz w:val="32"/>
                <w:szCs w:val="32"/>
              </w:rPr>
            </w:pPr>
            <w:r w:rsidRPr="00B878EB">
              <w:rPr>
                <w:rFonts w:ascii="Times New Roman" w:hAnsi="Times New Roman"/>
                <w:b/>
                <w:i/>
                <w:sz w:val="32"/>
                <w:szCs w:val="32"/>
              </w:rPr>
              <w:t>Организованная образовательная деятельность</w:t>
            </w:r>
          </w:p>
        </w:tc>
      </w:tr>
      <w:tr w:rsidR="00B878EB" w:rsidRPr="00B878EB" w:rsidTr="001B2DC5">
        <w:trPr>
          <w:trHeight w:val="237"/>
        </w:trPr>
        <w:tc>
          <w:tcPr>
            <w:tcW w:w="5495" w:type="dxa"/>
          </w:tcPr>
          <w:p w:rsidR="00B878EB" w:rsidRPr="00B878EB" w:rsidRDefault="00B878EB" w:rsidP="00B878EB">
            <w:pPr>
              <w:jc w:val="center"/>
              <w:rPr>
                <w:rFonts w:ascii="Times New Roman" w:hAnsi="Times New Roman"/>
                <w:b/>
                <w:sz w:val="28"/>
                <w:szCs w:val="28"/>
              </w:rPr>
            </w:pPr>
            <w:r w:rsidRPr="00B878EB">
              <w:rPr>
                <w:rFonts w:ascii="Times New Roman" w:hAnsi="Times New Roman"/>
                <w:b/>
                <w:sz w:val="28"/>
                <w:szCs w:val="28"/>
              </w:rPr>
              <w:t>Виды деятельности</w:t>
            </w:r>
          </w:p>
        </w:tc>
        <w:tc>
          <w:tcPr>
            <w:tcW w:w="2126" w:type="dxa"/>
          </w:tcPr>
          <w:p w:rsidR="00B878EB" w:rsidRPr="00B878EB" w:rsidRDefault="00B878EB" w:rsidP="00B878EB">
            <w:pPr>
              <w:jc w:val="center"/>
              <w:rPr>
                <w:rFonts w:ascii="Times New Roman" w:hAnsi="Times New Roman"/>
                <w:b/>
                <w:sz w:val="28"/>
                <w:szCs w:val="28"/>
              </w:rPr>
            </w:pPr>
            <w:r w:rsidRPr="00B878EB">
              <w:rPr>
                <w:rFonts w:ascii="Times New Roman" w:hAnsi="Times New Roman"/>
                <w:b/>
                <w:sz w:val="28"/>
                <w:szCs w:val="28"/>
              </w:rPr>
              <w:t>ОД в неделю</w:t>
            </w:r>
          </w:p>
        </w:tc>
        <w:tc>
          <w:tcPr>
            <w:tcW w:w="2552" w:type="dxa"/>
          </w:tcPr>
          <w:p w:rsidR="00B878EB" w:rsidRPr="00B878EB" w:rsidRDefault="00B878EB" w:rsidP="00B878EB">
            <w:pPr>
              <w:jc w:val="center"/>
              <w:rPr>
                <w:rFonts w:ascii="Times New Roman" w:hAnsi="Times New Roman"/>
                <w:b/>
                <w:sz w:val="28"/>
                <w:szCs w:val="28"/>
              </w:rPr>
            </w:pPr>
            <w:proofErr w:type="spellStart"/>
            <w:r w:rsidRPr="00B878EB">
              <w:rPr>
                <w:rFonts w:ascii="Times New Roman" w:hAnsi="Times New Roman"/>
                <w:b/>
                <w:sz w:val="28"/>
                <w:szCs w:val="28"/>
              </w:rPr>
              <w:t>Длит-ть</w:t>
            </w:r>
            <w:proofErr w:type="spellEnd"/>
            <w:r w:rsidRPr="00B878EB">
              <w:rPr>
                <w:rFonts w:ascii="Times New Roman" w:hAnsi="Times New Roman"/>
                <w:b/>
                <w:sz w:val="28"/>
                <w:szCs w:val="28"/>
              </w:rPr>
              <w:t xml:space="preserve"> в неделю</w:t>
            </w:r>
          </w:p>
        </w:tc>
        <w:tc>
          <w:tcPr>
            <w:tcW w:w="1381" w:type="dxa"/>
          </w:tcPr>
          <w:p w:rsidR="00B878EB" w:rsidRPr="00B878EB" w:rsidRDefault="00B878EB" w:rsidP="00B878EB">
            <w:pPr>
              <w:jc w:val="center"/>
              <w:rPr>
                <w:rFonts w:ascii="Times New Roman" w:hAnsi="Times New Roman"/>
                <w:b/>
                <w:sz w:val="28"/>
                <w:szCs w:val="28"/>
              </w:rPr>
            </w:pPr>
            <w:r w:rsidRPr="00B878EB">
              <w:rPr>
                <w:rFonts w:ascii="Times New Roman" w:hAnsi="Times New Roman"/>
                <w:b/>
                <w:sz w:val="28"/>
                <w:szCs w:val="28"/>
              </w:rPr>
              <w:t>ОД в год</w:t>
            </w:r>
          </w:p>
        </w:tc>
      </w:tr>
      <w:tr w:rsidR="00B878EB" w:rsidRPr="00B878EB" w:rsidTr="001B2DC5">
        <w:tc>
          <w:tcPr>
            <w:tcW w:w="11554" w:type="dxa"/>
            <w:gridSpan w:val="4"/>
          </w:tcPr>
          <w:p w:rsidR="00B878EB" w:rsidRPr="00B878EB" w:rsidRDefault="00B878EB" w:rsidP="00B878EB">
            <w:pPr>
              <w:jc w:val="center"/>
              <w:rPr>
                <w:rFonts w:ascii="Times New Roman" w:hAnsi="Times New Roman"/>
                <w:b/>
                <w:sz w:val="28"/>
                <w:szCs w:val="28"/>
              </w:rPr>
            </w:pPr>
            <w:r w:rsidRPr="00B878EB">
              <w:rPr>
                <w:rFonts w:ascii="Times New Roman" w:hAnsi="Times New Roman"/>
                <w:b/>
                <w:sz w:val="28"/>
                <w:szCs w:val="28"/>
              </w:rPr>
              <w:t>Познавательное развитие</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Ознакомление с предметным и социальным окружением, ознакомление с миром природы</w:t>
            </w:r>
          </w:p>
        </w:tc>
        <w:tc>
          <w:tcPr>
            <w:tcW w:w="2126"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1</w:t>
            </w:r>
          </w:p>
        </w:tc>
        <w:tc>
          <w:tcPr>
            <w:tcW w:w="2552"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9</w:t>
            </w:r>
          </w:p>
        </w:tc>
        <w:tc>
          <w:tcPr>
            <w:tcW w:w="1381"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36</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ФЭМП</w:t>
            </w:r>
          </w:p>
        </w:tc>
        <w:tc>
          <w:tcPr>
            <w:tcW w:w="2126"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w:t>
            </w:r>
          </w:p>
        </w:tc>
        <w:tc>
          <w:tcPr>
            <w:tcW w:w="2552"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w:t>
            </w:r>
          </w:p>
        </w:tc>
        <w:tc>
          <w:tcPr>
            <w:tcW w:w="1381"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w:t>
            </w:r>
          </w:p>
        </w:tc>
      </w:tr>
      <w:tr w:rsidR="00B878EB" w:rsidRPr="00B878EB" w:rsidTr="001B2DC5">
        <w:tc>
          <w:tcPr>
            <w:tcW w:w="11554" w:type="dxa"/>
            <w:gridSpan w:val="4"/>
          </w:tcPr>
          <w:p w:rsidR="00B878EB" w:rsidRPr="00B878EB" w:rsidRDefault="00B878EB" w:rsidP="00B878EB">
            <w:pPr>
              <w:jc w:val="center"/>
              <w:rPr>
                <w:rFonts w:ascii="Times New Roman" w:hAnsi="Times New Roman"/>
                <w:b/>
                <w:sz w:val="28"/>
                <w:szCs w:val="28"/>
              </w:rPr>
            </w:pPr>
            <w:r w:rsidRPr="00B878EB">
              <w:rPr>
                <w:rFonts w:ascii="Times New Roman" w:hAnsi="Times New Roman"/>
                <w:b/>
                <w:sz w:val="28"/>
                <w:szCs w:val="28"/>
              </w:rPr>
              <w:t>Художественно – эстетическое развитие</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Рисование</w:t>
            </w:r>
          </w:p>
        </w:tc>
        <w:tc>
          <w:tcPr>
            <w:tcW w:w="2126"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1</w:t>
            </w:r>
          </w:p>
        </w:tc>
        <w:tc>
          <w:tcPr>
            <w:tcW w:w="2552"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9</w:t>
            </w:r>
          </w:p>
        </w:tc>
        <w:tc>
          <w:tcPr>
            <w:tcW w:w="1381"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36</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Лепка</w:t>
            </w:r>
          </w:p>
        </w:tc>
        <w:tc>
          <w:tcPr>
            <w:tcW w:w="2126"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1</w:t>
            </w:r>
          </w:p>
        </w:tc>
        <w:tc>
          <w:tcPr>
            <w:tcW w:w="2552"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9</w:t>
            </w:r>
          </w:p>
        </w:tc>
        <w:tc>
          <w:tcPr>
            <w:tcW w:w="1381"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36</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Аппликация</w:t>
            </w:r>
          </w:p>
        </w:tc>
        <w:tc>
          <w:tcPr>
            <w:tcW w:w="2126"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w:t>
            </w:r>
          </w:p>
        </w:tc>
        <w:tc>
          <w:tcPr>
            <w:tcW w:w="2552"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w:t>
            </w:r>
          </w:p>
        </w:tc>
        <w:tc>
          <w:tcPr>
            <w:tcW w:w="1381" w:type="dxa"/>
          </w:tcPr>
          <w:p w:rsidR="00B878EB" w:rsidRPr="00B878EB" w:rsidRDefault="00B878EB" w:rsidP="00B878EB">
            <w:pPr>
              <w:jc w:val="center"/>
              <w:rPr>
                <w:rFonts w:ascii="Times New Roman" w:hAnsi="Times New Roman"/>
                <w:sz w:val="28"/>
                <w:szCs w:val="28"/>
              </w:rPr>
            </w:pP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Музыкальная деятельность</w:t>
            </w:r>
          </w:p>
        </w:tc>
        <w:tc>
          <w:tcPr>
            <w:tcW w:w="2126"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2</w:t>
            </w:r>
          </w:p>
        </w:tc>
        <w:tc>
          <w:tcPr>
            <w:tcW w:w="2552"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18</w:t>
            </w:r>
          </w:p>
        </w:tc>
        <w:tc>
          <w:tcPr>
            <w:tcW w:w="1381"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72</w:t>
            </w:r>
          </w:p>
        </w:tc>
      </w:tr>
      <w:tr w:rsidR="00B878EB" w:rsidRPr="00B878EB" w:rsidTr="001B2DC5">
        <w:tc>
          <w:tcPr>
            <w:tcW w:w="11554" w:type="dxa"/>
            <w:gridSpan w:val="4"/>
          </w:tcPr>
          <w:p w:rsidR="00B878EB" w:rsidRPr="00B878EB" w:rsidRDefault="00B878EB" w:rsidP="00B878EB">
            <w:pPr>
              <w:jc w:val="center"/>
              <w:rPr>
                <w:rFonts w:ascii="Times New Roman" w:hAnsi="Times New Roman"/>
                <w:b/>
                <w:sz w:val="28"/>
                <w:szCs w:val="28"/>
              </w:rPr>
            </w:pPr>
            <w:r w:rsidRPr="00B878EB">
              <w:rPr>
                <w:rFonts w:ascii="Times New Roman" w:hAnsi="Times New Roman"/>
                <w:b/>
                <w:sz w:val="28"/>
                <w:szCs w:val="28"/>
              </w:rPr>
              <w:t>Речевое развитие</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Развитие речи</w:t>
            </w:r>
          </w:p>
        </w:tc>
        <w:tc>
          <w:tcPr>
            <w:tcW w:w="2126"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2</w:t>
            </w:r>
          </w:p>
        </w:tc>
        <w:tc>
          <w:tcPr>
            <w:tcW w:w="2552"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18</w:t>
            </w:r>
          </w:p>
        </w:tc>
        <w:tc>
          <w:tcPr>
            <w:tcW w:w="1381"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72</w:t>
            </w:r>
          </w:p>
        </w:tc>
      </w:tr>
      <w:tr w:rsidR="00B878EB" w:rsidRPr="00B878EB" w:rsidTr="001B2DC5">
        <w:tc>
          <w:tcPr>
            <w:tcW w:w="11554" w:type="dxa"/>
            <w:gridSpan w:val="4"/>
          </w:tcPr>
          <w:p w:rsidR="00B878EB" w:rsidRPr="00B878EB" w:rsidRDefault="00B878EB" w:rsidP="00B878EB">
            <w:pPr>
              <w:jc w:val="center"/>
              <w:rPr>
                <w:rFonts w:ascii="Times New Roman" w:hAnsi="Times New Roman"/>
                <w:b/>
                <w:sz w:val="28"/>
                <w:szCs w:val="28"/>
              </w:rPr>
            </w:pPr>
            <w:r w:rsidRPr="00B878EB">
              <w:rPr>
                <w:rFonts w:ascii="Times New Roman" w:hAnsi="Times New Roman"/>
                <w:b/>
                <w:sz w:val="28"/>
                <w:szCs w:val="28"/>
              </w:rPr>
              <w:t>Физическое развитие</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Физическая культура (в зале)</w:t>
            </w:r>
          </w:p>
        </w:tc>
        <w:tc>
          <w:tcPr>
            <w:tcW w:w="2126"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3</w:t>
            </w:r>
          </w:p>
        </w:tc>
        <w:tc>
          <w:tcPr>
            <w:tcW w:w="2552"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27</w:t>
            </w:r>
          </w:p>
        </w:tc>
        <w:tc>
          <w:tcPr>
            <w:tcW w:w="1381"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108</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Физическая культура (на воздухе)</w:t>
            </w:r>
          </w:p>
        </w:tc>
        <w:tc>
          <w:tcPr>
            <w:tcW w:w="2126"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w:t>
            </w:r>
          </w:p>
        </w:tc>
        <w:tc>
          <w:tcPr>
            <w:tcW w:w="2552"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w:t>
            </w:r>
          </w:p>
        </w:tc>
        <w:tc>
          <w:tcPr>
            <w:tcW w:w="1381"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w:t>
            </w:r>
          </w:p>
        </w:tc>
      </w:tr>
      <w:tr w:rsidR="00B878EB" w:rsidRPr="00B878EB" w:rsidTr="001B2DC5">
        <w:tc>
          <w:tcPr>
            <w:tcW w:w="5495" w:type="dxa"/>
          </w:tcPr>
          <w:p w:rsidR="00B878EB" w:rsidRPr="00B878EB" w:rsidRDefault="00B878EB" w:rsidP="00B878EB">
            <w:pPr>
              <w:jc w:val="center"/>
              <w:rPr>
                <w:rFonts w:ascii="Times New Roman" w:hAnsi="Times New Roman"/>
                <w:b/>
                <w:sz w:val="28"/>
                <w:szCs w:val="28"/>
              </w:rPr>
            </w:pPr>
            <w:r w:rsidRPr="00B878EB">
              <w:rPr>
                <w:rFonts w:ascii="Times New Roman" w:hAnsi="Times New Roman"/>
                <w:b/>
                <w:sz w:val="28"/>
                <w:szCs w:val="28"/>
              </w:rPr>
              <w:t>ВСЕГО:</w:t>
            </w:r>
          </w:p>
        </w:tc>
        <w:tc>
          <w:tcPr>
            <w:tcW w:w="2126" w:type="dxa"/>
          </w:tcPr>
          <w:p w:rsidR="00B878EB" w:rsidRPr="00B878EB" w:rsidRDefault="00B878EB" w:rsidP="00B878EB">
            <w:pPr>
              <w:jc w:val="center"/>
              <w:rPr>
                <w:rFonts w:ascii="Times New Roman" w:hAnsi="Times New Roman"/>
                <w:b/>
                <w:sz w:val="28"/>
                <w:szCs w:val="28"/>
              </w:rPr>
            </w:pPr>
            <w:r w:rsidRPr="00B878EB">
              <w:rPr>
                <w:rFonts w:ascii="Times New Roman" w:hAnsi="Times New Roman"/>
                <w:b/>
                <w:sz w:val="28"/>
                <w:szCs w:val="28"/>
              </w:rPr>
              <w:t>10</w:t>
            </w:r>
          </w:p>
        </w:tc>
        <w:tc>
          <w:tcPr>
            <w:tcW w:w="2552" w:type="dxa"/>
          </w:tcPr>
          <w:p w:rsidR="00B878EB" w:rsidRPr="00B878EB" w:rsidRDefault="00B878EB" w:rsidP="00B878EB">
            <w:pPr>
              <w:jc w:val="center"/>
              <w:rPr>
                <w:rFonts w:ascii="Times New Roman" w:hAnsi="Times New Roman"/>
                <w:b/>
                <w:sz w:val="28"/>
                <w:szCs w:val="28"/>
              </w:rPr>
            </w:pPr>
            <w:r w:rsidRPr="00B878EB">
              <w:rPr>
                <w:rFonts w:ascii="Times New Roman" w:hAnsi="Times New Roman"/>
                <w:b/>
                <w:sz w:val="28"/>
                <w:szCs w:val="28"/>
              </w:rPr>
              <w:t>1 ч. 30 м</w:t>
            </w:r>
          </w:p>
        </w:tc>
        <w:tc>
          <w:tcPr>
            <w:tcW w:w="1381" w:type="dxa"/>
          </w:tcPr>
          <w:p w:rsidR="00B878EB" w:rsidRPr="00B878EB" w:rsidRDefault="00B878EB" w:rsidP="00B878EB">
            <w:pPr>
              <w:jc w:val="center"/>
              <w:rPr>
                <w:rFonts w:ascii="Times New Roman" w:hAnsi="Times New Roman"/>
                <w:b/>
                <w:sz w:val="28"/>
                <w:szCs w:val="28"/>
              </w:rPr>
            </w:pPr>
            <w:r w:rsidRPr="00B878EB">
              <w:rPr>
                <w:rFonts w:ascii="Times New Roman" w:hAnsi="Times New Roman"/>
                <w:b/>
                <w:sz w:val="28"/>
                <w:szCs w:val="28"/>
              </w:rPr>
              <w:t>360</w:t>
            </w:r>
          </w:p>
        </w:tc>
      </w:tr>
      <w:tr w:rsidR="00B878EB" w:rsidRPr="00B878EB" w:rsidTr="001B2DC5">
        <w:tc>
          <w:tcPr>
            <w:tcW w:w="11554" w:type="dxa"/>
            <w:gridSpan w:val="4"/>
          </w:tcPr>
          <w:p w:rsidR="00B878EB" w:rsidRPr="00B878EB" w:rsidRDefault="00B878EB" w:rsidP="00B878EB">
            <w:pPr>
              <w:jc w:val="center"/>
              <w:rPr>
                <w:rFonts w:ascii="Times New Roman" w:hAnsi="Times New Roman"/>
                <w:b/>
                <w:i/>
                <w:sz w:val="32"/>
                <w:szCs w:val="32"/>
              </w:rPr>
            </w:pPr>
            <w:r w:rsidRPr="00B878EB">
              <w:rPr>
                <w:rFonts w:ascii="Times New Roman" w:hAnsi="Times New Roman"/>
                <w:b/>
                <w:i/>
                <w:sz w:val="32"/>
                <w:szCs w:val="32"/>
              </w:rPr>
              <w:t>Взаимодействие взрослого с детьми в различных видах деятельности</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Чтение художественной литературы</w:t>
            </w:r>
          </w:p>
        </w:tc>
        <w:tc>
          <w:tcPr>
            <w:tcW w:w="6059" w:type="dxa"/>
            <w:gridSpan w:val="3"/>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ежедневно</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Познавательно-исследовательская деятельность</w:t>
            </w:r>
          </w:p>
        </w:tc>
        <w:tc>
          <w:tcPr>
            <w:tcW w:w="6059" w:type="dxa"/>
            <w:gridSpan w:val="3"/>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ежедневно</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Игровая деятельность</w:t>
            </w:r>
          </w:p>
        </w:tc>
        <w:tc>
          <w:tcPr>
            <w:tcW w:w="6059" w:type="dxa"/>
            <w:gridSpan w:val="3"/>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ежедневно</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Развивающее общение при проведении режимных моментов</w:t>
            </w:r>
          </w:p>
        </w:tc>
        <w:tc>
          <w:tcPr>
            <w:tcW w:w="6059" w:type="dxa"/>
            <w:gridSpan w:val="3"/>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ежедневно</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Приобщение к доступной трудовой деятельности</w:t>
            </w:r>
          </w:p>
        </w:tc>
        <w:tc>
          <w:tcPr>
            <w:tcW w:w="6059" w:type="dxa"/>
            <w:gridSpan w:val="3"/>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ежедневно</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Развивающее общение на прогулке</w:t>
            </w:r>
          </w:p>
        </w:tc>
        <w:tc>
          <w:tcPr>
            <w:tcW w:w="6059" w:type="dxa"/>
            <w:gridSpan w:val="3"/>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ежедневно</w:t>
            </w:r>
          </w:p>
        </w:tc>
      </w:tr>
      <w:tr w:rsidR="00B878EB" w:rsidRPr="00B878EB" w:rsidTr="001B2DC5">
        <w:tc>
          <w:tcPr>
            <w:tcW w:w="11554" w:type="dxa"/>
            <w:gridSpan w:val="4"/>
          </w:tcPr>
          <w:p w:rsidR="00B878EB" w:rsidRPr="00B878EB" w:rsidRDefault="00B878EB" w:rsidP="00B878EB">
            <w:pPr>
              <w:jc w:val="center"/>
              <w:rPr>
                <w:rFonts w:ascii="Times New Roman" w:hAnsi="Times New Roman"/>
                <w:b/>
                <w:i/>
                <w:sz w:val="32"/>
                <w:szCs w:val="32"/>
              </w:rPr>
            </w:pPr>
            <w:r w:rsidRPr="00B878EB">
              <w:rPr>
                <w:rFonts w:ascii="Times New Roman" w:hAnsi="Times New Roman"/>
                <w:b/>
                <w:i/>
                <w:sz w:val="32"/>
                <w:szCs w:val="32"/>
              </w:rPr>
              <w:t>Самостоятельная деятельность детей</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Самостоятельная игра в группе</w:t>
            </w:r>
          </w:p>
        </w:tc>
        <w:tc>
          <w:tcPr>
            <w:tcW w:w="6059" w:type="dxa"/>
            <w:gridSpan w:val="3"/>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ежедневно</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Самостоятельная игра на участке детского сада</w:t>
            </w:r>
          </w:p>
        </w:tc>
        <w:tc>
          <w:tcPr>
            <w:tcW w:w="6059" w:type="dxa"/>
            <w:gridSpan w:val="3"/>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ежедневно</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Самостоятельная деятельность детей в центрах/уголках развития</w:t>
            </w:r>
          </w:p>
        </w:tc>
        <w:tc>
          <w:tcPr>
            <w:tcW w:w="6059" w:type="dxa"/>
            <w:gridSpan w:val="3"/>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ежедневно</w:t>
            </w:r>
          </w:p>
        </w:tc>
      </w:tr>
      <w:tr w:rsidR="00B878EB" w:rsidRPr="00B878EB" w:rsidTr="001B2DC5">
        <w:tc>
          <w:tcPr>
            <w:tcW w:w="11554" w:type="dxa"/>
            <w:gridSpan w:val="4"/>
          </w:tcPr>
          <w:p w:rsidR="00B878EB" w:rsidRPr="00B878EB" w:rsidRDefault="00B878EB" w:rsidP="00B878EB">
            <w:pPr>
              <w:jc w:val="center"/>
              <w:rPr>
                <w:rFonts w:ascii="Times New Roman" w:hAnsi="Times New Roman"/>
                <w:b/>
                <w:i/>
                <w:sz w:val="32"/>
                <w:szCs w:val="32"/>
              </w:rPr>
            </w:pPr>
            <w:r w:rsidRPr="00B878EB">
              <w:rPr>
                <w:rFonts w:ascii="Times New Roman" w:hAnsi="Times New Roman"/>
                <w:b/>
                <w:i/>
                <w:sz w:val="32"/>
                <w:szCs w:val="32"/>
              </w:rPr>
              <w:t>Оздоровительная работа</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Утренняя гимнастика</w:t>
            </w:r>
          </w:p>
        </w:tc>
        <w:tc>
          <w:tcPr>
            <w:tcW w:w="6059" w:type="dxa"/>
            <w:gridSpan w:val="3"/>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ежедневно</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Комплексы закаливающих процедур</w:t>
            </w:r>
          </w:p>
        </w:tc>
        <w:tc>
          <w:tcPr>
            <w:tcW w:w="6059" w:type="dxa"/>
            <w:gridSpan w:val="3"/>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ежедневно</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Гигиенические процедуры</w:t>
            </w:r>
          </w:p>
        </w:tc>
        <w:tc>
          <w:tcPr>
            <w:tcW w:w="6059" w:type="dxa"/>
            <w:gridSpan w:val="3"/>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ежедневно</w:t>
            </w:r>
          </w:p>
        </w:tc>
      </w:tr>
    </w:tbl>
    <w:p w:rsidR="00E40C28" w:rsidRDefault="00E40C28" w:rsidP="00E40C28">
      <w:pPr>
        <w:pStyle w:val="aa"/>
        <w:rPr>
          <w:rFonts w:ascii="Times New Roman" w:hAnsi="Times New Roman" w:cs="Times New Roman"/>
          <w:sz w:val="28"/>
          <w:szCs w:val="28"/>
          <w:lang w:eastAsia="ru-RU"/>
        </w:rPr>
      </w:pPr>
    </w:p>
    <w:p w:rsidR="00B878EB" w:rsidRDefault="00B878EB" w:rsidP="00E40C28">
      <w:pPr>
        <w:pStyle w:val="aa"/>
        <w:rPr>
          <w:rFonts w:ascii="Times New Roman" w:hAnsi="Times New Roman" w:cs="Times New Roman"/>
          <w:sz w:val="28"/>
          <w:szCs w:val="28"/>
          <w:lang w:eastAsia="ru-RU"/>
        </w:rPr>
      </w:pPr>
    </w:p>
    <w:p w:rsidR="00B878EB" w:rsidRDefault="00B878EB" w:rsidP="00E40C28">
      <w:pPr>
        <w:pStyle w:val="aa"/>
        <w:rPr>
          <w:rFonts w:ascii="Times New Roman" w:hAnsi="Times New Roman" w:cs="Times New Roman"/>
          <w:sz w:val="28"/>
          <w:szCs w:val="28"/>
          <w:lang w:eastAsia="ru-RU"/>
        </w:rPr>
      </w:pPr>
    </w:p>
    <w:p w:rsidR="00B878EB" w:rsidRDefault="00B878EB" w:rsidP="00E40C28">
      <w:pPr>
        <w:pStyle w:val="aa"/>
        <w:rPr>
          <w:rFonts w:ascii="Times New Roman" w:hAnsi="Times New Roman" w:cs="Times New Roman"/>
          <w:sz w:val="28"/>
          <w:szCs w:val="28"/>
          <w:lang w:eastAsia="ru-RU"/>
        </w:rPr>
      </w:pPr>
    </w:p>
    <w:p w:rsidR="00B878EB" w:rsidRPr="0013528B" w:rsidRDefault="00B878EB" w:rsidP="00E40C28">
      <w:pPr>
        <w:pStyle w:val="aa"/>
        <w:rPr>
          <w:rFonts w:ascii="Times New Roman" w:hAnsi="Times New Roman" w:cs="Times New Roman"/>
          <w:sz w:val="28"/>
          <w:szCs w:val="28"/>
          <w:lang w:eastAsia="ru-RU"/>
        </w:rPr>
      </w:pPr>
    </w:p>
    <w:p w:rsidR="00CD18DB" w:rsidRPr="007D629F" w:rsidRDefault="00CD18DB" w:rsidP="007D629F">
      <w:pPr>
        <w:pStyle w:val="aa"/>
        <w:jc w:val="center"/>
        <w:rPr>
          <w:rFonts w:ascii="Times New Roman" w:hAnsi="Times New Roman" w:cs="Times New Roman"/>
          <w:b/>
          <w:sz w:val="28"/>
          <w:szCs w:val="28"/>
          <w:lang w:eastAsia="ru-RU"/>
        </w:rPr>
      </w:pPr>
      <w:r w:rsidRPr="007D629F">
        <w:rPr>
          <w:rFonts w:ascii="Times New Roman" w:hAnsi="Times New Roman" w:cs="Times New Roman"/>
          <w:b/>
          <w:i/>
          <w:iCs/>
          <w:sz w:val="28"/>
          <w:szCs w:val="28"/>
          <w:lang w:eastAsia="ru-RU"/>
        </w:rPr>
        <w:lastRenderedPageBreak/>
        <w:t>3.3.2.  </w:t>
      </w:r>
      <w:r w:rsidRPr="007D629F">
        <w:rPr>
          <w:rFonts w:ascii="Times New Roman" w:hAnsi="Times New Roman" w:cs="Times New Roman"/>
          <w:b/>
          <w:i/>
          <w:iCs/>
          <w:sz w:val="28"/>
          <w:szCs w:val="28"/>
          <w:u w:val="single"/>
          <w:lang w:eastAsia="ru-RU"/>
        </w:rPr>
        <w:t>Организация образовательной деятельности  при пятидневной неделе</w:t>
      </w:r>
    </w:p>
    <w:p w:rsidR="00CD18D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xml:space="preserve">      Согласно Санитарно-эпидемиологическим правилам и нормативам  </w:t>
      </w:r>
      <w:proofErr w:type="spellStart"/>
      <w:r w:rsidRPr="0013528B">
        <w:rPr>
          <w:rFonts w:ascii="Times New Roman" w:hAnsi="Times New Roman" w:cs="Times New Roman"/>
          <w:sz w:val="28"/>
          <w:szCs w:val="28"/>
          <w:lang w:eastAsia="ru-RU"/>
        </w:rPr>
        <w:t>СанПиН</w:t>
      </w:r>
      <w:proofErr w:type="spellEnd"/>
      <w:r w:rsidRPr="0013528B">
        <w:rPr>
          <w:rFonts w:ascii="Times New Roman" w:hAnsi="Times New Roman" w:cs="Times New Roman"/>
          <w:sz w:val="28"/>
          <w:szCs w:val="28"/>
          <w:lang w:eastAsia="ru-RU"/>
        </w:rPr>
        <w:t xml:space="preserve"> 2.4.1.3049-13, утвержденным постановлением Главного государственного санитарного врача Российской Федерации от 15 мая 2013 года № 26,  продолжительность непрерывной ОД  для детей от </w:t>
      </w:r>
      <w:r w:rsidR="00656595">
        <w:rPr>
          <w:rFonts w:ascii="Times New Roman" w:hAnsi="Times New Roman" w:cs="Times New Roman"/>
          <w:sz w:val="28"/>
          <w:szCs w:val="28"/>
          <w:lang w:eastAsia="ru-RU"/>
        </w:rPr>
        <w:t>2 до 3 лет - не более 1</w:t>
      </w:r>
      <w:r w:rsidRPr="0013528B">
        <w:rPr>
          <w:rFonts w:ascii="Times New Roman" w:hAnsi="Times New Roman" w:cs="Times New Roman"/>
          <w:sz w:val="28"/>
          <w:szCs w:val="28"/>
          <w:lang w:eastAsia="ru-RU"/>
        </w:rPr>
        <w:t>0 минут. Образовательную деятельность, требующую повышенной познавательной активности и умственного напряжения детей, следует организовывать в первую половину дня. Максимально допустимый объем образовательной нагрузки в первой половин</w:t>
      </w:r>
      <w:r w:rsidR="00656595">
        <w:rPr>
          <w:rFonts w:ascii="Times New Roman" w:hAnsi="Times New Roman" w:cs="Times New Roman"/>
          <w:sz w:val="28"/>
          <w:szCs w:val="28"/>
          <w:lang w:eastAsia="ru-RU"/>
        </w:rPr>
        <w:t>е дня в первой младшей  группе детского сада  30 минут</w:t>
      </w:r>
      <w:r w:rsidRPr="0013528B">
        <w:rPr>
          <w:rFonts w:ascii="Times New Roman" w:hAnsi="Times New Roman" w:cs="Times New Roman"/>
          <w:sz w:val="28"/>
          <w:szCs w:val="28"/>
          <w:lang w:eastAsia="ru-RU"/>
        </w:rPr>
        <w:t xml:space="preserve">. В середине времени, отведенного </w:t>
      </w:r>
      <w:proofErr w:type="spellStart"/>
      <w:r w:rsidRPr="0013528B">
        <w:rPr>
          <w:rFonts w:ascii="Times New Roman" w:hAnsi="Times New Roman" w:cs="Times New Roman"/>
          <w:sz w:val="28"/>
          <w:szCs w:val="28"/>
          <w:lang w:eastAsia="ru-RU"/>
        </w:rPr>
        <w:t>наОД</w:t>
      </w:r>
      <w:proofErr w:type="spellEnd"/>
      <w:r w:rsidRPr="0013528B">
        <w:rPr>
          <w:rFonts w:ascii="Times New Roman" w:hAnsi="Times New Roman" w:cs="Times New Roman"/>
          <w:sz w:val="28"/>
          <w:szCs w:val="28"/>
          <w:lang w:eastAsia="ru-RU"/>
        </w:rPr>
        <w:t xml:space="preserve">, проводят физкультурные </w:t>
      </w:r>
      <w:r w:rsidR="00656595">
        <w:rPr>
          <w:rFonts w:ascii="Times New Roman" w:hAnsi="Times New Roman" w:cs="Times New Roman"/>
          <w:sz w:val="28"/>
          <w:szCs w:val="28"/>
          <w:lang w:eastAsia="ru-RU"/>
        </w:rPr>
        <w:t>минутки</w:t>
      </w:r>
      <w:r w:rsidRPr="0013528B">
        <w:rPr>
          <w:rFonts w:ascii="Times New Roman" w:hAnsi="Times New Roman" w:cs="Times New Roman"/>
          <w:sz w:val="28"/>
          <w:szCs w:val="28"/>
          <w:lang w:eastAsia="ru-RU"/>
        </w:rPr>
        <w:t>. Образовательная деятельность с деть</w:t>
      </w:r>
      <w:r w:rsidR="00656595">
        <w:rPr>
          <w:rFonts w:ascii="Times New Roman" w:hAnsi="Times New Roman" w:cs="Times New Roman"/>
          <w:sz w:val="28"/>
          <w:szCs w:val="28"/>
          <w:lang w:eastAsia="ru-RU"/>
        </w:rPr>
        <w:t>ми 2-3лет</w:t>
      </w:r>
      <w:r w:rsidRPr="0013528B">
        <w:rPr>
          <w:rFonts w:ascii="Times New Roman" w:hAnsi="Times New Roman" w:cs="Times New Roman"/>
          <w:sz w:val="28"/>
          <w:szCs w:val="28"/>
          <w:lang w:eastAsia="ru-RU"/>
        </w:rPr>
        <w:t xml:space="preserve"> может осуществляться во второй половине дня после дневного сна. Ее продолжительнос</w:t>
      </w:r>
      <w:r w:rsidR="00656595">
        <w:rPr>
          <w:rFonts w:ascii="Times New Roman" w:hAnsi="Times New Roman" w:cs="Times New Roman"/>
          <w:sz w:val="28"/>
          <w:szCs w:val="28"/>
          <w:lang w:eastAsia="ru-RU"/>
        </w:rPr>
        <w:t>ть должна составлять не более 8 - 1</w:t>
      </w:r>
      <w:r w:rsidRPr="0013528B">
        <w:rPr>
          <w:rFonts w:ascii="Times New Roman" w:hAnsi="Times New Roman" w:cs="Times New Roman"/>
          <w:sz w:val="28"/>
          <w:szCs w:val="28"/>
          <w:lang w:eastAsia="ru-RU"/>
        </w:rPr>
        <w:t>0 минут в день. В середине непосредственно образовательной деятельности статического характера проводятся физкультурные минутки.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02"/>
        <w:gridCol w:w="3969"/>
        <w:gridCol w:w="4076"/>
      </w:tblGrid>
      <w:tr w:rsidR="000B7AE6" w:rsidRPr="00887922" w:rsidTr="000B7AE6">
        <w:tc>
          <w:tcPr>
            <w:tcW w:w="2802" w:type="dxa"/>
          </w:tcPr>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День недели</w:t>
            </w:r>
          </w:p>
        </w:tc>
        <w:tc>
          <w:tcPr>
            <w:tcW w:w="3969" w:type="dxa"/>
          </w:tcPr>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Время</w:t>
            </w:r>
          </w:p>
        </w:tc>
        <w:tc>
          <w:tcPr>
            <w:tcW w:w="4076" w:type="dxa"/>
          </w:tcPr>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Игры-занятия</w:t>
            </w:r>
          </w:p>
        </w:tc>
      </w:tr>
      <w:tr w:rsidR="000B7AE6" w:rsidRPr="00887922" w:rsidTr="000B7AE6">
        <w:tc>
          <w:tcPr>
            <w:tcW w:w="2802" w:type="dxa"/>
          </w:tcPr>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ПОНЕДЕЛЬНИК</w:t>
            </w:r>
          </w:p>
        </w:tc>
        <w:tc>
          <w:tcPr>
            <w:tcW w:w="3969" w:type="dxa"/>
          </w:tcPr>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08.50-08.59</w:t>
            </w:r>
          </w:p>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7D629F">
            <w:pPr>
              <w:spacing w:after="0" w:line="240" w:lineRule="auto"/>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1 подгруппа     15.32-15.41</w:t>
            </w: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2 подгруппа    15.51-16.00</w:t>
            </w:r>
          </w:p>
        </w:tc>
        <w:tc>
          <w:tcPr>
            <w:tcW w:w="4076" w:type="dxa"/>
          </w:tcPr>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Художественно – эстетическое развитие (музыкальная деятельность)</w:t>
            </w:r>
          </w:p>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Речевое развитие</w:t>
            </w:r>
          </w:p>
        </w:tc>
      </w:tr>
      <w:tr w:rsidR="000B7AE6" w:rsidRPr="00887922" w:rsidTr="000B7AE6">
        <w:tc>
          <w:tcPr>
            <w:tcW w:w="2802" w:type="dxa"/>
          </w:tcPr>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ВТОРНИК</w:t>
            </w:r>
          </w:p>
        </w:tc>
        <w:tc>
          <w:tcPr>
            <w:tcW w:w="3969" w:type="dxa"/>
          </w:tcPr>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1 подгруппа    08.50-08.59</w:t>
            </w: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2 подгруппа    09.09-09.18</w:t>
            </w:r>
          </w:p>
          <w:p w:rsidR="000B7AE6" w:rsidRPr="00887922" w:rsidRDefault="000B7AE6" w:rsidP="000B7AE6">
            <w:pPr>
              <w:spacing w:after="0" w:line="240" w:lineRule="auto"/>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1 подгруппа     15.32-15.41</w:t>
            </w: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2 подгруппа    15.51-16.00</w:t>
            </w:r>
          </w:p>
        </w:tc>
        <w:tc>
          <w:tcPr>
            <w:tcW w:w="4076" w:type="dxa"/>
          </w:tcPr>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Познавательное развитие</w:t>
            </w:r>
          </w:p>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Физическое развитие</w:t>
            </w: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 в зале)</w:t>
            </w:r>
          </w:p>
        </w:tc>
      </w:tr>
      <w:tr w:rsidR="000B7AE6" w:rsidRPr="00887922" w:rsidTr="000B7AE6">
        <w:tc>
          <w:tcPr>
            <w:tcW w:w="2802" w:type="dxa"/>
          </w:tcPr>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СРЕДА</w:t>
            </w:r>
          </w:p>
        </w:tc>
        <w:tc>
          <w:tcPr>
            <w:tcW w:w="3969" w:type="dxa"/>
          </w:tcPr>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1 подгруппа    08.50-08.59</w:t>
            </w: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2 подгруппа    09.09-09.18</w:t>
            </w:r>
          </w:p>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1 подгруппа     15.32-15.41</w:t>
            </w: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2 подгруппа    15.51-16.00</w:t>
            </w:r>
          </w:p>
        </w:tc>
        <w:tc>
          <w:tcPr>
            <w:tcW w:w="4076" w:type="dxa"/>
          </w:tcPr>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Физическое развитие</w:t>
            </w: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 в группе)</w:t>
            </w:r>
          </w:p>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Художественно – эстетическое развитие</w:t>
            </w: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(рисование)</w:t>
            </w:r>
          </w:p>
        </w:tc>
      </w:tr>
      <w:tr w:rsidR="000B7AE6" w:rsidRPr="00887922" w:rsidTr="000B7AE6">
        <w:tc>
          <w:tcPr>
            <w:tcW w:w="2802" w:type="dxa"/>
          </w:tcPr>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ЧЕТВЕРГ</w:t>
            </w:r>
          </w:p>
        </w:tc>
        <w:tc>
          <w:tcPr>
            <w:tcW w:w="3969" w:type="dxa"/>
          </w:tcPr>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08.50-08.59</w:t>
            </w:r>
          </w:p>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7D629F">
            <w:pPr>
              <w:spacing w:after="0" w:line="240" w:lineRule="auto"/>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1 подгруппа     15.32-15.41</w:t>
            </w: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2 подгруппа    15.51-16.00</w:t>
            </w:r>
          </w:p>
        </w:tc>
        <w:tc>
          <w:tcPr>
            <w:tcW w:w="4076" w:type="dxa"/>
          </w:tcPr>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Художественно – эстетическое развитие (музыкальная деятельность)</w:t>
            </w:r>
          </w:p>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Речевое развитие</w:t>
            </w:r>
          </w:p>
        </w:tc>
      </w:tr>
      <w:tr w:rsidR="000B7AE6" w:rsidRPr="00887922" w:rsidTr="000B7AE6">
        <w:tc>
          <w:tcPr>
            <w:tcW w:w="2802" w:type="dxa"/>
          </w:tcPr>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ПЯТНИЦА</w:t>
            </w:r>
          </w:p>
        </w:tc>
        <w:tc>
          <w:tcPr>
            <w:tcW w:w="3969" w:type="dxa"/>
          </w:tcPr>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1 подгруппа    08.50-08.59</w:t>
            </w: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2 подгруппа    09.09-09.18</w:t>
            </w:r>
          </w:p>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1 подгруппа     15.32-15.41</w:t>
            </w: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2 подгруппа    15.51-16.00</w:t>
            </w:r>
          </w:p>
        </w:tc>
        <w:tc>
          <w:tcPr>
            <w:tcW w:w="4076" w:type="dxa"/>
          </w:tcPr>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Физическое развитие</w:t>
            </w: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 в группе)</w:t>
            </w:r>
          </w:p>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Художественно – эстетическое развитие</w:t>
            </w: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(лепка)</w:t>
            </w:r>
          </w:p>
        </w:tc>
      </w:tr>
    </w:tbl>
    <w:p w:rsidR="00887922" w:rsidRDefault="00887922" w:rsidP="00BF7A6B">
      <w:pPr>
        <w:pStyle w:val="aa"/>
        <w:jc w:val="center"/>
        <w:rPr>
          <w:rFonts w:ascii="Times New Roman" w:hAnsi="Times New Roman" w:cs="Times New Roman"/>
          <w:b/>
          <w:i/>
          <w:iCs/>
          <w:sz w:val="28"/>
          <w:szCs w:val="28"/>
          <w:u w:val="single"/>
          <w:lang w:eastAsia="ru-RU"/>
        </w:rPr>
      </w:pPr>
    </w:p>
    <w:p w:rsidR="00CD18DB" w:rsidRPr="007D629F" w:rsidRDefault="00CD18DB" w:rsidP="00887922">
      <w:pPr>
        <w:pStyle w:val="aa"/>
        <w:jc w:val="center"/>
        <w:rPr>
          <w:rFonts w:ascii="Times New Roman" w:hAnsi="Times New Roman" w:cs="Times New Roman"/>
          <w:b/>
          <w:sz w:val="28"/>
          <w:szCs w:val="28"/>
          <w:lang w:eastAsia="ru-RU"/>
        </w:rPr>
      </w:pPr>
      <w:r w:rsidRPr="007D629F">
        <w:rPr>
          <w:rFonts w:ascii="Times New Roman" w:hAnsi="Times New Roman" w:cs="Times New Roman"/>
          <w:b/>
          <w:i/>
          <w:iCs/>
          <w:sz w:val="28"/>
          <w:szCs w:val="28"/>
          <w:u w:val="single"/>
          <w:lang w:eastAsia="ru-RU"/>
        </w:rPr>
        <w:t>3.4.  Методическое обеспечение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xml:space="preserve">      </w:t>
      </w:r>
      <w:proofErr w:type="gramStart"/>
      <w:r w:rsidRPr="0013528B">
        <w:rPr>
          <w:rFonts w:ascii="Times New Roman" w:hAnsi="Times New Roman" w:cs="Times New Roman"/>
          <w:sz w:val="28"/>
          <w:szCs w:val="28"/>
          <w:lang w:eastAsia="ru-RU"/>
        </w:rPr>
        <w:t>Всё содержание совместной деятельности воспитателя и детей в Рабочей программе выстроено в соответствии с ОП ДОО и ФГОС ДО   с учётом парциальных Программ:</w:t>
      </w:r>
      <w:proofErr w:type="gramEnd"/>
    </w:p>
    <w:p w:rsidR="00CD18DB" w:rsidRPr="007D629F" w:rsidRDefault="00CD18DB" w:rsidP="000B7AE6">
      <w:pPr>
        <w:pStyle w:val="aa"/>
        <w:jc w:val="center"/>
        <w:rPr>
          <w:rFonts w:ascii="Times New Roman" w:hAnsi="Times New Roman" w:cs="Times New Roman"/>
          <w:b/>
          <w:i/>
          <w:iCs/>
          <w:sz w:val="28"/>
          <w:szCs w:val="28"/>
          <w:u w:val="single"/>
          <w:lang w:eastAsia="ru-RU"/>
        </w:rPr>
      </w:pPr>
      <w:r w:rsidRPr="007D629F">
        <w:rPr>
          <w:rFonts w:ascii="Times New Roman" w:hAnsi="Times New Roman" w:cs="Times New Roman"/>
          <w:b/>
          <w:i/>
          <w:iCs/>
          <w:sz w:val="28"/>
          <w:szCs w:val="28"/>
          <w:u w:val="single"/>
          <w:lang w:eastAsia="ru-RU"/>
        </w:rPr>
        <w:t>3.4.1. Методические пособия</w:t>
      </w:r>
    </w:p>
    <w:p w:rsidR="00B878EB" w:rsidRDefault="00B878EB" w:rsidP="00B878EB">
      <w:pPr>
        <w:pStyle w:val="aa"/>
        <w:rPr>
          <w:rFonts w:ascii="Times New Roman" w:hAnsi="Times New Roman" w:cs="Times New Roman"/>
          <w:sz w:val="28"/>
          <w:szCs w:val="28"/>
        </w:rPr>
      </w:pPr>
      <w:r>
        <w:rPr>
          <w:rFonts w:ascii="Times New Roman" w:hAnsi="Times New Roman" w:cs="Times New Roman"/>
          <w:sz w:val="28"/>
          <w:szCs w:val="28"/>
        </w:rPr>
        <w:t xml:space="preserve">-Ребёнок третьего года жизни/ под ред. </w:t>
      </w:r>
      <w:proofErr w:type="spellStart"/>
      <w:r>
        <w:rPr>
          <w:rFonts w:ascii="Times New Roman" w:hAnsi="Times New Roman" w:cs="Times New Roman"/>
          <w:sz w:val="28"/>
          <w:szCs w:val="28"/>
        </w:rPr>
        <w:t>С.Я.Теплюк</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Москва</w:t>
      </w:r>
      <w:proofErr w:type="spellEnd"/>
      <w:r>
        <w:rPr>
          <w:rFonts w:ascii="Times New Roman" w:hAnsi="Times New Roman" w:cs="Times New Roman"/>
          <w:sz w:val="28"/>
          <w:szCs w:val="28"/>
        </w:rPr>
        <w:t>: Мозаика-Синтез, 2014 г.</w:t>
      </w:r>
    </w:p>
    <w:p w:rsidR="00B878EB" w:rsidRPr="00B2174A" w:rsidRDefault="00B878EB" w:rsidP="00B878EB">
      <w:pPr>
        <w:pStyle w:val="aa"/>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О.А.Соломенникова</w:t>
      </w:r>
      <w:proofErr w:type="spellEnd"/>
      <w:r>
        <w:rPr>
          <w:rFonts w:ascii="Times New Roman" w:hAnsi="Times New Roman" w:cs="Times New Roman"/>
          <w:sz w:val="28"/>
          <w:szCs w:val="28"/>
        </w:rPr>
        <w:t xml:space="preserve">. </w:t>
      </w:r>
      <w:r w:rsidRPr="00B2174A">
        <w:rPr>
          <w:rFonts w:ascii="Times New Roman" w:hAnsi="Times New Roman" w:cs="Times New Roman"/>
          <w:sz w:val="28"/>
          <w:szCs w:val="28"/>
        </w:rPr>
        <w:t>Ознаком</w:t>
      </w:r>
      <w:r>
        <w:rPr>
          <w:rFonts w:ascii="Times New Roman" w:hAnsi="Times New Roman" w:cs="Times New Roman"/>
          <w:sz w:val="28"/>
          <w:szCs w:val="28"/>
        </w:rPr>
        <w:t xml:space="preserve">ление с природой в детском саду: Вторая группа раннего возраста.  </w:t>
      </w:r>
      <w:r w:rsidRPr="00B2174A">
        <w:rPr>
          <w:rFonts w:ascii="Times New Roman" w:hAnsi="Times New Roman" w:cs="Times New Roman"/>
          <w:sz w:val="28"/>
          <w:szCs w:val="28"/>
        </w:rPr>
        <w:t>Москва: Издательство «Мозаика-Синтез», 2014г.</w:t>
      </w:r>
    </w:p>
    <w:p w:rsidR="00B878EB" w:rsidRPr="00B2174A" w:rsidRDefault="00B878EB" w:rsidP="00B878EB">
      <w:pPr>
        <w:pStyle w:val="aa"/>
        <w:rPr>
          <w:rFonts w:ascii="Times New Roman" w:hAnsi="Times New Roman" w:cs="Times New Roman"/>
          <w:sz w:val="28"/>
          <w:szCs w:val="28"/>
        </w:rPr>
      </w:pPr>
      <w:r>
        <w:rPr>
          <w:rFonts w:ascii="Times New Roman" w:hAnsi="Times New Roman" w:cs="Times New Roman"/>
          <w:sz w:val="28"/>
          <w:szCs w:val="28"/>
        </w:rPr>
        <w:lastRenderedPageBreak/>
        <w:t xml:space="preserve">-Н.Ф.Губанова. </w:t>
      </w:r>
      <w:r w:rsidRPr="00B2174A">
        <w:rPr>
          <w:rFonts w:ascii="Times New Roman" w:hAnsi="Times New Roman" w:cs="Times New Roman"/>
          <w:sz w:val="28"/>
          <w:szCs w:val="28"/>
        </w:rPr>
        <w:t>Развитие игровой деятельности. Вторая группа раннего возраста</w:t>
      </w:r>
      <w:r>
        <w:rPr>
          <w:rFonts w:ascii="Times New Roman" w:hAnsi="Times New Roman" w:cs="Times New Roman"/>
          <w:sz w:val="28"/>
          <w:szCs w:val="28"/>
        </w:rPr>
        <w:t xml:space="preserve">. </w:t>
      </w:r>
      <w:r w:rsidRPr="00B2174A">
        <w:rPr>
          <w:rFonts w:ascii="Times New Roman" w:hAnsi="Times New Roman" w:cs="Times New Roman"/>
          <w:sz w:val="28"/>
          <w:szCs w:val="28"/>
        </w:rPr>
        <w:t>Москва: Издательство «Мозаика-Синтез», 2014г.</w:t>
      </w:r>
    </w:p>
    <w:p w:rsidR="00B878EB" w:rsidRPr="00B2174A" w:rsidRDefault="00B878EB" w:rsidP="00B878EB">
      <w:pPr>
        <w:pStyle w:val="aa"/>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С.Н.Теплюк</w:t>
      </w:r>
      <w:proofErr w:type="spellEnd"/>
      <w:r>
        <w:rPr>
          <w:rFonts w:ascii="Times New Roman" w:hAnsi="Times New Roman" w:cs="Times New Roman"/>
          <w:sz w:val="28"/>
          <w:szCs w:val="28"/>
        </w:rPr>
        <w:t xml:space="preserve">. </w:t>
      </w:r>
      <w:r w:rsidRPr="00B2174A">
        <w:rPr>
          <w:rFonts w:ascii="Times New Roman" w:hAnsi="Times New Roman" w:cs="Times New Roman"/>
          <w:sz w:val="28"/>
          <w:szCs w:val="28"/>
        </w:rPr>
        <w:t>Игры-занятия на прог</w:t>
      </w:r>
      <w:r>
        <w:rPr>
          <w:rFonts w:ascii="Times New Roman" w:hAnsi="Times New Roman" w:cs="Times New Roman"/>
          <w:sz w:val="28"/>
          <w:szCs w:val="28"/>
        </w:rPr>
        <w:t xml:space="preserve">улке с малышами. </w:t>
      </w:r>
      <w:r w:rsidRPr="00B2174A">
        <w:rPr>
          <w:rFonts w:ascii="Times New Roman" w:hAnsi="Times New Roman" w:cs="Times New Roman"/>
          <w:sz w:val="28"/>
          <w:szCs w:val="28"/>
        </w:rPr>
        <w:t>Москва: Издательство «Мозаика-Синтез», 2014г.</w:t>
      </w:r>
    </w:p>
    <w:p w:rsidR="00B878EB" w:rsidRPr="00B2174A" w:rsidRDefault="00B878EB" w:rsidP="00B878EB">
      <w:pPr>
        <w:pStyle w:val="aa"/>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В.В.Гербова</w:t>
      </w:r>
      <w:proofErr w:type="spellEnd"/>
      <w:r>
        <w:rPr>
          <w:rFonts w:ascii="Times New Roman" w:hAnsi="Times New Roman" w:cs="Times New Roman"/>
          <w:sz w:val="28"/>
          <w:szCs w:val="28"/>
        </w:rPr>
        <w:t xml:space="preserve">. </w:t>
      </w:r>
      <w:r w:rsidRPr="00B2174A">
        <w:rPr>
          <w:rFonts w:ascii="Times New Roman" w:hAnsi="Times New Roman" w:cs="Times New Roman"/>
          <w:sz w:val="28"/>
          <w:szCs w:val="28"/>
        </w:rPr>
        <w:t>Развитие речи в детском саду</w:t>
      </w:r>
      <w:r>
        <w:rPr>
          <w:rFonts w:ascii="Times New Roman" w:hAnsi="Times New Roman" w:cs="Times New Roman"/>
          <w:sz w:val="28"/>
          <w:szCs w:val="28"/>
        </w:rPr>
        <w:t xml:space="preserve">: Вторая группа раннего возраста. </w:t>
      </w:r>
      <w:r w:rsidRPr="00B2174A">
        <w:rPr>
          <w:rFonts w:ascii="Times New Roman" w:hAnsi="Times New Roman" w:cs="Times New Roman"/>
          <w:sz w:val="28"/>
          <w:szCs w:val="28"/>
        </w:rPr>
        <w:t>Москва: Изд</w:t>
      </w:r>
      <w:r>
        <w:rPr>
          <w:rFonts w:ascii="Times New Roman" w:hAnsi="Times New Roman" w:cs="Times New Roman"/>
          <w:sz w:val="28"/>
          <w:szCs w:val="28"/>
        </w:rPr>
        <w:t>ательство «Мозаика-Синтез», 2015</w:t>
      </w:r>
      <w:r w:rsidRPr="00B2174A">
        <w:rPr>
          <w:rFonts w:ascii="Times New Roman" w:hAnsi="Times New Roman" w:cs="Times New Roman"/>
          <w:sz w:val="28"/>
          <w:szCs w:val="28"/>
        </w:rPr>
        <w:t>г.</w:t>
      </w:r>
    </w:p>
    <w:p w:rsidR="00B878EB" w:rsidRDefault="00B878EB" w:rsidP="00B878EB">
      <w:pPr>
        <w:pStyle w:val="aa"/>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И.А.Помораева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В.А.Позина</w:t>
      </w:r>
      <w:proofErr w:type="spellEnd"/>
      <w:r>
        <w:rPr>
          <w:rFonts w:ascii="Times New Roman" w:hAnsi="Times New Roman" w:cs="Times New Roman"/>
          <w:sz w:val="28"/>
          <w:szCs w:val="28"/>
        </w:rPr>
        <w:tab/>
        <w:t xml:space="preserve">. ФЭМП. Вторая группа раннего возраста.  </w:t>
      </w:r>
      <w:r w:rsidRPr="00B2174A">
        <w:rPr>
          <w:rFonts w:ascii="Times New Roman" w:hAnsi="Times New Roman" w:cs="Times New Roman"/>
          <w:sz w:val="28"/>
          <w:szCs w:val="28"/>
        </w:rPr>
        <w:t>Москва: Издательство «Мозаика-Синтез», 2015г.</w:t>
      </w:r>
    </w:p>
    <w:p w:rsidR="00B878EB" w:rsidRDefault="00B878EB" w:rsidP="00B878EB">
      <w:pPr>
        <w:pStyle w:val="aa"/>
        <w:rPr>
          <w:rFonts w:ascii="Times New Roman" w:hAnsi="Times New Roman" w:cs="Times New Roman"/>
          <w:sz w:val="28"/>
          <w:szCs w:val="28"/>
        </w:rPr>
      </w:pPr>
      <w:r>
        <w:rPr>
          <w:rFonts w:ascii="Times New Roman" w:hAnsi="Times New Roman" w:cs="Times New Roman"/>
          <w:sz w:val="28"/>
          <w:szCs w:val="28"/>
        </w:rPr>
        <w:t xml:space="preserve">-Л.В.Абрамова, </w:t>
      </w:r>
      <w:proofErr w:type="spellStart"/>
      <w:r>
        <w:rPr>
          <w:rFonts w:ascii="Times New Roman" w:hAnsi="Times New Roman" w:cs="Times New Roman"/>
          <w:sz w:val="28"/>
          <w:szCs w:val="28"/>
        </w:rPr>
        <w:t>И.Ф.Слепцова</w:t>
      </w:r>
      <w:proofErr w:type="spellEnd"/>
      <w:r>
        <w:rPr>
          <w:rFonts w:ascii="Times New Roman" w:hAnsi="Times New Roman" w:cs="Times New Roman"/>
          <w:sz w:val="28"/>
          <w:szCs w:val="28"/>
        </w:rPr>
        <w:t>.</w:t>
      </w:r>
      <w:r w:rsidRPr="00C84FCC">
        <w:rPr>
          <w:rFonts w:ascii="Times New Roman" w:hAnsi="Times New Roman" w:cs="Times New Roman"/>
          <w:sz w:val="28"/>
          <w:szCs w:val="28"/>
        </w:rPr>
        <w:t xml:space="preserve"> Со</w:t>
      </w:r>
      <w:r>
        <w:rPr>
          <w:rFonts w:ascii="Times New Roman" w:hAnsi="Times New Roman" w:cs="Times New Roman"/>
          <w:sz w:val="28"/>
          <w:szCs w:val="28"/>
        </w:rPr>
        <w:t>циально-коммуникативное развитие</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Вторая группа раннего возраста </w:t>
      </w:r>
      <w:proofErr w:type="spellStart"/>
      <w:r w:rsidRPr="00C84FCC">
        <w:rPr>
          <w:rFonts w:ascii="Times New Roman" w:hAnsi="Times New Roman" w:cs="Times New Roman"/>
          <w:sz w:val="28"/>
          <w:szCs w:val="28"/>
        </w:rPr>
        <w:t>дошк-ов</w:t>
      </w:r>
      <w:proofErr w:type="spellEnd"/>
      <w:r>
        <w:rPr>
          <w:rFonts w:ascii="Times New Roman" w:hAnsi="Times New Roman" w:cs="Times New Roman"/>
          <w:sz w:val="28"/>
          <w:szCs w:val="28"/>
        </w:rPr>
        <w:t>. – Москва:</w:t>
      </w:r>
      <w:r w:rsidRPr="00C84FCC">
        <w:rPr>
          <w:rFonts w:ascii="Times New Roman" w:hAnsi="Times New Roman" w:cs="Times New Roman"/>
          <w:sz w:val="28"/>
          <w:szCs w:val="28"/>
        </w:rPr>
        <w:t xml:space="preserve"> </w:t>
      </w:r>
      <w:r>
        <w:rPr>
          <w:rFonts w:ascii="Times New Roman" w:hAnsi="Times New Roman" w:cs="Times New Roman"/>
          <w:sz w:val="28"/>
          <w:szCs w:val="28"/>
        </w:rPr>
        <w:t>Мозаика-синтез, 2016 г.</w:t>
      </w:r>
    </w:p>
    <w:p w:rsidR="00B878EB" w:rsidRDefault="00B878EB" w:rsidP="00B878EB">
      <w:pPr>
        <w:pStyle w:val="aa"/>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Д.Н.Колдина</w:t>
      </w:r>
      <w:proofErr w:type="spellEnd"/>
      <w:r>
        <w:rPr>
          <w:rFonts w:ascii="Times New Roman" w:hAnsi="Times New Roman" w:cs="Times New Roman"/>
          <w:sz w:val="28"/>
          <w:szCs w:val="28"/>
        </w:rPr>
        <w:t xml:space="preserve">. Лепка с детьми 2-3 лет. Сценарии занятий. </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осква: Мозаика-синтез, 2016 г.</w:t>
      </w:r>
    </w:p>
    <w:p w:rsidR="00B878EB" w:rsidRDefault="00B878EB" w:rsidP="00B878EB">
      <w:pPr>
        <w:pStyle w:val="aa"/>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Д.Н.Колдина</w:t>
      </w:r>
      <w:proofErr w:type="spellEnd"/>
      <w:r>
        <w:rPr>
          <w:rFonts w:ascii="Times New Roman" w:hAnsi="Times New Roman" w:cs="Times New Roman"/>
          <w:sz w:val="28"/>
          <w:szCs w:val="28"/>
        </w:rPr>
        <w:t>. Рисование  с детьми 2-3 лет.</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осква: Мозаика-синтез, 2016 г.</w:t>
      </w:r>
    </w:p>
    <w:p w:rsidR="00E40C28" w:rsidRDefault="00B878EB" w:rsidP="00B878EB">
      <w:pPr>
        <w:pStyle w:val="aa"/>
        <w:rPr>
          <w:rFonts w:ascii="Times New Roman" w:hAnsi="Times New Roman" w:cs="Times New Roman"/>
          <w:sz w:val="28"/>
          <w:szCs w:val="28"/>
        </w:rPr>
      </w:pPr>
      <w:r>
        <w:rPr>
          <w:rFonts w:ascii="Times New Roman" w:hAnsi="Times New Roman" w:cs="Times New Roman"/>
          <w:sz w:val="28"/>
          <w:szCs w:val="28"/>
        </w:rPr>
        <w:t>-Т.Е.Харченко. Бодрящая гимнастика для дошкольников. – СПб: Детство – Пресс, 2015 г.</w:t>
      </w:r>
    </w:p>
    <w:p w:rsidR="00B878EB" w:rsidRPr="00B878EB" w:rsidRDefault="00B878EB" w:rsidP="00B878EB">
      <w:pPr>
        <w:pStyle w:val="aa"/>
        <w:rPr>
          <w:rFonts w:ascii="Times New Roman" w:hAnsi="Times New Roman" w:cs="Times New Roman"/>
          <w:sz w:val="28"/>
          <w:szCs w:val="28"/>
        </w:rPr>
      </w:pPr>
      <w:r w:rsidRPr="00B878EB">
        <w:rPr>
          <w:rFonts w:ascii="Times New Roman" w:hAnsi="Times New Roman" w:cs="Times New Roman"/>
          <w:sz w:val="28"/>
          <w:szCs w:val="28"/>
        </w:rPr>
        <w:t>-</w:t>
      </w:r>
      <w:proofErr w:type="spellStart"/>
      <w:r w:rsidRPr="00B878EB">
        <w:rPr>
          <w:rFonts w:ascii="Times New Roman" w:hAnsi="Times New Roman" w:cs="Times New Roman"/>
          <w:sz w:val="28"/>
          <w:szCs w:val="28"/>
        </w:rPr>
        <w:t>Э.Я.Степаненкова</w:t>
      </w:r>
      <w:proofErr w:type="spellEnd"/>
      <w:r w:rsidRPr="00B878EB">
        <w:rPr>
          <w:rFonts w:ascii="Times New Roman" w:hAnsi="Times New Roman" w:cs="Times New Roman"/>
          <w:sz w:val="28"/>
          <w:szCs w:val="28"/>
        </w:rPr>
        <w:t>. Сборник подвижных игр. Для занятий с детьми 2-7 лет. Москва: «Мозаика - Синтез», 2014 г.</w:t>
      </w:r>
    </w:p>
    <w:p w:rsidR="00B878EB" w:rsidRPr="00B878EB" w:rsidRDefault="00B878EB" w:rsidP="00B878EB">
      <w:pPr>
        <w:pStyle w:val="aa"/>
        <w:rPr>
          <w:rFonts w:ascii="Times New Roman" w:hAnsi="Times New Roman" w:cs="Times New Roman"/>
          <w:sz w:val="28"/>
          <w:szCs w:val="28"/>
        </w:rPr>
      </w:pPr>
      <w:r w:rsidRPr="00B878EB">
        <w:rPr>
          <w:rFonts w:ascii="Times New Roman" w:hAnsi="Times New Roman" w:cs="Times New Roman"/>
          <w:sz w:val="28"/>
          <w:szCs w:val="28"/>
        </w:rPr>
        <w:t>-К.Ю.Белая. Формирование основ безопасности у дошкольников. Для занятий с детьми 2-7 лет. Москва: «Мозаика - Синтез», 2015 г.</w:t>
      </w:r>
    </w:p>
    <w:p w:rsidR="00B878EB" w:rsidRPr="00B878EB" w:rsidRDefault="00B878EB" w:rsidP="00B878EB">
      <w:pPr>
        <w:pStyle w:val="aa"/>
        <w:rPr>
          <w:rFonts w:ascii="Times New Roman" w:hAnsi="Times New Roman" w:cs="Times New Roman"/>
          <w:sz w:val="28"/>
          <w:szCs w:val="28"/>
          <w:lang w:eastAsia="ru-RU"/>
        </w:rPr>
      </w:pPr>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603332450510203670830559428146817986133868575830</w:t>
            </w:r>
          </w:p>
        </w:tc>
      </w:tr>
      <w:tr>
        <w:trPr/>
        <w:tc>
          <w:tcPr/>
          <w:p>
            <w:pPr>
              <w:rPr/>
            </w:pPr>
            <w:r>
              <w:rPr/>
              <w:t xml:space="preserve">Владелец</w:t>
            </w:r>
          </w:p>
        </w:tc>
        <w:tc>
          <w:tcPr>
            <w:gridSpan w:val="2"/>
          </w:tcPr>
          <w:p>
            <w:pPr>
              <w:rPr/>
            </w:pPr>
            <w:r>
              <w:rPr/>
              <w:t xml:space="preserve">Кочкарева  Эминеханум Солтановна</w:t>
            </w:r>
          </w:p>
        </w:tc>
      </w:tr>
      <w:tr>
        <w:trPr/>
        <w:tc>
          <w:tcPr/>
          <w:p>
            <w:pPr>
              <w:rPr/>
            </w:pPr>
            <w:r>
              <w:rPr/>
              <w:t xml:space="preserve">Действителен</w:t>
            </w:r>
          </w:p>
        </w:tc>
        <w:tc>
          <w:tcPr>
            <w:gridSpan w:val="2"/>
          </w:tcPr>
          <w:p>
            <w:pPr>
              <w:rPr/>
            </w:pPr>
            <w:r>
              <w:rPr/>
              <w:t xml:space="preserve">С 14.07.2021 по 14.07.2022</w:t>
            </w:r>
          </w:p>
        </w:tc>
      </w:tr>
    </w:tbl>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603332450510203670830559428146817986133868575830</w:t>
            </w:r>
          </w:p>
        </w:tc>
      </w:tr>
      <w:tr>
        <w:trPr/>
        <w:tc>
          <w:tcPr/>
          <w:p>
            <w:pPr>
              <w:rPr/>
            </w:pPr>
            <w:r>
              <w:rPr/>
              <w:t xml:space="preserve">Владелец</w:t>
            </w:r>
          </w:p>
        </w:tc>
        <w:tc>
          <w:tcPr>
            <w:gridSpan w:val="2"/>
          </w:tcPr>
          <w:p>
            <w:pPr>
              <w:rPr/>
            </w:pPr>
            <w:r>
              <w:rPr/>
              <w:t xml:space="preserve">Кочкарева  Эминеханум Солтановна</w:t>
            </w:r>
          </w:p>
        </w:tc>
      </w:tr>
      <w:tr>
        <w:trPr/>
        <w:tc>
          <w:tcPr/>
          <w:p>
            <w:pPr>
              <w:rPr/>
            </w:pPr>
            <w:r>
              <w:rPr/>
              <w:t xml:space="preserve">Действителен</w:t>
            </w:r>
          </w:p>
        </w:tc>
        <w:tc>
          <w:tcPr>
            <w:gridSpan w:val="2"/>
          </w:tcPr>
          <w:p>
            <w:pPr>
              <w:rPr/>
            </w:pPr>
            <w:r>
              <w:rPr/>
              <w:t xml:space="preserve">С 14.07.2021 по 14.07.2022</w:t>
            </w:r>
          </w:p>
        </w:tc>
      </w:tr>
    </w:tbl>
    <w:sectPr xmlns:w="http://schemas.openxmlformats.org/wordprocessingml/2006/main" w:rsidR="00B878EB" w:rsidRPr="00B878EB" w:rsidSect="00FF5793">
      <w:pgSz w:w="11906" w:h="16838"/>
      <w:pgMar w:top="426" w:right="424" w:bottom="426" w:left="567" w:header="708" w:footer="708" w:gutter="0"/>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FDA" w:rsidRDefault="006E0FDA" w:rsidP="006E0FDA">
      <w:pPr>
        <w:spacing w:after="0" w:line="240" w:lineRule="auto"/>
      </w:pPr>
      <w:r>
        <w:separator/>
      </w:r>
    </w:p>
  </w:endnote>
  <w:endnote w:type="continuationSeparator" w:id="0">
    <w:p w:rsidR="006E0FDA" w:rsidRDefault="006E0FDA" w:rsidP="006E0F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FDA" w:rsidRDefault="006E0FDA" w:rsidP="006E0FDA">
      <w:pPr>
        <w:spacing w:after="0" w:line="240" w:lineRule="auto"/>
      </w:pPr>
      <w:r>
        <w:separator/>
      </w:r>
    </w:p>
  </w:footnote>
  <w:footnote w:type="continuationSeparator" w:id="0">
    <w:p w:rsidR="006E0FDA" w:rsidRDefault="006E0FDA" w:rsidP="006E0F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686">
    <w:multiLevelType w:val="hybridMultilevel"/>
    <w:lvl w:ilvl="0" w:tplc="51784059">
      <w:start w:val="1"/>
      <w:numFmt w:val="decimal"/>
      <w:lvlText w:val="%1."/>
      <w:lvlJc w:val="left"/>
      <w:pPr>
        <w:ind w:left="720" w:hanging="360"/>
      </w:pPr>
    </w:lvl>
    <w:lvl w:ilvl="1" w:tplc="51784059" w:tentative="1">
      <w:start w:val="1"/>
      <w:numFmt w:val="lowerLetter"/>
      <w:lvlText w:val="%2."/>
      <w:lvlJc w:val="left"/>
      <w:pPr>
        <w:ind w:left="1440" w:hanging="360"/>
      </w:pPr>
    </w:lvl>
    <w:lvl w:ilvl="2" w:tplc="51784059" w:tentative="1">
      <w:start w:val="1"/>
      <w:numFmt w:val="lowerRoman"/>
      <w:lvlText w:val="%3."/>
      <w:lvlJc w:val="right"/>
      <w:pPr>
        <w:ind w:left="2160" w:hanging="180"/>
      </w:pPr>
    </w:lvl>
    <w:lvl w:ilvl="3" w:tplc="51784059" w:tentative="1">
      <w:start w:val="1"/>
      <w:numFmt w:val="decimal"/>
      <w:lvlText w:val="%4."/>
      <w:lvlJc w:val="left"/>
      <w:pPr>
        <w:ind w:left="2880" w:hanging="360"/>
      </w:pPr>
    </w:lvl>
    <w:lvl w:ilvl="4" w:tplc="51784059" w:tentative="1">
      <w:start w:val="1"/>
      <w:numFmt w:val="lowerLetter"/>
      <w:lvlText w:val="%5."/>
      <w:lvlJc w:val="left"/>
      <w:pPr>
        <w:ind w:left="3600" w:hanging="360"/>
      </w:pPr>
    </w:lvl>
    <w:lvl w:ilvl="5" w:tplc="51784059" w:tentative="1">
      <w:start w:val="1"/>
      <w:numFmt w:val="lowerRoman"/>
      <w:lvlText w:val="%6."/>
      <w:lvlJc w:val="right"/>
      <w:pPr>
        <w:ind w:left="4320" w:hanging="180"/>
      </w:pPr>
    </w:lvl>
    <w:lvl w:ilvl="6" w:tplc="51784059" w:tentative="1">
      <w:start w:val="1"/>
      <w:numFmt w:val="decimal"/>
      <w:lvlText w:val="%7."/>
      <w:lvlJc w:val="left"/>
      <w:pPr>
        <w:ind w:left="5040" w:hanging="360"/>
      </w:pPr>
    </w:lvl>
    <w:lvl w:ilvl="7" w:tplc="51784059" w:tentative="1">
      <w:start w:val="1"/>
      <w:numFmt w:val="lowerLetter"/>
      <w:lvlText w:val="%8."/>
      <w:lvlJc w:val="left"/>
      <w:pPr>
        <w:ind w:left="5760" w:hanging="360"/>
      </w:pPr>
    </w:lvl>
    <w:lvl w:ilvl="8" w:tplc="51784059" w:tentative="1">
      <w:start w:val="1"/>
      <w:numFmt w:val="lowerRoman"/>
      <w:lvlText w:val="%9."/>
      <w:lvlJc w:val="right"/>
      <w:pPr>
        <w:ind w:left="6480" w:hanging="180"/>
      </w:pPr>
    </w:lvl>
  </w:abstractNum>
  <w:abstractNum w:abstractNumId="23685">
    <w:multiLevelType w:val="hybridMultilevel"/>
    <w:lvl w:ilvl="0" w:tplc="9335680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624">
    <w:multiLevelType w:val="hybridMultilevel"/>
    <w:lvl w:ilvl="0" w:tplc="63634564">
      <w:start w:val="1"/>
      <w:numFmt w:val="decimal"/>
      <w:lvlText w:val="%1."/>
      <w:lvlJc w:val="left"/>
      <w:pPr>
        <w:ind w:left="720" w:hanging="360"/>
      </w:pPr>
    </w:lvl>
    <w:lvl w:ilvl="1" w:tplc="63634564" w:tentative="1">
      <w:start w:val="1"/>
      <w:numFmt w:val="lowerLetter"/>
      <w:lvlText w:val="%2."/>
      <w:lvlJc w:val="left"/>
      <w:pPr>
        <w:ind w:left="1440" w:hanging="360"/>
      </w:pPr>
    </w:lvl>
    <w:lvl w:ilvl="2" w:tplc="63634564" w:tentative="1">
      <w:start w:val="1"/>
      <w:numFmt w:val="lowerRoman"/>
      <w:lvlText w:val="%3."/>
      <w:lvlJc w:val="right"/>
      <w:pPr>
        <w:ind w:left="2160" w:hanging="180"/>
      </w:pPr>
    </w:lvl>
    <w:lvl w:ilvl="3" w:tplc="63634564" w:tentative="1">
      <w:start w:val="1"/>
      <w:numFmt w:val="decimal"/>
      <w:lvlText w:val="%4."/>
      <w:lvlJc w:val="left"/>
      <w:pPr>
        <w:ind w:left="2880" w:hanging="360"/>
      </w:pPr>
    </w:lvl>
    <w:lvl w:ilvl="4" w:tplc="63634564" w:tentative="1">
      <w:start w:val="1"/>
      <w:numFmt w:val="lowerLetter"/>
      <w:lvlText w:val="%5."/>
      <w:lvlJc w:val="left"/>
      <w:pPr>
        <w:ind w:left="3600" w:hanging="360"/>
      </w:pPr>
    </w:lvl>
    <w:lvl w:ilvl="5" w:tplc="63634564" w:tentative="1">
      <w:start w:val="1"/>
      <w:numFmt w:val="lowerRoman"/>
      <w:lvlText w:val="%6."/>
      <w:lvlJc w:val="right"/>
      <w:pPr>
        <w:ind w:left="4320" w:hanging="180"/>
      </w:pPr>
    </w:lvl>
    <w:lvl w:ilvl="6" w:tplc="63634564" w:tentative="1">
      <w:start w:val="1"/>
      <w:numFmt w:val="decimal"/>
      <w:lvlText w:val="%7."/>
      <w:lvlJc w:val="left"/>
      <w:pPr>
        <w:ind w:left="5040" w:hanging="360"/>
      </w:pPr>
    </w:lvl>
    <w:lvl w:ilvl="7" w:tplc="63634564" w:tentative="1">
      <w:start w:val="1"/>
      <w:numFmt w:val="lowerLetter"/>
      <w:lvlText w:val="%8."/>
      <w:lvlJc w:val="left"/>
      <w:pPr>
        <w:ind w:left="5760" w:hanging="360"/>
      </w:pPr>
    </w:lvl>
    <w:lvl w:ilvl="8" w:tplc="63634564" w:tentative="1">
      <w:start w:val="1"/>
      <w:numFmt w:val="lowerRoman"/>
      <w:lvlText w:val="%9."/>
      <w:lvlJc w:val="right"/>
      <w:pPr>
        <w:ind w:left="6480" w:hanging="180"/>
      </w:pPr>
    </w:lvl>
  </w:abstractNum>
  <w:abstractNum w:abstractNumId="12623">
    <w:multiLevelType w:val="hybridMultilevel"/>
    <w:lvl w:ilvl="0" w:tplc="7225264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0A01026E"/>
    <w:multiLevelType w:val="multilevel"/>
    <w:tmpl w:val="ADEA7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1E4144"/>
    <w:multiLevelType w:val="multilevel"/>
    <w:tmpl w:val="2418F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3E5F63"/>
    <w:multiLevelType w:val="multilevel"/>
    <w:tmpl w:val="6B88C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4D6BA4"/>
    <w:multiLevelType w:val="multilevel"/>
    <w:tmpl w:val="65A4B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B1623B"/>
    <w:multiLevelType w:val="multilevel"/>
    <w:tmpl w:val="983A8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7FE4FAD"/>
    <w:multiLevelType w:val="multilevel"/>
    <w:tmpl w:val="CB3EB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6F4529A"/>
    <w:multiLevelType w:val="multilevel"/>
    <w:tmpl w:val="2B527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2"/>
  </w:num>
  <w:num w:numId="4">
    <w:abstractNumId w:val="3"/>
  </w:num>
  <w:num w:numId="5">
    <w:abstractNumId w:val="4"/>
  </w:num>
  <w:num w:numId="6">
    <w:abstractNumId w:val="1"/>
  </w:num>
  <w:num w:numId="7">
    <w:abstractNumId w:val="6"/>
  </w:num>
  <w:num w:numId="12623">
    <w:abstractNumId w:val="12623"/>
  </w:num>
  <w:num w:numId="12624">
    <w:abstractNumId w:val="12624"/>
  </w:num>
  <w:num w:numId="23685">
    <w:abstractNumId w:val="23685"/>
  </w:num>
  <w:num w:numId="23686">
    <w:abstractNumId w:val="23686"/>
  </w:num>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E114F"/>
    <w:rsid w:val="00022F9A"/>
    <w:rsid w:val="00043AD3"/>
    <w:rsid w:val="000B7AE6"/>
    <w:rsid w:val="001215E3"/>
    <w:rsid w:val="0013528B"/>
    <w:rsid w:val="001B60A5"/>
    <w:rsid w:val="001F5E68"/>
    <w:rsid w:val="0021658E"/>
    <w:rsid w:val="0050726F"/>
    <w:rsid w:val="00525EF5"/>
    <w:rsid w:val="00556B60"/>
    <w:rsid w:val="005D14C9"/>
    <w:rsid w:val="005F3231"/>
    <w:rsid w:val="00617075"/>
    <w:rsid w:val="00656595"/>
    <w:rsid w:val="006D09A5"/>
    <w:rsid w:val="00721FC1"/>
    <w:rsid w:val="007D629F"/>
    <w:rsid w:val="008411A5"/>
    <w:rsid w:val="00887922"/>
    <w:rsid w:val="00925B86"/>
    <w:rsid w:val="009C58AD"/>
    <w:rsid w:val="00B53A29"/>
    <w:rsid w:val="00B878EB"/>
    <w:rsid w:val="00BA744E"/>
    <w:rsid w:val="00BF65E7"/>
    <w:rsid w:val="00BF7A6B"/>
    <w:rsid w:val="00CB66BE"/>
    <w:rsid w:val="00CD18DB"/>
    <w:rsid w:val="00D24CFD"/>
    <w:rsid w:val="00E40C28"/>
    <w:rsid w:val="00E552AC"/>
    <w:rsid w:val="00F06270"/>
    <w:rsid w:val="00F223A4"/>
    <w:rsid w:val="00FB7235"/>
    <w:rsid w:val="00FE114F"/>
    <w:rsid w:val="00FF57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E68"/>
  </w:style>
  <w:style w:type="paragraph" w:styleId="1">
    <w:name w:val="heading 1"/>
    <w:basedOn w:val="a"/>
    <w:link w:val="10"/>
    <w:uiPriority w:val="9"/>
    <w:qFormat/>
    <w:rsid w:val="00CD18D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F0627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CD18D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D18DB"/>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18DB"/>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CD18DB"/>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D18DB"/>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CD18DB"/>
  </w:style>
  <w:style w:type="paragraph" w:styleId="a3">
    <w:name w:val="Normal (Web)"/>
    <w:basedOn w:val="a"/>
    <w:uiPriority w:val="99"/>
    <w:unhideWhenUsed/>
    <w:rsid w:val="00CD18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D18DB"/>
    <w:rPr>
      <w:b/>
      <w:bCs/>
    </w:rPr>
  </w:style>
  <w:style w:type="character" w:styleId="a5">
    <w:name w:val="Emphasis"/>
    <w:basedOn w:val="a0"/>
    <w:uiPriority w:val="20"/>
    <w:qFormat/>
    <w:rsid w:val="00CD18DB"/>
    <w:rPr>
      <w:i/>
      <w:iCs/>
    </w:rPr>
  </w:style>
  <w:style w:type="character" w:customStyle="1" w:styleId="apple-converted-space">
    <w:name w:val="apple-converted-space"/>
    <w:basedOn w:val="a0"/>
    <w:rsid w:val="00CD18DB"/>
  </w:style>
  <w:style w:type="character" w:styleId="a6">
    <w:name w:val="Hyperlink"/>
    <w:basedOn w:val="a0"/>
    <w:uiPriority w:val="99"/>
    <w:semiHidden/>
    <w:unhideWhenUsed/>
    <w:rsid w:val="00CD18DB"/>
    <w:rPr>
      <w:color w:val="0000FF"/>
      <w:u w:val="single"/>
    </w:rPr>
  </w:style>
  <w:style w:type="character" w:styleId="a7">
    <w:name w:val="FollowedHyperlink"/>
    <w:basedOn w:val="a0"/>
    <w:uiPriority w:val="99"/>
    <w:semiHidden/>
    <w:unhideWhenUsed/>
    <w:rsid w:val="00CD18DB"/>
    <w:rPr>
      <w:color w:val="800080"/>
      <w:u w:val="single"/>
    </w:rPr>
  </w:style>
  <w:style w:type="character" w:customStyle="1" w:styleId="icon-chevron-left">
    <w:name w:val="icon-chevron-left"/>
    <w:basedOn w:val="a0"/>
    <w:rsid w:val="00CD18DB"/>
  </w:style>
  <w:style w:type="character" w:customStyle="1" w:styleId="icon-chevron-right">
    <w:name w:val="icon-chevron-right"/>
    <w:basedOn w:val="a0"/>
    <w:rsid w:val="00CD18DB"/>
  </w:style>
  <w:style w:type="character" w:customStyle="1" w:styleId="b-share">
    <w:name w:val="b-share"/>
    <w:basedOn w:val="a0"/>
    <w:rsid w:val="00CD18DB"/>
  </w:style>
  <w:style w:type="character" w:customStyle="1" w:styleId="b-share-icon">
    <w:name w:val="b-share-icon"/>
    <w:basedOn w:val="a0"/>
    <w:rsid w:val="00CD18DB"/>
  </w:style>
  <w:style w:type="character" w:customStyle="1" w:styleId="articleseparator">
    <w:name w:val="article_separator"/>
    <w:basedOn w:val="a0"/>
    <w:rsid w:val="00CD18DB"/>
  </w:style>
  <w:style w:type="paragraph" w:styleId="z-">
    <w:name w:val="HTML Top of Form"/>
    <w:basedOn w:val="a"/>
    <w:next w:val="a"/>
    <w:link w:val="z-0"/>
    <w:hidden/>
    <w:uiPriority w:val="99"/>
    <w:semiHidden/>
    <w:unhideWhenUsed/>
    <w:rsid w:val="00CD18DB"/>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CD18DB"/>
    <w:rPr>
      <w:rFonts w:ascii="Arial" w:eastAsia="Times New Roman" w:hAnsi="Arial" w:cs="Arial"/>
      <w:vanish/>
      <w:sz w:val="16"/>
      <w:szCs w:val="16"/>
      <w:lang w:eastAsia="ru-RU"/>
    </w:rPr>
  </w:style>
  <w:style w:type="character" w:customStyle="1" w:styleId="counter">
    <w:name w:val="counter"/>
    <w:basedOn w:val="a0"/>
    <w:rsid w:val="00CD18DB"/>
  </w:style>
  <w:style w:type="character" w:customStyle="1" w:styleId="captcha">
    <w:name w:val="captcha"/>
    <w:basedOn w:val="a0"/>
    <w:rsid w:val="00CD18DB"/>
  </w:style>
  <w:style w:type="paragraph" w:styleId="z-1">
    <w:name w:val="HTML Bottom of Form"/>
    <w:basedOn w:val="a"/>
    <w:next w:val="a"/>
    <w:link w:val="z-2"/>
    <w:hidden/>
    <w:uiPriority w:val="99"/>
    <w:semiHidden/>
    <w:unhideWhenUsed/>
    <w:rsid w:val="00CD18DB"/>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CD18DB"/>
    <w:rPr>
      <w:rFonts w:ascii="Arial" w:eastAsia="Times New Roman" w:hAnsi="Arial" w:cs="Arial"/>
      <w:vanish/>
      <w:sz w:val="16"/>
      <w:szCs w:val="16"/>
      <w:lang w:eastAsia="ru-RU"/>
    </w:rPr>
  </w:style>
  <w:style w:type="character" w:customStyle="1" w:styleId="add-on">
    <w:name w:val="add-on"/>
    <w:basedOn w:val="a0"/>
    <w:rsid w:val="00CD18DB"/>
  </w:style>
  <w:style w:type="character" w:customStyle="1" w:styleId="cbtemplate">
    <w:name w:val="cb_template"/>
    <w:basedOn w:val="a0"/>
    <w:rsid w:val="00CD18DB"/>
  </w:style>
  <w:style w:type="character" w:customStyle="1" w:styleId="cbmoduleusernameicon">
    <w:name w:val="cbmoduleusernameicon"/>
    <w:basedOn w:val="a0"/>
    <w:rsid w:val="00CD18DB"/>
  </w:style>
  <w:style w:type="character" w:customStyle="1" w:styleId="cbmodulepasswordicon">
    <w:name w:val="cbmodulepasswordicon"/>
    <w:basedOn w:val="a0"/>
    <w:rsid w:val="00CD18DB"/>
  </w:style>
  <w:style w:type="character" w:customStyle="1" w:styleId="cbmoduleloginicon">
    <w:name w:val="cbmoduleloginicon"/>
    <w:basedOn w:val="a0"/>
    <w:rsid w:val="00CD18DB"/>
  </w:style>
  <w:style w:type="paragraph" w:styleId="a8">
    <w:name w:val="Balloon Text"/>
    <w:basedOn w:val="a"/>
    <w:link w:val="a9"/>
    <w:uiPriority w:val="99"/>
    <w:semiHidden/>
    <w:unhideWhenUsed/>
    <w:rsid w:val="0013528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3528B"/>
    <w:rPr>
      <w:rFonts w:ascii="Tahoma" w:hAnsi="Tahoma" w:cs="Tahoma"/>
      <w:sz w:val="16"/>
      <w:szCs w:val="16"/>
    </w:rPr>
  </w:style>
  <w:style w:type="paragraph" w:styleId="aa">
    <w:name w:val="No Spacing"/>
    <w:link w:val="ab"/>
    <w:uiPriority w:val="1"/>
    <w:qFormat/>
    <w:rsid w:val="0013528B"/>
    <w:pPr>
      <w:spacing w:after="0" w:line="240" w:lineRule="auto"/>
    </w:pPr>
  </w:style>
  <w:style w:type="paragraph" w:customStyle="1" w:styleId="Default">
    <w:name w:val="Default"/>
    <w:rsid w:val="0013528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9">
    <w:name w:val="Style9"/>
    <w:basedOn w:val="a"/>
    <w:uiPriority w:val="99"/>
    <w:rsid w:val="00B53A29"/>
    <w:pPr>
      <w:widowControl w:val="0"/>
      <w:autoSpaceDE w:val="0"/>
      <w:autoSpaceDN w:val="0"/>
      <w:adjustRightInd w:val="0"/>
      <w:spacing w:after="0" w:line="233" w:lineRule="exact"/>
      <w:ind w:firstLine="456"/>
      <w:jc w:val="both"/>
    </w:pPr>
    <w:rPr>
      <w:rFonts w:ascii="Century Gothic" w:eastAsia="Times New Roman" w:hAnsi="Century Gothic" w:cs="Times New Roman"/>
      <w:sz w:val="24"/>
      <w:szCs w:val="24"/>
      <w:lang w:eastAsia="ru-RU"/>
    </w:rPr>
  </w:style>
  <w:style w:type="character" w:customStyle="1" w:styleId="FontStyle31">
    <w:name w:val="Font Style31"/>
    <w:rsid w:val="00B53A29"/>
    <w:rPr>
      <w:rFonts w:ascii="Times New Roman" w:hAnsi="Times New Roman" w:cs="Times New Roman" w:hint="default"/>
      <w:sz w:val="20"/>
      <w:szCs w:val="20"/>
    </w:rPr>
  </w:style>
  <w:style w:type="character" w:customStyle="1" w:styleId="ab">
    <w:name w:val="Без интервала Знак"/>
    <w:basedOn w:val="a0"/>
    <w:link w:val="aa"/>
    <w:rsid w:val="00E40C28"/>
  </w:style>
  <w:style w:type="character" w:customStyle="1" w:styleId="20">
    <w:name w:val="Заголовок 2 Знак"/>
    <w:basedOn w:val="a0"/>
    <w:link w:val="2"/>
    <w:uiPriority w:val="9"/>
    <w:rsid w:val="00F06270"/>
    <w:rPr>
      <w:rFonts w:asciiTheme="majorHAnsi" w:eastAsiaTheme="majorEastAsia" w:hAnsiTheme="majorHAnsi" w:cstheme="majorBidi"/>
      <w:b/>
      <w:bCs/>
      <w:color w:val="4F81BD" w:themeColor="accent1"/>
      <w:sz w:val="26"/>
      <w:szCs w:val="26"/>
    </w:rPr>
  </w:style>
  <w:style w:type="table" w:styleId="ac">
    <w:name w:val="Table Grid"/>
    <w:basedOn w:val="a1"/>
    <w:uiPriority w:val="59"/>
    <w:rsid w:val="00B878E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webSettings.xml><?xml version="1.0" encoding="utf-8"?>
<w:webSettings xmlns:r="http://schemas.openxmlformats.org/officeDocument/2006/relationships" xmlns:w="http://schemas.openxmlformats.org/wordprocessingml/2006/main">
  <w:divs>
    <w:div w:id="1923643230">
      <w:bodyDiv w:val="1"/>
      <w:marLeft w:val="0"/>
      <w:marRight w:val="0"/>
      <w:marTop w:val="0"/>
      <w:marBottom w:val="0"/>
      <w:divBdr>
        <w:top w:val="none" w:sz="0" w:space="0" w:color="auto"/>
        <w:left w:val="none" w:sz="0" w:space="0" w:color="auto"/>
        <w:bottom w:val="none" w:sz="0" w:space="0" w:color="auto"/>
        <w:right w:val="none" w:sz="0" w:space="0" w:color="auto"/>
      </w:divBdr>
      <w:divsChild>
        <w:div w:id="1724719554">
          <w:marLeft w:val="0"/>
          <w:marRight w:val="0"/>
          <w:marTop w:val="0"/>
          <w:marBottom w:val="0"/>
          <w:divBdr>
            <w:top w:val="none" w:sz="0" w:space="0" w:color="auto"/>
            <w:left w:val="none" w:sz="0" w:space="0" w:color="auto"/>
            <w:bottom w:val="none" w:sz="0" w:space="0" w:color="auto"/>
            <w:right w:val="none" w:sz="0" w:space="0" w:color="auto"/>
          </w:divBdr>
          <w:divsChild>
            <w:div w:id="1823305521">
              <w:marLeft w:val="0"/>
              <w:marRight w:val="0"/>
              <w:marTop w:val="0"/>
              <w:marBottom w:val="0"/>
              <w:divBdr>
                <w:top w:val="none" w:sz="0" w:space="0" w:color="auto"/>
                <w:left w:val="none" w:sz="0" w:space="0" w:color="auto"/>
                <w:bottom w:val="none" w:sz="0" w:space="0" w:color="auto"/>
                <w:right w:val="none" w:sz="0" w:space="0" w:color="auto"/>
              </w:divBdr>
              <w:divsChild>
                <w:div w:id="157160072">
                  <w:marLeft w:val="0"/>
                  <w:marRight w:val="0"/>
                  <w:marTop w:val="0"/>
                  <w:marBottom w:val="0"/>
                  <w:divBdr>
                    <w:top w:val="none" w:sz="0" w:space="0" w:color="auto"/>
                    <w:left w:val="none" w:sz="0" w:space="0" w:color="auto"/>
                    <w:bottom w:val="none" w:sz="0" w:space="0" w:color="auto"/>
                    <w:right w:val="none" w:sz="0" w:space="0" w:color="auto"/>
                  </w:divBdr>
                  <w:divsChild>
                    <w:div w:id="210650765">
                      <w:marLeft w:val="0"/>
                      <w:marRight w:val="0"/>
                      <w:marTop w:val="0"/>
                      <w:marBottom w:val="0"/>
                      <w:divBdr>
                        <w:top w:val="none" w:sz="0" w:space="0" w:color="auto"/>
                        <w:left w:val="none" w:sz="0" w:space="0" w:color="auto"/>
                        <w:bottom w:val="none" w:sz="0" w:space="0" w:color="auto"/>
                        <w:right w:val="none" w:sz="0" w:space="0" w:color="auto"/>
                      </w:divBdr>
                    </w:div>
                    <w:div w:id="911894896">
                      <w:marLeft w:val="0"/>
                      <w:marRight w:val="0"/>
                      <w:marTop w:val="0"/>
                      <w:marBottom w:val="0"/>
                      <w:divBdr>
                        <w:top w:val="none" w:sz="0" w:space="0" w:color="auto"/>
                        <w:left w:val="none" w:sz="0" w:space="0" w:color="auto"/>
                        <w:bottom w:val="none" w:sz="0" w:space="0" w:color="auto"/>
                        <w:right w:val="none" w:sz="0" w:space="0" w:color="auto"/>
                      </w:divBdr>
                      <w:divsChild>
                        <w:div w:id="1478187714">
                          <w:marLeft w:val="0"/>
                          <w:marRight w:val="0"/>
                          <w:marTop w:val="0"/>
                          <w:marBottom w:val="0"/>
                          <w:divBdr>
                            <w:top w:val="none" w:sz="0" w:space="0" w:color="auto"/>
                            <w:left w:val="none" w:sz="0" w:space="0" w:color="auto"/>
                            <w:bottom w:val="none" w:sz="0" w:space="0" w:color="auto"/>
                            <w:right w:val="none" w:sz="0" w:space="0" w:color="auto"/>
                          </w:divBdr>
                        </w:div>
                        <w:div w:id="1692486556">
                          <w:marLeft w:val="0"/>
                          <w:marRight w:val="0"/>
                          <w:marTop w:val="0"/>
                          <w:marBottom w:val="0"/>
                          <w:divBdr>
                            <w:top w:val="single" w:sz="2" w:space="0" w:color="DDDDDD"/>
                            <w:left w:val="single" w:sz="6" w:space="0" w:color="DDDDDD"/>
                            <w:bottom w:val="single" w:sz="6" w:space="0" w:color="DDDDDD"/>
                            <w:right w:val="single" w:sz="6" w:space="0" w:color="DDDDDD"/>
                          </w:divBdr>
                        </w:div>
                        <w:div w:id="351416858">
                          <w:marLeft w:val="0"/>
                          <w:marRight w:val="0"/>
                          <w:marTop w:val="150"/>
                          <w:marBottom w:val="120"/>
                          <w:divBdr>
                            <w:top w:val="none" w:sz="0" w:space="0" w:color="auto"/>
                            <w:left w:val="none" w:sz="0" w:space="0" w:color="auto"/>
                            <w:bottom w:val="none" w:sz="0" w:space="0" w:color="auto"/>
                            <w:right w:val="none" w:sz="0" w:space="0" w:color="auto"/>
                          </w:divBdr>
                          <w:divsChild>
                            <w:div w:id="1509130143">
                              <w:marLeft w:val="0"/>
                              <w:marRight w:val="75"/>
                              <w:marTop w:val="0"/>
                              <w:marBottom w:val="0"/>
                              <w:divBdr>
                                <w:top w:val="none" w:sz="0" w:space="0" w:color="auto"/>
                                <w:left w:val="none" w:sz="0" w:space="0" w:color="auto"/>
                                <w:bottom w:val="none" w:sz="0" w:space="0" w:color="auto"/>
                                <w:right w:val="none" w:sz="0" w:space="0" w:color="auto"/>
                              </w:divBdr>
                              <w:divsChild>
                                <w:div w:id="964389954">
                                  <w:marLeft w:val="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8034553">
          <w:marLeft w:val="0"/>
          <w:marRight w:val="0"/>
          <w:marTop w:val="0"/>
          <w:marBottom w:val="0"/>
          <w:divBdr>
            <w:top w:val="none" w:sz="0" w:space="0" w:color="auto"/>
            <w:left w:val="none" w:sz="0" w:space="0" w:color="auto"/>
            <w:bottom w:val="none" w:sz="0" w:space="0" w:color="auto"/>
            <w:right w:val="none" w:sz="0" w:space="0" w:color="auto"/>
          </w:divBdr>
          <w:divsChild>
            <w:div w:id="1947881760">
              <w:marLeft w:val="0"/>
              <w:marRight w:val="0"/>
              <w:marTop w:val="0"/>
              <w:marBottom w:val="225"/>
              <w:divBdr>
                <w:top w:val="none" w:sz="0" w:space="0" w:color="auto"/>
                <w:left w:val="none" w:sz="0" w:space="0" w:color="auto"/>
                <w:bottom w:val="none" w:sz="0" w:space="0" w:color="auto"/>
                <w:right w:val="none" w:sz="0" w:space="0" w:color="auto"/>
              </w:divBdr>
            </w:div>
            <w:div w:id="1908345114">
              <w:marLeft w:val="0"/>
              <w:marRight w:val="0"/>
              <w:marTop w:val="0"/>
              <w:marBottom w:val="225"/>
              <w:divBdr>
                <w:top w:val="none" w:sz="0" w:space="0" w:color="auto"/>
                <w:left w:val="none" w:sz="0" w:space="0" w:color="auto"/>
                <w:bottom w:val="none" w:sz="0" w:space="0" w:color="auto"/>
                <w:right w:val="none" w:sz="0" w:space="0" w:color="auto"/>
              </w:divBdr>
              <w:divsChild>
                <w:div w:id="1205143325">
                  <w:marLeft w:val="0"/>
                  <w:marRight w:val="0"/>
                  <w:marTop w:val="0"/>
                  <w:marBottom w:val="0"/>
                  <w:divBdr>
                    <w:top w:val="none" w:sz="0" w:space="0" w:color="auto"/>
                    <w:left w:val="none" w:sz="0" w:space="0" w:color="auto"/>
                    <w:bottom w:val="none" w:sz="0" w:space="0" w:color="auto"/>
                    <w:right w:val="none" w:sz="0" w:space="0" w:color="auto"/>
                  </w:divBdr>
                </w:div>
              </w:divsChild>
            </w:div>
            <w:div w:id="1719477606">
              <w:marLeft w:val="0"/>
              <w:marRight w:val="0"/>
              <w:marTop w:val="0"/>
              <w:marBottom w:val="225"/>
              <w:divBdr>
                <w:top w:val="none" w:sz="0" w:space="0" w:color="auto"/>
                <w:left w:val="none" w:sz="0" w:space="0" w:color="auto"/>
                <w:bottom w:val="none" w:sz="0" w:space="0" w:color="auto"/>
                <w:right w:val="none" w:sz="0" w:space="0" w:color="auto"/>
              </w:divBdr>
            </w:div>
            <w:div w:id="185366813">
              <w:marLeft w:val="0"/>
              <w:marRight w:val="0"/>
              <w:marTop w:val="0"/>
              <w:marBottom w:val="225"/>
              <w:divBdr>
                <w:top w:val="none" w:sz="0" w:space="0" w:color="auto"/>
                <w:left w:val="none" w:sz="0" w:space="0" w:color="auto"/>
                <w:bottom w:val="none" w:sz="0" w:space="0" w:color="auto"/>
                <w:right w:val="none" w:sz="0" w:space="0" w:color="auto"/>
              </w:divBdr>
              <w:divsChild>
                <w:div w:id="1181967474">
                  <w:marLeft w:val="0"/>
                  <w:marRight w:val="0"/>
                  <w:marTop w:val="0"/>
                  <w:marBottom w:val="0"/>
                  <w:divBdr>
                    <w:top w:val="none" w:sz="0" w:space="0" w:color="auto"/>
                    <w:left w:val="none" w:sz="0" w:space="0" w:color="auto"/>
                    <w:bottom w:val="none" w:sz="0" w:space="0" w:color="auto"/>
                    <w:right w:val="none" w:sz="0" w:space="0" w:color="auto"/>
                  </w:divBdr>
                  <w:divsChild>
                    <w:div w:id="288557537">
                      <w:marLeft w:val="0"/>
                      <w:marRight w:val="0"/>
                      <w:marTop w:val="0"/>
                      <w:marBottom w:val="0"/>
                      <w:divBdr>
                        <w:top w:val="none" w:sz="0" w:space="0" w:color="auto"/>
                        <w:left w:val="none" w:sz="0" w:space="0" w:color="auto"/>
                        <w:bottom w:val="none" w:sz="0" w:space="0" w:color="auto"/>
                        <w:right w:val="none" w:sz="0" w:space="0" w:color="auto"/>
                      </w:divBdr>
                      <w:divsChild>
                        <w:div w:id="986471044">
                          <w:marLeft w:val="0"/>
                          <w:marRight w:val="0"/>
                          <w:marTop w:val="0"/>
                          <w:marBottom w:val="0"/>
                          <w:divBdr>
                            <w:top w:val="none" w:sz="0" w:space="0" w:color="auto"/>
                            <w:left w:val="none" w:sz="0" w:space="0" w:color="auto"/>
                            <w:bottom w:val="none" w:sz="0" w:space="0" w:color="auto"/>
                            <w:right w:val="none" w:sz="0" w:space="0" w:color="auto"/>
                          </w:divBdr>
                          <w:divsChild>
                            <w:div w:id="15576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565340">
                      <w:marLeft w:val="0"/>
                      <w:marRight w:val="0"/>
                      <w:marTop w:val="0"/>
                      <w:marBottom w:val="0"/>
                      <w:divBdr>
                        <w:top w:val="none" w:sz="0" w:space="0" w:color="auto"/>
                        <w:left w:val="none" w:sz="0" w:space="0" w:color="auto"/>
                        <w:bottom w:val="none" w:sz="0" w:space="0" w:color="auto"/>
                        <w:right w:val="none" w:sz="0" w:space="0" w:color="auto"/>
                      </w:divBdr>
                      <w:divsChild>
                        <w:div w:id="1880623834">
                          <w:marLeft w:val="0"/>
                          <w:marRight w:val="0"/>
                          <w:marTop w:val="0"/>
                          <w:marBottom w:val="0"/>
                          <w:divBdr>
                            <w:top w:val="none" w:sz="0" w:space="0" w:color="auto"/>
                            <w:left w:val="none" w:sz="0" w:space="0" w:color="auto"/>
                            <w:bottom w:val="none" w:sz="0" w:space="0" w:color="auto"/>
                            <w:right w:val="none" w:sz="0" w:space="0" w:color="auto"/>
                          </w:divBdr>
                          <w:divsChild>
                            <w:div w:id="18293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727839">
                      <w:marLeft w:val="0"/>
                      <w:marRight w:val="0"/>
                      <w:marTop w:val="0"/>
                      <w:marBottom w:val="0"/>
                      <w:divBdr>
                        <w:top w:val="none" w:sz="0" w:space="0" w:color="auto"/>
                        <w:left w:val="none" w:sz="0" w:space="0" w:color="auto"/>
                        <w:bottom w:val="none" w:sz="0" w:space="0" w:color="auto"/>
                        <w:right w:val="none" w:sz="0" w:space="0" w:color="auto"/>
                      </w:divBdr>
                    </w:div>
                    <w:div w:id="1109273395">
                      <w:marLeft w:val="0"/>
                      <w:marRight w:val="0"/>
                      <w:marTop w:val="0"/>
                      <w:marBottom w:val="0"/>
                      <w:divBdr>
                        <w:top w:val="none" w:sz="0" w:space="0" w:color="auto"/>
                        <w:left w:val="none" w:sz="0" w:space="0" w:color="auto"/>
                        <w:bottom w:val="none" w:sz="0" w:space="0" w:color="auto"/>
                        <w:right w:val="none" w:sz="0" w:space="0" w:color="auto"/>
                      </w:divBdr>
                      <w:divsChild>
                        <w:div w:id="12668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470993">
              <w:marLeft w:val="0"/>
              <w:marRight w:val="0"/>
              <w:marTop w:val="0"/>
              <w:marBottom w:val="225"/>
              <w:divBdr>
                <w:top w:val="none" w:sz="0" w:space="0" w:color="auto"/>
                <w:left w:val="none" w:sz="0" w:space="0" w:color="auto"/>
                <w:bottom w:val="none" w:sz="0" w:space="0" w:color="auto"/>
                <w:right w:val="none" w:sz="0" w:space="0" w:color="auto"/>
              </w:divBdr>
            </w:div>
            <w:div w:id="912086220">
              <w:marLeft w:val="0"/>
              <w:marRight w:val="0"/>
              <w:marTop w:val="0"/>
              <w:marBottom w:val="225"/>
              <w:divBdr>
                <w:top w:val="none" w:sz="0" w:space="0" w:color="auto"/>
                <w:left w:val="none" w:sz="0" w:space="0" w:color="auto"/>
                <w:bottom w:val="none" w:sz="0" w:space="0" w:color="auto"/>
                <w:right w:val="none" w:sz="0" w:space="0" w:color="auto"/>
              </w:divBdr>
              <w:divsChild>
                <w:div w:id="111100083">
                  <w:marLeft w:val="0"/>
                  <w:marRight w:val="0"/>
                  <w:marTop w:val="0"/>
                  <w:marBottom w:val="0"/>
                  <w:divBdr>
                    <w:top w:val="none" w:sz="0" w:space="0" w:color="auto"/>
                    <w:left w:val="none" w:sz="0" w:space="0" w:color="auto"/>
                    <w:bottom w:val="none" w:sz="0" w:space="0" w:color="auto"/>
                    <w:right w:val="none" w:sz="0" w:space="0" w:color="auto"/>
                  </w:divBdr>
                  <w:divsChild>
                    <w:div w:id="743574842">
                      <w:marLeft w:val="0"/>
                      <w:marRight w:val="0"/>
                      <w:marTop w:val="0"/>
                      <w:marBottom w:val="0"/>
                      <w:divBdr>
                        <w:top w:val="none" w:sz="0" w:space="0" w:color="auto"/>
                        <w:left w:val="none" w:sz="0" w:space="0" w:color="auto"/>
                        <w:bottom w:val="none" w:sz="0" w:space="0" w:color="auto"/>
                        <w:right w:val="none" w:sz="0" w:space="0" w:color="auto"/>
                      </w:divBdr>
                      <w:divsChild>
                        <w:div w:id="1405755565">
                          <w:marLeft w:val="0"/>
                          <w:marRight w:val="0"/>
                          <w:marTop w:val="0"/>
                          <w:marBottom w:val="0"/>
                          <w:divBdr>
                            <w:top w:val="single" w:sz="6" w:space="1" w:color="9B9B9B"/>
                            <w:left w:val="single" w:sz="6" w:space="0" w:color="D5D5D5"/>
                            <w:bottom w:val="single" w:sz="6" w:space="2" w:color="E8E8E8"/>
                            <w:right w:val="single" w:sz="6" w:space="0" w:color="D5D5D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519310290" Type="http://schemas.openxmlformats.org/officeDocument/2006/relationships/footnotes" Target="footnotes.xml"/><Relationship Id="rId610648210" Type="http://schemas.openxmlformats.org/officeDocument/2006/relationships/endnotes" Target="endnotes.xml"/><Relationship Id="rId819972432" Type="http://schemas.openxmlformats.org/officeDocument/2006/relationships/comments" Target="comments.xml"/><Relationship Id="rId927222223" Type="http://schemas.microsoft.com/office/2011/relationships/commentsExtended" Target="commentsExtended.xml"/><Relationship Id="rId805018590"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 Id="rId2" Type="http://schemas.openxmlformats.org/package/2006/relationships/digital-signature/signature" Target="sig2.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C9ldojd2jgRX+WKdv+W51+lZMGs=</DigestValue>
    </Reference>
    <Reference Type="http://www.w3.org/2000/09/xmldsig#Object" URI="#idOfficeObject">
      <DigestMethod Algorithm="http://www.w3.org/2000/09/xmldsig#sha1"/>
      <DigestValue>qHaQ7908NIwzGU7HYBA+z0wQ+Vo=</DigestValue>
    </Reference>
  </SignedInfo>
  <SignatureValue>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</SignatureValue>
  <KeyInfo>
    <X509Data>
      <X509Certificate>MIIFlzCCA38CFGmuXN4bNSDagNvjEsKHZo/19nxWMA0GCSqGSIb3DQEBCwUAMIGQ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6"/>
            <mdssi:RelationshipReference SourceId="rId5"/>
            <mdssi:RelationshipReference SourceId="rId4"/>
            <mdssi:RelationshipReference SourceId="rId519310290"/>
            <mdssi:RelationshipReference SourceId="rId610648210"/>
            <mdssi:RelationshipReference SourceId="rId819972432"/>
            <mdssi:RelationshipReference SourceId="rId927222223"/>
            <mdssi:RelationshipReference SourceId="rId805018590"/>
          </Transform>
          <Transform Algorithm="http://www.w3.org/TR/2001/REC-xml-c14n-20010315"/>
        </Transforms>
        <DigestMethod Algorithm="http://www.w3.org/2000/09/xmldsig#sha1"/>
        <DigestValue>LWvOiz8l70JoiT1V7IatfoKGVoo=</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lMzSWO2ojhFvs96j7/6cZWWecIQ=</DigestValue>
      </Reference>
      <Reference URI="/word/endnotes.xml?ContentType=application/vnd.openxmlformats-officedocument.wordprocessingml.endnotes+xml">
        <DigestMethod Algorithm="http://www.w3.org/2000/09/xmldsig#sha1"/>
        <DigestValue>XK5ZbMMgs6hzU/qpAqvTWMoOE9c=</DigestValue>
      </Reference>
      <Reference URI="/word/fontTable.xml?ContentType=application/vnd.openxmlformats-officedocument.wordprocessingml.fontTable+xml">
        <DigestMethod Algorithm="http://www.w3.org/2000/09/xmldsig#sha1"/>
        <DigestValue>1bYaX/aTUctYozMd/gE4DPkeBIE=</DigestValue>
      </Reference>
      <Reference URI="/word/footnotes.xml?ContentType=application/vnd.openxmlformats-officedocument.wordprocessingml.footnotes+xml">
        <DigestMethod Algorithm="http://www.w3.org/2000/09/xmldsig#sha1"/>
        <DigestValue>Z7SgDzw4bdeHTtigjzzivAQ1EJY=</DigestValue>
      </Reference>
      <Reference URI="/word/numbering.xml?ContentType=application/vnd.openxmlformats-officedocument.wordprocessingml.numbering+xml">
        <DigestMethod Algorithm="http://www.w3.org/2000/09/xmldsig#sha1"/>
        <DigestValue>+uHSjN67zmauzMOV1CzlGs0uD9Y=</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Klut3Hi4GdvSmtHvgu+5+Z3T9uM=</DigestValue>
      </Reference>
      <Reference URI="/word/styles.xml?ContentType=application/vnd.openxmlformats-officedocument.wordprocessingml.styles+xml">
        <DigestMethod Algorithm="http://www.w3.org/2000/09/xmldsig#sha1"/>
        <DigestValue>TQvvpWeSzx19/Mm9Sxuq40Q5Xqk=</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OEUt2Z8t/l1al0OeMGytmXBIYE4=</DigestValue>
      </Reference>
    </Manifest>
    <SignatureProperties>
      <SignatureProperty Id="idSignatureTime" Target="#idPackageSignature">
        <mdssi:SignatureTime>
          <mdssi:Format>YYYY-MM-DDThh:mm:ssTZD</mdssi:Format>
          <mdssi:Value>2021-07-14T09:53:19Z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qSlwaKPPOniPI72xCKiX+BPuIYE=</DigestValue>
    </Reference>
    <Reference Type="http://www.w3.org/2000/09/xmldsig#Object" URI="#idOfficeObject">
      <DigestMethod Algorithm="http://www.w3.org/2000/09/xmldsig#sha1"/>
      <DigestValue>qHaQ7908NIwzGU7HYBA+z0wQ+Vo=</DigestValue>
    </Reference>
  </SignedInfo>
  <SignatureValue>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</SignatureValue>
  <KeyInfo>
    <X509Data>
      <X509Certificate>MIIFlzCCA38CFGmuXN4bNSDagNvjEsKHZo/19nxWMA0GCSqGSIb3DQEBCwUAMIGQ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6"/>
            <mdssi:RelationshipReference SourceId="rId5"/>
            <mdssi:RelationshipReference SourceId="rId4"/>
            <mdssi:RelationshipReference SourceId="rId519310290"/>
            <mdssi:RelationshipReference SourceId="rId610648210"/>
            <mdssi:RelationshipReference SourceId="rId819972432"/>
            <mdssi:RelationshipReference SourceId="rId927222223"/>
            <mdssi:RelationshipReference SourceId="rId805018590"/>
          </Transform>
          <Transform Algorithm="http://www.w3.org/TR/2001/REC-xml-c14n-20010315"/>
        </Transforms>
        <DigestMethod Algorithm="http://www.w3.org/2000/09/xmldsig#sha1"/>
        <DigestValue>LWvOiz8l70JoiT1V7IatfoKGVoo=</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9pRqrjTQWYGAJ4xAty3ZK57b29I=</DigestValue>
      </Reference>
      <Reference URI="/word/endnotes.xml?ContentType=application/vnd.openxmlformats-officedocument.wordprocessingml.endnotes+xml">
        <DigestMethod Algorithm="http://www.w3.org/2000/09/xmldsig#sha1"/>
        <DigestValue>XK5ZbMMgs6hzU/qpAqvTWMoOE9c=</DigestValue>
      </Reference>
      <Reference URI="/word/fontTable.xml?ContentType=application/vnd.openxmlformats-officedocument.wordprocessingml.fontTable+xml">
        <DigestMethod Algorithm="http://www.w3.org/2000/09/xmldsig#sha1"/>
        <DigestValue>1bYaX/aTUctYozMd/gE4DPkeBIE=</DigestValue>
      </Reference>
      <Reference URI="/word/footnotes.xml?ContentType=application/vnd.openxmlformats-officedocument.wordprocessingml.footnotes+xml">
        <DigestMethod Algorithm="http://www.w3.org/2000/09/xmldsig#sha1"/>
        <DigestValue>Z7SgDzw4bdeHTtigjzzivAQ1EJY=</DigestValue>
      </Reference>
      <Reference URI="/word/numbering.xml?ContentType=application/vnd.openxmlformats-officedocument.wordprocessingml.numbering+xml">
        <DigestMethod Algorithm="http://www.w3.org/2000/09/xmldsig#sha1"/>
        <DigestValue>ax15tNn4U0jy2t9vbUVUdAjxBmY=</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Klut3Hi4GdvSmtHvgu+5+Z3T9uM=</DigestValue>
      </Reference>
      <Reference URI="/word/styles.xml?ContentType=application/vnd.openxmlformats-officedocument.wordprocessingml.styles+xml">
        <DigestMethod Algorithm="http://www.w3.org/2000/09/xmldsig#sha1"/>
        <DigestValue>46smrp6JiNmZXKPuamKYuRzXSZU=</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OEUt2Z8t/l1al0OeMGytmXBIYE4=</DigestValue>
      </Reference>
    </Manifest>
    <SignatureProperties>
      <SignatureProperty Id="idSignatureTime" Target="#idPackageSignature">
        <mdssi:SignatureTime>
          <mdssi:Format>YYYY-MM-DDThh:mm:ssTZD</mdssi:Format>
          <mdssi:Value>2021-07-14T13:39:41Z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Normal.dotm</Template>
  <TotalTime>413</TotalTime>
  <Pages>30</Pages>
  <Words>10445</Words>
  <Characters>59541</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Дмитрий Каленюк</cp:lastModifiedBy>
  <cp:revision>22</cp:revision>
  <cp:lastPrinted>2018-09-10T09:28:00Z</cp:lastPrinted>
  <dcterms:created xsi:type="dcterms:W3CDTF">2016-02-26T09:24:00Z</dcterms:created>
  <dcterms:modified xsi:type="dcterms:W3CDTF">2020-09-15T15:28:00Z</dcterms:modified>
</cp:coreProperties>
</file>