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2B3" w:rsidRPr="008F62B3" w:rsidRDefault="008F62B3" w:rsidP="008F62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2B3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617659">
        <w:rPr>
          <w:rFonts w:ascii="Times New Roman" w:hAnsi="Times New Roman" w:cs="Times New Roman"/>
          <w:b/>
          <w:sz w:val="24"/>
          <w:szCs w:val="24"/>
        </w:rPr>
        <w:t>казенное</w:t>
      </w:r>
      <w:r w:rsidR="0070371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8F62B3">
        <w:rPr>
          <w:rFonts w:ascii="Times New Roman" w:hAnsi="Times New Roman" w:cs="Times New Roman"/>
          <w:b/>
          <w:sz w:val="24"/>
          <w:szCs w:val="24"/>
        </w:rPr>
        <w:t xml:space="preserve">общеобразовательное учреждение </w:t>
      </w:r>
    </w:p>
    <w:p w:rsidR="008F62B3" w:rsidRDefault="00617659" w:rsidP="008F62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CC7662">
        <w:rPr>
          <w:rFonts w:ascii="Times New Roman" w:hAnsi="Times New Roman" w:cs="Times New Roman"/>
          <w:b/>
          <w:sz w:val="24"/>
          <w:szCs w:val="24"/>
        </w:rPr>
        <w:t>Тухчарская</w:t>
      </w:r>
      <w:proofErr w:type="spellEnd"/>
      <w:r w:rsidR="00CC766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="008F62B3" w:rsidRPr="008F62B3">
        <w:rPr>
          <w:rFonts w:ascii="Times New Roman" w:hAnsi="Times New Roman" w:cs="Times New Roman"/>
          <w:b/>
          <w:sz w:val="24"/>
          <w:szCs w:val="24"/>
        </w:rPr>
        <w:t>редняя общеобразовательная школа</w:t>
      </w:r>
      <w:r w:rsidR="00703715">
        <w:rPr>
          <w:rFonts w:ascii="Times New Roman" w:hAnsi="Times New Roman" w:cs="Times New Roman"/>
          <w:b/>
          <w:sz w:val="24"/>
          <w:szCs w:val="24"/>
        </w:rPr>
        <w:t xml:space="preserve"> №1</w:t>
      </w:r>
      <w:r w:rsidR="008F1CD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8F62B3" w:rsidRDefault="008F62B3" w:rsidP="008F62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53D6" w:rsidRPr="008F1CD9" w:rsidRDefault="006553D6" w:rsidP="00FA22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F1CD9">
        <w:rPr>
          <w:rFonts w:ascii="Times New Roman" w:hAnsi="Times New Roman"/>
          <w:bCs/>
          <w:sz w:val="24"/>
          <w:szCs w:val="24"/>
        </w:rPr>
        <w:t>УТВЕРЖДЕНО</w:t>
      </w:r>
    </w:p>
    <w:p w:rsidR="00FA2285" w:rsidRPr="00FA2285" w:rsidRDefault="00617659" w:rsidP="00FA22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Cs/>
          <w:sz w:val="24"/>
          <w:szCs w:val="24"/>
        </w:rPr>
        <w:t>приказом директора МК</w:t>
      </w:r>
      <w:r w:rsidR="00FA2285" w:rsidRPr="008F1CD9">
        <w:rPr>
          <w:rFonts w:ascii="Times New Roman" w:hAnsi="Times New Roman"/>
          <w:bCs/>
          <w:sz w:val="24"/>
          <w:szCs w:val="24"/>
        </w:rPr>
        <w:t>ОУ «</w:t>
      </w:r>
      <w:proofErr w:type="spellStart"/>
      <w:r w:rsidR="00CC7662">
        <w:rPr>
          <w:rFonts w:ascii="Times New Roman" w:hAnsi="Times New Roman"/>
          <w:bCs/>
          <w:sz w:val="24"/>
          <w:szCs w:val="24"/>
        </w:rPr>
        <w:t>Тухчарская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FA2285" w:rsidRPr="008F1CD9">
        <w:rPr>
          <w:rFonts w:ascii="Times New Roman" w:hAnsi="Times New Roman"/>
          <w:bCs/>
          <w:sz w:val="24"/>
          <w:szCs w:val="24"/>
        </w:rPr>
        <w:t>СОШ</w:t>
      </w:r>
      <w:r w:rsidR="00703715">
        <w:rPr>
          <w:rFonts w:ascii="Times New Roman" w:hAnsi="Times New Roman"/>
          <w:bCs/>
          <w:sz w:val="24"/>
          <w:szCs w:val="24"/>
        </w:rPr>
        <w:t xml:space="preserve"> №1</w:t>
      </w:r>
      <w:r w:rsidR="00FA2285" w:rsidRPr="008F1CD9">
        <w:rPr>
          <w:rFonts w:ascii="Times New Roman" w:hAnsi="Times New Roman"/>
          <w:bCs/>
          <w:sz w:val="24"/>
          <w:szCs w:val="24"/>
        </w:rPr>
        <w:t xml:space="preserve">» </w:t>
      </w:r>
    </w:p>
    <w:p w:rsidR="006553D6" w:rsidRPr="008F1CD9" w:rsidRDefault="00F43EEF" w:rsidP="00F43E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</w:t>
      </w:r>
      <w:r w:rsidR="00617659">
        <w:rPr>
          <w:rFonts w:ascii="Times New Roman" w:hAnsi="Times New Roman"/>
          <w:sz w:val="24"/>
          <w:szCs w:val="24"/>
        </w:rPr>
        <w:t>28августа 2019</w:t>
      </w:r>
      <w:r w:rsidR="006553D6" w:rsidRPr="008F1CD9">
        <w:rPr>
          <w:rFonts w:ascii="Times New Roman" w:hAnsi="Times New Roman"/>
          <w:sz w:val="24"/>
          <w:szCs w:val="24"/>
        </w:rPr>
        <w:t>г</w:t>
      </w:r>
      <w:r w:rsidR="008F1CD9" w:rsidRPr="008F1CD9">
        <w:rPr>
          <w:rFonts w:ascii="Times New Roman" w:hAnsi="Times New Roman"/>
          <w:sz w:val="24"/>
          <w:szCs w:val="24"/>
        </w:rPr>
        <w:t>ода</w:t>
      </w:r>
    </w:p>
    <w:p w:rsidR="006553D6" w:rsidRPr="008F62B3" w:rsidRDefault="006553D6" w:rsidP="008F62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62B3" w:rsidRPr="008F62B3" w:rsidRDefault="008F62B3" w:rsidP="008F62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62B3" w:rsidRPr="00B757E1" w:rsidRDefault="008F62B3" w:rsidP="00B75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57E1">
        <w:rPr>
          <w:rFonts w:ascii="Times New Roman" w:hAnsi="Times New Roman" w:cs="Times New Roman"/>
          <w:b/>
          <w:bCs/>
          <w:sz w:val="24"/>
          <w:szCs w:val="24"/>
        </w:rPr>
        <w:t xml:space="preserve">Положение </w:t>
      </w:r>
    </w:p>
    <w:p w:rsidR="008F62B3" w:rsidRPr="00B757E1" w:rsidRDefault="008F62B3" w:rsidP="00B75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57E1">
        <w:rPr>
          <w:rFonts w:ascii="Times New Roman" w:hAnsi="Times New Roman" w:cs="Times New Roman"/>
          <w:b/>
          <w:bCs/>
          <w:sz w:val="24"/>
          <w:szCs w:val="24"/>
        </w:rPr>
        <w:t xml:space="preserve">об охране  здоровья </w:t>
      </w:r>
    </w:p>
    <w:p w:rsidR="008F62B3" w:rsidRPr="00B757E1" w:rsidRDefault="008F62B3" w:rsidP="00B75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62B3" w:rsidRPr="00B757E1" w:rsidRDefault="008F62B3" w:rsidP="00B757E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757E1">
        <w:rPr>
          <w:rFonts w:ascii="Times New Roman" w:hAnsi="Times New Roman"/>
          <w:b/>
          <w:color w:val="000000"/>
          <w:sz w:val="24"/>
          <w:szCs w:val="24"/>
        </w:rPr>
        <w:t>Общ</w:t>
      </w:r>
      <w:r w:rsidR="00FA2285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B757E1">
        <w:rPr>
          <w:rFonts w:ascii="Times New Roman" w:hAnsi="Times New Roman"/>
          <w:b/>
          <w:color w:val="000000"/>
          <w:sz w:val="24"/>
          <w:szCs w:val="24"/>
        </w:rPr>
        <w:t>е положени</w:t>
      </w:r>
      <w:r w:rsidR="00FA2285">
        <w:rPr>
          <w:rFonts w:ascii="Times New Roman" w:hAnsi="Times New Roman"/>
          <w:b/>
          <w:color w:val="000000"/>
          <w:sz w:val="24"/>
          <w:szCs w:val="24"/>
        </w:rPr>
        <w:t>я</w:t>
      </w:r>
    </w:p>
    <w:p w:rsidR="00A4582C" w:rsidRPr="00B757E1" w:rsidRDefault="00A4582C" w:rsidP="00B757E1">
      <w:pPr>
        <w:widowControl w:val="0"/>
        <w:autoSpaceDE w:val="0"/>
        <w:autoSpaceDN w:val="0"/>
        <w:adjustRightInd w:val="0"/>
        <w:spacing w:after="0" w:line="240" w:lineRule="auto"/>
        <w:ind w:left="142" w:right="453"/>
        <w:jc w:val="both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 xml:space="preserve">1.1. </w:t>
      </w:r>
      <w:r w:rsidRPr="00B757E1">
        <w:rPr>
          <w:rFonts w:ascii="Times New Roman" w:hAnsi="Times New Roman"/>
          <w:sz w:val="24"/>
          <w:szCs w:val="24"/>
        </w:rPr>
        <w:t xml:space="preserve">Настоящее Положение представляет собой систему реализации необходимых условий 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в муниципальном </w:t>
      </w:r>
      <w:r w:rsidR="00666982">
        <w:rPr>
          <w:rFonts w:ascii="Times New Roman" w:hAnsi="Times New Roman"/>
          <w:color w:val="000000"/>
          <w:sz w:val="24"/>
          <w:szCs w:val="24"/>
        </w:rPr>
        <w:t>казенном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 об</w:t>
      </w:r>
      <w:r w:rsidR="00666982">
        <w:rPr>
          <w:rFonts w:ascii="Times New Roman" w:hAnsi="Times New Roman"/>
          <w:color w:val="000000"/>
          <w:sz w:val="24"/>
          <w:szCs w:val="24"/>
        </w:rPr>
        <w:t>щеобразовательном учреждении  «</w:t>
      </w:r>
      <w:proofErr w:type="spellStart"/>
      <w:r w:rsidR="0052011A">
        <w:rPr>
          <w:rFonts w:ascii="Times New Roman" w:hAnsi="Times New Roman"/>
          <w:color w:val="000000"/>
          <w:sz w:val="24"/>
          <w:szCs w:val="24"/>
        </w:rPr>
        <w:t>Ямансуйская</w:t>
      </w:r>
      <w:proofErr w:type="spellEnd"/>
      <w:r w:rsidR="005201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66982">
        <w:rPr>
          <w:rFonts w:ascii="Times New Roman" w:hAnsi="Times New Roman"/>
          <w:color w:val="000000"/>
          <w:sz w:val="24"/>
          <w:szCs w:val="24"/>
        </w:rPr>
        <w:t>с</w:t>
      </w:r>
      <w:r w:rsidRPr="00B757E1">
        <w:rPr>
          <w:rFonts w:ascii="Times New Roman" w:hAnsi="Times New Roman"/>
          <w:color w:val="000000"/>
          <w:sz w:val="24"/>
          <w:szCs w:val="24"/>
        </w:rPr>
        <w:t>редня</w:t>
      </w:r>
      <w:r w:rsidR="00AE1372">
        <w:rPr>
          <w:rFonts w:ascii="Times New Roman" w:hAnsi="Times New Roman"/>
          <w:color w:val="000000"/>
          <w:sz w:val="24"/>
          <w:szCs w:val="24"/>
        </w:rPr>
        <w:t xml:space="preserve">я общеобразовательная школа» </w:t>
      </w:r>
      <w:r w:rsidRPr="00B757E1">
        <w:rPr>
          <w:rFonts w:ascii="Times New Roman" w:hAnsi="Times New Roman"/>
          <w:color w:val="000000"/>
          <w:sz w:val="24"/>
          <w:szCs w:val="24"/>
        </w:rPr>
        <w:t>(далее – Учреждение)</w:t>
      </w:r>
      <w:r w:rsidR="00F43EEF">
        <w:rPr>
          <w:rFonts w:ascii="Times New Roman" w:hAnsi="Times New Roman"/>
          <w:color w:val="000000"/>
          <w:sz w:val="24"/>
          <w:szCs w:val="24"/>
        </w:rPr>
        <w:t>,</w:t>
      </w:r>
      <w:r w:rsidRPr="00B757E1">
        <w:rPr>
          <w:rFonts w:ascii="Times New Roman" w:hAnsi="Times New Roman"/>
          <w:sz w:val="24"/>
          <w:szCs w:val="24"/>
        </w:rPr>
        <w:t xml:space="preserve"> обеспечивающее сохранение </w:t>
      </w:r>
      <w:r w:rsidRPr="00B757E1">
        <w:rPr>
          <w:rFonts w:ascii="Times New Roman" w:hAnsi="Times New Roman"/>
          <w:color w:val="000000"/>
          <w:sz w:val="24"/>
          <w:szCs w:val="24"/>
        </w:rPr>
        <w:t>здоровья,</w:t>
      </w:r>
      <w:r w:rsidR="00F43EEF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</w:t>
      </w:r>
      <w:r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 культуры здорового  и безопасного образа жизни всех участников образовательного процесса.</w:t>
      </w:r>
    </w:p>
    <w:p w:rsidR="00A9515F" w:rsidRPr="00B757E1" w:rsidRDefault="00A9515F" w:rsidP="00B757E1">
      <w:pPr>
        <w:spacing w:after="0" w:line="240" w:lineRule="auto"/>
        <w:ind w:left="142" w:right="453"/>
        <w:jc w:val="both"/>
        <w:rPr>
          <w:rFonts w:ascii="Times New Roman" w:hAnsi="Times New Roman" w:cs="Times New Roman"/>
          <w:sz w:val="24"/>
          <w:szCs w:val="24"/>
        </w:rPr>
      </w:pPr>
      <w:r w:rsidRPr="00B757E1">
        <w:rPr>
          <w:rFonts w:ascii="Times New Roman" w:hAnsi="Times New Roman" w:cs="Times New Roman"/>
          <w:sz w:val="24"/>
          <w:szCs w:val="24"/>
        </w:rPr>
        <w:t>1.2</w:t>
      </w:r>
      <w:r w:rsidR="008F62B3" w:rsidRPr="00B757E1">
        <w:rPr>
          <w:rFonts w:ascii="Times New Roman" w:hAnsi="Times New Roman" w:cs="Times New Roman"/>
          <w:sz w:val="24"/>
          <w:szCs w:val="24"/>
        </w:rPr>
        <w:t xml:space="preserve">.  Настоящее положение разработано в соответствии </w:t>
      </w:r>
      <w:proofErr w:type="gramStart"/>
      <w:r w:rsidR="008F62B3" w:rsidRPr="00B757E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757E1">
        <w:rPr>
          <w:rFonts w:ascii="Times New Roman" w:hAnsi="Times New Roman" w:cs="Times New Roman"/>
          <w:sz w:val="24"/>
          <w:szCs w:val="24"/>
        </w:rPr>
        <w:t>:</w:t>
      </w:r>
    </w:p>
    <w:p w:rsidR="008D0F27" w:rsidRPr="00B757E1" w:rsidRDefault="008F62B3" w:rsidP="005521DD">
      <w:pPr>
        <w:pStyle w:val="a3"/>
        <w:numPr>
          <w:ilvl w:val="0"/>
          <w:numId w:val="4"/>
        </w:numPr>
        <w:spacing w:after="0" w:line="240" w:lineRule="auto"/>
        <w:ind w:left="426" w:right="453" w:firstLine="0"/>
        <w:jc w:val="both"/>
        <w:rPr>
          <w:rFonts w:ascii="Times New Roman" w:eastAsiaTheme="minorEastAsia" w:hAnsi="Times New Roman"/>
          <w:sz w:val="24"/>
          <w:szCs w:val="24"/>
        </w:rPr>
      </w:pPr>
      <w:r w:rsidRPr="00B757E1">
        <w:rPr>
          <w:rFonts w:ascii="Times New Roman" w:eastAsiaTheme="minorEastAsia" w:hAnsi="Times New Roman"/>
          <w:sz w:val="24"/>
          <w:szCs w:val="24"/>
        </w:rPr>
        <w:t>Федеральным Законом «Об образовании в Российской Фе</w:t>
      </w:r>
      <w:r w:rsidR="00BC74BF">
        <w:rPr>
          <w:rFonts w:ascii="Times New Roman" w:eastAsiaTheme="minorEastAsia" w:hAnsi="Times New Roman"/>
          <w:sz w:val="24"/>
          <w:szCs w:val="24"/>
        </w:rPr>
        <w:t>дерации» от 29.12.2012 № 273-ФЗ;</w:t>
      </w:r>
    </w:p>
    <w:p w:rsidR="00A9515F" w:rsidRPr="00B757E1" w:rsidRDefault="008F62B3" w:rsidP="005521DD">
      <w:pPr>
        <w:pStyle w:val="a3"/>
        <w:numPr>
          <w:ilvl w:val="0"/>
          <w:numId w:val="4"/>
        </w:numPr>
        <w:spacing w:after="0" w:line="240" w:lineRule="auto"/>
        <w:ind w:left="426" w:right="453" w:firstLine="0"/>
        <w:jc w:val="both"/>
        <w:rPr>
          <w:rFonts w:ascii="Times New Roman" w:eastAsiaTheme="minorEastAsia" w:hAnsi="Times New Roman"/>
          <w:sz w:val="24"/>
          <w:szCs w:val="24"/>
        </w:rPr>
      </w:pPr>
      <w:r w:rsidRPr="00B757E1">
        <w:rPr>
          <w:rFonts w:ascii="Times New Roman" w:eastAsiaTheme="minorEastAsia" w:hAnsi="Times New Roman"/>
          <w:sz w:val="24"/>
          <w:szCs w:val="24"/>
        </w:rPr>
        <w:t>Федеральными  требованиями к образовательным учреждениям в части охраны з</w:t>
      </w:r>
      <w:r w:rsidR="00BC74BF">
        <w:rPr>
          <w:rFonts w:ascii="Times New Roman" w:eastAsiaTheme="minorEastAsia" w:hAnsi="Times New Roman"/>
          <w:sz w:val="24"/>
          <w:szCs w:val="24"/>
        </w:rPr>
        <w:t>доровья учащихся, воспитанников, у</w:t>
      </w:r>
      <w:r w:rsidR="00BC74BF" w:rsidRPr="00B757E1">
        <w:rPr>
          <w:rFonts w:ascii="Times New Roman" w:eastAsiaTheme="minorEastAsia" w:hAnsi="Times New Roman"/>
          <w:sz w:val="24"/>
          <w:szCs w:val="24"/>
        </w:rPr>
        <w:t>твержденн</w:t>
      </w:r>
      <w:r w:rsidR="00BC74BF">
        <w:rPr>
          <w:rFonts w:ascii="Times New Roman" w:eastAsiaTheme="minorEastAsia" w:hAnsi="Times New Roman"/>
          <w:sz w:val="24"/>
          <w:szCs w:val="24"/>
        </w:rPr>
        <w:t>ы</w:t>
      </w:r>
      <w:r w:rsidR="00B55F6A">
        <w:rPr>
          <w:rFonts w:ascii="Times New Roman" w:eastAsiaTheme="minorEastAsia" w:hAnsi="Times New Roman"/>
          <w:sz w:val="24"/>
          <w:szCs w:val="24"/>
        </w:rPr>
        <w:t>ми</w:t>
      </w:r>
      <w:r w:rsidRPr="00B757E1">
        <w:rPr>
          <w:rFonts w:ascii="Times New Roman" w:eastAsiaTheme="minorEastAsia" w:hAnsi="Times New Roman"/>
          <w:sz w:val="24"/>
          <w:szCs w:val="24"/>
        </w:rPr>
        <w:t xml:space="preserve"> приказом Министерства образования и науки Российской Ф</w:t>
      </w:r>
      <w:r w:rsidR="00BC74BF">
        <w:rPr>
          <w:rFonts w:ascii="Times New Roman" w:eastAsiaTheme="minorEastAsia" w:hAnsi="Times New Roman"/>
          <w:sz w:val="24"/>
          <w:szCs w:val="24"/>
        </w:rPr>
        <w:t>едерации от 28.12 2010  № 2106;</w:t>
      </w:r>
    </w:p>
    <w:p w:rsidR="00A9515F" w:rsidRPr="00B757E1" w:rsidRDefault="008F62B3" w:rsidP="005521DD">
      <w:pPr>
        <w:pStyle w:val="a3"/>
        <w:numPr>
          <w:ilvl w:val="0"/>
          <w:numId w:val="4"/>
        </w:numPr>
        <w:spacing w:after="0" w:line="240" w:lineRule="auto"/>
        <w:ind w:left="426" w:right="453" w:firstLine="0"/>
        <w:jc w:val="both"/>
        <w:rPr>
          <w:rFonts w:ascii="Times New Roman" w:hAnsi="Times New Roman"/>
          <w:sz w:val="24"/>
          <w:szCs w:val="24"/>
        </w:rPr>
      </w:pPr>
      <w:r w:rsidRPr="00B757E1">
        <w:rPr>
          <w:rFonts w:ascii="Times New Roman" w:hAnsi="Times New Roman"/>
          <w:sz w:val="24"/>
          <w:szCs w:val="24"/>
        </w:rPr>
        <w:t>Постановлением Главного государственного санитарного врача Российской Федерации от 29.12.2010 № 189  «Об утверждении СанПиН 2.4.2.2821-10 «Санитарно-эпидемиологические требования к условиям и организации обучения в о</w:t>
      </w:r>
      <w:r w:rsidR="00BC74BF">
        <w:rPr>
          <w:rFonts w:ascii="Times New Roman" w:hAnsi="Times New Roman"/>
          <w:sz w:val="24"/>
          <w:szCs w:val="24"/>
        </w:rPr>
        <w:t>бщеобразовательных учреждениях»;</w:t>
      </w:r>
    </w:p>
    <w:p w:rsidR="008D0F27" w:rsidRPr="00B757E1" w:rsidRDefault="008F62B3" w:rsidP="005521DD">
      <w:pPr>
        <w:pStyle w:val="a3"/>
        <w:numPr>
          <w:ilvl w:val="0"/>
          <w:numId w:val="4"/>
        </w:numPr>
        <w:spacing w:after="0" w:line="240" w:lineRule="auto"/>
        <w:ind w:left="426" w:right="453" w:firstLine="0"/>
        <w:jc w:val="both"/>
        <w:rPr>
          <w:rFonts w:ascii="Times New Roman" w:eastAsiaTheme="minorEastAsia" w:hAnsi="Times New Roman"/>
          <w:sz w:val="24"/>
          <w:szCs w:val="24"/>
        </w:rPr>
      </w:pPr>
      <w:r w:rsidRPr="00B757E1">
        <w:rPr>
          <w:rFonts w:ascii="Times New Roman" w:eastAsiaTheme="minorEastAsia" w:hAnsi="Times New Roman"/>
          <w:sz w:val="24"/>
          <w:szCs w:val="24"/>
        </w:rPr>
        <w:t xml:space="preserve">Санитарно-эпидемиологическими правилами и нормативами «Гигиенические требования к условиям обучения в общеобразовательных учреждениях </w:t>
      </w:r>
      <w:proofErr w:type="spellStart"/>
      <w:r w:rsidRPr="00B757E1">
        <w:rPr>
          <w:rFonts w:ascii="Times New Roman" w:eastAsiaTheme="minorEastAsia" w:hAnsi="Times New Roman"/>
          <w:sz w:val="24"/>
          <w:szCs w:val="24"/>
        </w:rPr>
        <w:t>СанПин</w:t>
      </w:r>
      <w:proofErr w:type="spellEnd"/>
      <w:r w:rsidRPr="00B757E1">
        <w:rPr>
          <w:rFonts w:ascii="Times New Roman" w:eastAsiaTheme="minorEastAsia" w:hAnsi="Times New Roman"/>
          <w:sz w:val="24"/>
          <w:szCs w:val="24"/>
        </w:rPr>
        <w:t xml:space="preserve"> 2.4.2.1178-02», утвержденными Главным санитарным врачом Ро</w:t>
      </w:r>
      <w:r w:rsidR="001A5C8D">
        <w:rPr>
          <w:rFonts w:ascii="Times New Roman" w:eastAsiaTheme="minorEastAsia" w:hAnsi="Times New Roman"/>
          <w:sz w:val="24"/>
          <w:szCs w:val="24"/>
        </w:rPr>
        <w:t>ссийской Федерации 25.11.02 г.</w:t>
      </w:r>
    </w:p>
    <w:p w:rsidR="00A9515F" w:rsidRPr="00B757E1" w:rsidRDefault="008F62B3" w:rsidP="005521DD">
      <w:pPr>
        <w:pStyle w:val="a3"/>
        <w:numPr>
          <w:ilvl w:val="0"/>
          <w:numId w:val="4"/>
        </w:numPr>
        <w:spacing w:after="0" w:line="240" w:lineRule="auto"/>
        <w:ind w:left="426" w:right="453" w:firstLine="0"/>
        <w:jc w:val="both"/>
        <w:rPr>
          <w:rFonts w:ascii="Times New Roman" w:eastAsiaTheme="minorEastAsia" w:hAnsi="Times New Roman"/>
          <w:sz w:val="24"/>
          <w:szCs w:val="24"/>
        </w:rPr>
      </w:pPr>
      <w:proofErr w:type="gramStart"/>
      <w:r w:rsidRPr="00B757E1">
        <w:rPr>
          <w:rFonts w:ascii="Times New Roman" w:eastAsiaTheme="minorEastAsia" w:hAnsi="Times New Roman"/>
          <w:sz w:val="24"/>
          <w:szCs w:val="24"/>
        </w:rPr>
        <w:t xml:space="preserve">рекомендациями </w:t>
      </w:r>
      <w:r w:rsidR="006553D6" w:rsidRPr="00B757E1">
        <w:rPr>
          <w:rFonts w:ascii="Times New Roman" w:eastAsiaTheme="minorEastAsia" w:hAnsi="Times New Roman"/>
          <w:sz w:val="24"/>
          <w:szCs w:val="24"/>
        </w:rPr>
        <w:t xml:space="preserve">Управления </w:t>
      </w:r>
      <w:r w:rsidRPr="00B757E1">
        <w:rPr>
          <w:rFonts w:ascii="Times New Roman" w:eastAsiaTheme="minorEastAsia" w:hAnsi="Times New Roman"/>
          <w:sz w:val="24"/>
          <w:szCs w:val="24"/>
        </w:rPr>
        <w:t xml:space="preserve">образования </w:t>
      </w:r>
      <w:r w:rsidR="00666982">
        <w:rPr>
          <w:rFonts w:ascii="Times New Roman" w:eastAsiaTheme="minorEastAsia" w:hAnsi="Times New Roman"/>
          <w:sz w:val="24"/>
          <w:szCs w:val="24"/>
        </w:rPr>
        <w:t>МО «</w:t>
      </w:r>
      <w:proofErr w:type="spellStart"/>
      <w:r w:rsidR="00666982">
        <w:rPr>
          <w:rFonts w:ascii="Times New Roman" w:eastAsiaTheme="minorEastAsia" w:hAnsi="Times New Roman"/>
          <w:sz w:val="24"/>
          <w:szCs w:val="24"/>
        </w:rPr>
        <w:t>Новолакский</w:t>
      </w:r>
      <w:proofErr w:type="spellEnd"/>
      <w:r w:rsidR="00666982">
        <w:rPr>
          <w:rFonts w:ascii="Times New Roman" w:eastAsiaTheme="minorEastAsia" w:hAnsi="Times New Roman"/>
          <w:sz w:val="24"/>
          <w:szCs w:val="24"/>
        </w:rPr>
        <w:t xml:space="preserve"> район» </w:t>
      </w:r>
      <w:r w:rsidRPr="00B757E1">
        <w:rPr>
          <w:rFonts w:ascii="Times New Roman" w:eastAsiaTheme="minorEastAsia" w:hAnsi="Times New Roman"/>
          <w:sz w:val="24"/>
          <w:szCs w:val="24"/>
        </w:rPr>
        <w:t xml:space="preserve">по организации работы общеобразовательных </w:t>
      </w:r>
      <w:r w:rsidR="00170785">
        <w:rPr>
          <w:rFonts w:ascii="Times New Roman" w:eastAsiaTheme="minorEastAsia" w:hAnsi="Times New Roman"/>
          <w:sz w:val="24"/>
          <w:szCs w:val="24"/>
        </w:rPr>
        <w:t>учреждений</w:t>
      </w:r>
      <w:r w:rsidRPr="00B757E1">
        <w:rPr>
          <w:rFonts w:ascii="Times New Roman" w:eastAsiaTheme="minorEastAsia" w:hAnsi="Times New Roman"/>
          <w:sz w:val="24"/>
          <w:szCs w:val="24"/>
        </w:rPr>
        <w:t xml:space="preserve"> в режиме полного дня, в целях реализации социального заказа общества,  создания более благоприятных условий для всестороннего развития учащихся и оказания помощи семье в их воспитании, профилактики социального сиротства и асоциального поведения детей и подростков, детской беспризорности, правонарушений и других негативных явлений. </w:t>
      </w:r>
      <w:proofErr w:type="gramEnd"/>
    </w:p>
    <w:p w:rsidR="008F62B3" w:rsidRPr="00B757E1" w:rsidRDefault="008F62B3" w:rsidP="005521DD">
      <w:pPr>
        <w:pStyle w:val="a3"/>
        <w:numPr>
          <w:ilvl w:val="0"/>
          <w:numId w:val="4"/>
        </w:numPr>
        <w:spacing w:after="0" w:line="240" w:lineRule="auto"/>
        <w:ind w:left="426" w:right="453" w:firstLine="0"/>
        <w:jc w:val="both"/>
        <w:rPr>
          <w:rFonts w:ascii="Times New Roman" w:hAnsi="Times New Roman"/>
          <w:sz w:val="24"/>
          <w:szCs w:val="24"/>
        </w:rPr>
      </w:pPr>
      <w:r w:rsidRPr="00B757E1">
        <w:rPr>
          <w:rFonts w:ascii="Times New Roman" w:eastAsiaTheme="minorEastAsia" w:hAnsi="Times New Roman"/>
          <w:sz w:val="24"/>
          <w:szCs w:val="24"/>
        </w:rPr>
        <w:t xml:space="preserve">Уставом  </w:t>
      </w:r>
      <w:r w:rsidR="00BC74BF">
        <w:rPr>
          <w:rFonts w:ascii="Times New Roman" w:eastAsiaTheme="minorEastAsia" w:hAnsi="Times New Roman"/>
          <w:sz w:val="24"/>
          <w:szCs w:val="24"/>
        </w:rPr>
        <w:t xml:space="preserve">Учреждения, </w:t>
      </w:r>
      <w:r w:rsidRPr="00B757E1">
        <w:rPr>
          <w:rFonts w:ascii="Times New Roman" w:eastAsiaTheme="minorEastAsia" w:hAnsi="Times New Roman"/>
          <w:sz w:val="24"/>
          <w:szCs w:val="24"/>
        </w:rPr>
        <w:t>его локальными актами и настоящим Положением.</w:t>
      </w:r>
    </w:p>
    <w:p w:rsidR="008D0F27" w:rsidRPr="00B757E1" w:rsidRDefault="00F9711E" w:rsidP="00F9711E">
      <w:pPr>
        <w:pStyle w:val="a3"/>
        <w:spacing w:after="0" w:line="240" w:lineRule="auto"/>
        <w:ind w:left="142" w:right="45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</w:t>
      </w:r>
      <w:r w:rsidR="008D0F27" w:rsidRPr="00B757E1">
        <w:rPr>
          <w:rFonts w:ascii="Times New Roman" w:hAnsi="Times New Roman"/>
          <w:sz w:val="24"/>
          <w:szCs w:val="24"/>
        </w:rPr>
        <w:t>Действие  настоящего положения  распространяется на</w:t>
      </w:r>
      <w:r>
        <w:rPr>
          <w:rFonts w:ascii="Times New Roman" w:hAnsi="Times New Roman"/>
          <w:sz w:val="24"/>
          <w:szCs w:val="24"/>
        </w:rPr>
        <w:t xml:space="preserve"> всех </w:t>
      </w:r>
      <w:proofErr w:type="spellStart"/>
      <w:r>
        <w:rPr>
          <w:rFonts w:ascii="Times New Roman" w:hAnsi="Times New Roman"/>
          <w:sz w:val="24"/>
          <w:szCs w:val="24"/>
        </w:rPr>
        <w:t>участников</w:t>
      </w:r>
      <w:r w:rsidR="00BC74BF">
        <w:rPr>
          <w:rFonts w:ascii="Times New Roman" w:hAnsi="Times New Roman"/>
          <w:sz w:val="24"/>
          <w:szCs w:val="24"/>
        </w:rPr>
        <w:t>образовательного</w:t>
      </w:r>
      <w:proofErr w:type="spellEnd"/>
      <w:r w:rsidR="00BC74BF">
        <w:rPr>
          <w:rFonts w:ascii="Times New Roman" w:hAnsi="Times New Roman"/>
          <w:sz w:val="24"/>
          <w:szCs w:val="24"/>
        </w:rPr>
        <w:t xml:space="preserve"> процесса </w:t>
      </w:r>
      <w:r w:rsidR="008D0F27" w:rsidRPr="00B757E1">
        <w:rPr>
          <w:rFonts w:ascii="Times New Roman" w:hAnsi="Times New Roman"/>
          <w:sz w:val="24"/>
          <w:szCs w:val="24"/>
        </w:rPr>
        <w:t>Учреждения</w:t>
      </w:r>
      <w:r w:rsidR="00C0254B" w:rsidRPr="00B757E1">
        <w:rPr>
          <w:rFonts w:ascii="Times New Roman" w:hAnsi="Times New Roman"/>
          <w:sz w:val="24"/>
          <w:szCs w:val="24"/>
        </w:rPr>
        <w:t>.</w:t>
      </w:r>
    </w:p>
    <w:p w:rsidR="008D0F27" w:rsidRPr="00B757E1" w:rsidRDefault="0062198D" w:rsidP="0062198D">
      <w:pPr>
        <w:pStyle w:val="a3"/>
        <w:spacing w:after="0" w:line="240" w:lineRule="auto"/>
        <w:ind w:left="142" w:right="45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</w:t>
      </w:r>
      <w:r w:rsidR="008D0F27" w:rsidRPr="00B757E1">
        <w:rPr>
          <w:rFonts w:ascii="Times New Roman" w:hAnsi="Times New Roman"/>
          <w:sz w:val="24"/>
          <w:szCs w:val="24"/>
        </w:rPr>
        <w:t>Настоящее положение является  локальным нормативным актом, регламентирующим  деятельность Учреждения  по вопросам охраны</w:t>
      </w:r>
      <w:r w:rsidR="00C0254B" w:rsidRPr="00B757E1">
        <w:rPr>
          <w:rFonts w:ascii="Times New Roman" w:hAnsi="Times New Roman"/>
          <w:sz w:val="24"/>
          <w:szCs w:val="24"/>
        </w:rPr>
        <w:t xml:space="preserve"> здоровья учащихся</w:t>
      </w:r>
      <w:r w:rsidR="008D0F27" w:rsidRPr="00B757E1">
        <w:rPr>
          <w:rFonts w:ascii="Times New Roman" w:hAnsi="Times New Roman"/>
          <w:sz w:val="24"/>
          <w:szCs w:val="24"/>
        </w:rPr>
        <w:t>, принимается на педагогическом совете  и утверждается приказом директора  Учреждения.</w:t>
      </w:r>
    </w:p>
    <w:p w:rsidR="008F62B3" w:rsidRPr="00B757E1" w:rsidRDefault="008F62B3" w:rsidP="00B757E1">
      <w:pPr>
        <w:spacing w:after="0" w:line="240" w:lineRule="auto"/>
        <w:ind w:left="142" w:right="453"/>
        <w:jc w:val="both"/>
        <w:rPr>
          <w:rFonts w:ascii="Times New Roman" w:hAnsi="Times New Roman"/>
          <w:sz w:val="24"/>
          <w:szCs w:val="24"/>
        </w:rPr>
      </w:pP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757E1">
        <w:rPr>
          <w:rFonts w:ascii="Times New Roman" w:hAnsi="Times New Roman" w:cs="Times New Roman"/>
          <w:b/>
          <w:color w:val="000000"/>
          <w:sz w:val="24"/>
          <w:szCs w:val="24"/>
        </w:rPr>
        <w:t>2.  Цели и задачи</w:t>
      </w:r>
    </w:p>
    <w:p w:rsidR="008F62B3" w:rsidRDefault="00BC74BF" w:rsidP="00B757E1">
      <w:pPr>
        <w:spacing w:after="0" w:line="240" w:lineRule="auto"/>
        <w:ind w:left="142" w:right="45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2.1.</w:t>
      </w:r>
      <w:r w:rsidR="008D0F27" w:rsidRPr="00B757E1">
        <w:rPr>
          <w:rFonts w:ascii="Times New Roman" w:hAnsi="Times New Roman" w:cs="Times New Roman"/>
          <w:color w:val="000000"/>
          <w:sz w:val="24"/>
          <w:szCs w:val="24"/>
        </w:rPr>
        <w:t>Настоящее Положение принято в целях организации деятель</w:t>
      </w:r>
      <w:r w:rsidR="0062198D">
        <w:rPr>
          <w:rFonts w:ascii="Times New Roman" w:hAnsi="Times New Roman" w:cs="Times New Roman"/>
          <w:color w:val="000000"/>
          <w:sz w:val="24"/>
          <w:szCs w:val="24"/>
        </w:rPr>
        <w:t xml:space="preserve">ности педагогических  </w:t>
      </w:r>
      <w:proofErr w:type="spellStart"/>
      <w:r w:rsidR="0062198D">
        <w:rPr>
          <w:rFonts w:ascii="Times New Roman" w:hAnsi="Times New Roman" w:cs="Times New Roman"/>
          <w:color w:val="000000"/>
          <w:sz w:val="24"/>
          <w:szCs w:val="24"/>
        </w:rPr>
        <w:t>работников</w:t>
      </w:r>
      <w:r w:rsidR="008F1CD9">
        <w:rPr>
          <w:rFonts w:ascii="Times New Roman" w:hAnsi="Times New Roman" w:cs="Times New Roman"/>
          <w:color w:val="000000"/>
          <w:sz w:val="24"/>
          <w:szCs w:val="24"/>
        </w:rPr>
        <w:t>школы</w:t>
      </w:r>
      <w:proofErr w:type="spellEnd"/>
      <w:r w:rsidR="008F1CD9">
        <w:rPr>
          <w:rFonts w:ascii="Times New Roman" w:hAnsi="Times New Roman" w:cs="Times New Roman"/>
          <w:color w:val="000000"/>
          <w:sz w:val="24"/>
          <w:szCs w:val="24"/>
        </w:rPr>
        <w:t xml:space="preserve"> по сохранению </w:t>
      </w:r>
      <w:r w:rsidR="008D0F27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 здоровья учащихся, развитию культуры здорового </w:t>
      </w:r>
      <w:r w:rsidR="00C0254B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и безопасного </w:t>
      </w:r>
      <w:r w:rsidR="008D0F27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образа жизни всех участников образовательного процесса, созданию оптимального материально-технического и </w:t>
      </w:r>
      <w:r w:rsidR="0035303B">
        <w:rPr>
          <w:rFonts w:ascii="Times New Roman" w:hAnsi="Times New Roman" w:cs="Times New Roman"/>
          <w:color w:val="000000"/>
          <w:sz w:val="24"/>
          <w:szCs w:val="24"/>
        </w:rPr>
        <w:t>учебно</w:t>
      </w:r>
      <w:r w:rsidR="008D0F27" w:rsidRPr="00B757E1">
        <w:rPr>
          <w:rFonts w:ascii="Times New Roman" w:hAnsi="Times New Roman" w:cs="Times New Roman"/>
          <w:color w:val="000000"/>
          <w:sz w:val="24"/>
          <w:szCs w:val="24"/>
        </w:rPr>
        <w:t>-методического обеспечения и координации деятельности всех специалистов и служб школы по вопросам здоровье</w:t>
      </w:r>
      <w:r w:rsidR="005201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D0F27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сбережения. </w:t>
      </w:r>
      <w:r w:rsidR="008F62B3" w:rsidRPr="00B757E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D0F27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  2.2</w:t>
      </w:r>
      <w:r w:rsidR="00EB200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F62B3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цель - обеспечение оптимизации образовательного процесса, гарантирующего оптимальные условия </w:t>
      </w:r>
      <w:r w:rsidR="008F62B3" w:rsidRPr="00B757E1">
        <w:rPr>
          <w:rFonts w:ascii="Times New Roman" w:hAnsi="Times New Roman" w:cs="Times New Roman"/>
          <w:sz w:val="24"/>
          <w:szCs w:val="24"/>
        </w:rPr>
        <w:t>для охраны, поддержания и со</w:t>
      </w:r>
      <w:r>
        <w:rPr>
          <w:rFonts w:ascii="Times New Roman" w:hAnsi="Times New Roman" w:cs="Times New Roman"/>
          <w:sz w:val="24"/>
          <w:szCs w:val="24"/>
        </w:rPr>
        <w:t>хранения здоровья учащихся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8F62B3" w:rsidRPr="00B757E1">
        <w:rPr>
          <w:rFonts w:ascii="Times New Roman" w:hAnsi="Times New Roman" w:cs="Times New Roman"/>
          <w:sz w:val="24"/>
          <w:szCs w:val="24"/>
        </w:rPr>
        <w:t>.</w:t>
      </w:r>
    </w:p>
    <w:p w:rsidR="00EB2000" w:rsidRDefault="00EB2000" w:rsidP="00B757E1">
      <w:pPr>
        <w:spacing w:after="0" w:line="240" w:lineRule="auto"/>
        <w:ind w:left="142" w:right="453"/>
        <w:jc w:val="both"/>
        <w:rPr>
          <w:rFonts w:ascii="Times New Roman" w:hAnsi="Times New Roman" w:cs="Times New Roman"/>
          <w:sz w:val="24"/>
          <w:szCs w:val="24"/>
        </w:rPr>
      </w:pPr>
    </w:p>
    <w:p w:rsidR="00EB2000" w:rsidRPr="00B757E1" w:rsidRDefault="00EB2000" w:rsidP="00B757E1">
      <w:pPr>
        <w:spacing w:after="0" w:line="240" w:lineRule="auto"/>
        <w:ind w:left="142" w:right="4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62B3" w:rsidRPr="00B757E1" w:rsidRDefault="008D0F27" w:rsidP="00B757E1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color w:val="000000"/>
          <w:sz w:val="24"/>
          <w:szCs w:val="24"/>
        </w:rPr>
      </w:pPr>
      <w:r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 2.3</w:t>
      </w:r>
      <w:r w:rsidR="008F62B3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. Задачи: </w:t>
      </w:r>
    </w:p>
    <w:p w:rsidR="008F62B3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 xml:space="preserve"> разработка системы мониторинга состояния здоровья, физического и психического развития </w:t>
      </w:r>
      <w:r w:rsidR="00EB2000">
        <w:rPr>
          <w:rFonts w:ascii="Times New Roman" w:hAnsi="Times New Roman"/>
          <w:color w:val="000000"/>
          <w:sz w:val="24"/>
          <w:szCs w:val="24"/>
        </w:rPr>
        <w:t>учащихся</w:t>
      </w:r>
      <w:r w:rsidRPr="00B757E1">
        <w:rPr>
          <w:rFonts w:ascii="Times New Roman" w:hAnsi="Times New Roman"/>
          <w:color w:val="000000"/>
          <w:sz w:val="24"/>
          <w:szCs w:val="24"/>
        </w:rPr>
        <w:t>,</w:t>
      </w:r>
    </w:p>
    <w:p w:rsidR="008F62B3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>создание системы коррекции физического, психологического, социаль</w:t>
      </w:r>
      <w:r w:rsidR="008F1CD9">
        <w:rPr>
          <w:rFonts w:ascii="Times New Roman" w:hAnsi="Times New Roman"/>
          <w:color w:val="000000"/>
          <w:sz w:val="24"/>
          <w:szCs w:val="24"/>
        </w:rPr>
        <w:t>ного и нравственного развития уча</w:t>
      </w:r>
      <w:r w:rsidRPr="00B757E1">
        <w:rPr>
          <w:rFonts w:ascii="Times New Roman" w:hAnsi="Times New Roman"/>
          <w:color w:val="000000"/>
          <w:sz w:val="24"/>
          <w:szCs w:val="24"/>
        </w:rPr>
        <w:t>щихся с использованием комплекса оздоровительных и медицинских мероприятий без отрыва от учебного процесса,</w:t>
      </w:r>
    </w:p>
    <w:p w:rsidR="008F62B3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>отслеживание организации учебно-воспитательного процесса с учетом его психологического и физиологического воздействия на организм учащихся и соблюдение санитарно-гигиенических норм организации учебно-воспитательного процесса, нормирование учебной нагрузки и профилактики утомления учащихся,</w:t>
      </w:r>
    </w:p>
    <w:p w:rsidR="00ED0AE0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>разработка технологии  психолого</w:t>
      </w:r>
      <w:r w:rsidR="00C0254B" w:rsidRPr="00B757E1">
        <w:rPr>
          <w:rFonts w:ascii="Times New Roman" w:hAnsi="Times New Roman"/>
          <w:color w:val="000000"/>
          <w:sz w:val="24"/>
          <w:szCs w:val="24"/>
        </w:rPr>
        <w:t>-</w:t>
      </w:r>
      <w:r w:rsidRPr="00B757E1">
        <w:rPr>
          <w:rFonts w:ascii="Times New Roman" w:hAnsi="Times New Roman"/>
          <w:color w:val="000000"/>
          <w:sz w:val="24"/>
          <w:szCs w:val="24"/>
        </w:rPr>
        <w:t>педагогического</w:t>
      </w:r>
      <w:r w:rsidR="00C0254B" w:rsidRPr="00B757E1">
        <w:rPr>
          <w:rFonts w:ascii="Times New Roman" w:hAnsi="Times New Roman"/>
          <w:color w:val="000000"/>
          <w:sz w:val="24"/>
          <w:szCs w:val="24"/>
        </w:rPr>
        <w:t xml:space="preserve"> и социального 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 сопровождения  учащ</w:t>
      </w:r>
      <w:r w:rsidR="00ED0AE0" w:rsidRPr="00B757E1">
        <w:rPr>
          <w:rFonts w:ascii="Times New Roman" w:hAnsi="Times New Roman"/>
          <w:color w:val="000000"/>
          <w:sz w:val="24"/>
          <w:szCs w:val="24"/>
        </w:rPr>
        <w:t>ихся,</w:t>
      </w:r>
    </w:p>
    <w:p w:rsidR="008F62B3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 xml:space="preserve">организация работы по повышению профессиональной компетентности учителей по реализации </w:t>
      </w:r>
      <w:proofErr w:type="spellStart"/>
      <w:r w:rsidRPr="00B757E1">
        <w:rPr>
          <w:rFonts w:ascii="Times New Roman" w:hAnsi="Times New Roman"/>
          <w:color w:val="000000"/>
          <w:sz w:val="24"/>
          <w:szCs w:val="24"/>
        </w:rPr>
        <w:t>здоровьесберегающих</w:t>
      </w:r>
      <w:proofErr w:type="spellEnd"/>
      <w:r w:rsidRPr="00B757E1">
        <w:rPr>
          <w:rFonts w:ascii="Times New Roman" w:hAnsi="Times New Roman"/>
          <w:color w:val="000000"/>
          <w:sz w:val="24"/>
          <w:szCs w:val="24"/>
        </w:rPr>
        <w:t xml:space="preserve"> технологий в образовательном процессе;</w:t>
      </w:r>
    </w:p>
    <w:p w:rsidR="008F62B3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 xml:space="preserve"> информационное обеспечение всех участников образовательного процесса (учителей, учащ</w:t>
      </w:r>
      <w:r w:rsidR="00ED0AE0" w:rsidRPr="00B757E1">
        <w:rPr>
          <w:rFonts w:ascii="Times New Roman" w:hAnsi="Times New Roman"/>
          <w:color w:val="000000"/>
          <w:sz w:val="24"/>
          <w:szCs w:val="24"/>
        </w:rPr>
        <w:t xml:space="preserve">ихся и их родителей)   по вопросам 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 здорового </w:t>
      </w:r>
      <w:r w:rsidR="00ED0AE0" w:rsidRPr="00B757E1">
        <w:rPr>
          <w:rFonts w:ascii="Times New Roman" w:hAnsi="Times New Roman"/>
          <w:color w:val="000000"/>
          <w:sz w:val="24"/>
          <w:szCs w:val="24"/>
        </w:rPr>
        <w:t xml:space="preserve"> и безопасного </w:t>
      </w:r>
      <w:r w:rsidRPr="00B757E1">
        <w:rPr>
          <w:rFonts w:ascii="Times New Roman" w:hAnsi="Times New Roman"/>
          <w:color w:val="000000"/>
          <w:sz w:val="24"/>
          <w:szCs w:val="24"/>
        </w:rPr>
        <w:t>образа жизни,</w:t>
      </w:r>
    </w:p>
    <w:p w:rsidR="008F62B3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 xml:space="preserve"> активизация участия семьи в решении вопросов охраны здоровья детей,</w:t>
      </w:r>
    </w:p>
    <w:p w:rsidR="008F62B3" w:rsidRPr="00B757E1" w:rsidRDefault="008F62B3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>обеспечение условий для практической реализации принципов здоровье</w:t>
      </w:r>
      <w:r w:rsidR="005201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57E1">
        <w:rPr>
          <w:rFonts w:ascii="Times New Roman" w:hAnsi="Times New Roman"/>
          <w:color w:val="000000"/>
          <w:sz w:val="24"/>
          <w:szCs w:val="24"/>
        </w:rPr>
        <w:t>сбережения в учебно-воспитательном процессе,</w:t>
      </w:r>
    </w:p>
    <w:p w:rsidR="008F62B3" w:rsidRPr="00B757E1" w:rsidRDefault="00ED0AE0" w:rsidP="005521D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>организация учебно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>-методической работы, направленной на профессиональный рост педагогов через проведение практических занятий, тема</w:t>
      </w:r>
      <w:r w:rsidR="00E650C5">
        <w:rPr>
          <w:rFonts w:ascii="Times New Roman" w:hAnsi="Times New Roman"/>
          <w:color w:val="000000"/>
          <w:sz w:val="24"/>
          <w:szCs w:val="24"/>
        </w:rPr>
        <w:t>тических встреч, самообразования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 и т. п. по решению задач </w:t>
      </w:r>
      <w:r w:rsidRPr="00B757E1">
        <w:rPr>
          <w:rFonts w:ascii="Times New Roman" w:hAnsi="Times New Roman"/>
          <w:color w:val="000000"/>
          <w:sz w:val="24"/>
          <w:szCs w:val="24"/>
        </w:rPr>
        <w:t>по сохранению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 здоровья учащихся, формирования здорового 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и безопасного 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образа жизни, культуры физического, психического и социального здоровья участников образовательного процесса. </w:t>
      </w: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color w:val="000000"/>
          <w:sz w:val="24"/>
          <w:szCs w:val="24"/>
        </w:rPr>
      </w:pP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757E1">
        <w:rPr>
          <w:rFonts w:ascii="Times New Roman" w:hAnsi="Times New Roman" w:cs="Times New Roman"/>
          <w:b/>
          <w:color w:val="000000"/>
          <w:sz w:val="24"/>
          <w:szCs w:val="24"/>
        </w:rPr>
        <w:t>3. Основные направления деятельности</w:t>
      </w: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62B3" w:rsidRPr="00BC74BF" w:rsidRDefault="008F1CD9" w:rsidP="00B757E1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3.1. Основой деятельности  Учреждения</w:t>
      </w:r>
      <w:r w:rsidR="008F62B3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создание образовательной среды, ориентированной на сохранение </w:t>
      </w:r>
      <w:r w:rsidR="00BC74BF">
        <w:rPr>
          <w:rFonts w:ascii="Times New Roman" w:hAnsi="Times New Roman" w:cs="Times New Roman"/>
          <w:color w:val="000000"/>
          <w:sz w:val="24"/>
          <w:szCs w:val="24"/>
        </w:rPr>
        <w:t xml:space="preserve">и укрепление </w:t>
      </w:r>
      <w:r w:rsidR="008F62B3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физического, социального, психологического, нравственного здоровья. </w:t>
      </w:r>
      <w:r w:rsidR="00BC74BF">
        <w:rPr>
          <w:rFonts w:ascii="Times New Roman" w:hAnsi="Times New Roman" w:cs="Times New Roman"/>
          <w:color w:val="000000"/>
          <w:sz w:val="24"/>
          <w:szCs w:val="24"/>
        </w:rPr>
        <w:t>Деятельность  по охране здоровья</w:t>
      </w:r>
      <w:r w:rsidR="008D5F6A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представлена </w:t>
      </w:r>
      <w:r w:rsidR="00ED0AE0" w:rsidRPr="008D5F6A">
        <w:rPr>
          <w:rFonts w:ascii="Times New Roman" w:hAnsi="Times New Roman" w:cs="Times New Roman"/>
          <w:sz w:val="24"/>
          <w:szCs w:val="24"/>
        </w:rPr>
        <w:t>следующи</w:t>
      </w:r>
      <w:r w:rsidR="008B6EC2" w:rsidRPr="008D5F6A">
        <w:rPr>
          <w:rFonts w:ascii="Times New Roman" w:hAnsi="Times New Roman" w:cs="Times New Roman"/>
          <w:sz w:val="24"/>
          <w:szCs w:val="24"/>
        </w:rPr>
        <w:t>ми направлениями</w:t>
      </w:r>
      <w:r w:rsidR="008F62B3" w:rsidRPr="008D5F6A">
        <w:rPr>
          <w:rFonts w:ascii="Times New Roman" w:hAnsi="Times New Roman" w:cs="Times New Roman"/>
          <w:sz w:val="24"/>
          <w:szCs w:val="24"/>
        </w:rPr>
        <w:t>:</w:t>
      </w:r>
    </w:p>
    <w:p w:rsidR="008F62B3" w:rsidRPr="00B757E1" w:rsidRDefault="00ED0AE0" w:rsidP="005521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 xml:space="preserve"> организационное направление, отвечающее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 за координацию работы школы по вопросам охраны </w:t>
      </w:r>
      <w:r w:rsidR="008F1CD9">
        <w:rPr>
          <w:rFonts w:ascii="Times New Roman" w:hAnsi="Times New Roman"/>
          <w:color w:val="000000"/>
          <w:sz w:val="24"/>
          <w:szCs w:val="24"/>
        </w:rPr>
        <w:t xml:space="preserve">здоровья учащихся и </w:t>
      </w:r>
      <w:r w:rsidR="00BC74BF">
        <w:rPr>
          <w:rFonts w:ascii="Times New Roman" w:hAnsi="Times New Roman"/>
          <w:color w:val="000000"/>
          <w:sz w:val="24"/>
          <w:szCs w:val="24"/>
        </w:rPr>
        <w:t xml:space="preserve">сотрудников 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школы, а также информационную работу, пропаганду и просвещение в области здорового 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и безопасного 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>образа жизни,</w:t>
      </w:r>
    </w:p>
    <w:p w:rsidR="008F62B3" w:rsidRPr="00B757E1" w:rsidRDefault="008B6EC2" w:rsidP="005521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757E1">
        <w:rPr>
          <w:rFonts w:ascii="Times New Roman" w:hAnsi="Times New Roman"/>
          <w:color w:val="000000"/>
          <w:sz w:val="24"/>
          <w:szCs w:val="24"/>
        </w:rPr>
        <w:t>психолого</w:t>
      </w:r>
      <w:proofErr w:type="spellEnd"/>
      <w:r w:rsidRPr="00B757E1">
        <w:rPr>
          <w:rFonts w:ascii="Times New Roman" w:hAnsi="Times New Roman"/>
          <w:color w:val="000000"/>
          <w:sz w:val="24"/>
          <w:szCs w:val="24"/>
        </w:rPr>
        <w:t xml:space="preserve"> – педагогическое и социальное </w:t>
      </w:r>
      <w:r w:rsidR="00ED0AE0" w:rsidRPr="00B757E1">
        <w:rPr>
          <w:rFonts w:ascii="Times New Roman" w:hAnsi="Times New Roman"/>
          <w:color w:val="000000"/>
          <w:sz w:val="24"/>
          <w:szCs w:val="24"/>
        </w:rPr>
        <w:t>направление</w:t>
      </w:r>
      <w:r w:rsidRPr="00B757E1">
        <w:rPr>
          <w:rFonts w:ascii="Times New Roman" w:hAnsi="Times New Roman"/>
          <w:color w:val="000000"/>
          <w:sz w:val="24"/>
          <w:szCs w:val="24"/>
        </w:rPr>
        <w:t>, планирующее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 проведение индивидуальных и коллективных мероприятий, направленных на укрепление </w:t>
      </w:r>
      <w:r w:rsidRPr="00B757E1">
        <w:rPr>
          <w:rFonts w:ascii="Times New Roman" w:hAnsi="Times New Roman"/>
          <w:color w:val="000000"/>
          <w:sz w:val="24"/>
          <w:szCs w:val="24"/>
        </w:rPr>
        <w:t>психологического здоровья  учащихся, обеспечивающее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 становление системы профилактики и коррекции нарушений соматического здоровья с использованием комплекса оздоровительных и медицинских мероприятий без отрыва от учебного процесса,</w:t>
      </w:r>
    </w:p>
    <w:p w:rsidR="008F62B3" w:rsidRPr="00B757E1" w:rsidRDefault="008F62B3" w:rsidP="005521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>оздорови</w:t>
      </w:r>
      <w:r w:rsidR="00ED0AE0" w:rsidRPr="00B757E1">
        <w:rPr>
          <w:rFonts w:ascii="Times New Roman" w:hAnsi="Times New Roman"/>
          <w:color w:val="000000"/>
          <w:sz w:val="24"/>
          <w:szCs w:val="24"/>
        </w:rPr>
        <w:t>тельное направление</w:t>
      </w:r>
      <w:r w:rsidR="008B6EC2" w:rsidRPr="00B757E1">
        <w:rPr>
          <w:rFonts w:ascii="Times New Roman" w:hAnsi="Times New Roman"/>
          <w:color w:val="000000"/>
          <w:sz w:val="24"/>
          <w:szCs w:val="24"/>
        </w:rPr>
        <w:t>, обеспечивающее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 формирование здорового жизненного стиля, активной жизненной позиции и устойчивой мотивации на здоровье у сотрудников школы, учеников и их родителей,</w:t>
      </w:r>
    </w:p>
    <w:p w:rsidR="008F62B3" w:rsidRPr="00B757E1" w:rsidRDefault="00ED0AE0" w:rsidP="005521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>педагогическое направление</w:t>
      </w:r>
      <w:r w:rsidR="008B6EC2" w:rsidRPr="00B757E1">
        <w:rPr>
          <w:rFonts w:ascii="Times New Roman" w:hAnsi="Times New Roman"/>
          <w:color w:val="000000"/>
          <w:sz w:val="24"/>
          <w:szCs w:val="24"/>
        </w:rPr>
        <w:t>, реализующее</w:t>
      </w:r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 внедрение </w:t>
      </w:r>
      <w:proofErr w:type="spellStart"/>
      <w:r w:rsidR="008F62B3" w:rsidRPr="00B757E1">
        <w:rPr>
          <w:rFonts w:ascii="Times New Roman" w:hAnsi="Times New Roman"/>
          <w:color w:val="000000"/>
          <w:sz w:val="24"/>
          <w:szCs w:val="24"/>
        </w:rPr>
        <w:t>здоровьесберегающих</w:t>
      </w:r>
      <w:proofErr w:type="spellEnd"/>
      <w:r w:rsidR="008F62B3" w:rsidRPr="00B757E1">
        <w:rPr>
          <w:rFonts w:ascii="Times New Roman" w:hAnsi="Times New Roman"/>
          <w:color w:val="000000"/>
          <w:sz w:val="24"/>
          <w:szCs w:val="24"/>
        </w:rPr>
        <w:t xml:space="preserve"> технологий обучения и воспитания,</w:t>
      </w:r>
    </w:p>
    <w:p w:rsidR="00A4582C" w:rsidRPr="00B757E1" w:rsidRDefault="00A4582C" w:rsidP="005521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426" w:right="453" w:firstLine="0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B757E1">
        <w:rPr>
          <w:rFonts w:ascii="Times New Roman" w:hAnsi="Times New Roman"/>
          <w:color w:val="000000"/>
          <w:sz w:val="24"/>
          <w:szCs w:val="24"/>
        </w:rPr>
        <w:t xml:space="preserve">работа с родителями,  </w:t>
      </w:r>
      <w:r w:rsidR="00EB09B5">
        <w:rPr>
          <w:rFonts w:ascii="Times New Roman" w:hAnsi="Times New Roman"/>
          <w:color w:val="000000"/>
          <w:sz w:val="24"/>
          <w:szCs w:val="24"/>
        </w:rPr>
        <w:t>предусматривающая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 проведение лектория, использование индивидуальных и групповых методов работы, стимулирующих повышение </w:t>
      </w:r>
      <w:r w:rsidR="00BC74BF">
        <w:rPr>
          <w:rFonts w:ascii="Times New Roman" w:hAnsi="Times New Roman"/>
          <w:color w:val="000000"/>
          <w:sz w:val="24"/>
          <w:szCs w:val="24"/>
        </w:rPr>
        <w:t>внимания родителей учащихся</w:t>
      </w:r>
      <w:r w:rsidRPr="00B757E1">
        <w:rPr>
          <w:rFonts w:ascii="Times New Roman" w:hAnsi="Times New Roman"/>
          <w:color w:val="000000"/>
          <w:sz w:val="24"/>
          <w:szCs w:val="24"/>
        </w:rPr>
        <w:t xml:space="preserve"> к вопросам питания, здорового и безопасного образа жизни, рациональной двигательной активности, работоспособности организма учащихся.</w:t>
      </w: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color w:val="000000"/>
          <w:sz w:val="24"/>
          <w:szCs w:val="24"/>
        </w:rPr>
      </w:pPr>
    </w:p>
    <w:p w:rsidR="00B757E1" w:rsidRDefault="00B757E1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1CD9" w:rsidRDefault="008F1CD9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757E1" w:rsidRDefault="00B757E1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74BF" w:rsidRDefault="00BC74BF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74BF" w:rsidRDefault="00BC74BF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757E1" w:rsidRDefault="00B757E1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757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4. Организация деятельности </w:t>
      </w: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center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62B3" w:rsidRPr="00B757E1" w:rsidRDefault="008F62B3" w:rsidP="00B757E1">
      <w:pPr>
        <w:spacing w:after="0" w:line="240" w:lineRule="auto"/>
        <w:ind w:left="142" w:right="453"/>
        <w:rPr>
          <w:rFonts w:ascii="Times New Roman" w:hAnsi="Times New Roman" w:cs="Times New Roman"/>
          <w:color w:val="FF0000"/>
          <w:sz w:val="24"/>
          <w:szCs w:val="24"/>
        </w:rPr>
      </w:pPr>
      <w:r w:rsidRPr="00B757E1">
        <w:rPr>
          <w:rFonts w:ascii="Times New Roman" w:hAnsi="Times New Roman" w:cs="Times New Roman"/>
          <w:color w:val="000000"/>
          <w:sz w:val="24"/>
          <w:szCs w:val="24"/>
        </w:rPr>
        <w:t>4.1.</w:t>
      </w:r>
      <w:r w:rsidRPr="00B757E1">
        <w:rPr>
          <w:rFonts w:ascii="Times New Roman" w:hAnsi="Times New Roman" w:cs="Times New Roman"/>
          <w:sz w:val="24"/>
          <w:szCs w:val="24"/>
        </w:rPr>
        <w:t xml:space="preserve">Текущая деятельность Учреждения  определяется работой </w:t>
      </w:r>
      <w:r w:rsidR="00EF7951" w:rsidRPr="00B757E1">
        <w:rPr>
          <w:rFonts w:ascii="Times New Roman" w:hAnsi="Times New Roman" w:cs="Times New Roman"/>
          <w:sz w:val="24"/>
          <w:szCs w:val="24"/>
        </w:rPr>
        <w:t>программы «Формирование</w:t>
      </w:r>
      <w:r w:rsidRPr="00B757E1">
        <w:rPr>
          <w:rFonts w:ascii="Times New Roman" w:hAnsi="Times New Roman" w:cs="Times New Roman"/>
          <w:sz w:val="24"/>
          <w:szCs w:val="24"/>
        </w:rPr>
        <w:t xml:space="preserve"> здорово</w:t>
      </w:r>
      <w:r w:rsidR="00EF7951" w:rsidRPr="00B757E1">
        <w:rPr>
          <w:rFonts w:ascii="Times New Roman" w:hAnsi="Times New Roman" w:cs="Times New Roman"/>
          <w:sz w:val="24"/>
          <w:szCs w:val="24"/>
        </w:rPr>
        <w:t>го и безопасного образа жизни»</w:t>
      </w:r>
      <w:r w:rsidR="00BC74BF">
        <w:rPr>
          <w:rFonts w:ascii="Times New Roman" w:hAnsi="Times New Roman" w:cs="Times New Roman"/>
          <w:sz w:val="24"/>
          <w:szCs w:val="24"/>
        </w:rPr>
        <w:t>.</w:t>
      </w:r>
    </w:p>
    <w:p w:rsidR="008F62B3" w:rsidRPr="00B757E1" w:rsidRDefault="0022550D" w:rsidP="008F1CD9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4.2</w:t>
      </w:r>
      <w:r w:rsidR="008F1CD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F62B3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Проведение санитарно-эпидемиологических мероприятий. </w:t>
      </w: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color w:val="000000"/>
          <w:sz w:val="24"/>
          <w:szCs w:val="24"/>
        </w:rPr>
      </w:pPr>
      <w:r w:rsidRPr="00B757E1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22550D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.Организация </w:t>
      </w:r>
      <w:proofErr w:type="gramStart"/>
      <w:r w:rsidRPr="00B757E1">
        <w:rPr>
          <w:rFonts w:ascii="Times New Roman" w:hAnsi="Times New Roman" w:cs="Times New Roman"/>
          <w:color w:val="000000"/>
          <w:sz w:val="24"/>
          <w:szCs w:val="24"/>
        </w:rPr>
        <w:t>контроля  за</w:t>
      </w:r>
      <w:proofErr w:type="gramEnd"/>
      <w:r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 ведением установленной нормативными правовыми актами в области охраны здоровья граждан медицинской документации и отчетности.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4.4</w:t>
      </w:r>
      <w:r w:rsidR="008F62B3" w:rsidRPr="00B757E1">
        <w:rPr>
          <w:rFonts w:ascii="Times New Roman" w:hAnsi="Times New Roman" w:cs="Times New Roman"/>
          <w:color w:val="000000"/>
          <w:sz w:val="24"/>
          <w:szCs w:val="24"/>
        </w:rPr>
        <w:t xml:space="preserve">. Организация и проведение профилактических прививок </w:t>
      </w:r>
      <w:r w:rsidR="008F62B3" w:rsidRPr="00B757E1">
        <w:rPr>
          <w:rFonts w:ascii="Times New Roman" w:hAnsi="Times New Roman" w:cs="Times New Roman"/>
          <w:sz w:val="24"/>
          <w:szCs w:val="24"/>
        </w:rPr>
        <w:t>учащихся.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8F62B3" w:rsidRPr="00B757E1">
        <w:rPr>
          <w:rFonts w:ascii="Times New Roman" w:hAnsi="Times New Roman" w:cs="Times New Roman"/>
          <w:sz w:val="24"/>
          <w:szCs w:val="24"/>
        </w:rPr>
        <w:t>.Проведение методической и просветительской работы по укреплению здоровья и профилактике заболеваний, пропаганде здорового образа жизни.</w:t>
      </w:r>
    </w:p>
    <w:p w:rsidR="008D5F6A" w:rsidRPr="008D5F6A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4.6</w:t>
      </w:r>
      <w:r w:rsidR="008F1CD9" w:rsidRPr="008D5F6A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62B3" w:rsidRPr="008D5F6A">
        <w:rPr>
          <w:rFonts w:ascii="Times New Roman" w:eastAsia="Times New Roman" w:hAnsi="Times New Roman" w:cs="Times New Roman"/>
          <w:sz w:val="24"/>
          <w:szCs w:val="24"/>
        </w:rPr>
        <w:t xml:space="preserve">Реализация  </w:t>
      </w:r>
      <w:r w:rsidR="008D5F6A" w:rsidRPr="008D5F6A">
        <w:rPr>
          <w:rFonts w:ascii="Times New Roman" w:eastAsia="Times New Roman" w:hAnsi="Times New Roman" w:cs="Times New Roman"/>
          <w:sz w:val="24"/>
          <w:szCs w:val="24"/>
        </w:rPr>
        <w:t xml:space="preserve">программ внеурочной деятельности, ориентирована </w:t>
      </w:r>
      <w:r w:rsidR="008F62B3" w:rsidRPr="008D5F6A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8D5F6A" w:rsidRPr="008D5F6A">
        <w:rPr>
          <w:rFonts w:ascii="Times New Roman" w:eastAsia="Times New Roman" w:hAnsi="Times New Roman" w:cs="Times New Roman"/>
          <w:sz w:val="24"/>
          <w:szCs w:val="24"/>
        </w:rPr>
        <w:t>формирование ценности здоровья,</w:t>
      </w:r>
      <w:r w:rsidR="008F62B3" w:rsidRPr="008D5F6A">
        <w:rPr>
          <w:rFonts w:ascii="Times New Roman" w:eastAsia="Times New Roman" w:hAnsi="Times New Roman" w:cs="Times New Roman"/>
          <w:sz w:val="24"/>
          <w:szCs w:val="24"/>
        </w:rPr>
        <w:t xml:space="preserve"> здорового </w:t>
      </w:r>
      <w:r w:rsidR="006553D6" w:rsidRPr="008D5F6A">
        <w:rPr>
          <w:rFonts w:ascii="Times New Roman" w:eastAsia="Times New Roman" w:hAnsi="Times New Roman" w:cs="Times New Roman"/>
          <w:sz w:val="24"/>
          <w:szCs w:val="24"/>
        </w:rPr>
        <w:t xml:space="preserve">и безопасного </w:t>
      </w:r>
      <w:r w:rsidR="008D5F6A" w:rsidRPr="008D5F6A">
        <w:rPr>
          <w:rFonts w:ascii="Times New Roman" w:eastAsia="Times New Roman" w:hAnsi="Times New Roman" w:cs="Times New Roman"/>
          <w:sz w:val="24"/>
          <w:szCs w:val="24"/>
        </w:rPr>
        <w:t>образа жизни.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="008F62B3" w:rsidRPr="008D5F6A">
        <w:rPr>
          <w:rFonts w:ascii="Times New Roman" w:hAnsi="Times New Roman" w:cs="Times New Roman"/>
          <w:sz w:val="24"/>
          <w:szCs w:val="24"/>
        </w:rPr>
        <w:t>.</w:t>
      </w:r>
      <w:r w:rsidR="008F62B3" w:rsidRPr="008D5F6A">
        <w:rPr>
          <w:rFonts w:ascii="Times New Roman" w:eastAsia="Times New Roman" w:hAnsi="Times New Roman" w:cs="Times New Roman"/>
          <w:sz w:val="24"/>
          <w:szCs w:val="24"/>
        </w:rPr>
        <w:t xml:space="preserve">Соблюдение  санитарных норм, предъявляемых к организации образовательного процесса (объем нагрузки по реализации основных и </w:t>
      </w:r>
      <w:r w:rsidR="008D5F6A" w:rsidRPr="008D5F6A">
        <w:rPr>
          <w:rFonts w:ascii="Times New Roman" w:eastAsia="Times New Roman" w:hAnsi="Times New Roman" w:cs="Times New Roman"/>
          <w:sz w:val="24"/>
          <w:szCs w:val="24"/>
        </w:rPr>
        <w:t>программ внеурочной деятельности</w:t>
      </w:r>
      <w:r w:rsidR="008F62B3" w:rsidRPr="008D5F6A">
        <w:rPr>
          <w:rFonts w:ascii="Times New Roman" w:eastAsia="Times New Roman" w:hAnsi="Times New Roman" w:cs="Times New Roman"/>
          <w:sz w:val="24"/>
          <w:szCs w:val="24"/>
        </w:rPr>
        <w:t>, время на самостоятельную учебную работу, время отдыха</w:t>
      </w:r>
      <w:r w:rsidR="00A9515F" w:rsidRPr="008D5F6A">
        <w:rPr>
          <w:rFonts w:ascii="Times New Roman" w:eastAsia="Times New Roman" w:hAnsi="Times New Roman" w:cs="Times New Roman"/>
          <w:sz w:val="24"/>
          <w:szCs w:val="24"/>
        </w:rPr>
        <w:t>, удовлетворение потребностей уча</w:t>
      </w:r>
      <w:r w:rsidR="008F62B3" w:rsidRPr="008D5F6A">
        <w:rPr>
          <w:rFonts w:ascii="Times New Roman" w:eastAsia="Times New Roman" w:hAnsi="Times New Roman" w:cs="Times New Roman"/>
          <w:sz w:val="24"/>
          <w:szCs w:val="24"/>
        </w:rPr>
        <w:t>щихся в двигательной активности), в том числе при введении в образовательный п</w:t>
      </w:r>
      <w:r w:rsidR="006553D6" w:rsidRPr="008D5F6A">
        <w:rPr>
          <w:rFonts w:ascii="Times New Roman" w:eastAsia="Times New Roman" w:hAnsi="Times New Roman" w:cs="Times New Roman"/>
          <w:sz w:val="24"/>
          <w:szCs w:val="24"/>
        </w:rPr>
        <w:t>роцесс педагогических инноваций.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4.8</w:t>
      </w:r>
      <w:r w:rsidR="008F1CD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форм, методов обучения и воспитания,  педагогических (в том числе </w:t>
      </w:r>
      <w:proofErr w:type="spellStart"/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здоровьесберегающих</w:t>
      </w:r>
      <w:proofErr w:type="spellEnd"/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) технологий, адекватных возрастным возможностям и особенностям уча</w:t>
      </w:r>
      <w:r w:rsidR="006553D6" w:rsidRPr="00B757E1">
        <w:rPr>
          <w:rFonts w:ascii="Times New Roman" w:eastAsia="Times New Roman" w:hAnsi="Times New Roman" w:cs="Times New Roman"/>
          <w:sz w:val="24"/>
          <w:szCs w:val="24"/>
        </w:rPr>
        <w:t>щихся.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4.9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.Соблюдение норм двигательной активности при организации образовательного процесса в соответствии с</w:t>
      </w:r>
      <w:r w:rsidR="006553D6" w:rsidRPr="00B757E1">
        <w:rPr>
          <w:rFonts w:ascii="Times New Roman" w:eastAsia="Times New Roman" w:hAnsi="Times New Roman" w:cs="Times New Roman"/>
          <w:sz w:val="24"/>
          <w:szCs w:val="24"/>
        </w:rPr>
        <w:t xml:space="preserve"> требованиями санитарных правил.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4.10</w:t>
      </w:r>
      <w:r w:rsidR="008F1CD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Соблюдение  здоровье</w:t>
      </w:r>
      <w:r w:rsidR="005201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сберегающего режима обучения и воспитания, в том числе при использовании технических средств обучения, информационно-коммуникационных технологий, в соответствии с</w:t>
      </w:r>
      <w:r w:rsidR="006553D6" w:rsidRPr="00B757E1">
        <w:rPr>
          <w:rFonts w:ascii="Times New Roman" w:eastAsia="Times New Roman" w:hAnsi="Times New Roman" w:cs="Times New Roman"/>
          <w:sz w:val="24"/>
          <w:szCs w:val="24"/>
        </w:rPr>
        <w:t xml:space="preserve"> требованиями санитарных правил.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4.11</w:t>
      </w:r>
      <w:r w:rsidR="008F1CD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Учет индивидуальных особенностей  развития учащихся при органи</w:t>
      </w:r>
      <w:r w:rsidR="006553D6" w:rsidRPr="00B757E1">
        <w:rPr>
          <w:rFonts w:ascii="Times New Roman" w:eastAsia="Times New Roman" w:hAnsi="Times New Roman" w:cs="Times New Roman"/>
          <w:sz w:val="24"/>
          <w:szCs w:val="24"/>
        </w:rPr>
        <w:t>зации образовательного процесса.</w:t>
      </w:r>
    </w:p>
    <w:p w:rsidR="008F1CD9" w:rsidRDefault="0022550D" w:rsidP="008F1CD9">
      <w:pPr>
        <w:shd w:val="clear" w:color="auto" w:fill="FFFFFF"/>
        <w:spacing w:after="0" w:line="240" w:lineRule="auto"/>
        <w:ind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4.12</w:t>
      </w:r>
      <w:r w:rsidR="008F1CD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благоприятных психологических  условий образовательной среды </w:t>
      </w:r>
    </w:p>
    <w:p w:rsidR="008F1CD9" w:rsidRDefault="008F62B3" w:rsidP="008F1CD9">
      <w:pPr>
        <w:shd w:val="clear" w:color="auto" w:fill="FFFFFF"/>
        <w:spacing w:after="0" w:line="240" w:lineRule="auto"/>
        <w:ind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57E1">
        <w:rPr>
          <w:rFonts w:ascii="Times New Roman" w:eastAsia="Times New Roman" w:hAnsi="Times New Roman" w:cs="Times New Roman"/>
          <w:sz w:val="24"/>
          <w:szCs w:val="24"/>
        </w:rPr>
        <w:t xml:space="preserve">(демократичность и оптимальная интенсивность образовательной среды, благоприятный </w:t>
      </w:r>
      <w:proofErr w:type="gramEnd"/>
    </w:p>
    <w:p w:rsidR="008F1CD9" w:rsidRDefault="008F62B3" w:rsidP="008F1CD9">
      <w:pPr>
        <w:shd w:val="clear" w:color="auto" w:fill="FFFFFF"/>
        <w:spacing w:after="0" w:line="240" w:lineRule="auto"/>
        <w:ind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7E1">
        <w:rPr>
          <w:rFonts w:ascii="Times New Roman" w:eastAsia="Times New Roman" w:hAnsi="Times New Roman" w:cs="Times New Roman"/>
          <w:sz w:val="24"/>
          <w:szCs w:val="24"/>
        </w:rPr>
        <w:t xml:space="preserve">эмоционально-психологический климат, содействие формированию у учащихся </w:t>
      </w:r>
      <w:proofErr w:type="gramStart"/>
      <w:r w:rsidRPr="00B757E1">
        <w:rPr>
          <w:rFonts w:ascii="Times New Roman" w:eastAsia="Times New Roman" w:hAnsi="Times New Roman" w:cs="Times New Roman"/>
          <w:sz w:val="24"/>
          <w:szCs w:val="24"/>
        </w:rPr>
        <w:t>адекватной</w:t>
      </w:r>
      <w:proofErr w:type="gramEnd"/>
    </w:p>
    <w:p w:rsidR="008F62B3" w:rsidRPr="00B757E1" w:rsidRDefault="008F62B3" w:rsidP="008F1CD9">
      <w:pPr>
        <w:shd w:val="clear" w:color="auto" w:fill="FFFFFF"/>
        <w:spacing w:after="0" w:line="240" w:lineRule="auto"/>
        <w:ind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7E1">
        <w:rPr>
          <w:rFonts w:ascii="Times New Roman" w:eastAsia="Times New Roman" w:hAnsi="Times New Roman" w:cs="Times New Roman"/>
          <w:sz w:val="24"/>
          <w:szCs w:val="24"/>
        </w:rPr>
        <w:t>самооценки, познавательной мотивации).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4.13</w:t>
      </w:r>
      <w:r w:rsidR="008F1CD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Организация  физкультурно-оздоровительной  работы с уча</w:t>
      </w:r>
      <w:r w:rsidR="006553D6" w:rsidRPr="00B757E1">
        <w:rPr>
          <w:rFonts w:ascii="Times New Roman" w:eastAsia="Times New Roman" w:hAnsi="Times New Roman" w:cs="Times New Roman"/>
          <w:sz w:val="24"/>
          <w:szCs w:val="24"/>
        </w:rPr>
        <w:t>щимися всех групп здоровья.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4.14</w:t>
      </w:r>
      <w:r w:rsidR="00A9515F" w:rsidRPr="00B757E1">
        <w:rPr>
          <w:rFonts w:ascii="Times New Roman" w:eastAsia="Times New Roman" w:hAnsi="Times New Roman" w:cs="Times New Roman"/>
          <w:sz w:val="24"/>
          <w:szCs w:val="24"/>
        </w:rPr>
        <w:t>.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>Организация утренней зарядки, динамических пауз, физкультминуток на уроках, занятиях, способствующих эмоциональной разгрузке и по</w:t>
      </w:r>
      <w:r w:rsidR="006553D6" w:rsidRPr="00B757E1">
        <w:rPr>
          <w:rFonts w:ascii="Times New Roman" w:eastAsia="Times New Roman" w:hAnsi="Times New Roman" w:cs="Times New Roman"/>
          <w:sz w:val="24"/>
          <w:szCs w:val="24"/>
        </w:rPr>
        <w:t>вышению двигательной активности.</w:t>
      </w:r>
    </w:p>
    <w:p w:rsidR="008F62B3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4.15</w:t>
      </w:r>
      <w:r w:rsidR="008F62B3" w:rsidRPr="00B757E1">
        <w:rPr>
          <w:rFonts w:ascii="Times New Roman" w:eastAsia="Times New Roman" w:hAnsi="Times New Roman" w:cs="Times New Roman"/>
          <w:sz w:val="24"/>
          <w:szCs w:val="24"/>
        </w:rPr>
        <w:t xml:space="preserve"> .Организация  физкультурных  и спортивных мероприятий. </w:t>
      </w:r>
    </w:p>
    <w:p w:rsidR="00A4582C" w:rsidRPr="00B757E1" w:rsidRDefault="0022550D" w:rsidP="00B757E1">
      <w:pPr>
        <w:spacing w:after="0" w:line="240" w:lineRule="auto"/>
        <w:ind w:left="142" w:right="45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4.16</w:t>
      </w:r>
      <w:r w:rsidR="00A4582C" w:rsidRPr="00B757E1">
        <w:rPr>
          <w:rFonts w:ascii="Times New Roman" w:eastAsia="Times New Roman" w:hAnsi="Times New Roman" w:cs="Times New Roman"/>
          <w:sz w:val="24"/>
          <w:szCs w:val="24"/>
        </w:rPr>
        <w:t>.</w:t>
      </w:r>
      <w:r w:rsidR="00A4582C" w:rsidRPr="00B757E1">
        <w:rPr>
          <w:rFonts w:ascii="Times New Roman" w:hAnsi="Times New Roman"/>
          <w:sz w:val="24"/>
          <w:szCs w:val="24"/>
        </w:rPr>
        <w:t>Осуществление взаимодействия Учреждения с органами исполнительной власти, правоохранительными органами, учреждениями дополнительного образования детей, культуры, физической культуры и спорта, здравоохранения и другими заинтересованными организациями по вопросам охраны и укрепления здоровья, бе</w:t>
      </w:r>
      <w:r w:rsidR="00BC74BF">
        <w:rPr>
          <w:rFonts w:ascii="Times New Roman" w:hAnsi="Times New Roman"/>
          <w:sz w:val="24"/>
          <w:szCs w:val="24"/>
        </w:rPr>
        <w:t>зопасного образа жизни учащихся.</w:t>
      </w:r>
    </w:p>
    <w:p w:rsidR="00A4582C" w:rsidRPr="00B757E1" w:rsidRDefault="0022550D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4.17</w:t>
      </w:r>
      <w:r w:rsidR="008F1CD9">
        <w:rPr>
          <w:rFonts w:ascii="Times New Roman" w:hAnsi="Times New Roman"/>
          <w:sz w:val="24"/>
          <w:szCs w:val="24"/>
        </w:rPr>
        <w:t>.</w:t>
      </w:r>
      <w:r w:rsidR="00A4582C" w:rsidRPr="00B757E1">
        <w:rPr>
          <w:rFonts w:ascii="Times New Roman" w:hAnsi="Times New Roman"/>
          <w:sz w:val="24"/>
          <w:szCs w:val="24"/>
        </w:rPr>
        <w:t xml:space="preserve">Проведение мониторинга </w:t>
      </w:r>
      <w:proofErr w:type="spellStart"/>
      <w:r w:rsidR="00A4582C" w:rsidRPr="00B757E1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="00A4582C" w:rsidRPr="00B757E1">
        <w:rPr>
          <w:rFonts w:ascii="Times New Roman" w:hAnsi="Times New Roman"/>
          <w:sz w:val="24"/>
          <w:szCs w:val="24"/>
        </w:rPr>
        <w:t xml:space="preserve"> культуры здорово</w:t>
      </w:r>
      <w:r w:rsidR="00B757E1" w:rsidRPr="00B757E1">
        <w:rPr>
          <w:rFonts w:ascii="Times New Roman" w:hAnsi="Times New Roman"/>
          <w:sz w:val="24"/>
          <w:szCs w:val="24"/>
        </w:rPr>
        <w:t>го и безопасного образа жизни учащихся.</w:t>
      </w:r>
    </w:p>
    <w:p w:rsidR="008F62B3" w:rsidRPr="00B757E1" w:rsidRDefault="008F62B3" w:rsidP="0022550D">
      <w:pPr>
        <w:shd w:val="clear" w:color="auto" w:fill="FFFFFF"/>
        <w:spacing w:after="0" w:line="240" w:lineRule="auto"/>
        <w:ind w:right="453"/>
        <w:rPr>
          <w:rFonts w:ascii="Times New Roman" w:eastAsia="Times New Roman" w:hAnsi="Times New Roman" w:cs="Times New Roman"/>
          <w:sz w:val="24"/>
          <w:szCs w:val="24"/>
        </w:rPr>
      </w:pP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7E1">
        <w:rPr>
          <w:rFonts w:ascii="Times New Roman" w:eastAsia="Times New Roman" w:hAnsi="Times New Roman" w:cs="Times New Roman"/>
          <w:b/>
          <w:sz w:val="24"/>
          <w:szCs w:val="24"/>
        </w:rPr>
        <w:t>5.  Ресурсное обеспечение</w:t>
      </w:r>
    </w:p>
    <w:p w:rsidR="008F62B3" w:rsidRPr="00B757E1" w:rsidRDefault="008F62B3" w:rsidP="00B757E1">
      <w:pPr>
        <w:shd w:val="clear" w:color="auto" w:fill="FFFFFF"/>
        <w:spacing w:after="0" w:line="240" w:lineRule="auto"/>
        <w:ind w:left="142" w:right="4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62B3" w:rsidRPr="00B757E1" w:rsidRDefault="008F1CD9" w:rsidP="00B757E1">
      <w:pPr>
        <w:shd w:val="clear" w:color="auto" w:fill="FFFFFF"/>
        <w:spacing w:after="0" w:line="240" w:lineRule="auto"/>
        <w:ind w:left="142" w:right="4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8F62B3" w:rsidRPr="00B757E1">
        <w:rPr>
          <w:rFonts w:ascii="Times New Roman" w:hAnsi="Times New Roman" w:cs="Times New Roman"/>
          <w:sz w:val="24"/>
          <w:szCs w:val="24"/>
        </w:rPr>
        <w:t>Кадровое обеспечение (</w:t>
      </w:r>
      <w:proofErr w:type="spellStart"/>
      <w:r w:rsidR="008F62B3" w:rsidRPr="00B757E1">
        <w:rPr>
          <w:rFonts w:ascii="Times New Roman" w:hAnsi="Times New Roman" w:cs="Times New Roman"/>
          <w:sz w:val="24"/>
          <w:szCs w:val="24"/>
        </w:rPr>
        <w:t>психологи</w:t>
      </w:r>
      <w:proofErr w:type="gramStart"/>
      <w:r w:rsidR="008F62B3" w:rsidRPr="00B757E1">
        <w:rPr>
          <w:rFonts w:ascii="Times New Roman" w:hAnsi="Times New Roman" w:cs="Times New Roman"/>
          <w:sz w:val="24"/>
          <w:szCs w:val="24"/>
        </w:rPr>
        <w:t>,</w:t>
      </w:r>
      <w:r w:rsidR="00EF7951" w:rsidRPr="00B757E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F7951" w:rsidRPr="00B757E1">
        <w:rPr>
          <w:rFonts w:ascii="Times New Roman" w:hAnsi="Times New Roman" w:cs="Times New Roman"/>
          <w:sz w:val="24"/>
          <w:szCs w:val="24"/>
        </w:rPr>
        <w:t>оциальный</w:t>
      </w:r>
      <w:proofErr w:type="spellEnd"/>
      <w:r w:rsidR="00EF7951" w:rsidRPr="00B757E1">
        <w:rPr>
          <w:rFonts w:ascii="Times New Roman" w:hAnsi="Times New Roman" w:cs="Times New Roman"/>
          <w:sz w:val="24"/>
          <w:szCs w:val="24"/>
        </w:rPr>
        <w:t xml:space="preserve"> педагог, </w:t>
      </w:r>
      <w:r w:rsidR="006553D6" w:rsidRPr="00B757E1">
        <w:rPr>
          <w:rFonts w:ascii="Times New Roman" w:hAnsi="Times New Roman" w:cs="Times New Roman"/>
          <w:sz w:val="24"/>
          <w:szCs w:val="24"/>
        </w:rPr>
        <w:t xml:space="preserve">учителя </w:t>
      </w:r>
      <w:r w:rsidR="00BC74BF">
        <w:rPr>
          <w:rFonts w:ascii="Times New Roman" w:hAnsi="Times New Roman" w:cs="Times New Roman"/>
          <w:sz w:val="24"/>
          <w:szCs w:val="24"/>
        </w:rPr>
        <w:t>физической культуры, ОБЖ, учителя – предметники, классные руководители и др</w:t>
      </w:r>
      <w:r w:rsidR="00A266FA">
        <w:rPr>
          <w:rFonts w:ascii="Times New Roman" w:hAnsi="Times New Roman" w:cs="Times New Roman"/>
          <w:sz w:val="24"/>
          <w:szCs w:val="24"/>
        </w:rPr>
        <w:t>.</w:t>
      </w:r>
      <w:r w:rsidR="008F62B3" w:rsidRPr="00B757E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F62B3" w:rsidRPr="00B757E1" w:rsidRDefault="008F1CD9" w:rsidP="00B757E1">
      <w:pPr>
        <w:spacing w:after="0" w:line="240" w:lineRule="auto"/>
        <w:ind w:left="142" w:right="4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</w:t>
      </w:r>
      <w:r w:rsidR="006553D6" w:rsidRPr="00B757E1">
        <w:rPr>
          <w:rFonts w:ascii="Times New Roman" w:hAnsi="Times New Roman" w:cs="Times New Roman"/>
          <w:sz w:val="24"/>
          <w:szCs w:val="24"/>
        </w:rPr>
        <w:t xml:space="preserve">Информационные ресурсы - </w:t>
      </w:r>
      <w:r w:rsidR="00BC74BF">
        <w:rPr>
          <w:rFonts w:ascii="Times New Roman" w:hAnsi="Times New Roman" w:cs="Times New Roman"/>
          <w:sz w:val="24"/>
          <w:szCs w:val="24"/>
        </w:rPr>
        <w:t>руководство</w:t>
      </w:r>
      <w:r w:rsidR="008F62B3" w:rsidRPr="00B757E1">
        <w:rPr>
          <w:rFonts w:ascii="Times New Roman" w:hAnsi="Times New Roman" w:cs="Times New Roman"/>
          <w:sz w:val="24"/>
          <w:szCs w:val="24"/>
        </w:rPr>
        <w:t xml:space="preserve"> по тех</w:t>
      </w:r>
      <w:r w:rsidR="008F62B3" w:rsidRPr="00B757E1">
        <w:rPr>
          <w:rFonts w:ascii="Times New Roman" w:hAnsi="Times New Roman" w:cs="Times New Roman"/>
          <w:sz w:val="24"/>
          <w:szCs w:val="24"/>
        </w:rPr>
        <w:softHyphen/>
        <w:t>нологиям, программам, УМК и т. д., которые необходимы для поддержки</w:t>
      </w:r>
      <w:r w:rsidR="00993759">
        <w:rPr>
          <w:rFonts w:ascii="Times New Roman" w:hAnsi="Times New Roman" w:cs="Times New Roman"/>
          <w:sz w:val="24"/>
          <w:szCs w:val="24"/>
        </w:rPr>
        <w:t xml:space="preserve"> У</w:t>
      </w:r>
      <w:r w:rsidR="008F62B3" w:rsidRPr="00B757E1">
        <w:rPr>
          <w:rFonts w:ascii="Times New Roman" w:hAnsi="Times New Roman" w:cs="Times New Roman"/>
          <w:sz w:val="24"/>
          <w:szCs w:val="24"/>
        </w:rPr>
        <w:t>чреждения в здоровье</w:t>
      </w:r>
      <w:r w:rsidR="0052011A">
        <w:rPr>
          <w:rFonts w:ascii="Times New Roman" w:hAnsi="Times New Roman" w:cs="Times New Roman"/>
          <w:sz w:val="24"/>
          <w:szCs w:val="24"/>
        </w:rPr>
        <w:t xml:space="preserve"> </w:t>
      </w:r>
      <w:r w:rsidR="008F62B3" w:rsidRPr="00B757E1">
        <w:rPr>
          <w:rFonts w:ascii="Times New Roman" w:hAnsi="Times New Roman" w:cs="Times New Roman"/>
          <w:sz w:val="24"/>
          <w:szCs w:val="24"/>
        </w:rPr>
        <w:t>сберегаю</w:t>
      </w:r>
      <w:r w:rsidR="008F62B3" w:rsidRPr="00B757E1">
        <w:rPr>
          <w:rFonts w:ascii="Times New Roman" w:hAnsi="Times New Roman" w:cs="Times New Roman"/>
          <w:sz w:val="24"/>
          <w:szCs w:val="24"/>
        </w:rPr>
        <w:softHyphen/>
        <w:t>щей деятельности.</w:t>
      </w:r>
    </w:p>
    <w:p w:rsidR="008F62B3" w:rsidRPr="00B757E1" w:rsidRDefault="008F1CD9" w:rsidP="00B757E1">
      <w:pPr>
        <w:spacing w:after="0" w:line="240" w:lineRule="auto"/>
        <w:ind w:left="142" w:right="4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5.3.</w:t>
      </w:r>
      <w:r w:rsidR="008F62B3" w:rsidRPr="00B757E1">
        <w:rPr>
          <w:rFonts w:ascii="Times New Roman" w:hAnsi="Times New Roman" w:cs="Times New Roman"/>
          <w:sz w:val="24"/>
          <w:szCs w:val="24"/>
        </w:rPr>
        <w:t>Материально-технические ресурсы обеспечивают изменения</w:t>
      </w:r>
      <w:r w:rsidR="00993759">
        <w:rPr>
          <w:rFonts w:ascii="Times New Roman" w:hAnsi="Times New Roman" w:cs="Times New Roman"/>
          <w:sz w:val="24"/>
          <w:szCs w:val="24"/>
        </w:rPr>
        <w:t xml:space="preserve"> инфраструктуры У</w:t>
      </w:r>
      <w:r w:rsidR="008F62B3" w:rsidRPr="00B757E1">
        <w:rPr>
          <w:rFonts w:ascii="Times New Roman" w:hAnsi="Times New Roman" w:cs="Times New Roman"/>
          <w:sz w:val="24"/>
          <w:szCs w:val="24"/>
        </w:rPr>
        <w:t>чреждения для создания условий соблюдения санитарно-гигиенических норм и правил, осуществление спортивно-оздоровительной и медицинско-коррекционной деятельности.</w:t>
      </w:r>
    </w:p>
    <w:p w:rsidR="008F62B3" w:rsidRPr="00B757E1" w:rsidRDefault="008F1CD9" w:rsidP="00B757E1">
      <w:pPr>
        <w:spacing w:after="0" w:line="240" w:lineRule="auto"/>
        <w:ind w:left="142" w:right="4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</w:t>
      </w:r>
      <w:r w:rsidR="008F62B3" w:rsidRPr="00B757E1">
        <w:rPr>
          <w:rFonts w:ascii="Times New Roman" w:hAnsi="Times New Roman" w:cs="Times New Roman"/>
          <w:sz w:val="24"/>
          <w:szCs w:val="24"/>
        </w:rPr>
        <w:t>Финансовые ресурсы определяют степень и после</w:t>
      </w:r>
      <w:r w:rsidR="008F62B3" w:rsidRPr="00B757E1">
        <w:rPr>
          <w:rFonts w:ascii="Times New Roman" w:hAnsi="Times New Roman" w:cs="Times New Roman"/>
          <w:sz w:val="24"/>
          <w:szCs w:val="24"/>
        </w:rPr>
        <w:softHyphen/>
        <w:t>довательность решения всех вопросов, связанных с планирова</w:t>
      </w:r>
      <w:r w:rsidR="008F62B3" w:rsidRPr="00B757E1">
        <w:rPr>
          <w:rFonts w:ascii="Times New Roman" w:hAnsi="Times New Roman" w:cs="Times New Roman"/>
          <w:sz w:val="24"/>
          <w:szCs w:val="24"/>
        </w:rPr>
        <w:softHyphen/>
        <w:t>нием и реализацией ресурсной базы Учреждения, ориентированного на здоровье</w:t>
      </w:r>
      <w:r w:rsidR="0052011A">
        <w:rPr>
          <w:rFonts w:ascii="Times New Roman" w:hAnsi="Times New Roman" w:cs="Times New Roman"/>
          <w:sz w:val="24"/>
          <w:szCs w:val="24"/>
        </w:rPr>
        <w:t xml:space="preserve"> </w:t>
      </w:r>
      <w:r w:rsidR="008F62B3" w:rsidRPr="00B757E1">
        <w:rPr>
          <w:rFonts w:ascii="Times New Roman" w:hAnsi="Times New Roman" w:cs="Times New Roman"/>
          <w:sz w:val="24"/>
          <w:szCs w:val="24"/>
        </w:rPr>
        <w:t>сберегающую деятельность. Они включают в себя мате</w:t>
      </w:r>
      <w:r w:rsidR="008F62B3" w:rsidRPr="00B757E1">
        <w:rPr>
          <w:rFonts w:ascii="Times New Roman" w:hAnsi="Times New Roman" w:cs="Times New Roman"/>
          <w:sz w:val="24"/>
          <w:szCs w:val="24"/>
        </w:rPr>
        <w:softHyphen/>
        <w:t>риальное стимулирование педагогов, финансирование различных конкурсов, прово</w:t>
      </w:r>
      <w:r w:rsidR="008F62B3" w:rsidRPr="00B757E1">
        <w:rPr>
          <w:rFonts w:ascii="Times New Roman" w:hAnsi="Times New Roman" w:cs="Times New Roman"/>
          <w:sz w:val="24"/>
          <w:szCs w:val="24"/>
        </w:rPr>
        <w:softHyphen/>
        <w:t xml:space="preserve">димых в </w:t>
      </w:r>
      <w:proofErr w:type="gramStart"/>
      <w:r w:rsidR="008F62B3" w:rsidRPr="00B757E1">
        <w:rPr>
          <w:rFonts w:ascii="Times New Roman" w:hAnsi="Times New Roman" w:cs="Times New Roman"/>
          <w:sz w:val="24"/>
          <w:szCs w:val="24"/>
        </w:rPr>
        <w:t>Учреждении</w:t>
      </w:r>
      <w:proofErr w:type="gramEnd"/>
      <w:r w:rsidR="008F62B3" w:rsidRPr="00B757E1">
        <w:rPr>
          <w:rFonts w:ascii="Times New Roman" w:hAnsi="Times New Roman" w:cs="Times New Roman"/>
          <w:sz w:val="24"/>
          <w:szCs w:val="24"/>
        </w:rPr>
        <w:t xml:space="preserve"> как д</w:t>
      </w:r>
      <w:r w:rsidR="00BC74BF">
        <w:rPr>
          <w:rFonts w:ascii="Times New Roman" w:hAnsi="Times New Roman" w:cs="Times New Roman"/>
          <w:sz w:val="24"/>
          <w:szCs w:val="24"/>
        </w:rPr>
        <w:t>ля учащихся, так и для учителей</w:t>
      </w:r>
      <w:r w:rsidR="008F62B3" w:rsidRPr="00B757E1">
        <w:rPr>
          <w:rFonts w:ascii="Times New Roman" w:hAnsi="Times New Roman" w:cs="Times New Roman"/>
          <w:sz w:val="24"/>
          <w:szCs w:val="24"/>
        </w:rPr>
        <w:t xml:space="preserve"> и т. д.</w:t>
      </w:r>
    </w:p>
    <w:p w:rsidR="00A9515F" w:rsidRPr="00B757E1" w:rsidRDefault="008F62B3" w:rsidP="00B757E1">
      <w:pPr>
        <w:spacing w:line="240" w:lineRule="auto"/>
        <w:ind w:left="142" w:right="453"/>
        <w:rPr>
          <w:rFonts w:ascii="Times New Roman" w:hAnsi="Times New Roman" w:cs="Times New Roman"/>
          <w:b/>
          <w:sz w:val="24"/>
          <w:szCs w:val="24"/>
        </w:rPr>
      </w:pPr>
      <w:r w:rsidRPr="00B757E1">
        <w:rPr>
          <w:sz w:val="24"/>
          <w:szCs w:val="24"/>
        </w:rPr>
        <w:br/>
      </w:r>
      <w:r w:rsidR="00A9515F" w:rsidRPr="00B757E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6.Срок действия положения</w:t>
      </w:r>
    </w:p>
    <w:p w:rsidR="00A9515F" w:rsidRPr="00B757E1" w:rsidRDefault="00A9515F" w:rsidP="00B757E1">
      <w:pPr>
        <w:spacing w:line="240" w:lineRule="auto"/>
        <w:ind w:left="142" w:right="453"/>
        <w:rPr>
          <w:rFonts w:ascii="Times New Roman" w:hAnsi="Times New Roman" w:cs="Times New Roman"/>
          <w:sz w:val="24"/>
          <w:szCs w:val="24"/>
        </w:rPr>
      </w:pPr>
      <w:r w:rsidRPr="00B757E1">
        <w:rPr>
          <w:rFonts w:ascii="Times New Roman" w:hAnsi="Times New Roman" w:cs="Times New Roman"/>
          <w:sz w:val="24"/>
          <w:szCs w:val="24"/>
        </w:rPr>
        <w:t>Данное положение действует до внесения изменений и дополнений.</w:t>
      </w:r>
    </w:p>
    <w:p w:rsidR="00A9515F" w:rsidRPr="00B757E1" w:rsidRDefault="00A9515F" w:rsidP="00B757E1">
      <w:pPr>
        <w:spacing w:line="240" w:lineRule="auto"/>
        <w:ind w:left="142" w:right="453"/>
        <w:jc w:val="center"/>
        <w:rPr>
          <w:rFonts w:ascii="Times New Roman" w:hAnsi="Times New Roman" w:cs="Times New Roman"/>
          <w:sz w:val="24"/>
          <w:szCs w:val="24"/>
        </w:rPr>
      </w:pPr>
    </w:p>
    <w:p w:rsidR="008F62B3" w:rsidRPr="00B757E1" w:rsidRDefault="008F62B3" w:rsidP="00B757E1">
      <w:pPr>
        <w:spacing w:after="0" w:line="240" w:lineRule="auto"/>
        <w:ind w:left="142" w:right="453"/>
        <w:jc w:val="both"/>
        <w:rPr>
          <w:sz w:val="24"/>
          <w:szCs w:val="24"/>
        </w:rPr>
      </w:pPr>
    </w:p>
    <w:p w:rsidR="008F62B3" w:rsidRPr="00B757E1" w:rsidRDefault="008F62B3" w:rsidP="00B757E1">
      <w:pPr>
        <w:spacing w:after="0" w:line="240" w:lineRule="auto"/>
        <w:ind w:left="142" w:right="453"/>
        <w:rPr>
          <w:sz w:val="24"/>
          <w:szCs w:val="24"/>
        </w:rPr>
      </w:pPr>
    </w:p>
    <w:p w:rsidR="007259AA" w:rsidRPr="00B757E1" w:rsidRDefault="007259AA" w:rsidP="00B757E1">
      <w:pPr>
        <w:spacing w:line="240" w:lineRule="auto"/>
        <w:ind w:left="142" w:right="453"/>
        <w:rPr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603332450510203670830559428146817986133868575800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Дадаев Шайх-Ахмед Рамазанович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19.01.2022 по 19.01.2023</w:t>
            </w:r>
          </w:p>
        </w:tc>
      </w:tr>
    </w:tbl>
    <w:sectPr xmlns:w="http://schemas.openxmlformats.org/wordprocessingml/2006/main" xmlns:r="http://schemas.openxmlformats.org/officeDocument/2006/relationships" w:rsidR="007259AA" w:rsidRPr="00B757E1" w:rsidSect="00F74A9A">
      <w:footerReference w:type="default" r:id="rId9"/>
      <w:pgSz w:w="11906" w:h="16838"/>
      <w:pgMar w:top="737" w:right="567" w:bottom="680" w:left="1247" w:header="454" w:footer="340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0D" w:rsidRDefault="00AB180D" w:rsidP="001B64E7">
      <w:pPr>
        <w:spacing w:after="0" w:line="240" w:lineRule="auto"/>
      </w:pPr>
      <w:r>
        <w:separator/>
      </w:r>
    </w:p>
  </w:endnote>
  <w:endnote w:type="continuationSeparator" w:id="0">
    <w:p w:rsidR="00AB180D" w:rsidRDefault="00AB180D" w:rsidP="001B6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A9A" w:rsidRDefault="00AB180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0D" w:rsidRDefault="00AB180D" w:rsidP="001B64E7">
      <w:pPr>
        <w:spacing w:after="0" w:line="240" w:lineRule="auto"/>
      </w:pPr>
      <w:r>
        <w:separator/>
      </w:r>
    </w:p>
  </w:footnote>
  <w:footnote w:type="continuationSeparator" w:id="0">
    <w:p w:rsidR="00AB180D" w:rsidRDefault="00AB180D" w:rsidP="001B6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622">
    <w:multiLevelType w:val="hybridMultilevel"/>
    <w:lvl w:ilvl="0" w:tplc="32719455">
      <w:start w:val="1"/>
      <w:numFmt w:val="decimal"/>
      <w:lvlText w:val="%1."/>
      <w:lvlJc w:val="left"/>
      <w:pPr>
        <w:ind w:left="720" w:hanging="360"/>
      </w:pPr>
    </w:lvl>
    <w:lvl w:ilvl="1" w:tplc="32719455" w:tentative="1">
      <w:start w:val="1"/>
      <w:numFmt w:val="lowerLetter"/>
      <w:lvlText w:val="%2."/>
      <w:lvlJc w:val="left"/>
      <w:pPr>
        <w:ind w:left="1440" w:hanging="360"/>
      </w:pPr>
    </w:lvl>
    <w:lvl w:ilvl="2" w:tplc="32719455" w:tentative="1">
      <w:start w:val="1"/>
      <w:numFmt w:val="lowerRoman"/>
      <w:lvlText w:val="%3."/>
      <w:lvlJc w:val="right"/>
      <w:pPr>
        <w:ind w:left="2160" w:hanging="180"/>
      </w:pPr>
    </w:lvl>
    <w:lvl w:ilvl="3" w:tplc="32719455" w:tentative="1">
      <w:start w:val="1"/>
      <w:numFmt w:val="decimal"/>
      <w:lvlText w:val="%4."/>
      <w:lvlJc w:val="left"/>
      <w:pPr>
        <w:ind w:left="2880" w:hanging="360"/>
      </w:pPr>
    </w:lvl>
    <w:lvl w:ilvl="4" w:tplc="32719455" w:tentative="1">
      <w:start w:val="1"/>
      <w:numFmt w:val="lowerLetter"/>
      <w:lvlText w:val="%5."/>
      <w:lvlJc w:val="left"/>
      <w:pPr>
        <w:ind w:left="3600" w:hanging="360"/>
      </w:pPr>
    </w:lvl>
    <w:lvl w:ilvl="5" w:tplc="32719455" w:tentative="1">
      <w:start w:val="1"/>
      <w:numFmt w:val="lowerRoman"/>
      <w:lvlText w:val="%6."/>
      <w:lvlJc w:val="right"/>
      <w:pPr>
        <w:ind w:left="4320" w:hanging="180"/>
      </w:pPr>
    </w:lvl>
    <w:lvl w:ilvl="6" w:tplc="32719455" w:tentative="1">
      <w:start w:val="1"/>
      <w:numFmt w:val="decimal"/>
      <w:lvlText w:val="%7."/>
      <w:lvlJc w:val="left"/>
      <w:pPr>
        <w:ind w:left="5040" w:hanging="360"/>
      </w:pPr>
    </w:lvl>
    <w:lvl w:ilvl="7" w:tplc="32719455" w:tentative="1">
      <w:start w:val="1"/>
      <w:numFmt w:val="lowerLetter"/>
      <w:lvlText w:val="%8."/>
      <w:lvlJc w:val="left"/>
      <w:pPr>
        <w:ind w:left="5760" w:hanging="360"/>
      </w:pPr>
    </w:lvl>
    <w:lvl w:ilvl="8" w:tplc="3271945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1">
    <w:multiLevelType w:val="hybridMultilevel"/>
    <w:lvl w:ilvl="0" w:tplc="815812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364830F4"/>
    <w:multiLevelType w:val="multilevel"/>
    <w:tmpl w:val="2A2C39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DE34943"/>
    <w:multiLevelType w:val="hybridMultilevel"/>
    <w:tmpl w:val="9DB6DD90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">
    <w:nsid w:val="6D440858"/>
    <w:multiLevelType w:val="hybridMultilevel"/>
    <w:tmpl w:val="6B1A6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07325A"/>
    <w:multiLevelType w:val="hybridMultilevel"/>
    <w:tmpl w:val="A6022686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3621">
    <w:abstractNumId w:val="3621"/>
  </w:num>
  <w:num w:numId="3622">
    <w:abstractNumId w:val="3622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2B3"/>
    <w:rsid w:val="000C162C"/>
    <w:rsid w:val="00170785"/>
    <w:rsid w:val="001A5C8D"/>
    <w:rsid w:val="001B64E7"/>
    <w:rsid w:val="0022550D"/>
    <w:rsid w:val="00255623"/>
    <w:rsid w:val="00297459"/>
    <w:rsid w:val="00312423"/>
    <w:rsid w:val="0035303B"/>
    <w:rsid w:val="00487643"/>
    <w:rsid w:val="0052011A"/>
    <w:rsid w:val="005521DD"/>
    <w:rsid w:val="00597EC5"/>
    <w:rsid w:val="00601449"/>
    <w:rsid w:val="00617659"/>
    <w:rsid w:val="0062198D"/>
    <w:rsid w:val="006553D6"/>
    <w:rsid w:val="00666982"/>
    <w:rsid w:val="00703715"/>
    <w:rsid w:val="007259AA"/>
    <w:rsid w:val="0073664B"/>
    <w:rsid w:val="008251AA"/>
    <w:rsid w:val="008B6EC2"/>
    <w:rsid w:val="008D0F27"/>
    <w:rsid w:val="008D5F6A"/>
    <w:rsid w:val="008F1CD9"/>
    <w:rsid w:val="008F62B3"/>
    <w:rsid w:val="00986DAF"/>
    <w:rsid w:val="00993759"/>
    <w:rsid w:val="00A266FA"/>
    <w:rsid w:val="00A4582C"/>
    <w:rsid w:val="00A9515F"/>
    <w:rsid w:val="00AB180D"/>
    <w:rsid w:val="00AE1372"/>
    <w:rsid w:val="00B55F6A"/>
    <w:rsid w:val="00B64BAF"/>
    <w:rsid w:val="00B757E1"/>
    <w:rsid w:val="00BC525F"/>
    <w:rsid w:val="00BC74BF"/>
    <w:rsid w:val="00C0254B"/>
    <w:rsid w:val="00C95FDD"/>
    <w:rsid w:val="00CC7662"/>
    <w:rsid w:val="00E01902"/>
    <w:rsid w:val="00E650C5"/>
    <w:rsid w:val="00EB09B5"/>
    <w:rsid w:val="00EB2000"/>
    <w:rsid w:val="00ED0AE0"/>
    <w:rsid w:val="00EE2FE5"/>
    <w:rsid w:val="00EF7951"/>
    <w:rsid w:val="00F43EEF"/>
    <w:rsid w:val="00F9711E"/>
    <w:rsid w:val="00FA2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F62B3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uiPriority w:val="99"/>
    <w:unhideWhenUsed/>
    <w:rsid w:val="008F6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F62B3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F62B3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uiPriority w:val="99"/>
    <w:unhideWhenUsed/>
    <w:rsid w:val="008F6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F6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215613580" Type="http://schemas.openxmlformats.org/officeDocument/2006/relationships/comments" Target="comments.xml"/><Relationship Id="rId680732217" Type="http://schemas.microsoft.com/office/2011/relationships/commentsExtended" Target="commentsExtended.xml"/><Relationship Id="rId44970227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MSyzmTCXpB4rge3WEQPs393M+nI=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</SignatureValue>
  <KeyInfo>
    <X509Data>
      <X509Certificate>MIIFnDCCA4QCFGmuXN4bNSDagNvjEsKHZo/19nw4MA0GCSqGSIb3DQEBCwUAMIGQ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215613580"/>
            <mdssi:RelationshipReference SourceId="rId680732217"/>
            <mdssi:RelationshipReference SourceId="rId449702276"/>
          </Transform>
          <Transform Algorithm="http://www.w3.org/TR/2001/REC-xml-c14n-20010315"/>
        </Transforms>
        <DigestMethod Algorithm="http://www.w3.org/2000/09/xmldsig#sha1"/>
        <DigestValue>hy4yx6kCdLDJ9M6MB+us5AjfKvs=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weYwFrOX0XNuaThpQcgcHBMZIbY=</DigestValue>
      </Reference>
      <Reference URI="/word/endnotes.xml?ContentType=application/vnd.openxmlformats-officedocument.wordprocessingml.endnotes+xml">
        <DigestMethod Algorithm="http://www.w3.org/2000/09/xmldsig#sha1"/>
        <DigestValue>yDsiwjxsvjwsx8PeSxgKpLQ1os8=</DigestValue>
      </Reference>
      <Reference URI="/word/fontTable.xml?ContentType=application/vnd.openxmlformats-officedocument.wordprocessingml.fontTable+xml">
        <DigestMethod Algorithm="http://www.w3.org/2000/09/xmldsig#sha1"/>
        <DigestValue>Xx5BzYksfl4nLFFNpwCwabN5yyo=</DigestValue>
      </Reference>
      <Reference URI="/word/footer1.xml?ContentType=application/vnd.openxmlformats-officedocument.wordprocessingml.footer+xml">
        <DigestMethod Algorithm="http://www.w3.org/2000/09/xmldsig#sha1"/>
        <DigestValue>KEYUQmtz153ewaJCxbwB09x7eQE=</DigestValue>
      </Reference>
      <Reference URI="/word/footnotes.xml?ContentType=application/vnd.openxmlformats-officedocument.wordprocessingml.footnotes+xml">
        <DigestMethod Algorithm="http://www.w3.org/2000/09/xmldsig#sha1"/>
        <DigestValue>99m66XTuHsi6Irm13T72UmVLsEg=</DigestValue>
      </Reference>
      <Reference URI="/word/numbering.xml?ContentType=application/vnd.openxmlformats-officedocument.wordprocessingml.numbering+xml">
        <DigestMethod Algorithm="http://www.w3.org/2000/09/xmldsig#sha1"/>
        <DigestValue>cVj9+bdHBZHwW/jPhr7U+DK7q9M=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f/tVN7eZVgINYWHEKbxXwNCRrfY=</DigestValue>
      </Reference>
      <Reference URI="/word/styles.xml?ContentType=application/vnd.openxmlformats-officedocument.wordprocessingml.styles+xml">
        <DigestMethod Algorithm="http://www.w3.org/2000/09/xmldsig#sha1"/>
        <DigestValue>d7Tm1eJvkQmD9HC9VMOsH/OqOf8=</DigestValue>
      </Reference>
      <Reference URI="/word/stylesWithEffects.xml?ContentType=application/vnd.ms-word.stylesWithEffects+xml">
        <DigestMethod Algorithm="http://www.w3.org/2000/09/xmldsig#sha1"/>
        <DigestValue>uaoeGgMDEK5dLi8ISj1lQO/uJ5M=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iEqPbzd+UTSvE2Wv/E5M85HIfwM=</DigestValue>
      </Reference>
    </Manifest>
    <SignatureProperties>
      <SignatureProperty Id="idSignatureTime" Target="#idPackageSignature">
        <mdssi:SignatureTime>
          <mdssi:Format>YYYY-MM-DDThh:mm:ssTZD</mdssi:Format>
          <mdssi:Value>2022-01-20T11:34:29Z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E3CBD-1C7C-4BC6-B2FB-DB5B516BE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1458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ВР</dc:creator>
  <cp:lastModifiedBy>Admin</cp:lastModifiedBy>
  <cp:revision>2</cp:revision>
  <cp:lastPrinted>2014-02-06T10:14:00Z</cp:lastPrinted>
  <dcterms:created xsi:type="dcterms:W3CDTF">2020-03-13T20:32:00Z</dcterms:created>
  <dcterms:modified xsi:type="dcterms:W3CDTF">2020-03-13T20:32:00Z</dcterms:modified>
</cp:coreProperties>
</file>